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C614F" w:rsidRDefault="00FC614F" w:rsidP="00FC614F">
      <w:pPr>
        <w:pStyle w:val="Heading1"/>
        <w:rPr>
          <w:rFonts w:ascii="GoudyOlSt BT" w:hAnsi="GoudyOlSt BT"/>
          <w:color w:val="006445"/>
          <w:sz w:val="28"/>
          <w:szCs w:val="28"/>
        </w:rPr>
      </w:pPr>
      <w:r>
        <w:rPr>
          <w:rFonts w:ascii="GoudyOlSt BT" w:hAnsi="GoudyOlSt BT"/>
          <w:noProof/>
          <w:sz w:val="18"/>
          <w:szCs w:val="18"/>
        </w:rPr>
        <w:drawing>
          <wp:anchor distT="0" distB="0" distL="114300" distR="114300" simplePos="0" relativeHeight="251659264" behindDoc="1" locked="1" layoutInCell="1" allowOverlap="1">
            <wp:simplePos x="0" y="0"/>
            <wp:positionH relativeFrom="margin">
              <wp:posOffset>173990</wp:posOffset>
            </wp:positionH>
            <wp:positionV relativeFrom="page">
              <wp:posOffset>1429385</wp:posOffset>
            </wp:positionV>
            <wp:extent cx="752475" cy="733425"/>
            <wp:effectExtent l="0" t="0" r="9525" b="9525"/>
            <wp:wrapNone/>
            <wp:docPr id="1" name="Picture 1" descr="USC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USCCB"/>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752475" cy="7334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614F" w:rsidRPr="003519F5" w:rsidRDefault="00FC614F" w:rsidP="00FC614F">
      <w:pPr>
        <w:pStyle w:val="Heading1"/>
        <w:spacing w:after="120"/>
        <w:ind w:left="1440" w:firstLine="360"/>
        <w:rPr>
          <w:rFonts w:ascii="GoudyOlSt BT" w:hAnsi="GoudyOlSt BT"/>
          <w:color w:val="006445"/>
          <w:sz w:val="28"/>
          <w:szCs w:val="28"/>
        </w:rPr>
      </w:pPr>
      <w:r w:rsidRPr="003519F5">
        <w:rPr>
          <w:rFonts w:ascii="GoudyOlSt BT" w:hAnsi="GoudyOlSt BT"/>
          <w:color w:val="006445"/>
          <w:sz w:val="28"/>
          <w:szCs w:val="28"/>
        </w:rPr>
        <w:t xml:space="preserve">Office of </w:t>
      </w:r>
      <w:r>
        <w:rPr>
          <w:rFonts w:ascii="GoudyOlSt BT" w:hAnsi="GoudyOlSt BT"/>
          <w:color w:val="006445"/>
          <w:sz w:val="28"/>
          <w:szCs w:val="28"/>
        </w:rPr>
        <w:t>the General Counsel</w:t>
      </w:r>
    </w:p>
    <w:p w:rsidR="00FC614F" w:rsidRPr="00307AF9" w:rsidRDefault="00FC614F" w:rsidP="00FC614F">
      <w:pPr>
        <w:spacing w:after="120"/>
        <w:ind w:left="2640"/>
        <w:rPr>
          <w:rFonts w:ascii="Goudy Old Style" w:hAnsi="Goudy Old Style"/>
          <w:sz w:val="18"/>
          <w:szCs w:val="18"/>
        </w:rPr>
      </w:pPr>
      <w:r w:rsidRPr="00307AF9">
        <w:rPr>
          <w:rFonts w:ascii="Goudy Old Style" w:hAnsi="Goudy Old Style"/>
          <w:sz w:val="18"/>
          <w:szCs w:val="18"/>
        </w:rPr>
        <w:t xml:space="preserve">3211 FOURTH STREET </w:t>
      </w:r>
      <w:smartTag w:uri="urn:schemas-microsoft-com:office:smarttags" w:element="place">
        <w:r w:rsidRPr="00307AF9">
          <w:rPr>
            <w:rFonts w:ascii="Goudy Old Style" w:hAnsi="Goudy Old Style"/>
            <w:sz w:val="18"/>
            <w:szCs w:val="18"/>
          </w:rPr>
          <w:t xml:space="preserve">NE </w:t>
        </w:r>
        <w:r w:rsidRPr="00307AF9">
          <w:rPr>
            <w:rFonts w:ascii="Goudy Old Style" w:hAnsi="Goudy Old Style"/>
            <w:sz w:val="18"/>
            <w:szCs w:val="18"/>
          </w:rPr>
          <w:sym w:font="Wingdings 2" w:char="F096"/>
        </w:r>
        <w:r w:rsidRPr="00307AF9">
          <w:rPr>
            <w:rFonts w:ascii="Goudy Old Style" w:hAnsi="Goudy Old Style"/>
            <w:sz w:val="18"/>
            <w:szCs w:val="18"/>
          </w:rPr>
          <w:t xml:space="preserve"> WASHINGTON</w:t>
        </w:r>
      </w:smartTag>
      <w:r w:rsidRPr="00307AF9">
        <w:rPr>
          <w:rFonts w:ascii="Goudy Old Style" w:hAnsi="Goudy Old Style"/>
          <w:sz w:val="18"/>
          <w:szCs w:val="18"/>
        </w:rPr>
        <w:t xml:space="preserve"> DC  20017-1194 </w:t>
      </w:r>
      <w:r w:rsidRPr="00307AF9">
        <w:rPr>
          <w:rFonts w:ascii="Goudy Old Style" w:hAnsi="Goudy Old Style"/>
          <w:sz w:val="18"/>
          <w:szCs w:val="18"/>
        </w:rPr>
        <w:sym w:font="Wingdings 2" w:char="F096"/>
      </w:r>
      <w:r w:rsidRPr="00307AF9">
        <w:rPr>
          <w:rFonts w:ascii="Goudy Old Style" w:hAnsi="Goudy Old Style"/>
          <w:sz w:val="18"/>
          <w:szCs w:val="18"/>
        </w:rPr>
        <w:t xml:space="preserve"> 202-541-3300 </w:t>
      </w:r>
      <w:r w:rsidRPr="00307AF9">
        <w:rPr>
          <w:rFonts w:ascii="Goudy Old Style" w:hAnsi="Goudy Old Style"/>
          <w:sz w:val="18"/>
          <w:szCs w:val="18"/>
        </w:rPr>
        <w:sym w:font="Wingdings 2" w:char="F096"/>
      </w:r>
      <w:r w:rsidRPr="00307AF9">
        <w:rPr>
          <w:rFonts w:ascii="Goudy Old Style" w:hAnsi="Goudy Old Style"/>
          <w:sz w:val="18"/>
          <w:szCs w:val="18"/>
        </w:rPr>
        <w:t xml:space="preserve"> FAX 202-541-3337</w:t>
      </w:r>
    </w:p>
    <w:p w:rsidR="00D52F4E" w:rsidRPr="00D52F4E" w:rsidRDefault="00BC1FD1" w:rsidP="00D52F4E">
      <w:pPr>
        <w:rPr>
          <w:szCs w:val="22"/>
        </w:rPr>
      </w:pPr>
      <w:r>
        <w:rPr>
          <w:szCs w:val="22"/>
        </w:rPr>
        <w:tab/>
      </w:r>
      <w:r>
        <w:rPr>
          <w:szCs w:val="22"/>
        </w:rPr>
        <w:tab/>
      </w:r>
      <w:r>
        <w:rPr>
          <w:szCs w:val="22"/>
        </w:rPr>
        <w:tab/>
      </w:r>
      <w:r>
        <w:rPr>
          <w:szCs w:val="22"/>
        </w:rPr>
        <w:tab/>
      </w:r>
    </w:p>
    <w:p w:rsidR="00D52F4E" w:rsidRDefault="00BC1FD1" w:rsidP="00D52F4E">
      <w:pPr>
        <w:rPr>
          <w:kern w:val="28"/>
        </w:rPr>
      </w:pPr>
      <w:r>
        <w:rPr>
          <w:kern w:val="28"/>
          <w:sz w:val="22"/>
          <w:szCs w:val="22"/>
        </w:rPr>
        <w:tab/>
      </w:r>
      <w:r>
        <w:rPr>
          <w:kern w:val="28"/>
          <w:sz w:val="22"/>
          <w:szCs w:val="22"/>
        </w:rPr>
        <w:tab/>
      </w:r>
      <w:r>
        <w:rPr>
          <w:kern w:val="28"/>
          <w:sz w:val="22"/>
          <w:szCs w:val="22"/>
        </w:rPr>
        <w:tab/>
      </w:r>
      <w:r>
        <w:rPr>
          <w:kern w:val="28"/>
          <w:sz w:val="22"/>
          <w:szCs w:val="22"/>
        </w:rPr>
        <w:tab/>
      </w:r>
      <w:r>
        <w:rPr>
          <w:kern w:val="28"/>
          <w:sz w:val="22"/>
          <w:szCs w:val="22"/>
        </w:rPr>
        <w:tab/>
      </w:r>
      <w:r>
        <w:rPr>
          <w:kern w:val="28"/>
          <w:sz w:val="22"/>
          <w:szCs w:val="22"/>
        </w:rPr>
        <w:tab/>
      </w:r>
      <w:r>
        <w:rPr>
          <w:kern w:val="28"/>
        </w:rPr>
        <w:t>February 21, 2018</w:t>
      </w:r>
    </w:p>
    <w:p w:rsidR="00BC1FD1" w:rsidRDefault="00BC1FD1" w:rsidP="00D52F4E">
      <w:pPr>
        <w:rPr>
          <w:kern w:val="28"/>
        </w:rPr>
      </w:pPr>
    </w:p>
    <w:p w:rsidR="00BC1FD1" w:rsidRDefault="00BC1FD1" w:rsidP="00D52F4E">
      <w:pPr>
        <w:rPr>
          <w:kern w:val="28"/>
        </w:rPr>
      </w:pPr>
      <w:r>
        <w:rPr>
          <w:kern w:val="28"/>
        </w:rPr>
        <w:t xml:space="preserve">Chairman </w:t>
      </w:r>
      <w:proofErr w:type="spellStart"/>
      <w:r>
        <w:rPr>
          <w:kern w:val="28"/>
        </w:rPr>
        <w:t>Ajit</w:t>
      </w:r>
      <w:proofErr w:type="spellEnd"/>
      <w:r>
        <w:rPr>
          <w:kern w:val="28"/>
        </w:rPr>
        <w:t xml:space="preserve"> V. </w:t>
      </w:r>
      <w:proofErr w:type="spellStart"/>
      <w:r>
        <w:rPr>
          <w:kern w:val="28"/>
        </w:rPr>
        <w:t>Pai</w:t>
      </w:r>
      <w:proofErr w:type="spellEnd"/>
    </w:p>
    <w:p w:rsidR="00BC1FD1" w:rsidRDefault="00BC1FD1" w:rsidP="00D52F4E">
      <w:pPr>
        <w:rPr>
          <w:kern w:val="28"/>
        </w:rPr>
      </w:pPr>
      <w:r>
        <w:rPr>
          <w:kern w:val="28"/>
        </w:rPr>
        <w:t>Federal Communications Commission</w:t>
      </w:r>
    </w:p>
    <w:p w:rsidR="00BC1FD1" w:rsidRDefault="00BC1FD1" w:rsidP="00D52F4E">
      <w:pPr>
        <w:rPr>
          <w:kern w:val="28"/>
        </w:rPr>
      </w:pPr>
      <w:r>
        <w:rPr>
          <w:kern w:val="28"/>
        </w:rPr>
        <w:t>445 12</w:t>
      </w:r>
      <w:r w:rsidRPr="00BC1FD1">
        <w:rPr>
          <w:kern w:val="28"/>
          <w:vertAlign w:val="superscript"/>
        </w:rPr>
        <w:t>th</w:t>
      </w:r>
      <w:r>
        <w:rPr>
          <w:kern w:val="28"/>
        </w:rPr>
        <w:t xml:space="preserve"> St. S.W.</w:t>
      </w:r>
    </w:p>
    <w:p w:rsidR="00BC1FD1" w:rsidRDefault="00BC1FD1" w:rsidP="00D52F4E">
      <w:pPr>
        <w:rPr>
          <w:kern w:val="28"/>
        </w:rPr>
      </w:pPr>
      <w:r>
        <w:rPr>
          <w:kern w:val="28"/>
        </w:rPr>
        <w:t>Washington, D.C.  20554</w:t>
      </w:r>
    </w:p>
    <w:p w:rsidR="00BC1FD1" w:rsidRDefault="00BC1FD1" w:rsidP="00D52F4E">
      <w:pPr>
        <w:rPr>
          <w:kern w:val="28"/>
        </w:rPr>
      </w:pPr>
    </w:p>
    <w:p w:rsidR="00BC1FD1" w:rsidRDefault="00BC1FD1" w:rsidP="00D52F4E">
      <w:pPr>
        <w:rPr>
          <w:kern w:val="28"/>
        </w:rPr>
      </w:pPr>
      <w:r>
        <w:rPr>
          <w:kern w:val="28"/>
        </w:rPr>
        <w:tab/>
      </w:r>
      <w:r>
        <w:rPr>
          <w:kern w:val="28"/>
        </w:rPr>
        <w:tab/>
      </w:r>
      <w:r>
        <w:rPr>
          <w:kern w:val="28"/>
        </w:rPr>
        <w:tab/>
      </w:r>
      <w:r>
        <w:rPr>
          <w:kern w:val="28"/>
        </w:rPr>
        <w:tab/>
      </w:r>
      <w:r>
        <w:rPr>
          <w:kern w:val="28"/>
        </w:rPr>
        <w:tab/>
      </w:r>
      <w:r>
        <w:rPr>
          <w:kern w:val="28"/>
        </w:rPr>
        <w:tab/>
        <w:t xml:space="preserve">RE:  Close the Digital Divide, Protect the Lifeline </w:t>
      </w:r>
      <w:r>
        <w:rPr>
          <w:kern w:val="28"/>
        </w:rPr>
        <w:tab/>
      </w:r>
      <w:r>
        <w:rPr>
          <w:kern w:val="28"/>
        </w:rPr>
        <w:tab/>
      </w:r>
      <w:r>
        <w:rPr>
          <w:kern w:val="28"/>
        </w:rPr>
        <w:tab/>
      </w:r>
      <w:r>
        <w:rPr>
          <w:kern w:val="28"/>
        </w:rPr>
        <w:tab/>
      </w:r>
      <w:r>
        <w:rPr>
          <w:kern w:val="28"/>
        </w:rPr>
        <w:tab/>
      </w:r>
      <w:r>
        <w:rPr>
          <w:kern w:val="28"/>
        </w:rPr>
        <w:tab/>
      </w:r>
      <w:r>
        <w:rPr>
          <w:kern w:val="28"/>
        </w:rPr>
        <w:tab/>
        <w:t xml:space="preserve">        Program, WC Docket Nos. 17-287, 11-42,</w:t>
      </w:r>
    </w:p>
    <w:p w:rsidR="00BC1FD1" w:rsidRDefault="00BC1FD1" w:rsidP="00D52F4E">
      <w:pPr>
        <w:rPr>
          <w:kern w:val="28"/>
        </w:rPr>
      </w:pPr>
      <w:r>
        <w:rPr>
          <w:kern w:val="28"/>
        </w:rPr>
        <w:tab/>
      </w:r>
      <w:r>
        <w:rPr>
          <w:kern w:val="28"/>
        </w:rPr>
        <w:tab/>
      </w:r>
      <w:r>
        <w:rPr>
          <w:kern w:val="28"/>
        </w:rPr>
        <w:tab/>
      </w:r>
      <w:r>
        <w:rPr>
          <w:kern w:val="28"/>
        </w:rPr>
        <w:tab/>
      </w:r>
      <w:r>
        <w:rPr>
          <w:kern w:val="28"/>
        </w:rPr>
        <w:tab/>
      </w:r>
      <w:r>
        <w:rPr>
          <w:kern w:val="28"/>
        </w:rPr>
        <w:tab/>
        <w:t xml:space="preserve">        09-197</w:t>
      </w:r>
    </w:p>
    <w:p w:rsidR="00BC1FD1" w:rsidRDefault="00BC1FD1" w:rsidP="00D52F4E">
      <w:pPr>
        <w:rPr>
          <w:kern w:val="28"/>
        </w:rPr>
      </w:pPr>
    </w:p>
    <w:p w:rsidR="00BC1FD1" w:rsidRPr="00BC1FD1" w:rsidRDefault="00BC1FD1" w:rsidP="00D52F4E">
      <w:pPr>
        <w:rPr>
          <w:kern w:val="28"/>
        </w:rPr>
      </w:pPr>
      <w:r>
        <w:rPr>
          <w:kern w:val="28"/>
        </w:rPr>
        <w:t xml:space="preserve">Dear Chairman </w:t>
      </w:r>
      <w:proofErr w:type="spellStart"/>
      <w:r>
        <w:rPr>
          <w:kern w:val="28"/>
        </w:rPr>
        <w:t>Pai</w:t>
      </w:r>
      <w:proofErr w:type="spellEnd"/>
      <w:r>
        <w:rPr>
          <w:kern w:val="28"/>
        </w:rPr>
        <w:t xml:space="preserve">:  </w:t>
      </w:r>
    </w:p>
    <w:p w:rsidR="00D52F4E" w:rsidRPr="00D52F4E" w:rsidRDefault="00D52F4E" w:rsidP="00D52F4E"/>
    <w:p w:rsidR="00D52F4E" w:rsidRPr="00D52F4E" w:rsidRDefault="00D52F4E" w:rsidP="00D52F4E">
      <w:r w:rsidRPr="00D52F4E">
        <w:tab/>
        <w:t xml:space="preserve">The United States Conference of Catholic Bishops (“USCCB”) submits the following comments in the above-captioned Notice of Proposed Rulemaking, released </w:t>
      </w:r>
      <w:r>
        <w:t xml:space="preserve">December 1, </w:t>
      </w:r>
      <w:r w:rsidRPr="00D52F4E">
        <w:t xml:space="preserve">2017.   </w:t>
      </w:r>
    </w:p>
    <w:p w:rsidR="00D52F4E" w:rsidRPr="00D52F4E" w:rsidRDefault="00D52F4E" w:rsidP="00D52F4E"/>
    <w:p w:rsidR="005A485E" w:rsidRDefault="00D52F4E" w:rsidP="005A485E">
      <w:r>
        <w:tab/>
        <w:t xml:space="preserve">USCCB is a </w:t>
      </w:r>
      <w:r w:rsidR="005A485E">
        <w:t xml:space="preserve">corporation organized under the laws of the District of Columbia.  All active Catholic Bishops in the </w:t>
      </w:r>
      <w:smartTag w:uri="urn:schemas-microsoft-com:office:smarttags" w:element="place">
        <w:smartTag w:uri="urn:schemas-microsoft-com:office:smarttags" w:element="country-region">
          <w:r w:rsidR="005A485E">
            <w:t>United States</w:t>
          </w:r>
        </w:smartTag>
      </w:smartTag>
      <w:r w:rsidR="005A485E">
        <w:t xml:space="preserve"> are members of the USCCB.  USCCB advocates and promotes the pastoral teachings of the Bishops in such diverse areas as education, health care, social welfare, immigration, civil rights, family life and communications (including support for universal telephone and Internet services to all).</w:t>
      </w:r>
    </w:p>
    <w:p w:rsidR="00494F7B" w:rsidRDefault="00494F7B" w:rsidP="005A485E"/>
    <w:p w:rsidR="00544DA0" w:rsidRDefault="00494F7B" w:rsidP="005A485E">
      <w:r>
        <w:tab/>
        <w:t xml:space="preserve">Broadband access at home is essential to meeting students’ homework needs, connecting religious communities, </w:t>
      </w:r>
      <w:r w:rsidR="00BD3499">
        <w:t>and gaining access to governmental services and potential employers.  Telephone services is essential for public safety.   The Commission’s proposals to restrict and reduce Lifeline services will cut off whole communities from these necessary connections.   Lifeline services are more important in 2018 than ever</w:t>
      </w:r>
      <w:r w:rsidR="003F7714">
        <w:t>.  B</w:t>
      </w:r>
      <w:r w:rsidR="00BD3499">
        <w:t xml:space="preserve">etween 2013 and </w:t>
      </w:r>
      <w:r w:rsidR="003F7714">
        <w:t xml:space="preserve">2016, the number of people who have access to </w:t>
      </w:r>
      <w:r w:rsidR="00BD3499">
        <w:t xml:space="preserve">broadband </w:t>
      </w:r>
      <w:r w:rsidR="003F7714">
        <w:t xml:space="preserve">only through their smartphones but have no home broadband increased by </w:t>
      </w:r>
      <w:r w:rsidR="00BD3499">
        <w:t>12%.</w:t>
      </w:r>
      <w:r w:rsidR="003F7714">
        <w:t xml:space="preserve">  Almost half of these smartphone-dependent persons have had to shut of their cell phone service for a period of time because the cost is too great. </w:t>
      </w:r>
      <w:r w:rsidR="003043EE">
        <w:rPr>
          <w:rStyle w:val="FootnoteReference"/>
        </w:rPr>
        <w:footnoteReference w:id="1"/>
      </w:r>
      <w:r w:rsidR="003F7714">
        <w:t xml:space="preserve"> </w:t>
      </w:r>
      <w:r w:rsidR="00544DA0">
        <w:t>Barely more than half of households with income less than $25,000 have broadband access.</w:t>
      </w:r>
      <w:r w:rsidR="003043EE">
        <w:rPr>
          <w:rStyle w:val="FootnoteReference"/>
        </w:rPr>
        <w:footnoteReference w:id="2"/>
      </w:r>
      <w:r w:rsidR="00544DA0">
        <w:t xml:space="preserve">  </w:t>
      </w:r>
    </w:p>
    <w:p w:rsidR="00544DA0" w:rsidRPr="0008139C" w:rsidRDefault="00885025" w:rsidP="0008139C">
      <w:pPr>
        <w:autoSpaceDE w:val="0"/>
        <w:autoSpaceDN w:val="0"/>
        <w:adjustRightInd w:val="0"/>
      </w:pPr>
      <w:r>
        <w:lastRenderedPageBreak/>
        <w:tab/>
        <w:t xml:space="preserve">The Commission is now choosing not to focus on this need for broadband, but on fraud in the Lifeline system.   </w:t>
      </w:r>
      <w:r w:rsidR="0008139C">
        <w:t xml:space="preserve">New proposals to address fraud are premature.  Just over a year ago, </w:t>
      </w:r>
      <w:r>
        <w:t xml:space="preserve">the Commission </w:t>
      </w:r>
      <w:r w:rsidR="0008139C">
        <w:t xml:space="preserve">made major changes in the Lifeline program, including </w:t>
      </w:r>
      <w:r w:rsidR="00C048C0">
        <w:t>s</w:t>
      </w:r>
      <w:r>
        <w:t>teps to address fraud</w:t>
      </w:r>
      <w:r w:rsidR="0008139C">
        <w:t xml:space="preserve">, which rule changes are not yet fully implemented.  </w:t>
      </w:r>
      <w:r w:rsidR="00C048C0">
        <w:t xml:space="preserve"> </w:t>
      </w:r>
      <w:r w:rsidR="00C048C0" w:rsidRPr="0008139C">
        <w:rPr>
          <w:rFonts w:eastAsiaTheme="minorHAnsi"/>
          <w:i/>
          <w:iCs/>
        </w:rPr>
        <w:t>Lifeline and Link Up Reform and Modernization et al.</w:t>
      </w:r>
      <w:r w:rsidR="00C048C0" w:rsidRPr="0008139C">
        <w:rPr>
          <w:rFonts w:eastAsiaTheme="minorHAnsi"/>
        </w:rPr>
        <w:t>, WC Docket No. 11-42 et al., Third Report and Order,</w:t>
      </w:r>
      <w:r w:rsidR="0008139C" w:rsidRPr="0008139C">
        <w:rPr>
          <w:rFonts w:eastAsiaTheme="minorHAnsi"/>
        </w:rPr>
        <w:t xml:space="preserve"> </w:t>
      </w:r>
      <w:r w:rsidR="00C048C0" w:rsidRPr="0008139C">
        <w:rPr>
          <w:rFonts w:eastAsiaTheme="minorHAnsi"/>
        </w:rPr>
        <w:t xml:space="preserve">Further Report and Order, and Order on Reconsideration, 31 FCC </w:t>
      </w:r>
      <w:proofErr w:type="spellStart"/>
      <w:r w:rsidR="00C048C0" w:rsidRPr="0008139C">
        <w:rPr>
          <w:rFonts w:eastAsiaTheme="minorHAnsi"/>
        </w:rPr>
        <w:t>Rcd</w:t>
      </w:r>
      <w:proofErr w:type="spellEnd"/>
      <w:r w:rsidR="00C048C0" w:rsidRPr="0008139C">
        <w:rPr>
          <w:rFonts w:eastAsiaTheme="minorHAnsi"/>
        </w:rPr>
        <w:t xml:space="preserve"> 3962 (2016)</w:t>
      </w:r>
      <w:r w:rsidR="0008139C" w:rsidRPr="0008139C">
        <w:rPr>
          <w:rFonts w:eastAsiaTheme="minorHAnsi"/>
        </w:rPr>
        <w:t>.</w:t>
      </w:r>
      <w:r w:rsidR="0008139C">
        <w:rPr>
          <w:rFonts w:ascii="TimesNewRoman" w:eastAsiaTheme="minorHAnsi" w:hAnsi="TimesNewRoman" w:cs="TimesNewRoman"/>
          <w:sz w:val="20"/>
          <w:szCs w:val="20"/>
        </w:rPr>
        <w:t xml:space="preserve">  </w:t>
      </w:r>
      <w:r w:rsidR="0008139C">
        <w:rPr>
          <w:rFonts w:ascii="TimesNewRoman" w:eastAsiaTheme="minorHAnsi" w:hAnsi="TimesNewRoman" w:cs="TimesNewRoman"/>
        </w:rPr>
        <w:t xml:space="preserve">The most important tool to address fraud, the national verifier system, will not begin to operate until </w:t>
      </w:r>
      <w:r w:rsidR="00BC1FD1">
        <w:rPr>
          <w:rFonts w:ascii="TimesNewRoman" w:eastAsiaTheme="minorHAnsi" w:hAnsi="TimesNewRoman" w:cs="TimesNewRoman"/>
        </w:rPr>
        <w:t xml:space="preserve">2018.   The Commission must let these direct efforts to combat fraud work before considering further proposals.  </w:t>
      </w:r>
      <w:r w:rsidR="0008139C">
        <w:rPr>
          <w:rFonts w:ascii="TimesNewRoman" w:eastAsiaTheme="minorHAnsi" w:hAnsi="TimesNewRoman" w:cs="TimesNewRoman"/>
        </w:rPr>
        <w:t xml:space="preserve">  </w:t>
      </w:r>
    </w:p>
    <w:p w:rsidR="00A9204E" w:rsidRDefault="00A9204E"/>
    <w:p w:rsidR="00FC614F" w:rsidRDefault="00FC614F">
      <w:r>
        <w:tab/>
        <w:t>USCCB urges you to reject the new proposals to radically disrupt the Lifeline program.</w:t>
      </w:r>
    </w:p>
    <w:p w:rsidR="00FC614F" w:rsidRDefault="00FC614F"/>
    <w:p w:rsidR="00FC614F" w:rsidRDefault="00FC614F">
      <w:r>
        <w:tab/>
      </w:r>
      <w:r>
        <w:tab/>
      </w:r>
      <w:r>
        <w:tab/>
      </w:r>
      <w:r>
        <w:tab/>
      </w:r>
      <w:r>
        <w:tab/>
      </w:r>
      <w:r>
        <w:tab/>
        <w:t xml:space="preserve">Sincerely, </w:t>
      </w:r>
    </w:p>
    <w:p w:rsidR="00FC614F" w:rsidRDefault="00FC614F"/>
    <w:p w:rsidR="00FC614F" w:rsidRDefault="00FC614F"/>
    <w:p w:rsidR="00FC614F" w:rsidRDefault="00FC614F">
      <w:r>
        <w:tab/>
      </w:r>
      <w:r>
        <w:tab/>
      </w:r>
      <w:r>
        <w:tab/>
      </w:r>
      <w:r>
        <w:tab/>
      </w:r>
      <w:r>
        <w:tab/>
      </w:r>
      <w:r>
        <w:tab/>
        <w:t>Katherine G. Grincewich</w:t>
      </w:r>
    </w:p>
    <w:p w:rsidR="00FC614F" w:rsidRDefault="00FC614F">
      <w:r>
        <w:tab/>
      </w:r>
      <w:r>
        <w:tab/>
      </w:r>
      <w:r>
        <w:tab/>
      </w:r>
      <w:r>
        <w:tab/>
      </w:r>
      <w:r>
        <w:tab/>
      </w:r>
      <w:r>
        <w:tab/>
        <w:t>Assistant General Counsel</w:t>
      </w:r>
    </w:p>
    <w:p w:rsidR="00FC614F" w:rsidRDefault="00FC614F"/>
    <w:p w:rsidR="00FC614F" w:rsidRDefault="00FC614F">
      <w:r>
        <w:t>cc:     Commissioner Mignon Clyburn</w:t>
      </w:r>
    </w:p>
    <w:p w:rsidR="00FC614F" w:rsidRDefault="00FC614F">
      <w:r>
        <w:t xml:space="preserve">          Commissioner Michael </w:t>
      </w:r>
      <w:proofErr w:type="spellStart"/>
      <w:r>
        <w:t>O’Rielly</w:t>
      </w:r>
      <w:proofErr w:type="spellEnd"/>
    </w:p>
    <w:p w:rsidR="00FC614F" w:rsidRDefault="00FC614F">
      <w:r>
        <w:t xml:space="preserve">          Commissioner Brendan </w:t>
      </w:r>
      <w:proofErr w:type="spellStart"/>
      <w:r>
        <w:t>Carr</w:t>
      </w:r>
      <w:proofErr w:type="spellEnd"/>
    </w:p>
    <w:p w:rsidR="00FC614F" w:rsidRDefault="00FC614F">
      <w:r>
        <w:t xml:space="preserve">          Commissioner Jessica </w:t>
      </w:r>
      <w:proofErr w:type="spellStart"/>
      <w:r>
        <w:t>Rosenworcel</w:t>
      </w:r>
      <w:proofErr w:type="spellEnd"/>
    </w:p>
    <w:sectPr w:rsidR="00FC614F">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85025" w:rsidRDefault="00885025" w:rsidP="00BD3499">
      <w:r>
        <w:separator/>
      </w:r>
    </w:p>
  </w:endnote>
  <w:endnote w:type="continuationSeparator" w:id="0">
    <w:p w:rsidR="00885025" w:rsidRDefault="00885025" w:rsidP="00BD34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GoudyOlSt BT">
    <w:altName w:val="Georgia"/>
    <w:charset w:val="00"/>
    <w:family w:val="roman"/>
    <w:pitch w:val="variable"/>
    <w:sig w:usb0="00000087" w:usb1="00000000" w:usb2="00000000" w:usb3="00000000" w:csb0="0000001B" w:csb1="00000000"/>
  </w:font>
  <w:font w:name="Goudy Old Style">
    <w:panose1 w:val="02020502050305020303"/>
    <w:charset w:val="00"/>
    <w:family w:val="roman"/>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imesNewRoman">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85025" w:rsidRDefault="00885025" w:rsidP="00BD3499">
      <w:r>
        <w:separator/>
      </w:r>
    </w:p>
  </w:footnote>
  <w:footnote w:type="continuationSeparator" w:id="0">
    <w:p w:rsidR="00885025" w:rsidRDefault="00885025" w:rsidP="00BD3499">
      <w:r>
        <w:continuationSeparator/>
      </w:r>
    </w:p>
  </w:footnote>
  <w:footnote w:id="1">
    <w:p w:rsidR="003043EE" w:rsidRDefault="003043EE">
      <w:pPr>
        <w:pStyle w:val="FootnoteText"/>
      </w:pPr>
      <w:r>
        <w:rPr>
          <w:rStyle w:val="FootnoteReference"/>
        </w:rPr>
        <w:footnoteRef/>
      </w:r>
      <w:r>
        <w:t xml:space="preserve"> </w:t>
      </w:r>
      <w:r w:rsidRPr="00F67D75">
        <w:rPr>
          <w:rFonts w:ascii="Times New Roman" w:hAnsi="Times New Roman" w:cs="Times New Roman"/>
          <w:sz w:val="24"/>
          <w:szCs w:val="24"/>
        </w:rPr>
        <w:t xml:space="preserve">Pew Research Center, </w:t>
      </w:r>
      <w:r w:rsidRPr="00F67D75">
        <w:rPr>
          <w:rFonts w:ascii="Times New Roman" w:hAnsi="Times New Roman" w:cs="Times New Roman"/>
          <w:i/>
          <w:sz w:val="24"/>
          <w:szCs w:val="24"/>
        </w:rPr>
        <w:t xml:space="preserve">Digital Divide </w:t>
      </w:r>
      <w:bookmarkStart w:id="0" w:name="_GoBack"/>
      <w:bookmarkEnd w:id="0"/>
      <w:r w:rsidRPr="00F67D75">
        <w:rPr>
          <w:rFonts w:ascii="Times New Roman" w:hAnsi="Times New Roman" w:cs="Times New Roman"/>
          <w:i/>
          <w:sz w:val="24"/>
          <w:szCs w:val="24"/>
        </w:rPr>
        <w:t xml:space="preserve">Persists even as lower-income Americans make gains in tech adoption, </w:t>
      </w:r>
      <w:r w:rsidRPr="00F67D75">
        <w:rPr>
          <w:rFonts w:ascii="Times New Roman" w:hAnsi="Times New Roman" w:cs="Times New Roman"/>
          <w:sz w:val="24"/>
          <w:szCs w:val="24"/>
        </w:rPr>
        <w:t xml:space="preserve">March 22, 2017; </w:t>
      </w:r>
      <w:r w:rsidRPr="00F67D75">
        <w:rPr>
          <w:rFonts w:ascii="Times New Roman" w:hAnsi="Times New Roman" w:cs="Times New Roman"/>
          <w:i/>
          <w:sz w:val="24"/>
          <w:szCs w:val="24"/>
        </w:rPr>
        <w:t>A Portrait of Smartphone Ownership</w:t>
      </w:r>
      <w:r w:rsidRPr="00F67D75">
        <w:rPr>
          <w:rFonts w:ascii="Times New Roman" w:hAnsi="Times New Roman" w:cs="Times New Roman"/>
          <w:sz w:val="24"/>
          <w:szCs w:val="24"/>
        </w:rPr>
        <w:t>, April 1, 2015.</w:t>
      </w:r>
      <w:r>
        <w:t xml:space="preserve">  </w:t>
      </w:r>
    </w:p>
  </w:footnote>
  <w:footnote w:id="2">
    <w:p w:rsidR="003043EE" w:rsidRDefault="003043EE" w:rsidP="003043EE">
      <w:r>
        <w:rPr>
          <w:rStyle w:val="FootnoteReference"/>
        </w:rPr>
        <w:footnoteRef/>
      </w:r>
      <w:r>
        <w:t xml:space="preserve"> Thom and </w:t>
      </w:r>
      <w:proofErr w:type="spellStart"/>
      <w:r>
        <w:t>Camile</w:t>
      </w:r>
      <w:proofErr w:type="spellEnd"/>
      <w:r>
        <w:t xml:space="preserve"> Ryan, </w:t>
      </w:r>
      <w:r>
        <w:rPr>
          <w:i/>
        </w:rPr>
        <w:t>Computer and Internet Use in the United States: 2015</w:t>
      </w:r>
      <w:r>
        <w:t xml:space="preserve">, American Community Service Reports, ACS-37.  </w:t>
      </w:r>
    </w:p>
    <w:p w:rsidR="003043EE" w:rsidRDefault="003043EE">
      <w:pPr>
        <w:pStyle w:val="FootnoteText"/>
      </w:pP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r>
        <w:tab/>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6F128CC0"/>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DAA0AA1C"/>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6928A4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75ACADB0"/>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217AC734"/>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AD4E1D3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80C027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4F5E5D9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A7202F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4CE3B8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2B515D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81A78F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B2F3CA6"/>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5C5697B"/>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298929E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EDE304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3AEB0273"/>
    <w:multiLevelType w:val="multilevel"/>
    <w:tmpl w:val="526206A0"/>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7" w15:restartNumberingAfterBreak="0">
    <w:nsid w:val="43F8503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84C4F29"/>
    <w:multiLevelType w:val="multilevel"/>
    <w:tmpl w:val="D8061F64"/>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59350CFB"/>
    <w:multiLevelType w:val="multilevel"/>
    <w:tmpl w:val="9DF09F0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5DEC6B47"/>
    <w:multiLevelType w:val="multilevel"/>
    <w:tmpl w:val="604E1C0A"/>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1" w15:restartNumberingAfterBreak="0">
    <w:nsid w:val="6E9514D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7D8C2C6D"/>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19"/>
  </w:num>
  <w:num w:numId="2">
    <w:abstractNumId w:val="12"/>
  </w:num>
  <w:num w:numId="3">
    <w:abstractNumId w:val="10"/>
  </w:num>
  <w:num w:numId="4">
    <w:abstractNumId w:val="21"/>
  </w:num>
  <w:num w:numId="5">
    <w:abstractNumId w:val="13"/>
  </w:num>
  <w:num w:numId="6">
    <w:abstractNumId w:val="16"/>
  </w:num>
  <w:num w:numId="7">
    <w:abstractNumId w:val="18"/>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4"/>
  </w:num>
  <w:num w:numId="19">
    <w:abstractNumId w:val="15"/>
  </w:num>
  <w:num w:numId="20">
    <w:abstractNumId w:val="20"/>
  </w:num>
  <w:num w:numId="21">
    <w:abstractNumId w:val="17"/>
  </w:num>
  <w:num w:numId="22">
    <w:abstractNumId w:val="11"/>
  </w:num>
  <w:num w:numId="23">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485E"/>
    <w:rsid w:val="0008139C"/>
    <w:rsid w:val="003043EE"/>
    <w:rsid w:val="003F7714"/>
    <w:rsid w:val="00494F7B"/>
    <w:rsid w:val="00544DA0"/>
    <w:rsid w:val="005A485E"/>
    <w:rsid w:val="00645252"/>
    <w:rsid w:val="006D3D74"/>
    <w:rsid w:val="00885025"/>
    <w:rsid w:val="00A9204E"/>
    <w:rsid w:val="00BC1FD1"/>
    <w:rsid w:val="00BD3499"/>
    <w:rsid w:val="00C048C0"/>
    <w:rsid w:val="00D52F4E"/>
    <w:rsid w:val="00F67D75"/>
    <w:rsid w:val="00FC61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5:chartTrackingRefBased/>
  <w15:docId w15:val="{5E910904-010E-4FB6-A125-DE7C047670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5A485E"/>
    <w:rPr>
      <w:rFonts w:ascii="Times New Roman" w:eastAsia="Times New Roman" w:hAnsi="Times New Roman" w:cs="Times New Roman"/>
      <w:sz w:val="24"/>
      <w:szCs w:val="24"/>
    </w:rPr>
  </w:style>
  <w:style w:type="paragraph" w:styleId="Heading1">
    <w:name w:val="heading 1"/>
    <w:basedOn w:val="Normal"/>
    <w:next w:val="Normal"/>
    <w:link w:val="Heading1Char"/>
    <w:uiPriority w:val="9"/>
    <w:qFormat/>
    <w:rsid w:val="006D3D74"/>
    <w:pPr>
      <w:keepNext/>
      <w:keepLines/>
      <w:spacing w:before="240"/>
      <w:outlineLvl w:val="0"/>
    </w:pPr>
    <w:rPr>
      <w:rFonts w:asciiTheme="majorHAnsi" w:eastAsiaTheme="majorEastAsia" w:hAnsiTheme="majorHAnsi" w:cstheme="majorBidi"/>
      <w:color w:val="1F4E79" w:themeColor="accent1" w:themeShade="80"/>
      <w:sz w:val="32"/>
      <w:szCs w:val="32"/>
    </w:rPr>
  </w:style>
  <w:style w:type="paragraph" w:styleId="Heading2">
    <w:name w:val="heading 2"/>
    <w:basedOn w:val="Normal"/>
    <w:next w:val="Normal"/>
    <w:link w:val="Heading2Char"/>
    <w:uiPriority w:val="9"/>
    <w:unhideWhenUsed/>
    <w:qFormat/>
    <w:rsid w:val="006D3D74"/>
    <w:pPr>
      <w:keepNext/>
      <w:keepLines/>
      <w:spacing w:before="40"/>
      <w:outlineLvl w:val="1"/>
    </w:pPr>
    <w:rPr>
      <w:rFonts w:asciiTheme="majorHAnsi" w:eastAsiaTheme="majorEastAsia" w:hAnsiTheme="majorHAnsi" w:cstheme="majorBidi"/>
      <w:color w:val="1F4E79" w:themeColor="accent1" w:themeShade="80"/>
      <w:sz w:val="26"/>
      <w:szCs w:val="26"/>
    </w:rPr>
  </w:style>
  <w:style w:type="paragraph" w:styleId="Heading3">
    <w:name w:val="heading 3"/>
    <w:basedOn w:val="Normal"/>
    <w:next w:val="Normal"/>
    <w:link w:val="Heading3Char"/>
    <w:uiPriority w:val="9"/>
    <w:unhideWhenUsed/>
    <w:qFormat/>
    <w:rsid w:val="006D3D74"/>
    <w:pPr>
      <w:keepNext/>
      <w:keepLines/>
      <w:spacing w:before="40"/>
      <w:outlineLvl w:val="2"/>
    </w:pPr>
    <w:rPr>
      <w:rFonts w:asciiTheme="majorHAnsi" w:eastAsiaTheme="majorEastAsia" w:hAnsiTheme="majorHAnsi" w:cstheme="majorBidi"/>
      <w:color w:val="1F4D78" w:themeColor="accent1" w:themeShade="7F"/>
    </w:rPr>
  </w:style>
  <w:style w:type="paragraph" w:styleId="Heading4">
    <w:name w:val="heading 4"/>
    <w:basedOn w:val="Normal"/>
    <w:next w:val="Normal"/>
    <w:link w:val="Heading4Char"/>
    <w:uiPriority w:val="9"/>
    <w:unhideWhenUsed/>
    <w:qFormat/>
    <w:rsid w:val="006D3D74"/>
    <w:pPr>
      <w:keepNext/>
      <w:keepLines/>
      <w:spacing w:before="40"/>
      <w:outlineLvl w:val="3"/>
    </w:pPr>
    <w:rPr>
      <w:rFonts w:asciiTheme="majorHAnsi" w:eastAsiaTheme="majorEastAsia" w:hAnsiTheme="majorHAnsi" w:cstheme="majorBidi"/>
      <w:i/>
      <w:iCs/>
      <w:color w:val="1F4E79" w:themeColor="accent1" w:themeShade="80"/>
      <w:sz w:val="22"/>
      <w:szCs w:val="22"/>
    </w:rPr>
  </w:style>
  <w:style w:type="paragraph" w:styleId="Heading5">
    <w:name w:val="heading 5"/>
    <w:basedOn w:val="Normal"/>
    <w:next w:val="Normal"/>
    <w:link w:val="Heading5Char"/>
    <w:uiPriority w:val="9"/>
    <w:unhideWhenUsed/>
    <w:qFormat/>
    <w:rsid w:val="006D3D74"/>
    <w:pPr>
      <w:keepNext/>
      <w:keepLines/>
      <w:spacing w:before="40"/>
      <w:outlineLvl w:val="4"/>
    </w:pPr>
    <w:rPr>
      <w:rFonts w:asciiTheme="majorHAnsi" w:eastAsiaTheme="majorEastAsia" w:hAnsiTheme="majorHAnsi" w:cstheme="majorBidi"/>
      <w:color w:val="1F4E79" w:themeColor="accent1" w:themeShade="80"/>
      <w:sz w:val="22"/>
      <w:szCs w:val="22"/>
    </w:rPr>
  </w:style>
  <w:style w:type="paragraph" w:styleId="Heading6">
    <w:name w:val="heading 6"/>
    <w:basedOn w:val="Normal"/>
    <w:next w:val="Normal"/>
    <w:link w:val="Heading6Char"/>
    <w:uiPriority w:val="9"/>
    <w:unhideWhenUsed/>
    <w:qFormat/>
    <w:rsid w:val="006D3D74"/>
    <w:pPr>
      <w:keepNext/>
      <w:keepLines/>
      <w:spacing w:before="40"/>
      <w:outlineLvl w:val="5"/>
    </w:pPr>
    <w:rPr>
      <w:rFonts w:asciiTheme="majorHAnsi" w:eastAsiaTheme="majorEastAsia" w:hAnsiTheme="majorHAnsi" w:cstheme="majorBidi"/>
      <w:color w:val="1F4D78" w:themeColor="accent1" w:themeShade="7F"/>
      <w:sz w:val="22"/>
      <w:szCs w:val="22"/>
    </w:rPr>
  </w:style>
  <w:style w:type="paragraph" w:styleId="Heading7">
    <w:name w:val="heading 7"/>
    <w:basedOn w:val="Normal"/>
    <w:next w:val="Normal"/>
    <w:link w:val="Heading7Char"/>
    <w:uiPriority w:val="9"/>
    <w:unhideWhenUsed/>
    <w:qFormat/>
    <w:rsid w:val="006D3D74"/>
    <w:pPr>
      <w:keepNext/>
      <w:keepLines/>
      <w:spacing w:before="40"/>
      <w:outlineLvl w:val="6"/>
    </w:pPr>
    <w:rPr>
      <w:rFonts w:asciiTheme="majorHAnsi" w:eastAsiaTheme="majorEastAsia" w:hAnsiTheme="majorHAnsi" w:cstheme="majorBidi"/>
      <w:i/>
      <w:iCs/>
      <w:color w:val="1F4D78" w:themeColor="accent1" w:themeShade="7F"/>
      <w:sz w:val="22"/>
      <w:szCs w:val="22"/>
    </w:rPr>
  </w:style>
  <w:style w:type="paragraph" w:styleId="Heading8">
    <w:name w:val="heading 8"/>
    <w:basedOn w:val="Normal"/>
    <w:next w:val="Normal"/>
    <w:link w:val="Heading8Char"/>
    <w:uiPriority w:val="9"/>
    <w:unhideWhenUsed/>
    <w:qFormat/>
    <w:rsid w:val="006D3D74"/>
    <w:pPr>
      <w:keepNext/>
      <w:keepLines/>
      <w:spacing w:before="40"/>
      <w:outlineLvl w:val="7"/>
    </w:pPr>
    <w:rPr>
      <w:rFonts w:asciiTheme="majorHAnsi" w:eastAsiaTheme="majorEastAsia" w:hAnsiTheme="majorHAnsi" w:cstheme="majorBidi"/>
      <w:color w:val="272727" w:themeColor="text1" w:themeTint="D8"/>
      <w:sz w:val="22"/>
      <w:szCs w:val="21"/>
    </w:rPr>
  </w:style>
  <w:style w:type="paragraph" w:styleId="Heading9">
    <w:name w:val="heading 9"/>
    <w:basedOn w:val="Normal"/>
    <w:next w:val="Normal"/>
    <w:link w:val="Heading9Char"/>
    <w:uiPriority w:val="9"/>
    <w:unhideWhenUsed/>
    <w:qFormat/>
    <w:rsid w:val="006D3D74"/>
    <w:pPr>
      <w:keepNext/>
      <w:keepLines/>
      <w:spacing w:before="40"/>
      <w:outlineLvl w:val="8"/>
    </w:pPr>
    <w:rPr>
      <w:rFonts w:asciiTheme="majorHAnsi" w:eastAsiaTheme="majorEastAsia" w:hAnsiTheme="majorHAnsi" w:cstheme="majorBidi"/>
      <w:i/>
      <w:iCs/>
      <w:color w:val="272727" w:themeColor="text1" w:themeTint="D8"/>
      <w:sz w:val="22"/>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D3D74"/>
    <w:rPr>
      <w:rFonts w:asciiTheme="majorHAnsi" w:eastAsiaTheme="majorEastAsia" w:hAnsiTheme="majorHAnsi" w:cstheme="majorBidi"/>
      <w:color w:val="1F4E79" w:themeColor="accent1" w:themeShade="80"/>
      <w:sz w:val="32"/>
      <w:szCs w:val="32"/>
    </w:rPr>
  </w:style>
  <w:style w:type="character" w:customStyle="1" w:styleId="Heading2Char">
    <w:name w:val="Heading 2 Char"/>
    <w:basedOn w:val="DefaultParagraphFont"/>
    <w:link w:val="Heading2"/>
    <w:uiPriority w:val="9"/>
    <w:rsid w:val="006D3D74"/>
    <w:rPr>
      <w:rFonts w:asciiTheme="majorHAnsi" w:eastAsiaTheme="majorEastAsia" w:hAnsiTheme="majorHAnsi" w:cstheme="majorBidi"/>
      <w:color w:val="1F4E79" w:themeColor="accent1" w:themeShade="80"/>
      <w:sz w:val="26"/>
      <w:szCs w:val="26"/>
    </w:rPr>
  </w:style>
  <w:style w:type="character" w:customStyle="1" w:styleId="Heading3Char">
    <w:name w:val="Heading 3 Char"/>
    <w:basedOn w:val="DefaultParagraphFont"/>
    <w:link w:val="Heading3"/>
    <w:uiPriority w:val="9"/>
    <w:rPr>
      <w:rFonts w:asciiTheme="majorHAnsi" w:eastAsiaTheme="majorEastAsia" w:hAnsiTheme="majorHAnsi" w:cstheme="majorBidi"/>
      <w:color w:val="1F4D78" w:themeColor="accent1" w:themeShade="7F"/>
      <w:sz w:val="24"/>
      <w:szCs w:val="24"/>
    </w:rPr>
  </w:style>
  <w:style w:type="character" w:customStyle="1" w:styleId="Heading4Char">
    <w:name w:val="Heading 4 Char"/>
    <w:basedOn w:val="DefaultParagraphFont"/>
    <w:link w:val="Heading4"/>
    <w:uiPriority w:val="9"/>
    <w:rsid w:val="006D3D74"/>
    <w:rPr>
      <w:rFonts w:asciiTheme="majorHAnsi" w:eastAsiaTheme="majorEastAsia" w:hAnsiTheme="majorHAnsi" w:cstheme="majorBidi"/>
      <w:i/>
      <w:iCs/>
      <w:color w:val="1F4E79" w:themeColor="accent1" w:themeShade="80"/>
    </w:rPr>
  </w:style>
  <w:style w:type="character" w:customStyle="1" w:styleId="Heading5Char">
    <w:name w:val="Heading 5 Char"/>
    <w:basedOn w:val="DefaultParagraphFont"/>
    <w:link w:val="Heading5"/>
    <w:uiPriority w:val="9"/>
    <w:rsid w:val="006D3D74"/>
    <w:rPr>
      <w:rFonts w:asciiTheme="majorHAnsi" w:eastAsiaTheme="majorEastAsia" w:hAnsiTheme="majorHAnsi" w:cstheme="majorBidi"/>
      <w:color w:val="1F4E79" w:themeColor="accent1" w:themeShade="80"/>
    </w:rPr>
  </w:style>
  <w:style w:type="character" w:customStyle="1" w:styleId="Heading6Char">
    <w:name w:val="Heading 6 Char"/>
    <w:basedOn w:val="DefaultParagraphFont"/>
    <w:link w:val="Heading6"/>
    <w:uiPriority w:val="9"/>
    <w:rPr>
      <w:rFonts w:asciiTheme="majorHAnsi" w:eastAsiaTheme="majorEastAsia" w:hAnsiTheme="majorHAnsi" w:cstheme="majorBidi"/>
      <w:color w:val="1F4D78" w:themeColor="accent1" w:themeShade="7F"/>
    </w:rPr>
  </w:style>
  <w:style w:type="character" w:customStyle="1" w:styleId="Heading7Char">
    <w:name w:val="Heading 7 Char"/>
    <w:basedOn w:val="DefaultParagraphFont"/>
    <w:link w:val="Heading7"/>
    <w:uiPriority w:val="9"/>
    <w:rPr>
      <w:rFonts w:asciiTheme="majorHAnsi" w:eastAsiaTheme="majorEastAsia" w:hAnsiTheme="majorHAnsi" w:cstheme="majorBidi"/>
      <w:i/>
      <w:iCs/>
      <w:color w:val="1F4D78" w:themeColor="accent1" w:themeShade="7F"/>
    </w:rPr>
  </w:style>
  <w:style w:type="character" w:customStyle="1" w:styleId="Heading8Char">
    <w:name w:val="Heading 8 Char"/>
    <w:basedOn w:val="DefaultParagraphFont"/>
    <w:link w:val="Heading8"/>
    <w:uiPriority w:val="9"/>
    <w:rsid w:val="00645252"/>
    <w:rPr>
      <w:rFonts w:asciiTheme="majorHAnsi" w:eastAsiaTheme="majorEastAsia" w:hAnsiTheme="majorHAnsi" w:cstheme="majorBidi"/>
      <w:color w:val="272727" w:themeColor="text1" w:themeTint="D8"/>
      <w:szCs w:val="21"/>
    </w:rPr>
  </w:style>
  <w:style w:type="character" w:customStyle="1" w:styleId="Heading9Char">
    <w:name w:val="Heading 9 Char"/>
    <w:basedOn w:val="DefaultParagraphFont"/>
    <w:link w:val="Heading9"/>
    <w:uiPriority w:val="9"/>
    <w:rsid w:val="00645252"/>
    <w:rPr>
      <w:rFonts w:asciiTheme="majorHAnsi" w:eastAsiaTheme="majorEastAsia" w:hAnsiTheme="majorHAnsi" w:cstheme="majorBidi"/>
      <w:i/>
      <w:iCs/>
      <w:color w:val="272727" w:themeColor="text1" w:themeTint="D8"/>
      <w:szCs w:val="21"/>
    </w:rPr>
  </w:style>
  <w:style w:type="paragraph" w:styleId="Title">
    <w:name w:val="Title"/>
    <w:basedOn w:val="Normal"/>
    <w:next w:val="Normal"/>
    <w:link w:val="TitleChar"/>
    <w:uiPriority w:val="10"/>
    <w:qFormat/>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pPr>
      <w:numPr>
        <w:ilvl w:val="1"/>
      </w:numPr>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Pr>
      <w:rFonts w:eastAsiaTheme="minorEastAsia"/>
      <w:color w:val="5A5A5A" w:themeColor="text1" w:themeTint="A5"/>
      <w:spacing w:val="15"/>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rPr>
  </w:style>
  <w:style w:type="character" w:styleId="IntenseEmphasis">
    <w:name w:val="Intense Emphasis"/>
    <w:basedOn w:val="DefaultParagraphFont"/>
    <w:uiPriority w:val="21"/>
    <w:qFormat/>
    <w:rsid w:val="00645252"/>
    <w:rPr>
      <w:i/>
      <w:iCs/>
      <w:color w:val="1F4E79" w:themeColor="accent1" w:themeShade="80"/>
    </w:rPr>
  </w:style>
  <w:style w:type="character" w:styleId="Strong">
    <w:name w:val="Strong"/>
    <w:basedOn w:val="DefaultParagraphFont"/>
    <w:uiPriority w:val="22"/>
    <w:qFormat/>
    <w:rPr>
      <w:b/>
      <w:bCs/>
    </w:rPr>
  </w:style>
  <w:style w:type="paragraph" w:styleId="Quote">
    <w:name w:val="Quote"/>
    <w:basedOn w:val="Normal"/>
    <w:next w:val="Normal"/>
    <w:link w:val="QuoteChar"/>
    <w:uiPriority w:val="29"/>
    <w:qFormat/>
    <w:pPr>
      <w:spacing w:before="200"/>
      <w:ind w:left="864" w:right="864"/>
      <w:jc w:val="center"/>
    </w:pPr>
    <w:rPr>
      <w:rFonts w:asciiTheme="minorHAnsi" w:eastAsiaTheme="minorHAnsi" w:hAnsiTheme="minorHAnsi" w:cstheme="minorBidi"/>
      <w:i/>
      <w:iCs/>
      <w:color w:val="404040" w:themeColor="text1" w:themeTint="BF"/>
      <w:sz w:val="22"/>
      <w:szCs w:val="22"/>
    </w:rPr>
  </w:style>
  <w:style w:type="character" w:customStyle="1" w:styleId="QuoteChar">
    <w:name w:val="Quote Char"/>
    <w:basedOn w:val="DefaultParagraphFont"/>
    <w:link w:val="Quote"/>
    <w:uiPriority w:val="29"/>
    <w:rPr>
      <w:i/>
      <w:iCs/>
      <w:color w:val="404040" w:themeColor="text1" w:themeTint="BF"/>
    </w:rPr>
  </w:style>
  <w:style w:type="paragraph" w:styleId="IntenseQuote">
    <w:name w:val="Intense Quote"/>
    <w:basedOn w:val="Normal"/>
    <w:next w:val="Normal"/>
    <w:link w:val="IntenseQuoteChar"/>
    <w:uiPriority w:val="30"/>
    <w:qFormat/>
    <w:rsid w:val="00645252"/>
    <w:pPr>
      <w:pBdr>
        <w:top w:val="single" w:sz="4" w:space="10" w:color="1F4E79" w:themeColor="accent1" w:themeShade="80"/>
        <w:bottom w:val="single" w:sz="4" w:space="10" w:color="1F4E79" w:themeColor="accent1" w:themeShade="80"/>
      </w:pBdr>
      <w:spacing w:before="360" w:after="360"/>
      <w:ind w:left="864" w:right="864"/>
      <w:jc w:val="center"/>
    </w:pPr>
    <w:rPr>
      <w:rFonts w:asciiTheme="minorHAnsi" w:eastAsiaTheme="minorHAnsi" w:hAnsiTheme="minorHAnsi" w:cstheme="minorBidi"/>
      <w:i/>
      <w:iCs/>
      <w:color w:val="1F4E79" w:themeColor="accent1" w:themeShade="80"/>
      <w:sz w:val="22"/>
      <w:szCs w:val="22"/>
    </w:rPr>
  </w:style>
  <w:style w:type="character" w:customStyle="1" w:styleId="IntenseQuoteChar">
    <w:name w:val="Intense Quote Char"/>
    <w:basedOn w:val="DefaultParagraphFont"/>
    <w:link w:val="IntenseQuote"/>
    <w:uiPriority w:val="30"/>
    <w:rsid w:val="00645252"/>
    <w:rPr>
      <w:i/>
      <w:iCs/>
      <w:color w:val="1F4E79" w:themeColor="accent1" w:themeShade="80"/>
    </w:rPr>
  </w:style>
  <w:style w:type="character" w:styleId="SubtleReference">
    <w:name w:val="Subtle Reference"/>
    <w:basedOn w:val="DefaultParagraphFont"/>
    <w:uiPriority w:val="31"/>
    <w:qFormat/>
    <w:rPr>
      <w:smallCaps/>
      <w:color w:val="5A5A5A" w:themeColor="text1" w:themeTint="A5"/>
    </w:rPr>
  </w:style>
  <w:style w:type="character" w:styleId="IntenseReference">
    <w:name w:val="Intense Reference"/>
    <w:basedOn w:val="DefaultParagraphFont"/>
    <w:uiPriority w:val="32"/>
    <w:qFormat/>
    <w:rsid w:val="00645252"/>
    <w:rPr>
      <w:b/>
      <w:bCs/>
      <w:caps w:val="0"/>
      <w:smallCaps/>
      <w:color w:val="1F4E79" w:themeColor="accent1" w:themeShade="80"/>
      <w:spacing w:val="5"/>
    </w:rPr>
  </w:style>
  <w:style w:type="character" w:styleId="BookTitle">
    <w:name w:val="Book Title"/>
    <w:basedOn w:val="DefaultParagraphFont"/>
    <w:uiPriority w:val="33"/>
    <w:qFormat/>
    <w:rPr>
      <w:b/>
      <w:bCs/>
      <w:i/>
      <w:iCs/>
      <w:spacing w:val="5"/>
    </w:rPr>
  </w:style>
  <w:style w:type="character" w:styleId="Hyperlink">
    <w:name w:val="Hyperlink"/>
    <w:basedOn w:val="DefaultParagraphFont"/>
    <w:uiPriority w:val="99"/>
    <w:unhideWhenUsed/>
    <w:rsid w:val="00645252"/>
    <w:rPr>
      <w:color w:val="1F4E79" w:themeColor="accent1" w:themeShade="80"/>
      <w:u w:val="single"/>
    </w:rPr>
  </w:style>
  <w:style w:type="character" w:styleId="FollowedHyperlink">
    <w:name w:val="FollowedHyperlink"/>
    <w:basedOn w:val="DefaultParagraphFont"/>
    <w:uiPriority w:val="99"/>
    <w:unhideWhenUsed/>
    <w:rPr>
      <w:color w:val="954F72" w:themeColor="followedHyperlink"/>
      <w:u w:val="single"/>
    </w:rPr>
  </w:style>
  <w:style w:type="paragraph" w:styleId="Caption">
    <w:name w:val="caption"/>
    <w:basedOn w:val="Normal"/>
    <w:next w:val="Normal"/>
    <w:uiPriority w:val="35"/>
    <w:unhideWhenUsed/>
    <w:qFormat/>
    <w:rsid w:val="00645252"/>
    <w:pPr>
      <w:spacing w:after="200"/>
    </w:pPr>
    <w:rPr>
      <w:rFonts w:asciiTheme="minorHAnsi" w:eastAsiaTheme="minorHAnsi" w:hAnsiTheme="minorHAnsi" w:cstheme="minorBidi"/>
      <w:i/>
      <w:iCs/>
      <w:color w:val="44546A" w:themeColor="text2"/>
      <w:sz w:val="22"/>
      <w:szCs w:val="18"/>
    </w:rPr>
  </w:style>
  <w:style w:type="paragraph" w:styleId="BalloonText">
    <w:name w:val="Balloon Text"/>
    <w:basedOn w:val="Normal"/>
    <w:link w:val="BalloonTextChar"/>
    <w:uiPriority w:val="99"/>
    <w:semiHidden/>
    <w:unhideWhenUsed/>
    <w:rsid w:val="00645252"/>
    <w:rPr>
      <w:rFonts w:ascii="Segoe UI" w:eastAsiaTheme="minorHAnsi" w:hAnsi="Segoe UI" w:cs="Segoe UI"/>
      <w:sz w:val="22"/>
      <w:szCs w:val="18"/>
    </w:rPr>
  </w:style>
  <w:style w:type="character" w:customStyle="1" w:styleId="BalloonTextChar">
    <w:name w:val="Balloon Text Char"/>
    <w:basedOn w:val="DefaultParagraphFont"/>
    <w:link w:val="BalloonText"/>
    <w:uiPriority w:val="99"/>
    <w:semiHidden/>
    <w:rsid w:val="00645252"/>
    <w:rPr>
      <w:rFonts w:ascii="Segoe UI" w:hAnsi="Segoe UI" w:cs="Segoe UI"/>
      <w:szCs w:val="18"/>
    </w:rPr>
  </w:style>
  <w:style w:type="paragraph" w:styleId="BlockText">
    <w:name w:val="Block Text"/>
    <w:basedOn w:val="Normal"/>
    <w:uiPriority w:val="99"/>
    <w:semiHidden/>
    <w:unhideWhenUsed/>
    <w:rsid w:val="00645252"/>
    <w:pPr>
      <w:pBdr>
        <w:top w:val="single" w:sz="2" w:space="10" w:color="5B9BD5" w:themeColor="accent1" w:shadow="1" w:frame="1"/>
        <w:left w:val="single" w:sz="2" w:space="10" w:color="5B9BD5" w:themeColor="accent1" w:shadow="1" w:frame="1"/>
        <w:bottom w:val="single" w:sz="2" w:space="10" w:color="5B9BD5" w:themeColor="accent1" w:shadow="1" w:frame="1"/>
        <w:right w:val="single" w:sz="2" w:space="10" w:color="5B9BD5" w:themeColor="accent1" w:shadow="1" w:frame="1"/>
      </w:pBdr>
      <w:ind w:left="1152" w:right="1152"/>
    </w:pPr>
    <w:rPr>
      <w:rFonts w:asciiTheme="minorHAnsi" w:eastAsiaTheme="minorEastAsia" w:hAnsiTheme="minorHAnsi" w:cstheme="minorBidi"/>
      <w:i/>
      <w:iCs/>
      <w:color w:val="1F4E79" w:themeColor="accent1" w:themeShade="80"/>
      <w:sz w:val="22"/>
      <w:szCs w:val="22"/>
    </w:rPr>
  </w:style>
  <w:style w:type="paragraph" w:styleId="BodyText3">
    <w:name w:val="Body Text 3"/>
    <w:basedOn w:val="Normal"/>
    <w:link w:val="BodyText3Char"/>
    <w:uiPriority w:val="99"/>
    <w:semiHidden/>
    <w:unhideWhenUsed/>
    <w:rsid w:val="00645252"/>
    <w:pPr>
      <w:spacing w:after="120"/>
    </w:pPr>
    <w:rPr>
      <w:rFonts w:asciiTheme="minorHAnsi" w:eastAsiaTheme="minorHAnsi" w:hAnsiTheme="minorHAnsi" w:cstheme="minorBidi"/>
      <w:sz w:val="22"/>
      <w:szCs w:val="16"/>
    </w:rPr>
  </w:style>
  <w:style w:type="character" w:customStyle="1" w:styleId="BodyText3Char">
    <w:name w:val="Body Text 3 Char"/>
    <w:basedOn w:val="DefaultParagraphFont"/>
    <w:link w:val="BodyText3"/>
    <w:uiPriority w:val="99"/>
    <w:semiHidden/>
    <w:rsid w:val="00645252"/>
    <w:rPr>
      <w:szCs w:val="16"/>
    </w:rPr>
  </w:style>
  <w:style w:type="paragraph" w:styleId="BodyTextIndent3">
    <w:name w:val="Body Text Indent 3"/>
    <w:basedOn w:val="Normal"/>
    <w:link w:val="BodyTextIndent3Char"/>
    <w:uiPriority w:val="99"/>
    <w:semiHidden/>
    <w:unhideWhenUsed/>
    <w:rsid w:val="00645252"/>
    <w:pPr>
      <w:spacing w:after="120"/>
      <w:ind w:left="360"/>
    </w:pPr>
    <w:rPr>
      <w:rFonts w:asciiTheme="minorHAnsi" w:eastAsiaTheme="minorHAnsi" w:hAnsiTheme="minorHAnsi" w:cstheme="minorBidi"/>
      <w:sz w:val="22"/>
      <w:szCs w:val="16"/>
    </w:rPr>
  </w:style>
  <w:style w:type="character" w:customStyle="1" w:styleId="BodyTextIndent3Char">
    <w:name w:val="Body Text Indent 3 Char"/>
    <w:basedOn w:val="DefaultParagraphFont"/>
    <w:link w:val="BodyTextIndent3"/>
    <w:uiPriority w:val="99"/>
    <w:semiHidden/>
    <w:rsid w:val="00645252"/>
    <w:rPr>
      <w:szCs w:val="16"/>
    </w:rPr>
  </w:style>
  <w:style w:type="character" w:styleId="CommentReference">
    <w:name w:val="annotation reference"/>
    <w:basedOn w:val="DefaultParagraphFont"/>
    <w:uiPriority w:val="99"/>
    <w:semiHidden/>
    <w:unhideWhenUsed/>
    <w:rsid w:val="00645252"/>
    <w:rPr>
      <w:sz w:val="22"/>
      <w:szCs w:val="16"/>
    </w:rPr>
  </w:style>
  <w:style w:type="paragraph" w:styleId="CommentText">
    <w:name w:val="annotation text"/>
    <w:basedOn w:val="Normal"/>
    <w:link w:val="CommentTextChar"/>
    <w:uiPriority w:val="99"/>
    <w:semiHidden/>
    <w:unhideWhenUsed/>
    <w:rsid w:val="00645252"/>
    <w:rPr>
      <w:rFonts w:asciiTheme="minorHAnsi" w:eastAsiaTheme="minorHAnsi" w:hAnsiTheme="minorHAnsi" w:cstheme="minorBidi"/>
      <w:sz w:val="22"/>
      <w:szCs w:val="20"/>
    </w:rPr>
  </w:style>
  <w:style w:type="character" w:customStyle="1" w:styleId="CommentTextChar">
    <w:name w:val="Comment Text Char"/>
    <w:basedOn w:val="DefaultParagraphFont"/>
    <w:link w:val="CommentText"/>
    <w:uiPriority w:val="99"/>
    <w:semiHidden/>
    <w:rsid w:val="00645252"/>
    <w:rPr>
      <w:szCs w:val="20"/>
    </w:rPr>
  </w:style>
  <w:style w:type="paragraph" w:styleId="CommentSubject">
    <w:name w:val="annotation subject"/>
    <w:basedOn w:val="CommentText"/>
    <w:next w:val="CommentText"/>
    <w:link w:val="CommentSubjectChar"/>
    <w:uiPriority w:val="99"/>
    <w:semiHidden/>
    <w:unhideWhenUsed/>
    <w:rsid w:val="00645252"/>
    <w:rPr>
      <w:b/>
      <w:bCs/>
    </w:rPr>
  </w:style>
  <w:style w:type="character" w:customStyle="1" w:styleId="CommentSubjectChar">
    <w:name w:val="Comment Subject Char"/>
    <w:basedOn w:val="CommentTextChar"/>
    <w:link w:val="CommentSubject"/>
    <w:uiPriority w:val="99"/>
    <w:semiHidden/>
    <w:rsid w:val="00645252"/>
    <w:rPr>
      <w:b/>
      <w:bCs/>
      <w:szCs w:val="20"/>
    </w:rPr>
  </w:style>
  <w:style w:type="paragraph" w:styleId="DocumentMap">
    <w:name w:val="Document Map"/>
    <w:basedOn w:val="Normal"/>
    <w:link w:val="DocumentMapChar"/>
    <w:uiPriority w:val="99"/>
    <w:semiHidden/>
    <w:unhideWhenUsed/>
    <w:rsid w:val="00645252"/>
    <w:rPr>
      <w:rFonts w:ascii="Segoe UI" w:eastAsiaTheme="minorHAnsi" w:hAnsi="Segoe UI" w:cs="Segoe UI"/>
      <w:sz w:val="22"/>
      <w:szCs w:val="16"/>
    </w:rPr>
  </w:style>
  <w:style w:type="character" w:customStyle="1" w:styleId="DocumentMapChar">
    <w:name w:val="Document Map Char"/>
    <w:basedOn w:val="DefaultParagraphFont"/>
    <w:link w:val="DocumentMap"/>
    <w:uiPriority w:val="99"/>
    <w:semiHidden/>
    <w:rsid w:val="00645252"/>
    <w:rPr>
      <w:rFonts w:ascii="Segoe UI" w:hAnsi="Segoe UI" w:cs="Segoe UI"/>
      <w:szCs w:val="16"/>
    </w:rPr>
  </w:style>
  <w:style w:type="paragraph" w:styleId="EndnoteText">
    <w:name w:val="endnote text"/>
    <w:basedOn w:val="Normal"/>
    <w:link w:val="EndnoteTextChar"/>
    <w:uiPriority w:val="99"/>
    <w:semiHidden/>
    <w:unhideWhenUsed/>
    <w:rsid w:val="00645252"/>
    <w:rPr>
      <w:rFonts w:asciiTheme="minorHAnsi" w:eastAsiaTheme="minorHAnsi" w:hAnsiTheme="minorHAnsi" w:cstheme="minorBidi"/>
      <w:sz w:val="22"/>
      <w:szCs w:val="20"/>
    </w:rPr>
  </w:style>
  <w:style w:type="character" w:customStyle="1" w:styleId="EndnoteTextChar">
    <w:name w:val="Endnote Text Char"/>
    <w:basedOn w:val="DefaultParagraphFont"/>
    <w:link w:val="EndnoteText"/>
    <w:uiPriority w:val="99"/>
    <w:semiHidden/>
    <w:rsid w:val="00645252"/>
    <w:rPr>
      <w:szCs w:val="20"/>
    </w:rPr>
  </w:style>
  <w:style w:type="paragraph" w:styleId="EnvelopeReturn">
    <w:name w:val="envelope return"/>
    <w:basedOn w:val="Normal"/>
    <w:uiPriority w:val="99"/>
    <w:semiHidden/>
    <w:unhideWhenUsed/>
    <w:rsid w:val="00645252"/>
    <w:rPr>
      <w:rFonts w:asciiTheme="majorHAnsi" w:eastAsiaTheme="majorEastAsia" w:hAnsiTheme="majorHAnsi" w:cstheme="majorBidi"/>
      <w:sz w:val="22"/>
      <w:szCs w:val="20"/>
    </w:rPr>
  </w:style>
  <w:style w:type="paragraph" w:styleId="FootnoteText">
    <w:name w:val="footnote text"/>
    <w:basedOn w:val="Normal"/>
    <w:link w:val="FootnoteTextChar"/>
    <w:uiPriority w:val="99"/>
    <w:semiHidden/>
    <w:unhideWhenUsed/>
    <w:rsid w:val="00645252"/>
    <w:rPr>
      <w:rFonts w:asciiTheme="minorHAnsi" w:eastAsiaTheme="minorHAnsi" w:hAnsiTheme="minorHAnsi" w:cstheme="minorBidi"/>
      <w:sz w:val="22"/>
      <w:szCs w:val="20"/>
    </w:rPr>
  </w:style>
  <w:style w:type="character" w:customStyle="1" w:styleId="FootnoteTextChar">
    <w:name w:val="Footnote Text Char"/>
    <w:basedOn w:val="DefaultParagraphFont"/>
    <w:link w:val="FootnoteText"/>
    <w:uiPriority w:val="99"/>
    <w:semiHidden/>
    <w:rsid w:val="00645252"/>
    <w:rPr>
      <w:szCs w:val="20"/>
    </w:rPr>
  </w:style>
  <w:style w:type="character" w:styleId="HTMLCode">
    <w:name w:val="HTML Code"/>
    <w:basedOn w:val="DefaultParagraphFont"/>
    <w:uiPriority w:val="99"/>
    <w:semiHidden/>
    <w:unhideWhenUsed/>
    <w:rsid w:val="00645252"/>
    <w:rPr>
      <w:rFonts w:ascii="Consolas" w:hAnsi="Consolas"/>
      <w:sz w:val="22"/>
      <w:szCs w:val="20"/>
    </w:rPr>
  </w:style>
  <w:style w:type="character" w:styleId="HTMLKeyboard">
    <w:name w:val="HTML Keyboard"/>
    <w:basedOn w:val="DefaultParagraphFont"/>
    <w:uiPriority w:val="99"/>
    <w:semiHidden/>
    <w:unhideWhenUsed/>
    <w:rsid w:val="00645252"/>
    <w:rPr>
      <w:rFonts w:ascii="Consolas" w:hAnsi="Consolas"/>
      <w:sz w:val="22"/>
      <w:szCs w:val="20"/>
    </w:rPr>
  </w:style>
  <w:style w:type="paragraph" w:styleId="HTMLPreformatted">
    <w:name w:val="HTML Preformatted"/>
    <w:basedOn w:val="Normal"/>
    <w:link w:val="HTMLPreformattedChar"/>
    <w:uiPriority w:val="99"/>
    <w:semiHidden/>
    <w:unhideWhenUsed/>
    <w:rsid w:val="00645252"/>
    <w:rPr>
      <w:rFonts w:ascii="Consolas" w:eastAsiaTheme="minorHAnsi" w:hAnsi="Consolas" w:cstheme="minorBidi"/>
      <w:sz w:val="22"/>
      <w:szCs w:val="20"/>
    </w:rPr>
  </w:style>
  <w:style w:type="character" w:customStyle="1" w:styleId="HTMLPreformattedChar">
    <w:name w:val="HTML Preformatted Char"/>
    <w:basedOn w:val="DefaultParagraphFont"/>
    <w:link w:val="HTMLPreformatted"/>
    <w:uiPriority w:val="99"/>
    <w:semiHidden/>
    <w:rsid w:val="00645252"/>
    <w:rPr>
      <w:rFonts w:ascii="Consolas" w:hAnsi="Consolas"/>
      <w:szCs w:val="20"/>
    </w:rPr>
  </w:style>
  <w:style w:type="character" w:styleId="HTMLTypewriter">
    <w:name w:val="HTML Typewriter"/>
    <w:basedOn w:val="DefaultParagraphFont"/>
    <w:uiPriority w:val="99"/>
    <w:semiHidden/>
    <w:unhideWhenUsed/>
    <w:rsid w:val="00645252"/>
    <w:rPr>
      <w:rFonts w:ascii="Consolas" w:hAnsi="Consolas"/>
      <w:sz w:val="22"/>
      <w:szCs w:val="20"/>
    </w:rPr>
  </w:style>
  <w:style w:type="paragraph" w:styleId="MacroText">
    <w:name w:val="macro"/>
    <w:link w:val="MacroTextChar"/>
    <w:uiPriority w:val="99"/>
    <w:semiHidden/>
    <w:unhideWhenUsed/>
    <w:rsid w:val="00645252"/>
    <w:pPr>
      <w:tabs>
        <w:tab w:val="left" w:pos="480"/>
        <w:tab w:val="left" w:pos="960"/>
        <w:tab w:val="left" w:pos="1440"/>
        <w:tab w:val="left" w:pos="1920"/>
        <w:tab w:val="left" w:pos="2400"/>
        <w:tab w:val="left" w:pos="2880"/>
        <w:tab w:val="left" w:pos="3360"/>
        <w:tab w:val="left" w:pos="3840"/>
        <w:tab w:val="left" w:pos="4320"/>
      </w:tabs>
    </w:pPr>
    <w:rPr>
      <w:rFonts w:ascii="Consolas" w:hAnsi="Consolas"/>
      <w:szCs w:val="20"/>
    </w:rPr>
  </w:style>
  <w:style w:type="character" w:customStyle="1" w:styleId="MacroTextChar">
    <w:name w:val="Macro Text Char"/>
    <w:basedOn w:val="DefaultParagraphFont"/>
    <w:link w:val="MacroText"/>
    <w:uiPriority w:val="99"/>
    <w:semiHidden/>
    <w:rsid w:val="00645252"/>
    <w:rPr>
      <w:rFonts w:ascii="Consolas" w:hAnsi="Consolas"/>
      <w:szCs w:val="20"/>
    </w:rPr>
  </w:style>
  <w:style w:type="paragraph" w:styleId="PlainText">
    <w:name w:val="Plain Text"/>
    <w:basedOn w:val="Normal"/>
    <w:link w:val="PlainTextChar"/>
    <w:uiPriority w:val="99"/>
    <w:semiHidden/>
    <w:unhideWhenUsed/>
    <w:rsid w:val="00645252"/>
    <w:rPr>
      <w:rFonts w:ascii="Consolas" w:eastAsiaTheme="minorHAnsi" w:hAnsi="Consolas" w:cstheme="minorBidi"/>
      <w:sz w:val="22"/>
      <w:szCs w:val="21"/>
    </w:rPr>
  </w:style>
  <w:style w:type="character" w:customStyle="1" w:styleId="PlainTextChar">
    <w:name w:val="Plain Text Char"/>
    <w:basedOn w:val="DefaultParagraphFont"/>
    <w:link w:val="PlainText"/>
    <w:uiPriority w:val="99"/>
    <w:semiHidden/>
    <w:rsid w:val="00645252"/>
    <w:rPr>
      <w:rFonts w:ascii="Consolas" w:hAnsi="Consolas"/>
      <w:szCs w:val="21"/>
    </w:rPr>
  </w:style>
  <w:style w:type="character" w:styleId="PlaceholderText">
    <w:name w:val="Placeholder Text"/>
    <w:basedOn w:val="DefaultParagraphFont"/>
    <w:uiPriority w:val="99"/>
    <w:semiHidden/>
    <w:rsid w:val="00645252"/>
    <w:rPr>
      <w:color w:val="3B3838" w:themeColor="background2" w:themeShade="40"/>
    </w:rPr>
  </w:style>
  <w:style w:type="paragraph" w:styleId="Header">
    <w:name w:val="header"/>
    <w:basedOn w:val="Normal"/>
    <w:link w:val="HeaderChar"/>
    <w:uiPriority w:val="99"/>
    <w:unhideWhenUsed/>
    <w:rsid w:val="006D3D74"/>
    <w:rPr>
      <w:rFonts w:asciiTheme="minorHAnsi" w:eastAsiaTheme="minorHAnsi" w:hAnsiTheme="minorHAnsi" w:cstheme="minorBidi"/>
      <w:sz w:val="22"/>
      <w:szCs w:val="22"/>
    </w:rPr>
  </w:style>
  <w:style w:type="character" w:customStyle="1" w:styleId="HeaderChar">
    <w:name w:val="Header Char"/>
    <w:basedOn w:val="DefaultParagraphFont"/>
    <w:link w:val="Header"/>
    <w:uiPriority w:val="99"/>
    <w:rsid w:val="006D3D74"/>
  </w:style>
  <w:style w:type="paragraph" w:styleId="Footer">
    <w:name w:val="footer"/>
    <w:basedOn w:val="Normal"/>
    <w:link w:val="FooterChar"/>
    <w:uiPriority w:val="99"/>
    <w:unhideWhenUsed/>
    <w:rsid w:val="006D3D74"/>
    <w:rPr>
      <w:rFonts w:asciiTheme="minorHAnsi" w:eastAsiaTheme="minorHAnsi" w:hAnsiTheme="minorHAnsi" w:cstheme="minorBidi"/>
      <w:sz w:val="22"/>
      <w:szCs w:val="22"/>
    </w:rPr>
  </w:style>
  <w:style w:type="character" w:customStyle="1" w:styleId="FooterChar">
    <w:name w:val="Footer Char"/>
    <w:basedOn w:val="DefaultParagraphFont"/>
    <w:link w:val="Footer"/>
    <w:uiPriority w:val="99"/>
    <w:rsid w:val="006D3D74"/>
  </w:style>
  <w:style w:type="character" w:styleId="FootnoteReference">
    <w:name w:val="footnote reference"/>
    <w:basedOn w:val="DefaultParagraphFont"/>
    <w:uiPriority w:val="99"/>
    <w:semiHidden/>
    <w:unhideWhenUsed/>
    <w:rsid w:val="003043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439524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Grincewich\AppData\Roaming\Microsoft\Templates\Single%20spaced%20(blank).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ocLastLocAttemptVersionTypeLookup xmlns="4873beb7-5857-4685-be1f-d57550cc96cc" xsi:nil="true"/>
    <MarketSpecific xmlns="4873beb7-5857-4685-be1f-d57550cc96cc">false</MarketSpecific>
    <ApprovalStatus xmlns="4873beb7-5857-4685-be1f-d57550cc96cc">InProgress</ApprovalStatus>
    <LocComments xmlns="4873beb7-5857-4685-be1f-d57550cc96cc" xsi:nil="true"/>
    <DirectSourceMarket xmlns="4873beb7-5857-4685-be1f-d57550cc96cc" xsi:nil="true"/>
    <LocPublishedLinkedAssetsLookup xmlns="4873beb7-5857-4685-be1f-d57550cc96cc" xsi:nil="true"/>
    <ThumbnailAssetId xmlns="4873beb7-5857-4685-be1f-d57550cc96cc" xsi:nil="true"/>
    <PrimaryImageGen xmlns="4873beb7-5857-4685-be1f-d57550cc96cc">true</PrimaryImageGen>
    <LegacyData xmlns="4873beb7-5857-4685-be1f-d57550cc96cc" xsi:nil="true"/>
    <LocNewPublishedVersionLookup xmlns="4873beb7-5857-4685-be1f-d57550cc96cc" xsi:nil="true"/>
    <NumericId xmlns="4873beb7-5857-4685-be1f-d57550cc96cc">102787001</NumericId>
    <TPFriendlyName xmlns="4873beb7-5857-4685-be1f-d57550cc96cc" xsi:nil="true"/>
    <LocOverallPublishStatusLookup xmlns="4873beb7-5857-4685-be1f-d57550cc96cc" xsi:nil="true"/>
    <LocRecommendedHandoff xmlns="4873beb7-5857-4685-be1f-d57550cc96cc" xsi:nil="true"/>
    <BlockPublish xmlns="4873beb7-5857-4685-be1f-d57550cc96cc">false</BlockPublish>
    <BusinessGroup xmlns="4873beb7-5857-4685-be1f-d57550cc96cc" xsi:nil="true"/>
    <OpenTemplate xmlns="4873beb7-5857-4685-be1f-d57550cc96cc">true</OpenTemplate>
    <SourceTitle xmlns="4873beb7-5857-4685-be1f-d57550cc96cc" xsi:nil="true"/>
    <LocOverallLocStatusLookup xmlns="4873beb7-5857-4685-be1f-d57550cc96cc" xsi:nil="true"/>
    <APEditor xmlns="4873beb7-5857-4685-be1f-d57550cc96cc">
      <UserInfo>
        <DisplayName/>
        <AccountId xsi:nil="true"/>
        <AccountType/>
      </UserInfo>
    </APEditor>
    <UALocComments xmlns="4873beb7-5857-4685-be1f-d57550cc96cc" xsi:nil="true"/>
    <IntlLangReviewDate xmlns="4873beb7-5857-4685-be1f-d57550cc96cc" xsi:nil="true"/>
    <PublishStatusLookup xmlns="4873beb7-5857-4685-be1f-d57550cc96cc">
      <Value>1343188</Value>
    </PublishStatusLookup>
    <ParentAssetId xmlns="4873beb7-5857-4685-be1f-d57550cc96cc" xsi:nil="true"/>
    <FeatureTagsTaxHTField0 xmlns="4873beb7-5857-4685-be1f-d57550cc96cc">
      <Terms xmlns="http://schemas.microsoft.com/office/infopath/2007/PartnerControls"/>
    </FeatureTagsTaxHTField0>
    <MachineTranslated xmlns="4873beb7-5857-4685-be1f-d57550cc96cc">false</MachineTranslated>
    <Providers xmlns="4873beb7-5857-4685-be1f-d57550cc96cc" xsi:nil="true"/>
    <OriginalSourceMarket xmlns="4873beb7-5857-4685-be1f-d57550cc96cc" xsi:nil="true"/>
    <APDescription xmlns="4873beb7-5857-4685-be1f-d57550cc96cc" xsi:nil="true"/>
    <ContentItem xmlns="4873beb7-5857-4685-be1f-d57550cc96cc" xsi:nil="true"/>
    <ClipArtFilename xmlns="4873beb7-5857-4685-be1f-d57550cc96cc" xsi:nil="true"/>
    <TPInstallLocation xmlns="4873beb7-5857-4685-be1f-d57550cc96cc" xsi:nil="true"/>
    <TimesCloned xmlns="4873beb7-5857-4685-be1f-d57550cc96cc" xsi:nil="true"/>
    <PublishTargets xmlns="4873beb7-5857-4685-be1f-d57550cc96cc">OfficeOnlineVNext</PublishTargets>
    <AcquiredFrom xmlns="4873beb7-5857-4685-be1f-d57550cc96cc">Internal MS</AcquiredFrom>
    <AssetStart xmlns="4873beb7-5857-4685-be1f-d57550cc96cc">2011-11-23T17:29:00+00:00</AssetStart>
    <FriendlyTitle xmlns="4873beb7-5857-4685-be1f-d57550cc96cc" xsi:nil="true"/>
    <Provider xmlns="4873beb7-5857-4685-be1f-d57550cc96cc" xsi:nil="true"/>
    <LastHandOff xmlns="4873beb7-5857-4685-be1f-d57550cc96cc" xsi:nil="true"/>
    <TPClientViewer xmlns="4873beb7-5857-4685-be1f-d57550cc96cc" xsi:nil="true"/>
    <TemplateStatus xmlns="4873beb7-5857-4685-be1f-d57550cc96cc">Complete</TemplateStatus>
    <Downloads xmlns="4873beb7-5857-4685-be1f-d57550cc96cc">0</Downloads>
    <OOCacheId xmlns="4873beb7-5857-4685-be1f-d57550cc96cc" xsi:nil="true"/>
    <IsDeleted xmlns="4873beb7-5857-4685-be1f-d57550cc96cc">false</IsDeleted>
    <LocPublishedDependentAssetsLookup xmlns="4873beb7-5857-4685-be1f-d57550cc96cc" xsi:nil="true"/>
    <AssetExpire xmlns="4873beb7-5857-4685-be1f-d57550cc96cc">2029-05-12T07:00:00+00:00</AssetExpire>
    <CSXSubmissionMarket xmlns="4873beb7-5857-4685-be1f-d57550cc96cc" xsi:nil="true"/>
    <DSATActionTaken xmlns="4873beb7-5857-4685-be1f-d57550cc96cc" xsi:nil="true"/>
    <SubmitterId xmlns="4873beb7-5857-4685-be1f-d57550cc96cc" xsi:nil="true"/>
    <EditorialTags xmlns="4873beb7-5857-4685-be1f-d57550cc96cc" xsi:nil="true"/>
    <TPExecutable xmlns="4873beb7-5857-4685-be1f-d57550cc96cc" xsi:nil="true"/>
    <CSXSubmissionDate xmlns="4873beb7-5857-4685-be1f-d57550cc96cc" xsi:nil="true"/>
    <CSXUpdate xmlns="4873beb7-5857-4685-be1f-d57550cc96cc">false</CSXUpdate>
    <AssetType xmlns="4873beb7-5857-4685-be1f-d57550cc96cc">TP</AssetType>
    <ApprovalLog xmlns="4873beb7-5857-4685-be1f-d57550cc96cc" xsi:nil="true"/>
    <BugNumber xmlns="4873beb7-5857-4685-be1f-d57550cc96cc" xsi:nil="true"/>
    <OriginAsset xmlns="4873beb7-5857-4685-be1f-d57550cc96cc" xsi:nil="true"/>
    <TPComponent xmlns="4873beb7-5857-4685-be1f-d57550cc96cc" xsi:nil="true"/>
    <Milestone xmlns="4873beb7-5857-4685-be1f-d57550cc96cc" xsi:nil="true"/>
    <RecommendationsModifier xmlns="4873beb7-5857-4685-be1f-d57550cc96cc" xsi:nil="true"/>
    <AssetId xmlns="4873beb7-5857-4685-be1f-d57550cc96cc">TP102787001</AssetId>
    <PolicheckWords xmlns="4873beb7-5857-4685-be1f-d57550cc96cc" xsi:nil="true"/>
    <TPLaunchHelpLink xmlns="4873beb7-5857-4685-be1f-d57550cc96cc" xsi:nil="true"/>
    <IntlLocPriority xmlns="4873beb7-5857-4685-be1f-d57550cc96cc" xsi:nil="true"/>
    <TPApplication xmlns="4873beb7-5857-4685-be1f-d57550cc96cc" xsi:nil="true"/>
    <IntlLangReviewer xmlns="4873beb7-5857-4685-be1f-d57550cc96cc" xsi:nil="true"/>
    <HandoffToMSDN xmlns="4873beb7-5857-4685-be1f-d57550cc96cc" xsi:nil="true"/>
    <PlannedPubDate xmlns="4873beb7-5857-4685-be1f-d57550cc96cc" xsi:nil="true"/>
    <CrawlForDependencies xmlns="4873beb7-5857-4685-be1f-d57550cc96cc">false</CrawlForDependencies>
    <LocLastLocAttemptVersionLookup xmlns="4873beb7-5857-4685-be1f-d57550cc96cc">693888</LocLastLocAttemptVersionLookup>
    <LocProcessedForHandoffsLookup xmlns="4873beb7-5857-4685-be1f-d57550cc96cc" xsi:nil="true"/>
    <TrustLevel xmlns="4873beb7-5857-4685-be1f-d57550cc96cc">1 Microsoft Managed Content</TrustLevel>
    <CampaignTagsTaxHTField0 xmlns="4873beb7-5857-4685-be1f-d57550cc96cc">
      <Terms xmlns="http://schemas.microsoft.com/office/infopath/2007/PartnerControls"/>
    </CampaignTagsTaxHTField0>
    <TPNamespace xmlns="4873beb7-5857-4685-be1f-d57550cc96cc" xsi:nil="true"/>
    <LocOverallPreviewStatusLookup xmlns="4873beb7-5857-4685-be1f-d57550cc96cc" xsi:nil="true"/>
    <TaxCatchAll xmlns="4873beb7-5857-4685-be1f-d57550cc96cc"/>
    <IsSearchable xmlns="4873beb7-5857-4685-be1f-d57550cc96cc">false</IsSearchable>
    <TemplateTemplateType xmlns="4873beb7-5857-4685-be1f-d57550cc96cc">Word Document Template</TemplateTemplateType>
    <Markets xmlns="4873beb7-5857-4685-be1f-d57550cc96cc"/>
    <IntlLangReview xmlns="4873beb7-5857-4685-be1f-d57550cc96cc" xsi:nil="true"/>
    <UAProjectedTotalWords xmlns="4873beb7-5857-4685-be1f-d57550cc96cc" xsi:nil="true"/>
    <OutputCachingOn xmlns="4873beb7-5857-4685-be1f-d57550cc96cc">false</OutputCachingOn>
    <AverageRating xmlns="4873beb7-5857-4685-be1f-d57550cc96cc" xsi:nil="true"/>
    <LocMarketGroupTiers2 xmlns="4873beb7-5857-4685-be1f-d57550cc96cc" xsi:nil="true"/>
    <APAuthor xmlns="4873beb7-5857-4685-be1f-d57550cc96cc">
      <UserInfo>
        <DisplayName>REDMOND\v-namall</DisplayName>
        <AccountId>978</AccountId>
        <AccountType/>
      </UserInfo>
    </APAuthor>
    <TPCommandLine xmlns="4873beb7-5857-4685-be1f-d57550cc96cc" xsi:nil="true"/>
    <LocManualTestRequired xmlns="4873beb7-5857-4685-be1f-d57550cc96cc">false</LocManualTestRequired>
    <TPAppVersion xmlns="4873beb7-5857-4685-be1f-d57550cc96cc" xsi:nil="true"/>
    <EditorialStatus xmlns="4873beb7-5857-4685-be1f-d57550cc96cc">Complete</EditorialStatus>
    <LocProcessedForMarketsLookup xmlns="4873beb7-5857-4685-be1f-d57550cc96cc" xsi:nil="true"/>
    <LastModifiedDateTime xmlns="4873beb7-5857-4685-be1f-d57550cc96cc" xsi:nil="true"/>
    <TPLaunchHelpLinkType xmlns="4873beb7-5857-4685-be1f-d57550cc96cc">Template</TPLaunchHelpLinkType>
    <ScenarioTagsTaxHTField0 xmlns="4873beb7-5857-4685-be1f-d57550cc96cc">
      <Terms xmlns="http://schemas.microsoft.com/office/infopath/2007/PartnerControls"/>
    </ScenarioTagsTaxHTField0>
    <OriginalRelease xmlns="4873beb7-5857-4685-be1f-d57550cc96cc">14</OriginalRelease>
    <LocalizationTagsTaxHTField0 xmlns="4873beb7-5857-4685-be1f-d57550cc96cc">
      <Terms xmlns="http://schemas.microsoft.com/office/infopath/2007/PartnerControls"/>
    </LocalizationTagsTaxHTField0>
    <Manager xmlns="4873beb7-5857-4685-be1f-d57550cc96cc" xsi:nil="true"/>
    <UALocRecommendation xmlns="4873beb7-5857-4685-be1f-d57550cc96cc">Localize</UALocRecommendation>
    <LocOverallHandbackStatusLookup xmlns="4873beb7-5857-4685-be1f-d57550cc96cc" xsi:nil="true"/>
    <ArtSampleDocs xmlns="4873beb7-5857-4685-be1f-d57550cc96cc" xsi:nil="true"/>
    <UACurrentWords xmlns="4873beb7-5857-4685-be1f-d57550cc96cc" xsi:nil="true"/>
    <ShowIn xmlns="4873beb7-5857-4685-be1f-d57550cc96cc">Show everywhere</ShowIn>
    <CSXHash xmlns="4873beb7-5857-4685-be1f-d57550cc96cc" xsi:nil="true"/>
    <VoteCount xmlns="4873beb7-5857-4685-be1f-d57550cc96cc" xsi:nil="true"/>
    <InternalTagsTaxHTField0 xmlns="4873beb7-5857-4685-be1f-d57550cc96cc">
      <Terms xmlns="http://schemas.microsoft.com/office/infopath/2007/PartnerControls"/>
    </InternalTagsTaxHTField0>
    <UANotes xmlns="4873beb7-5857-4685-be1f-d57550cc96cc" xsi:nil="true"/>
  </documentManagement>
</p: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BDB1CC-CEFB-4E46-8174-1F0AA0D30B24}">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4873beb7-5857-4685-be1f-d57550cc96cc"/>
    <ds:schemaRef ds:uri="http://www.w3.org/XML/1998/namespace"/>
    <ds:schemaRef ds:uri="http://purl.org/dc/dcmitype/"/>
  </ds:schemaRefs>
</ds:datastoreItem>
</file>

<file path=customXml/itemProps2.xml><?xml version="1.0" encoding="utf-8"?>
<ds:datastoreItem xmlns:ds="http://schemas.openxmlformats.org/officeDocument/2006/customXml" ds:itemID="{C01C3C56-10DB-49F7-B061-44D8728D078A}">
  <ds:schemaRefs>
    <ds:schemaRef ds:uri="http://schemas.microsoft.com/sharepoint/v3/contenttype/forms"/>
  </ds:schemaRefs>
</ds:datastoreItem>
</file>

<file path=customXml/itemProps3.xml><?xml version="1.0" encoding="utf-8"?>
<ds:datastoreItem xmlns:ds="http://schemas.openxmlformats.org/officeDocument/2006/customXml" ds:itemID="{4B3A7E92-E05A-4924-9E8A-9F6659E585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09D20A5-46FA-400B-A899-E4A2C452FB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Single spaced (blank)</Template>
  <TotalTime>151</TotalTime>
  <Pages>2</Pages>
  <Words>428</Words>
  <Characters>2445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Katherine Grincewich</dc:creator>
  <cp:keywords/>
  <dc:description/>
  <cp:lastModifiedBy>Katherine Grincewich</cp:lastModifiedBy>
  <cp:revision>6</cp:revision>
  <dcterms:created xsi:type="dcterms:W3CDTF">2018-02-20T15:51:00Z</dcterms:created>
  <dcterms:modified xsi:type="dcterms:W3CDTF">2018-02-21T15:22:00Z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ternalTags">
    <vt:lpwstr/>
  </property>
  <property fmtid="{D5CDD505-2E9C-101B-9397-08002B2CF9AE}" pid="3" name="ContentTypeId">
    <vt:lpwstr>0x0101006EDDDB5EE6D98C44930B742096920B300400F5B6D36B3EF94B4E9A635CDF2A18F5B8</vt:lpwstr>
  </property>
  <property fmtid="{D5CDD505-2E9C-101B-9397-08002B2CF9AE}" pid="4" name="FeatureTags">
    <vt:lpwstr/>
  </property>
  <property fmtid="{D5CDD505-2E9C-101B-9397-08002B2CF9AE}" pid="5" name="LocalizationTags">
    <vt:lpwstr/>
  </property>
  <property fmtid="{D5CDD505-2E9C-101B-9397-08002B2CF9AE}" pid="6" name="CampaignTags">
    <vt:lpwstr/>
  </property>
  <property fmtid="{D5CDD505-2E9C-101B-9397-08002B2CF9AE}" pid="7" name="ScenarioTags">
    <vt:lpwstr/>
  </property>
</Properties>
</file>