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0C533" w14:textId="77777777" w:rsidR="00E335E8" w:rsidRDefault="00E335E8">
      <w:pPr>
        <w:spacing w:line="200" w:lineRule="exact"/>
      </w:pPr>
    </w:p>
    <w:p w14:paraId="306A13DD" w14:textId="77777777" w:rsidR="00E335E8" w:rsidRDefault="00E335E8">
      <w:pPr>
        <w:spacing w:line="200" w:lineRule="exact"/>
      </w:pPr>
    </w:p>
    <w:p w14:paraId="7088D30F" w14:textId="77777777" w:rsidR="00E335E8" w:rsidRDefault="00E335E8">
      <w:pPr>
        <w:spacing w:line="200" w:lineRule="exact"/>
      </w:pPr>
    </w:p>
    <w:p w14:paraId="4C15D51E" w14:textId="77777777" w:rsidR="00E335E8" w:rsidRDefault="00E335E8">
      <w:pPr>
        <w:spacing w:line="200" w:lineRule="exact"/>
      </w:pPr>
    </w:p>
    <w:p w14:paraId="7C9DC4AC" w14:textId="77777777" w:rsidR="00E335E8" w:rsidRDefault="00E335E8">
      <w:pPr>
        <w:spacing w:line="200" w:lineRule="exact"/>
      </w:pPr>
    </w:p>
    <w:p w14:paraId="4B8F0673" w14:textId="77777777" w:rsidR="00E335E8" w:rsidRDefault="00E335E8">
      <w:pPr>
        <w:spacing w:line="200" w:lineRule="exact"/>
      </w:pPr>
    </w:p>
    <w:p w14:paraId="48F74F4E" w14:textId="77777777" w:rsidR="00E335E8" w:rsidRDefault="00E335E8">
      <w:pPr>
        <w:spacing w:line="200" w:lineRule="exact"/>
      </w:pPr>
    </w:p>
    <w:p w14:paraId="52AA41E5" w14:textId="77777777" w:rsidR="00E335E8" w:rsidRDefault="00E335E8">
      <w:pPr>
        <w:spacing w:line="200" w:lineRule="exact"/>
      </w:pPr>
    </w:p>
    <w:p w14:paraId="68AED0DF" w14:textId="77777777" w:rsidR="00E335E8" w:rsidRDefault="00E335E8">
      <w:pPr>
        <w:spacing w:line="200" w:lineRule="exact"/>
      </w:pPr>
    </w:p>
    <w:p w14:paraId="158FDD52" w14:textId="77777777" w:rsidR="00E335E8" w:rsidRDefault="00E335E8">
      <w:pPr>
        <w:spacing w:line="200" w:lineRule="exact"/>
      </w:pPr>
    </w:p>
    <w:p w14:paraId="25715288" w14:textId="77777777" w:rsidR="000A1D9E" w:rsidRDefault="000A1D9E" w:rsidP="000A1D9E">
      <w:pPr>
        <w:spacing w:line="200" w:lineRule="exact"/>
      </w:pPr>
    </w:p>
    <w:p w14:paraId="20714A74" w14:textId="77777777" w:rsidR="000A1D9E" w:rsidRDefault="000A1D9E" w:rsidP="000A1D9E">
      <w:pPr>
        <w:spacing w:line="200" w:lineRule="exact"/>
        <w:rPr>
          <w:sz w:val="28"/>
          <w:szCs w:val="28"/>
        </w:rPr>
      </w:pPr>
    </w:p>
    <w:p w14:paraId="1D9807D2" w14:textId="0C4884CE" w:rsidR="000A1D9E" w:rsidRDefault="00206E4A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April </w:t>
      </w:r>
      <w:r w:rsidR="001E35FA">
        <w:rPr>
          <w:sz w:val="24"/>
          <w:szCs w:val="24"/>
        </w:rPr>
        <w:t>4</w:t>
      </w:r>
      <w:r w:rsidR="000A1D9E">
        <w:rPr>
          <w:sz w:val="24"/>
          <w:szCs w:val="24"/>
        </w:rPr>
        <w:t>, 2018</w:t>
      </w:r>
    </w:p>
    <w:p w14:paraId="6C70D1E3" w14:textId="77777777" w:rsidR="000A1D9E" w:rsidRDefault="000A1D9E" w:rsidP="000A1D9E">
      <w:pPr>
        <w:contextualSpacing/>
        <w:rPr>
          <w:sz w:val="24"/>
          <w:szCs w:val="24"/>
        </w:rPr>
      </w:pPr>
    </w:p>
    <w:p w14:paraId="3F30E00F" w14:textId="77777777" w:rsidR="000A1D9E" w:rsidRDefault="000A1D9E" w:rsidP="000A1D9E">
      <w:pPr>
        <w:contextualSpacing/>
        <w:rPr>
          <w:sz w:val="24"/>
          <w:szCs w:val="24"/>
        </w:rPr>
      </w:pPr>
    </w:p>
    <w:p w14:paraId="51107D2F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Linda Layer</w:t>
      </w:r>
    </w:p>
    <w:p w14:paraId="009F56D5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Principal</w:t>
      </w:r>
    </w:p>
    <w:p w14:paraId="7BD2EC49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St. Patrick School</w:t>
      </w:r>
    </w:p>
    <w:p w14:paraId="65BFB497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325 Mansion Street</w:t>
      </w:r>
    </w:p>
    <w:p w14:paraId="067FE4D8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Mauston, WI 43948</w:t>
      </w:r>
    </w:p>
    <w:p w14:paraId="737AD9BA" w14:textId="77777777" w:rsidR="000A1D9E" w:rsidRDefault="000A1D9E" w:rsidP="000A1D9E">
      <w:pPr>
        <w:contextualSpacing/>
        <w:rPr>
          <w:sz w:val="24"/>
          <w:szCs w:val="24"/>
        </w:rPr>
      </w:pPr>
    </w:p>
    <w:p w14:paraId="7865E0B2" w14:textId="77777777" w:rsidR="000A1D9E" w:rsidRDefault="000A1D9E" w:rsidP="000A1D9E">
      <w:pPr>
        <w:contextualSpacing/>
        <w:rPr>
          <w:sz w:val="24"/>
          <w:szCs w:val="24"/>
        </w:rPr>
      </w:pPr>
    </w:p>
    <w:p w14:paraId="36F255FE" w14:textId="4C7963E6" w:rsidR="00206E4A" w:rsidRDefault="001E35FA" w:rsidP="00206E4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This letter is to request a waiver for the deadline for filing the Form 471 to receive </w:t>
      </w:r>
    </w:p>
    <w:p w14:paraId="67FA4EB0" w14:textId="17872562" w:rsidR="001E35FA" w:rsidRDefault="001E35FA" w:rsidP="001E35FA">
      <w:pPr>
        <w:rPr>
          <w:sz w:val="24"/>
          <w:szCs w:val="24"/>
        </w:rPr>
      </w:pPr>
      <w:r>
        <w:rPr>
          <w:sz w:val="24"/>
          <w:szCs w:val="24"/>
        </w:rPr>
        <w:t>e-rate funding for 2018</w:t>
      </w:r>
    </w:p>
    <w:p w14:paraId="36B1EC81" w14:textId="62CAEAC7" w:rsidR="001E35FA" w:rsidRDefault="001E35FA" w:rsidP="001E35FA">
      <w:pPr>
        <w:rPr>
          <w:sz w:val="24"/>
          <w:szCs w:val="24"/>
        </w:rPr>
      </w:pPr>
    </w:p>
    <w:p w14:paraId="1D9DACF0" w14:textId="3969B71E" w:rsidR="001E35FA" w:rsidRDefault="001E35FA" w:rsidP="001E35FA">
      <w:pPr>
        <w:rPr>
          <w:sz w:val="24"/>
          <w:szCs w:val="24"/>
        </w:rPr>
      </w:pPr>
      <w:r>
        <w:rPr>
          <w:sz w:val="24"/>
          <w:szCs w:val="24"/>
        </w:rPr>
        <w:tab/>
        <w:t>This is the first year that I have had to file these forms personally. I serve as the principal and have taken on the technology aspect due to a loss of personnel in the fall.</w:t>
      </w:r>
    </w:p>
    <w:p w14:paraId="27A2BBE9" w14:textId="290FB476" w:rsidR="001E35FA" w:rsidRDefault="001E35FA" w:rsidP="001E35FA">
      <w:pPr>
        <w:rPr>
          <w:sz w:val="24"/>
          <w:szCs w:val="24"/>
        </w:rPr>
      </w:pPr>
    </w:p>
    <w:p w14:paraId="5A8ACC09" w14:textId="77777777" w:rsidR="001E35FA" w:rsidRPr="001E35FA" w:rsidRDefault="001E35FA" w:rsidP="001E35FA">
      <w:pPr>
        <w:rPr>
          <w:sz w:val="24"/>
          <w:szCs w:val="24"/>
        </w:rPr>
      </w:pPr>
      <w:bookmarkStart w:id="0" w:name="_GoBack"/>
      <w:bookmarkEnd w:id="0"/>
    </w:p>
    <w:p w14:paraId="48E9B1C8" w14:textId="77777777" w:rsidR="000A1D9E" w:rsidRDefault="000A1D9E" w:rsidP="000A1D9E">
      <w:pPr>
        <w:contextualSpacing/>
        <w:rPr>
          <w:sz w:val="24"/>
          <w:szCs w:val="24"/>
        </w:rPr>
      </w:pPr>
    </w:p>
    <w:p w14:paraId="48562377" w14:textId="77777777" w:rsidR="000A1D9E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Linda Layer</w:t>
      </w:r>
    </w:p>
    <w:p w14:paraId="2B9B75F5" w14:textId="77777777" w:rsidR="000A1D9E" w:rsidRPr="00BD6D57" w:rsidRDefault="000A1D9E" w:rsidP="000A1D9E">
      <w:pPr>
        <w:contextualSpacing/>
        <w:rPr>
          <w:sz w:val="24"/>
          <w:szCs w:val="24"/>
        </w:rPr>
      </w:pPr>
      <w:r>
        <w:rPr>
          <w:sz w:val="24"/>
          <w:szCs w:val="24"/>
        </w:rPr>
        <w:t>Principal</w:t>
      </w:r>
    </w:p>
    <w:p w14:paraId="25DC08CC" w14:textId="0777F7FD" w:rsidR="000C1D16" w:rsidRDefault="001E35FA" w:rsidP="000A1D9E">
      <w:pPr>
        <w:spacing w:line="200" w:lineRule="exact"/>
        <w:rPr>
          <w:sz w:val="28"/>
          <w:szCs w:val="28"/>
        </w:rPr>
      </w:pPr>
      <w:r>
        <w:pict w14:anchorId="6F23A340">
          <v:group id="_x0000_s1119" style="position:absolute;margin-left:442.55pt;margin-top:68.2pt;width:44.9pt;height:12.05pt;z-index:-251657728;mso-position-horizontal-relative:page;mso-position-vertical-relative:page" coordorigin="8851,1364" coordsize="898,241">
            <v:shape id="_x0000_s1131" style="position:absolute;left:9018;top:1420;width:68;height:127" coordorigin="9018,1420" coordsize="68,127" path="m9039,1548r,-74l9040,1465r3,-7l9044,1453r3,-4l9054,1444r4,-2l9068,1442r5,2l9078,1447r8,-20l9079,1423r-8,-3l9059,1420r-4,2l9051,1425r-5,2l9042,1433r-5,9l9037,1423r-19,l9018,1548r21,xe" fillcolor="#236d45" stroked="f">
              <v:path arrowok="t"/>
            </v:shape>
            <v:shape id="_x0000_s1130" style="position:absolute;left:9109;top:1377;width:0;height:170" coordorigin="9109,1377" coordsize="0,170" path="m9109,1377r,171e" filled="f" strokecolor="#236d45" strokeweight=".40778mm">
              <v:path arrowok="t"/>
            </v:shape>
            <v:shape id="_x0000_s1129" style="position:absolute;left:9152;top:1420;width:101;height:127" coordorigin="9152,1420" coordsize="101,127" path="m9173,1548r,-84l9176,1453r7,-6l9189,1442r8,-3l9211,1439r5,1l9220,1442r5,3l9228,1448r1,5l9231,1457r1,6l9232,1548r21,l9253,1461r-1,-6l9252,1451r-2,-6l9248,1439r-3,-4l9242,1431r-5,-4l9231,1424r-6,-2l9218,1420r-8,l9205,1421r-20,6l9171,1441r,-18l9152,1423r,125l9173,1548xe" fillcolor="#236d45" stroked="f">
              <v:path arrowok="t"/>
            </v:shape>
            <v:shape id="_x0000_s1128" style="position:absolute;left:9279;top:1420;width:108;height:130" coordorigin="9279,1420" coordsize="108,130" path="m9360,1546r10,-8l9379,1530r6,-11l9387,1505r-20,-3l9365,1513r-3,7l9356,1525r-6,5l9344,1533r-19,l9317,1529r-7,-7l9304,1514r-3,-12l9301,1469r3,-12l9310,1449r7,-7l9326,1438r17,l9349,1440r5,4l9359,1448r4,7l9365,1463r20,-3l9383,1447r-6,-9l9369,1431r-9,-7l9349,1420r-24,l9315,1423r-9,5l9297,1433r-7,8l9286,1451r-5,10l9279,1472r,14l9280,1498r5,20l9294,1534r4,3l9314,1547r21,3l9349,1550r11,-4xe" fillcolor="#236d45" stroked="f">
              <v:path arrowok="t"/>
            </v:shape>
            <v:shape id="_x0000_s1127" style="position:absolute;left:9416;top:1377;width:0;height:170" coordorigin="9416,1377" coordsize="0,170" path="m9416,1377r,171e" filled="f" strokecolor="#236d45" strokeweight=".40778mm">
              <v:path arrowok="t"/>
            </v:shape>
            <v:shape id="_x0000_s1126" style="position:absolute;left:9480;top:1423;width:87;height:127" coordorigin="9480,1423" coordsize="87,127" path="m9487,1522r-6,-8l9480,1535r3,4l9488,1543r5,3l9499,1549r6,1l9522,1550r9,-2l9540,1542r8,-5l9555,1529r5,-10l9564,1509r2,-12l9566,1473r-2,-11l9560,1452r-4,-10l9550,1434r-8,-5l9534,1423r1,26l9542,1457r3,12l9545,1501r-3,12l9535,1521r-7,8l9520,1533r-18,l9494,1529r-7,-7xe" fillcolor="#236d45" stroked="f">
              <v:path arrowok="t"/>
            </v:shape>
            <v:shape id="_x0000_s1125" style="position:absolute;left:9603;top:1520;width:11;height:31" coordorigin="9603,1520" coordsize="11,31" path="m9607,1520r-4,27l9614,1550r-5,-26l9607,1520xe" fillcolor="#236d45" stroked="f">
              <v:path arrowok="t"/>
            </v:shape>
            <v:shape id="_x0000_s1124" style="position:absolute;left:9738;top:1376;width:0;height:172" coordorigin="9738,1376" coordsize="0,172" path="m9738,1376r,172e" filled="f" strokecolor="#236d45" strokeweight=".40789mm">
              <v:path arrowok="t"/>
            </v:shape>
            <v:shape id="_x0000_s1123" style="position:absolute;left:9585;top:1420;width:115;height:130" coordorigin="9585,1420" coordsize="115,130" path="m9607,1510r3,-6l9615,1499r7,-3l9628,1494r9,-1l9652,1491r12,-3l9672,1485r,17l9670,1509r-2,5l9665,1520r-5,5l9654,1528r-6,4l9641,1534r-17,l9618,1532r-4,-4l9609,1524r5,26l9636,1550r7,-1l9651,1546r7,-3l9665,1539r8,-7l9674,1538r1,5l9677,1548r22,l9697,1543r-2,-5l9694,1533r-1,-6l9693,1515r,-57l9693,1452r-1,-4l9691,1442r-3,-5l9682,1430r-5,-3l9671,1424r-7,-2l9655,1420r-21,l9624,1422r-8,3l9608,1428r-6,4l9598,1437r-5,6l9590,1450r-2,9l9609,1462r2,-9l9615,1447r5,-4l9624,1440r8,-2l9652,1438r8,2l9666,1445r4,4l9672,1455r,14l9663,1471r-12,3l9634,1476r-9,1l9619,1478r-4,1l9609,1481r-5,2l9600,1486r-5,3l9592,1493r-3,5l9586,1503r-1,6l9585,1525r3,9l9596,1540r7,7l9607,1520r,-10xe" fillcolor="#236d45" stroked="f">
              <v:path arrowok="t"/>
            </v:shape>
            <v:shape id="_x0000_s1122" style="position:absolute;left:9458;top:1420;width:77;height:175" coordorigin="9458,1420" coordsize="77,175" path="m9480,1595r,-60l9481,1514r-3,-12l9478,1470r3,-12l9488,1450r7,-9l9503,1437r18,l9529,1441r6,8l9534,1423r-10,-3l9506,1420r-7,2l9493,1425r-6,3l9482,1433r-4,6l9478,1423r-20,l9458,1595r22,xe" fillcolor="#236d45" stroked="f">
              <v:path arrowok="t"/>
            </v:shape>
            <v:shape id="_x0000_s1121" style="position:absolute;left:8861;top:1376;width:131;height:172" coordorigin="8861,1376" coordsize="131,172" path="m8953,1455r-10,2l8884,1457r,-61l8938,1396r7,l8949,1397r6,2l8960,1403r3,5l8967,1413r2,6l8969,1436r-3,8l8964,1472r14,-10l8988,1452r4,-12l8992,1417r-1,-8l8987,1402r-3,-7l8979,1389r-6,-4l8968,1382r-8,-3l8952,1377r-6,-1l8937,1376r-76,l8861,1548r23,l8884,1478r44,l8944,1477r9,-22xe" fillcolor="#236d45" stroked="f">
              <v:path arrowok="t"/>
            </v:shape>
            <v:shape id="_x0000_s1120" style="position:absolute;left:8944;top:1444;width:22;height:33" coordorigin="8944,1444" coordsize="22,33" path="m8964,1472r2,-28l8960,1449r-7,6l8944,1477r20,-5xe" fillcolor="#236d45" stroked="f">
              <v:path arrowok="t"/>
            </v:shape>
            <w10:wrap anchorx="page" anchory="page"/>
          </v:group>
        </w:pict>
      </w:r>
      <w:r>
        <w:pict w14:anchorId="453AC310">
          <v:group id="_x0000_s1101" style="position:absolute;margin-left:372.9pt;margin-top:68.3pt;width:65.6pt;height:12.1pt;z-index:-251658752;mso-position-horizontal-relative:page;mso-position-vertical-relative:page" coordorigin="7458,1366" coordsize="1312,242">
            <v:shape id="_x0000_s1118" style="position:absolute;left:7468;top:1376;width:1240;height:222" coordorigin="7468,1376" coordsize="1240,222" path="m8538,1547r21,3l8574,1550r12,-3l8595,1540r9,-7l8611,1523r3,-13l8592,1507r-3,9l8585,1523r-6,4l8574,1531r-7,2l8549,1533r-9,-4l8533,1522r-6,-7l8523,1504r-1,-13l8615,1491r,-6l8614,1473r-5,-20l8599,1437r-3,-3l8579,1424r-10,14l8578,1442r6,8l8589,1455r3,8l8592,1473r-69,l8524,1463r3,-9l8534,1447r7,-6l8549,1438r3,-17l8533,1426r-17,12l8510,1446r-7,18l8500,1486r1,12l8506,1518r10,15l8521,1538r17,9xe" fillcolor="#236d45" stroked="f">
              <v:path arrowok="t"/>
            </v:shape>
            <v:shape id="_x0000_s1117" style="position:absolute;left:7468;top:1376;width:1240;height:222" coordorigin="7468,1376" coordsize="1240,222" path="m8662,1548r,-74l8663,1465r2,-7l8667,1453r2,-4l8677,1444r4,-2l8690,1442r6,2l8701,1447r7,-20l8701,1423r-7,-3l8682,1420r-5,2l8673,1425r-4,2l8664,1433r-5,9l8659,1423r-19,l8640,1548r22,xe" fillcolor="#236d45" stroked="f">
              <v:path arrowok="t"/>
            </v:shape>
            <v:shape id="_x0000_s1116" style="position:absolute;left:7468;top:1376;width:1240;height:222" coordorigin="7468,1376" coordsize="1240,222" path="m8269,1510r3,-6l8277,1499r7,-3l8290,1494r9,-1l8314,1491r12,-3l8333,1485r,17l8332,1509r-2,5l8327,1520r-5,5l8316,1528r-6,4l8302,1534r-16,l8280,1532r-4,-4l8271,1524r4,26l8297,1550r8,-1l8312,1546r8,-3l8327,1539r8,-7l8336,1538r1,5l8339,1548r22,l8359,1543r-2,-5l8356,1533r-1,-6l8355,1515r,-57l8354,1452r,-4l8352,1442r-2,-5l8344,1430r-5,-3l8332,1424r-6,-2l8317,1420r-21,l8286,1422r-8,3l8270,1428r-6,4l8259,1437r-4,6l8252,1450r-2,9l8271,1462r2,-9l8277,1447r4,-4l8286,1440r7,-2l8314,1438r8,2l8327,1445r4,4l8333,1455r,14l8325,1471r-12,3l8296,1476r-9,1l8281,1478r-4,1l8271,1481r-5,2l8262,1486r-5,3l8254,1493r-3,5l8248,1503r-1,6l8247,1525r3,9l8258,1540r7,7l8269,1520r,-10xe" fillcolor="#236d45" stroked="f">
              <v:path arrowok="t"/>
            </v:shape>
            <v:shape id="_x0000_s1115" style="position:absolute;left:7468;top:1376;width:1240;height:222" coordorigin="7468,1376" coordsize="1240,222" path="m7935,1510r3,-6l7943,1499r7,-3l7957,1494r8,-1l7981,1491r11,-3l8000,1485r,17l7999,1509r-3,5l7993,1520r-4,5l7982,1528r-6,4l7969,1534r-17,l7946,1532r-4,-4l7938,1524r4,26l7964,1550r8,-1l7979,1546r7,-3l7994,1539r7,-7l8002,1538r1,5l8006,1548r22,l8025,1543r-2,-5l8022,1533r,-6l8021,1515r,-57l8021,1452r-1,-4l8019,1442r-2,-5l8010,1430r-5,-3l7999,1424r-7,-2l7983,1420r-21,l7953,1422r-8,3l7936,1428r-6,4l7926,1437r-5,6l7918,1450r-1,9l7937,1462r2,-9l7943,1447r5,-4l7952,1440r8,-2l7980,1438r8,2l7994,1445r4,4l8000,1455r,14l7992,1471r-13,3l7962,1476r-8,1l7947,1478r-4,1l7938,1481r-5,2l7928,1486r-4,3l7920,1493r-3,5l7914,1503r-1,6l7913,1525r4,9l7924,1540r7,7l7935,1520r,-10xe" fillcolor="#236d45" stroked="f">
              <v:path arrowok="t"/>
            </v:shape>
            <v:shape id="_x0000_s1114" style="position:absolute;left:7468;top:1376;width:1240;height:222" coordorigin="7468,1376" coordsize="1240,222" path="m7800,1469r4,-40l7795,1434r-6,8l7785,1452r-4,10l7779,1473r,25l7781,1509r5,10l7790,1529r7,8l7805,1542r8,6l7822,1550r26,l7859,1544r8,-12l7867,1548r20,l7887,1376r-21,l7866,1438r-2,20l7868,1470r,33l7864,1514r-6,8l7851,1529r-7,4l7825,1533r-8,-4l7810,1521r-6,-8l7800,1501r,-32xe" fillcolor="#236d45" stroked="f">
              <v:path arrowok="t"/>
            </v:shape>
            <v:shape id="_x0000_s1113" style="position:absolute;left:7468;top:1376;width:1240;height:222" coordorigin="7468,1376" coordsize="1240,222" path="m7491,1527r,-151l7468,1376r,172l7575,1548r,-21l7491,1527xe" fillcolor="#236d45" stroked="f">
              <v:path arrowok="t"/>
            </v:shape>
            <v:shape id="_x0000_s1112" style="position:absolute;left:7468;top:1376;width:1240;height:222" coordorigin="7468,1376" coordsize="1240,222" path="m7600,1423r,125l7621,1548r,-125l7600,1423xe" fillcolor="#236d45" stroked="f">
              <v:path arrowok="t"/>
            </v:shape>
            <v:shape id="_x0000_s1111" style="position:absolute;left:7468;top:1376;width:1240;height:222" coordorigin="7468,1376" coordsize="1240,222" path="m7600,1376r,24l7621,1400r,-24l7600,1376xe" fillcolor="#236d45" stroked="f">
              <v:path arrowok="t"/>
            </v:shape>
            <v:shape id="_x0000_s1110" style="position:absolute;left:7468;top:1376;width:1240;height:222" coordorigin="7468,1376" coordsize="1240,222" path="m7674,1548r,-84l7678,1453r6,-6l7691,1442r7,-3l7713,1439r5,1l7722,1442r4,3l7729,1448r2,5l7732,1457r1,6l7733,1548r21,l7754,1461r,-6l7753,1451r-1,-6l7750,1439r-4,-4l7743,1431r-4,-4l7732,1424r-6,-2l7719,1420r-7,l7707,1421r-20,6l7672,1441r,-18l7653,1423r,125l7674,1548xe" fillcolor="#236d45" stroked="f">
              <v:path arrowok="t"/>
            </v:shape>
            <v:shape id="_x0000_s1109" style="position:absolute;left:7468;top:1376;width:1240;height:222" coordorigin="7468,1376" coordsize="1240,222" path="m7862,1433r-5,-5l7851,1425r-6,-3l7839,1420r-18,l7812,1423r-8,6l7800,1469r3,-12l7810,1449r6,-7l7824,1438r19,l7851,1442r7,8l7864,1458r2,-20l7862,1433xe" fillcolor="#236d45" stroked="f">
              <v:path arrowok="t"/>
            </v:shape>
            <v:shape id="_x0000_s1108" style="position:absolute;left:7468;top:1376;width:1240;height:222" coordorigin="7468,1376" coordsize="1240,222" path="m8145,1527r,-151l8122,1376r,172l8229,1548r,-21l8145,1527xe" fillcolor="#236d45" stroked="f">
              <v:path arrowok="t"/>
            </v:shape>
            <v:shape id="_x0000_s1107" style="position:absolute;left:7468;top:1376;width:1240;height:222" coordorigin="7468,1376" coordsize="1240,222" path="m7935,1520r-4,27l7942,1550r-4,-26l7935,1520xe" fillcolor="#236d45" stroked="f">
              <v:path arrowok="t"/>
            </v:shape>
            <v:shape id="_x0000_s1106" style="position:absolute;left:7468;top:1376;width:1240;height:222" coordorigin="7468,1376" coordsize="1240,222" path="m8269,1520r-4,27l8275,1550r-4,-26l8269,1520xe" fillcolor="#236d45" stroked="f">
              <v:path arrowok="t"/>
            </v:shape>
            <v:shape id="_x0000_s1105" style="position:absolute;left:7468;top:1376;width:1240;height:222" coordorigin="7468,1376" coordsize="1240,222" path="m8442,1550r47,-127l8468,1423r-26,73l8438,1505r-3,9l8433,1524r-3,-10l8427,1504r-3,-9l8398,1423r-23,l8423,1548r-2,5l8418,1562r-2,5l8412,1572r-5,4l8401,1578r-5,l8389,1577r-5,-1l8386,1596r5,1l8396,1598r11,l8412,1596r5,-3l8422,1590r4,-5l8430,1578r3,-5l8437,1563r5,-13xe" fillcolor="#236d45" stroked="f">
              <v:path arrowok="t"/>
            </v:shape>
            <v:shape id="_x0000_s1104" style="position:absolute;left:7468;top:1376;width:1240;height:222" coordorigin="7468,1376" coordsize="1240,222" path="m8558,1438r11,l8579,1424r-21,-4l8552,1421r-3,17l8558,1438xe" fillcolor="#236d45" stroked="f">
              <v:path arrowok="t"/>
            </v:shape>
            <v:shape id="_x0000_s1103" style="position:absolute;left:7610;top:1377;width:0;height:170" coordorigin="7610,1377" coordsize="0,170" path="m7610,1377r,171e" filled="f" strokecolor="#236d45" strokeweight=".40778mm">
              <v:path arrowok="t"/>
            </v:shape>
            <v:shape id="_x0000_s1102" style="position:absolute;left:8724;top:1515;width:36;height:71" coordorigin="8724,1515" coordsize="36,71" path="m8731,1570r-7,2l8731,1586r7,-2l8743,1580r5,-4l8753,1571r3,-5l8757,1561r2,-6l8760,1548r,-33l8727,1515r,33l8743,1548r,6l8741,1560r-6,7l8731,1570xe" fillcolor="#236d45" stroked="f">
              <v:path arrowok="t"/>
            </v:shape>
            <w10:wrap anchorx="page" anchory="page"/>
          </v:group>
        </w:pict>
      </w:r>
      <w:r>
        <w:pict w14:anchorId="7A5A1D8B">
          <v:group id="_x0000_s1026" style="position:absolute;margin-left:16.75pt;margin-top:0;width:560.1pt;height:154.1pt;z-index:-251659776;mso-position-horizontal-relative:page;mso-position-vertical-relative:page" coordorigin="335" coordsize="11202,308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0" type="#_x0000_t75" style="position:absolute;left:335;top:-10;width:5818;height:2686">
              <v:imagedata r:id="rId5" o:title=""/>
            </v:shape>
            <v:shape id="_x0000_s1099" style="position:absolute;left:727;top:2665;width:10800;height:390" coordorigin="727,2665" coordsize="10800,390" path="m727,3055r10800,l11527,2665r-10800,l727,3055xe" stroked="f">
              <v:path arrowok="t"/>
            </v:shape>
            <v:shape id="_x0000_s1098" style="position:absolute;left:878;top:2771;width:3400;height:157" coordorigin="878,2771" coordsize="3400,157" path="m2866,2891r2,13l2875,2904r5,-1l2886,2901r5,-3l2897,2895r2,-19l2897,2881r-4,4l2888,2887r-4,3l2878,2891r-12,xe" fillcolor="#236d45" stroked="f">
              <v:path arrowok="t"/>
            </v:shape>
            <v:shape id="_x0000_s1097" style="position:absolute;left:878;top:2771;width:3400;height:157" coordorigin="878,2771" coordsize="3400,157" path="m2957,2808r-16,l2941,2873r1,5l2942,2881r1,4l2947,2893r6,5l2958,2900r5,3l2968,2904r18,l2996,2898r7,-10l3003,2902r14,l3017,2808r-16,l3001,2866r-1,6l2999,2876r-2,5l2994,2884r-4,2l2986,2889r-5,1l2972,2890r-7,-4l2959,2881r-1,-4l2958,2874r-1,-6l2957,2808xe" fillcolor="#236d45" stroked="f">
              <v:path arrowok="t"/>
            </v:shape>
            <v:shape id="_x0000_s1096" style="position:absolute;left:878;top:2771;width:3400;height:157" coordorigin="878,2771" coordsize="3400,157" path="m3038,2833r,5l3040,2842r2,4l3048,2852r4,2l3056,2857r9,2l3076,2862r9,2l3090,2866r5,3l3097,2876r-2,7l3088,2889r-5,2l3068,2891r-5,-2l3059,2886r-4,-4l3052,2877r-1,-6l3036,2874r1,10l3041,2891r7,5l3054,2901r9,3l3083,2904r6,-2l3095,2900r6,-3l3106,2894r3,-5l3112,2884r1,-5l3113,2869r-1,-5l3109,2861r-6,-7l3099,2852r-4,-2l3087,2848r-11,-3l3068,2843r-5,-1l3062,2841r-6,-4l3054,2831r1,-6l3061,2820r6,-1l3080,2819r5,2l3088,2823r5,7l3094,2835r16,-2l3109,2826r-2,-4l3102,2814r-5,-2l3092,2809r-6,-2l3080,2806r-12,l3063,2807r-4,1l3055,2809r-4,2l3046,2815r-5,7l3038,2829r,4xe" fillcolor="#236d45" stroked="f">
              <v:path arrowok="t"/>
            </v:shape>
            <v:shape id="_x0000_s1095" style="position:absolute;left:878;top:2771;width:3400;height:157" coordorigin="878,2771" coordsize="3400,157" path="m3251,2894r5,-5l3260,2882r3,-7l3265,2866r,-27l3261,2827r-8,-8l3245,2810r-11,-4l3210,2806r-10,4l3192,2817r-11,16l3178,2855r,16l3182,2883r8,8l3198,2899r-1,-23l3194,2867r,-24l3197,2834r5,-6l3207,2822r7,-3l3229,2819r7,3l3241,2828r5,6l3249,2843r,24l3246,2876r-5,6l3236,2888r-7,3l3230,2904r7,-2l3244,2898r7,-4xe" fillcolor="#236d45" stroked="f">
              <v:path arrowok="t"/>
            </v:shape>
            <v:shape id="_x0000_s1094" style="position:absolute;left:878;top:2771;width:3400;height:157" coordorigin="878,2771" coordsize="3400,157" path="m3207,2888r-5,-6l3197,2876r1,23l3209,2904r21,l3229,2891r-15,l3207,2888xe" fillcolor="#236d45" stroked="f">
              <v:path arrowok="t"/>
            </v:shape>
            <v:shape id="_x0000_s1093" style="position:absolute;left:878;top:2771;width:3400;height:157" coordorigin="878,2771" coordsize="3400,157" path="m3391,2917r-6,3l3390,2927r5,-2l3398,2922r3,-4l3403,2914r1,-6l3404,2884r-18,l3386,2902r9,l3395,2907r-1,4l3391,2917xe" fillcolor="#236d45" stroked="f">
              <v:path arrowok="t"/>
            </v:shape>
            <v:shape id="_x0000_s1092" style="position:absolute;left:878;top:2771;width:3400;height:157" coordorigin="878,2771" coordsize="3400,157" path="m3521,2902r27,-99l3549,2799r1,-5l3552,2788r,2l3553,2795r3,8l3583,2902r16,l3635,2773r-17,l3597,2856r-2,10l3593,2875r-2,9l3590,2877r-4,-19l3581,2838r-19,-65l3542,2773r-25,87l3517,2862r-2,8l3511,2884r-1,-9l3508,2866r-2,-9l3487,2773r-18,l3503,2902r18,xe" fillcolor="#236d45" stroked="f">
              <v:path arrowok="t"/>
            </v:shape>
            <v:shape id="_x0000_s1091" style="position:absolute;left:878;top:2771;width:3400;height:157" coordorigin="878,2771" coordsize="3400,157" path="m3656,2773r,18l3672,2791r,-18l3656,2773xe" fillcolor="#236d45" stroked="f">
              <v:path arrowok="t"/>
            </v:shape>
            <v:shape id="_x0000_s1090" style="position:absolute;left:878;top:2771;width:3400;height:157" coordorigin="878,2771" coordsize="3400,157" path="m3656,2808r,94l3672,2902r,-94l3656,2808xe" fillcolor="#236d45" stroked="f">
              <v:path arrowok="t"/>
            </v:shape>
            <v:shape id="_x0000_s1089" style="position:absolute;left:878;top:2771;width:3400;height:157" coordorigin="878,2771" coordsize="3400,157" path="m3692,2833r,5l3693,2842r3,4l3701,2852r5,2l3710,2857r8,2l3730,2862r8,2l3744,2866r5,3l3751,2876r-2,7l3742,2889r-5,2l3722,2891r-6,-2l3712,2886r-4,-4l3706,2877r-1,-6l3689,2874r2,10l3695,2891r7,5l3708,2901r9,3l3737,2904r6,-2l3749,2900r6,-3l3759,2894r3,-5l3765,2884r2,-5l3767,2869r-1,-5l3763,2861r-6,-7l3753,2852r-5,-2l3740,2848r-11,-3l3722,2843r-5,-1l3715,2841r-6,-4l3707,2831r2,-6l3715,2820r5,-1l3734,2819r4,2l3742,2823r5,7l3748,2835r15,-2l3762,2826r-1,-4l3755,2814r-4,-2l3746,2809r-6,-2l3734,2806r-12,l3717,2807r-4,1l3709,2809r-4,2l3699,2815r-4,7l3692,2829r,4xe" fillcolor="#236d45" stroked="f">
              <v:path arrowok="t"/>
            </v:shape>
            <v:shape id="_x0000_s1088" style="position:absolute;left:878;top:2771;width:3400;height:157" coordorigin="878,2771" coordsize="3400,157" path="m3795,2842r3,-9l3803,2828r5,-6l3814,2819r14,l3832,2821r8,6l3842,2832r2,6l3859,2836r-2,-10l3853,2819r-6,-5l3840,2809r-8,-3l3814,2806r-8,2l3799,2812r-6,4l3788,2821r-4,8l3781,2836r-2,9l3779,2871r4,12l3791,2891r8,8l3809,2904r23,l3840,2901r7,-6l3854,2889r5,-9l3860,2870r-15,-3l3844,2875r-3,6l3837,2885r-4,4l3828,2891r-14,l3807,2888r-4,-6l3798,2876r-3,-9l3795,2842xe" fillcolor="#236d45" stroked="f">
              <v:path arrowok="t"/>
            </v:shape>
            <v:shape id="_x0000_s1087" style="position:absolute;left:878;top:2771;width:3400;height:157" coordorigin="878,2771" coordsize="3400,157" path="m3941,2894r5,-5l3950,2882r4,-7l3955,2866r,-27l3951,2827r-8,-8l3935,2810r-10,-4l3900,2806r-10,4l3882,2817r-11,16l3868,2855r,16l3872,2883r8,8l3888,2899r-1,-23l3884,2867r,-24l3887,2834r5,-6l3897,2822r7,-3l3920,2819r6,3l3931,2828r6,6l3939,2843r,24l3937,2876r-6,6l3926,2888r-6,3l3920,2904r7,-2l3934,2898r7,-4xe" fillcolor="#236d45" stroked="f">
              <v:path arrowok="t"/>
            </v:shape>
            <v:shape id="_x0000_s1086" style="position:absolute;left:878;top:2771;width:3400;height:157" coordorigin="878,2771" coordsize="3400,157" path="m3897,2888r-5,-6l3887,2876r1,23l3899,2904r21,l3920,2891r-16,l3897,2888xe" fillcolor="#236d45" stroked="f">
              <v:path arrowok="t"/>
            </v:shape>
            <v:shape id="_x0000_s1085" style="position:absolute;left:878;top:2771;width:3400;height:157" coordorigin="878,2771" coordsize="3400,157" path="m4070,2833r,5l4072,2842r2,4l4080,2852r4,2l4089,2857r8,2l4108,2862r9,2l4122,2866r6,3l4129,2876r-2,7l4120,2889r-5,2l4100,2891r-5,-2l4091,2886r-4,-4l4084,2877r-1,-6l4068,2874r2,10l4074,2891r6,5l4086,2901r10,3l4115,2904r7,-2l4127,2900r6,-3l4138,2894r3,-5l4144,2884r1,-5l4145,2869r-1,-5l4142,2861r-6,-7l4131,2852r-4,-2l4119,2848r-11,-3l4100,2843r-5,-1l4094,2841r-6,-4l4086,2831r1,-6l4094,2820r5,-1l4112,2819r5,2l4120,2823r6,7l4126,2835r16,-2l4141,2826r-2,-4l4134,2814r-4,-2l4124,2809r-5,-2l4112,2806r-12,l4095,2807r-4,1l4087,2809r-3,2l4078,2815r-5,7l4070,2829r,4xe" fillcolor="#236d45" stroked="f">
              <v:path arrowok="t"/>
            </v:shape>
            <v:shape id="_x0000_s1084" style="position:absolute;left:878;top:2771;width:3400;height:157" coordorigin="878,2771" coordsize="3400,157" path="m4162,2773r,18l4178,2791r,-18l4162,2773xe" fillcolor="#236d45" stroked="f">
              <v:path arrowok="t"/>
            </v:shape>
            <v:shape id="_x0000_s1083" style="position:absolute;left:878;top:2771;width:3400;height:157" coordorigin="878,2771" coordsize="3400,157" path="m4162,2808r,94l4178,2902r,-94l4162,2808xe" fillcolor="#236d45" stroked="f">
              <v:path arrowok="t"/>
            </v:shape>
            <v:shape id="_x0000_s1082" style="position:absolute;left:878;top:2771;width:3400;height:157" coordorigin="878,2771" coordsize="3400,157" path="m4218,2839r3,-8l4225,2826r5,-4l4236,2820r11,l4254,2823r5,4l4262,2834r,4l4262,2902r16,l4278,2837r,-5l4276,2824r-4,-7l4266,2811r-4,-2l4257,2807r-5,-1l4233,2806r-10,5l4216,2821r,-13l4202,2808r,94l4218,2902r,-63xe" fillcolor="#236d45" stroked="f">
              <v:path arrowok="t"/>
            </v:shape>
            <v:shape id="_x0000_s1081" style="position:absolute;left:878;top:2771;width:3400;height:157" coordorigin="878,2771" coordsize="3400,157" path="m3988,2839r2,-8l3995,2826r5,-4l4006,2820r11,l4024,2823r5,4l4032,2834r,4l4032,2902r16,l4048,2837r,-5l4046,2824r-4,-7l4036,2811r-4,-2l4027,2807r-5,-1l4003,2806r-10,5l3986,2821r,-13l3972,2808r,94l3988,2902r,-63xe" fillcolor="#236d45" stroked="f">
              <v:path arrowok="t"/>
            </v:shape>
            <v:shape id="_x0000_s1080" style="position:absolute;left:878;top:2771;width:3400;height:157" coordorigin="878,2771" coordsize="3400,157" path="m3298,2839r2,-8l3305,2826r5,-4l3316,2820r11,l3334,2823r5,4l3341,2834r1,4l3342,2902r16,l3358,2837r,-5l3356,2824r-4,-7l3346,2811r-5,-2l3337,2807r-5,-1l3313,2806r-10,5l3296,2821r,-13l3282,2808r,94l3298,2902r,-63xe" fillcolor="#236d45" stroked="f">
              <v:path arrowok="t"/>
            </v:shape>
            <v:shape id="_x0000_s1079" style="position:absolute;left:878;top:2771;width:3400;height:157" coordorigin="878,2771" coordsize="3400,157" path="m3153,2903r5,l3166,2902r4,-1l3168,2888r-5,l3159,2888r-6,-4l3152,2880r,-60l3168,2820r,-12l3152,2808r,-32l3136,2785r,23l3125,2808r,12l3136,2820r,64l3137,2890r1,3l3142,2898r6,4l3153,2903xe" fillcolor="#236d45" stroked="f">
              <v:path arrowok="t"/>
            </v:shape>
            <v:shape id="_x0000_s1078" style="position:absolute;left:878;top:2771;width:3400;height:157" coordorigin="878,2771" coordsize="3400,157" path="m2412,2903r6,l2426,2902r4,-1l2428,2888r-5,l2419,2888r-6,-4l2412,2880r,-60l2428,2820r,-12l2412,2808r,-32l2396,2785r,23l2385,2808r,12l2396,2820r,64l2397,2890r1,3l2402,2898r6,4l2412,2903xe" fillcolor="#236d45" stroked="f">
              <v:path arrowok="t"/>
            </v:shape>
            <v:shape id="_x0000_s1077" style="position:absolute;left:878;top:2771;width:3400;height:157" coordorigin="878,2771" coordsize="3400,157" path="m2294,2883r8,8l2310,2899r11,5l2345,2904r9,-3l2361,2896r7,-6l2373,2883r2,-9l2359,2871r-2,7l2353,2883r-4,3l2345,2889r-5,2l2327,2891r-7,-3l2315,2883r-5,-6l2307,2869r-1,-10l2376,2859r,-20l2372,2827r-8,-8l2356,2832r2,6l2359,2846r-52,l2308,2838r2,-7l2315,2826r5,-4l2326,2819r-5,-13l2310,2811r-8,8l2294,2828r-4,12l2290,2871r4,12xe" fillcolor="#236d45" stroked="f">
              <v:path arrowok="t"/>
            </v:shape>
            <v:shape id="_x0000_s1076" style="position:absolute;left:878;top:2771;width:3400;height:157" coordorigin="878,2771" coordsize="3400,157" path="m2192,2883r8,8l2208,2899r11,5l2243,2904r9,-3l2259,2896r7,-6l2271,2883r2,-9l2257,2871r-2,7l2251,2883r-4,3l2243,2889r-5,2l2225,2891r-7,-3l2213,2883r-5,-6l2205,2869r-1,-10l2274,2859r,-20l2270,2827r-8,-8l2255,2832r2,6l2257,2846r-52,l2206,2838r2,-7l2213,2826r5,-4l2224,2819r-5,-13l2208,2811r-8,8l2192,2828r-4,12l2188,2871r4,12xe" fillcolor="#236d45" stroked="f">
              <v:path arrowok="t"/>
            </v:shape>
            <v:shape id="_x0000_s1075" style="position:absolute;left:878;top:2771;width:3400;height:157" coordorigin="878,2771" coordsize="3400,157" path="m2102,2903r6,l2115,2902r5,-1l2118,2888r-5,l2109,2888r-6,-4l2102,2880r,-60l2118,2820r,-12l2102,2808r,-32l2086,2785r,23l2074,2808r,12l2086,2820r,64l2087,2890r1,3l2091,2898r7,4l2102,2903xe" fillcolor="#236d45" stroked="f">
              <v:path arrowok="t"/>
            </v:shape>
            <v:shape id="_x0000_s1074" style="position:absolute;left:878;top:2771;width:3400;height:157" coordorigin="878,2771" coordsize="3400,157" path="m1829,2839r2,-8l1836,2826r5,-4l1847,2820r11,l1865,2823r5,4l1873,2834r,4l1873,2902r16,l1889,2837r,-5l1887,2824r-4,-7l1877,2811r-4,-2l1868,2807r-5,-1l1844,2806r-10,5l1827,2821r,-13l1813,2808r,94l1829,2902r,-63xe" fillcolor="#236d45" stroked="f">
              <v:path arrowok="t"/>
            </v:shape>
            <v:shape id="_x0000_s1073" style="position:absolute;left:878;top:2771;width:3400;height:157" coordorigin="878,2771" coordsize="3400,157" path="m1497,2839r2,-8l1504,2826r5,-4l1515,2820r11,l1533,2823r5,4l1541,2834r,4l1541,2902r16,l1557,2837r,-5l1555,2824r-4,-7l1545,2811r-4,-2l1536,2807r-5,-1l1512,2806r-10,5l1495,2821r,-13l1481,2808r,94l1497,2902r,-63xe" fillcolor="#236d45" stroked="f">
              <v:path arrowok="t"/>
            </v:shape>
            <v:shape id="_x0000_s1072" style="position:absolute;left:878;top:2771;width:3400;height:157" coordorigin="878,2771" coordsize="3400,157" path="m899,2881r-3,-7l894,2865r-16,2l879,2878r5,9l891,2894r8,6l908,2904r24,l942,2900r8,-8l959,2884r4,-9l963,2855r-2,-7l956,2843r-4,-6l946,2833r-7,-1l944,2829r5,-4l952,2821r3,-5l956,2811r,-11l955,2794r-3,-5l949,2784r-5,-4l938,2777r-6,-3l926,2772r-18,l900,2775r-7,6l886,2787r-4,8l880,2806r16,3l897,2801r3,-6l904,2791r4,-4l913,2785r12,l930,2787r8,8l940,2799r,14l937,2818r-5,3l927,2825r-6,2l911,2827r-1,13l914,2839r7,l928,2839r6,2l939,2846r5,4l946,2856r,15l943,2878r-5,5l933,2888r-6,3l913,2891r-5,-2l903,2885r-4,-4xe" fillcolor="#236d45" stroked="f">
              <v:path arrowok="t"/>
            </v:shape>
            <v:shape id="_x0000_s1071" style="position:absolute;left:878;top:2771;width:3400;height:157" coordorigin="878,2771" coordsize="3400,157" path="m1160,2790r,-16l1096,2774r-13,67l1098,2843r6,-7l1108,2834r4,-3l1116,2830r14,l1136,2833r5,5l1146,2843r3,7l1149,2869r-3,7l1141,2882r-5,6l1129,2891r-14,l1110,2889r-5,-4l1101,2881r-3,-6l1097,2867r-17,1l1081,2879r5,8l1093,2894r7,6l1110,2904r26,l1147,2899r8,-11l1162,2880r4,-10l1166,2846r-4,-10l1154,2828r-8,-8l1137,2816r-20,l1109,2819r-8,5l1108,2790r52,xe" fillcolor="#236d45" stroked="f">
              <v:path arrowok="t"/>
            </v:shape>
            <v:shape id="_x0000_s1070" style="position:absolute;left:878;top:2771;width:3400;height:157" coordorigin="878,2771" coordsize="3400,157" path="m1236,2902r17,l1253,2792r37,110l1305,2902r38,-108l1343,2902r16,l1359,2773r-23,l1305,2862r-3,9l1300,2878r-1,5l1297,2879r-2,-7l1292,2864r-30,-91l1236,2773r,129xe" fillcolor="#236d45" stroked="f">
              <v:path arrowok="t"/>
            </v:shape>
            <v:shape id="_x0000_s1069" style="position:absolute;left:878;top:2771;width:3400;height:157" coordorigin="878,2771" coordsize="3400,157" path="m998,2887r4,-6l1007,2875r7,-5l1023,2862r11,-10l1043,2845r5,-6l1052,2834r4,-6l1058,2823r2,-5l1061,2813r,-15l1058,2789r-8,-6l1043,2776r-10,-4l1009,2772r-10,3l992,2782r-8,6l980,2797r-1,12l995,2811r,-8l998,2797r4,-5l1007,2788r6,-3l1028,2785r6,3l1038,2792r5,4l1045,2801r,13l1042,2820r-4,7l1033,2833r-10,10l1009,2854r-9,7l993,2868r-5,5l984,2879r-4,6l978,2891r-1,3l976,2902r85,l1061,2887r-63,xe" fillcolor="#236d45" stroked="f">
              <v:path arrowok="t"/>
            </v:shape>
            <v:shape id="_x0000_s1068" style="position:absolute;left:878;top:2771;width:3400;height:157" coordorigin="878,2771" coordsize="3400,157" path="m1457,2877r,-43l1457,2830r-1,-3l1455,2823r-4,-7l1445,2811r-5,-2l1435,2807r-6,-1l1413,2806r-8,1l1399,2810r-6,2l1389,2815r-4,4l1382,2823r-2,5l1378,2835r16,2l1396,2831r2,-5l1405,2821r6,-2l1426,2819r6,2l1436,2825r3,2l1441,2832r,10l1435,2845r-10,1l1412,2848r-6,1l1402,2849r-4,1l1394,2851r-7,4l1381,2861r-4,7l1376,2872r,13l1378,2891r6,5l1389,2901r8,3l1408,2904r-3,-13l1401,2890r-4,-3l1393,2881r,-4l1393,2871r5,-6l1404,2863r4,-1l1415,2861r11,-2l1435,2857r6,-2l1441,2868r-1,5l1438,2876r-2,19l1442,2890r1,4l1445,2902r17,l1458,2894r-1,-8l1457,2877xe" fillcolor="#236d45" stroked="f">
              <v:path arrowok="t"/>
            </v:shape>
            <v:shape id="_x0000_s1067" style="position:absolute;left:878;top:2771;width:3400;height:157" coordorigin="878,2771" coordsize="3400,157" path="m1405,2891r3,13l1414,2904r6,-1l1425,2901r6,-3l1436,2895r2,-19l1436,2881r-4,4l1428,2887r-5,3l1418,2891r-13,xe" fillcolor="#236d45" stroked="f">
              <v:path arrowok="t"/>
            </v:shape>
            <v:shape id="_x0000_s1066" style="position:absolute;left:878;top:2771;width:3400;height:157" coordorigin="878,2771" coordsize="3400,157" path="m1579,2833r,5l1581,2842r2,4l1589,2852r4,2l1598,2857r8,2l1617,2862r9,2l1631,2866r6,3l1638,2876r-2,7l1629,2889r-5,2l1609,2891r-5,-2l1600,2886r-4,-4l1593,2877r-1,-6l1577,2874r2,10l1583,2891r6,5l1595,2901r10,3l1624,2904r7,-2l1636,2900r6,-3l1647,2894r3,-5l1653,2884r1,-5l1654,2869r-1,-5l1651,2861r-6,-7l1640,2852r-4,-2l1628,2848r-11,-3l1609,2843r-5,-1l1603,2841r-6,-4l1595,2831r1,-6l1603,2820r5,-1l1621,2819r5,2l1629,2823r6,7l1635,2835r16,-2l1650,2826r-2,-4l1643,2814r-4,-2l1633,2809r-5,-2l1621,2806r-12,l1604,2807r-4,1l1596,2809r-3,2l1587,2815r-5,7l1579,2829r,4xe" fillcolor="#236d45" stroked="f">
              <v:path arrowok="t"/>
            </v:shape>
            <v:shape id="_x0000_s1065" style="position:absolute;left:878;top:2771;width:3400;height:157" coordorigin="878,2771" coordsize="3400,157" path="m1673,2773r,18l1689,2791r,-18l1673,2773xe" fillcolor="#236d45" stroked="f">
              <v:path arrowok="t"/>
            </v:shape>
            <v:shape id="_x0000_s1064" style="position:absolute;left:878;top:2771;width:3400;height:157" coordorigin="878,2771" coordsize="3400,157" path="m1673,2808r,94l1689,2902r,-94l1673,2808xe" fillcolor="#236d45" stroked="f">
              <v:path arrowok="t"/>
            </v:shape>
            <v:shape id="_x0000_s1063" style="position:absolute;left:878;top:2771;width:3400;height:157" coordorigin="878,2771" coordsize="3400,157" path="m1782,2894r5,-5l1791,2882r4,-7l1796,2866r,-27l1792,2827r-8,-8l1776,2810r-10,-4l1741,2806r-10,4l1723,2817r-11,16l1709,2855r,16l1713,2883r8,8l1729,2899r-1,-23l1725,2867r,-24l1728,2834r5,-6l1738,2822r7,-3l1761,2819r6,3l1772,2828r6,6l1780,2843r,24l1778,2876r-6,6l1767,2888r-6,3l1761,2904r7,-2l1775,2898r7,-4xe" fillcolor="#236d45" stroked="f">
              <v:path arrowok="t"/>
            </v:shape>
            <v:shape id="_x0000_s1062" style="position:absolute;left:878;top:2771;width:3400;height:157" coordorigin="878,2771" coordsize="3400,157" path="m1738,2888r-5,-6l1728,2876r1,23l1740,2904r21,l1761,2891r-16,l1738,2888xe" fillcolor="#236d45" stroked="f">
              <v:path arrowok="t"/>
            </v:shape>
            <v:shape id="_x0000_s1061" style="position:absolute;left:878;top:2771;width:3400;height:157" coordorigin="878,2771" coordsize="3400,157" path="m1986,2775r-7,3l1974,2782r-4,6l1966,2794r-1,6l1965,2812r1,5l1969,2822r3,5l1977,2831r6,3l1988,2837r8,2l2008,2842r12,3l2027,2847r4,2l2036,2851r6,5l2046,2863r,8l2042,2878r-6,6l2031,2886r-5,2l2020,2889r-14,l2000,2887r-6,-2l1988,2882r-4,-3l1981,2875r-3,-4l1976,2865r,-6l1960,2860r,9l1962,2877r5,6l1971,2890r6,5l1985,2899r8,3l2003,2904r21,l2032,2902r7,-3l2047,2895r5,-4l2056,2885r4,-6l2062,2872r,-14l2060,2852r-3,-5l2053,2842r-5,-5l2040,2834r-5,-2l2026,2829r-14,-3l1998,2823r-9,-4l1986,2816r-5,-6l1981,2800r2,-5l1988,2791r5,-3l2000,2786r20,l2028,2788r5,4l2038,2796r3,6l2042,2810r16,-1l2058,2802r-2,-7l2052,2789r-4,-6l2042,2778r-7,-3l2028,2772r-9,-1l2001,2771r-8,1l1986,2775xe" fillcolor="#236d45" stroked="f">
              <v:path arrowok="t"/>
            </v:shape>
            <v:shape id="_x0000_s1060" style="position:absolute;left:878;top:2771;width:3400;height:157" coordorigin="878,2771" coordsize="3400,157" path="m2149,2902r,-56l2150,2840r2,-6l2153,2831r5,-5l2163,2823r8,l2178,2826r6,-15l2178,2808r-5,-2l2168,2806r-7,1l2154,2812r-3,4l2147,2823r,-15l2133,2808r,94l2149,2902xe" fillcolor="#236d45" stroked="f">
              <v:path arrowok="t"/>
            </v:shape>
            <v:shape id="_x0000_s1059" style="position:absolute;left:878;top:2771;width:3400;height:157" coordorigin="878,2771" coordsize="3400,157" path="m2254,2810r-10,-4l2219,2806r5,13l2240,2819r6,3l2251,2828r4,4l2262,2819r-8,-9xe" fillcolor="#236d45" stroked="f">
              <v:path arrowok="t"/>
            </v:shape>
            <v:shape id="_x0000_s1058" style="position:absolute;left:878;top:2771;width:3400;height:157" coordorigin="878,2771" coordsize="3400,157" path="m2356,2810r-10,-4l2321,2806r5,13l2342,2819r6,3l2353,2828r3,4l2364,2819r-8,-9xe" fillcolor="#236d45" stroked="f">
              <v:path arrowok="t"/>
            </v:shape>
            <v:shape id="_x0000_s1057" style="position:absolute;left:878;top:2771;width:3400;height:157" coordorigin="878,2771" coordsize="3400,157" path="m2697,2902r16,l2713,2792r38,110l2766,2902r38,-108l2804,2902r16,l2820,2773r-23,l2766,2862r-3,9l2761,2878r-2,5l2758,2879r-2,-7l2753,2864r-30,-91l2697,2773r,129xe" fillcolor="#236d45" stroked="f">
              <v:path arrowok="t"/>
            </v:shape>
            <v:shape id="_x0000_s1056" style="position:absolute;left:878;top:2771;width:3400;height:157" coordorigin="878,2771" coordsize="3400,157" path="m2918,2877r,-43l2917,2830r,-3l2916,2823r-4,-7l2906,2811r-5,-2l2896,2807r-7,-1l2873,2806r-7,1l2860,2810r-6,2l2849,2815r-3,4l2843,2823r-3,5l2839,2835r16,2l2856,2831r3,-5l2866,2821r5,-2l2887,2819r6,2l2897,2825r3,2l2901,2832r,10l2895,2845r-9,1l2873,2848r-6,1l2862,2849r-3,1l2855,2851r-7,4l2842,2861r-5,7l2836,2872r,13l2839,2891r6,5l2850,2901r8,3l2868,2904r-2,-13l2861,2890r-3,-3l2853,2881r,-4l2854,2871r5,-6l2864,2863r5,-1l2876,2861r11,-2l2896,2857r5,-2l2901,2868r,5l2899,2876r-2,19l2903,2890r,4l2906,2902r16,l2919,2894r-1,-8l2918,2877xe" fillcolor="#236d45" stroked="f">
              <v:path arrowok="t"/>
            </v:shape>
            <v:shape id="_x0000_s1055" style="position:absolute;left:1681;top:2774;width:0;height:128" coordorigin="1681,2774" coordsize="0,128" path="m1681,2774r,128e" filled="f" strokecolor="#236d45" strokeweight=".31467mm">
              <v:path arrowok="t"/>
            </v:shape>
            <v:shape id="_x0000_s1054" style="position:absolute;left:3664;top:2774;width:0;height:128" coordorigin="3664,2774" coordsize="0,128" path="m3664,2774r,128e" filled="f" strokecolor="#236d45" strokeweight=".31467mm">
              <v:path arrowok="t"/>
            </v:shape>
            <v:shape id="_x0000_s1053" style="position:absolute;left:4170;top:2774;width:0;height:128" coordorigin="4170,2774" coordsize="0,128" path="m4170,2774r,128e" filled="f" strokecolor="#236d45" strokeweight=".31467mm">
              <v:path arrowok="t"/>
            </v:shape>
            <v:shape id="_x0000_s1052" type="#_x0000_t75" style="position:absolute;left:4340;top:2762;width:7028;height:185">
              <v:imagedata r:id="rId6" o:title=""/>
            </v:shape>
            <v:shape id="_x0000_s1051" style="position:absolute;left:735;top:3045;width:10785;height:30" coordorigin="735,3045" coordsize="10785,30" path="m735,3075r10785,-30e" filled="f" strokecolor="#fecb00">
              <v:path arrowok="t"/>
            </v:shape>
            <v:shape id="_x0000_s1050" style="position:absolute;left:2624;top:846;width:3462;height:1290" coordorigin="2624,846" coordsize="3462,1290" path="m6086,846r-3462,l2624,2136r3462,l6086,846xe" fillcolor="#fdfdfd" stroked="f">
              <v:path arrowok="t"/>
            </v:shape>
            <v:shape id="_x0000_s1049" type="#_x0000_t75" style="position:absolute;left:2650;top:1899;width:3048;height:223">
              <v:imagedata r:id="rId7" o:title=""/>
            </v:shape>
            <v:shape id="_x0000_s1048" style="position:absolute;left:3308;top:1491;width:163;height:264" coordorigin="3308,1491" coordsize="163,264" path="m3308,1687r9,54l3336,1749r20,4l3377,1755r6,l3403,1752r19,-6l3440,1737r4,-4l3459,1718r9,-18l3471,1679r-1,-9l3464,1651r-13,-16l3446,1630r-15,-10l3411,1608r-9,-4l3382,1593r-12,-8l3365,1581r-12,-17l3349,1545r,-13l3354,1521r10,-8l3374,1506r11,-4l3403,1502r21,6l3439,1521r8,21l3456,1542r-6,-46l3440,1494r-22,-2l3402,1491r-1,l3379,1493r-19,6l3343,1508r-15,14l3320,1540r-3,22l3317,1570r6,19l3335,1606r4,4l3354,1621r20,12l3379,1636r19,11l3412,1656r3,3l3429,1676r5,17l3434,1708r-6,12l3417,1729r-10,8l3395,1741r-17,l3357,1737r-16,-10l3328,1710r-10,-23l3308,1687xe" fillcolor="#4c4b4d" stroked="f">
              <v:path arrowok="t"/>
            </v:shape>
            <v:shape id="_x0000_s1047" style="position:absolute;left:3516;top:1491;width:250;height:264" coordorigin="3516,1491" coordsize="250,264" path="m3558,1614r,-8l3561,1585r7,-19l3578,1549r14,-15l3613,1518r18,-8l3651,1505r21,-2l3675,1504r24,2l3720,1513r16,12l3748,1541r8,21l3765,1562r-1,-13l3762,1529r-2,-19l3747,1505r-20,-6l3707,1495r-19,-3l3669,1491r-11,l3637,1494r-20,4l3599,1505r-18,9l3564,1525r-8,7l3541,1547r-11,17l3522,1582r-5,20l3516,1624r,9l3519,1654r6,19l3534,1691r13,16l3562,1721r23,15l3603,1744r20,6l3643,1754r22,1l3678,1754r21,-2l3718,1749r19,-6l3756,1736r10,-52l3756,1681r-4,15l3742,1713r-15,14l3715,1734r-19,6l3675,1742r-13,l3642,1738r-18,-8l3607,1719r-16,-15l3582,1691r-11,-17l3564,1655r-4,-20l3558,1614xe" fillcolor="#4c4b4d" stroked="f">
              <v:path arrowok="t"/>
            </v:shape>
            <v:shape id="_x0000_s1046" style="position:absolute;left:3799;top:1496;width:305;height:253" coordorigin="3799,1496" coordsize="305,253" path="m3881,1737r-5,-7l3873,1725r-1,-11l3872,1627r160,l4032,1724r-3,8l4022,1736r-4,3l4009,1740r-12,l3997,1750r7,l4014,1749r13,-1l4040,1747r9,-1l4061,1746r8,1l4080,1748r10,1l4098,1750r6,l4104,1740r-12,l4084,1739r-5,-3l4073,1731r-3,-8l4070,1529r2,-10l4081,1508r9,-3l4104,1504r,-8l4098,1496r-9,1l4077,1498r-11,1l4057,1499r-12,l4037,1499r-12,-1l4013,1497r-9,-1l3997,1496r,8l4011,1505r8,1l4022,1508r7,3l4032,1518r,92l3872,1610r,-82l3874,1518r4,-5l3883,1508r9,-3l3907,1504r,-8l3901,1496r-9,1l3880,1498r-12,1l3858,1499r-4,l3850,1499r-9,-1l3839,1498r-19,-1l3799,1496r,8l3811,1505r8,1l3823,1508r6,4l3833,1519r,205l3830,1732r-6,4l3819,1739r-8,1l3799,1740r,10l3805,1750r10,-1l3828,1748r13,-1l3851,1746r2,-247l3857,1746r6,l3871,1747r11,1l3893,1749r8,1l3907,1750r-2,-10l3891,1740r-10,-3xe" fillcolor="#4c4b4d" stroked="f">
              <v:path arrowok="t"/>
            </v:shape>
            <v:shape id="_x0000_s1045" style="position:absolute;left:3799;top:1496;width:305;height:253" coordorigin="3799,1496" coordsize="305,253" path="m3857,1746r-4,-247l3851,1746r6,xe" fillcolor="#4c4b4d" stroked="f">
              <v:path arrowok="t"/>
            </v:shape>
            <v:shape id="_x0000_s1044" style="position:absolute;left:4162;top:1613;width:45;height:229" coordorigin="4162,1613" coordsize="45,229" path="m4203,1613r-12,92l4207,1720r-3,-86l4203,1613xe" fillcolor="#4c4b4d" stroked="f">
              <v:path arrowok="t"/>
            </v:shape>
            <v:shape id="_x0000_s1043" style="position:absolute;left:4162;top:1613;width:45;height:229" coordorigin="4162,1613" coordsize="45,229" path="m4225,1690r-10,-18l4208,1654r-4,-20l4207,1720r20,15l4245,1744r19,6l4284,1754r21,1l4310,1755r20,-2l4350,1748r19,-8l4386,1730r16,-13l4410,1709r12,-16l4432,1676r7,-19l4442,1637r1,-21l4443,1612r-4,-21l4433,1572r-9,-18l4411,1538r-15,-15l4377,1511r-18,-9l4340,1495r-20,-3l4299,1491r-1,l4277,1493r-20,5l4239,1505r-18,10l4205,1527r-18,19l4176,1563r-8,18l4163,1601r-1,21l4162,1631r3,20l4171,1671r8,18l4191,1705r12,-92l4204,1594r5,-20l4216,1556r11,-17l4238,1528r16,-12l4273,1509r21,-2l4307,1507r20,5l4346,1520r12,8l4373,1541r11,16l4393,1575r7,19l4404,1613r1,21l4404,1653r-4,21l4392,1692r-10,16l4370,1721r-16,11l4334,1739r-21,2l4303,1740r-20,-3l4265,1729r-17,-12l4233,1701r-8,-11xe" fillcolor="#4c4b4d" stroked="f">
              <v:path arrowok="t"/>
            </v:shape>
            <v:shape id="_x0000_s1042" style="position:absolute;left:4495;top:1613;width:45;height:229" coordorigin="4495,1613" coordsize="45,229" path="m4536,1613r-11,92l4540,1720r-3,-86l4536,1613xe" fillcolor="#4c4b4d" stroked="f">
              <v:path arrowok="t"/>
            </v:shape>
            <v:shape id="_x0000_s1041" style="position:absolute;left:4495;top:1613;width:45;height:229" coordorigin="4495,1613" coordsize="45,229" path="m4558,1690r-10,-18l4541,1654r-4,-20l4540,1720r21,15l4578,1744r19,6l4617,1754r21,1l4643,1755r21,-2l4683,1748r19,-8l4719,1730r16,-13l4743,1709r13,-16l4765,1676r7,-19l4775,1637r1,-21l4776,1612r-4,-21l4766,1572r-9,-18l4744,1538r-15,-15l4710,1511r-18,-9l4673,1495r-20,-3l4632,1491r-1,l4610,1493r-20,5l4572,1505r-18,10l4538,1527r-18,19l4509,1563r-8,18l4496,1601r-1,21l4495,1631r3,20l4504,1671r9,18l4525,1705r11,-92l4537,1594r5,-20l4549,1556r12,-17l4571,1528r16,-12l4606,1509r21,-2l4640,1507r20,5l4679,1520r12,8l4706,1541r12,16l4726,1575r7,19l4737,1613r1,21l4737,1653r-4,21l4725,1692r-10,16l4703,1721r-16,11l4667,1739r-21,2l4636,1740r-20,-3l4598,1729r-17,-12l4566,1701r-8,-11xe" fillcolor="#4c4b4d" stroked="f">
              <v:path arrowok="t"/>
            </v:shape>
            <v:shape id="_x0000_s1040" style="position:absolute;left:4819;top:1496;width:221;height:253" coordorigin="4819,1496" coordsize="221,253" path="m4835,1739r-16,l4820,1750r30,-2l4874,1747r16,l4899,1746r126,4l5040,1693r-11,-3l5025,1703r-13,16l4996,1729r-8,2l4969,1734r-25,l4927,1734r-12,-2l4908,1728r-9,-5l4894,1712r,-184l4897,1518r9,-10l4915,1505r14,-1l4929,1496r-5,l4917,1497r-10,1l4897,1499r-8,l4877,1499r-10,l4853,1498r-14,-1l4829,1496r-7,l4822,1504r12,1l4843,1506r3,2l4853,1512r4,7l4857,1716r-3,10l4850,1731r-5,5l4835,1739xe" fillcolor="#4c4b4d" stroked="f">
              <v:path arrowok="t"/>
            </v:shape>
            <v:shape id="_x0000_s1039" style="position:absolute;left:3371;top:1335;width:87;height:61" coordorigin="3371,1335" coordsize="87,61" path="m3458,1365r-5,-14l3438,1339r-24,-4l3396,1338r-19,10l3371,1366r4,13l3390,1392r25,4l3433,1393r18,-11l3458,1365xe" fillcolor="#363435" stroked="f">
              <v:path arrowok="t"/>
            </v:shape>
            <v:shape id="_x0000_s1038" style="position:absolute;left:2665;top:917;width:391;height:475" coordorigin="2665,917" coordsize="391,475" path="m3004,1022r,-5l3004,1010r,-8l3004,992r4,-10l3012,974r6,-8l3028,947r-12,-5l2996,936r-19,-6l2957,925r-19,-3l2918,919r-20,-1l2878,917r-20,l2836,918r-19,2l2803,923r-21,7l2765,938r-18,11l2728,962r-19,16l2694,994r-11,17l2675,1029r-5,18l2668,1067r1,16l2674,1103r9,17l2695,1136r17,13l2732,1161r24,9l2906,1206r12,4l2940,1221r17,14l2969,1250r8,18l2979,1287r-2,18l2969,1320r-12,13l2940,1343r-23,7l2890,1354r-33,1l2856,1355r-19,-1l2818,1350r-19,-6l2782,1336r-17,-10l2750,1313r-16,-15l2720,1280r-14,-19l2694,1239r-1,4l2693,1270r-1,20l2690,1301r-3,10l2678,1329r-13,28l2684,1364r21,7l2725,1376r20,5l2764,1385r20,3l2803,1390r19,1l2840,1392r9,l2871,1391r22,-2l2913,1385r19,-4l2951,1375r17,-7l2985,1361r11,-7l3014,1341r15,-15l3041,1310r8,-18l3054,1272r2,-21l3055,1235r-5,-19l3041,1199r-12,-15l3012,1170r-20,-12l2968,1148r-150,-38l2794,1102r-21,-11l2758,1078r-9,-15l2746,1044r,l2748,1021r6,-19l2765,986r16,-14l2792,966r18,-7l2830,955r23,-1l2854,954r25,1l2902,960r20,7l2939,977r15,14l2967,1007r10,18l2984,1047r12,-8l3002,1033r2,-4l3004,1022xe" fillcolor="#363435" stroked="f">
              <v:path arrowok="t"/>
            </v:shape>
            <v:shape id="_x0000_s1037" style="position:absolute;left:3086;top:985;width:259;height:407" coordorigin="3086,985" coordsize="259,407" path="m3277,1370r-13,-6l3253,1354r-14,-14l3228,1323r-5,-20l3222,1277r,-122l3323,1155r22,-36l3222,1119r,-134l3096,985r12,13l3117,1006r5,2l3125,1010r6,2l3138,1014r12,5l3156,1030r,86l3140,1112r-17,-11l3110,1084r-3,4l3106,1093r,7l3107,1105r,7l3107,1119r-3,5l3099,1128r-13,27l3156,1155r-1,116l3155,1279r3,24l3163,1324r8,18l3181,1357r14,12l3206,1375r15,6l3240,1386r20,3l3284,1392r26,l3321,1392r12,l3346,1391r-8,-2l3313,1383r-20,-7l3277,1370xe" fillcolor="#363435" stroked="f">
              <v:path arrowok="t"/>
            </v:shape>
            <v:shape id="_x0000_s1036" style="position:absolute;left:3593;top:1049;width:272;height:260" coordorigin="3593,1049" coordsize="272,260" path="m3864,1049r-9,16l3844,1080r-13,14l3814,1107r-20,11l3772,1128r22,40l3818,1158r25,-12l3865,1134r-1,-85xe" fillcolor="#363435" stroked="f">
              <v:path arrowok="t"/>
            </v:shape>
            <v:shape id="_x0000_s1035" style="position:absolute;left:3593;top:1049;width:272;height:260" coordorigin="3593,1049" coordsize="272,260" path="m3951,1049r6,-16l3960,1017r1,-17l3961,994r-3,-21l3949,955r-13,-16l3918,926r-19,-8l3880,912r-20,-3l3838,907r-3,1l3815,909r-20,3l3776,917r-19,6l3738,932r-18,10l3702,954r-9,-13l3685,934r-16,-8l3651,920r-21,-3l3606,918r-13,l3594,937r5,l3609,945r14,16l3631,973r8,18l3642,1012r,313l3638,1361r-1,6l3629,1378r-15,13l3743,1391r-10,-12l3726,1369r-3,-8l3720,1354r-1,-12l3719,1192r10,-2l3745,1186r22,-8l3794,1168r-22,-40l3747,1138r-28,8l3719,998r1,-7l3730,975r22,-12l3766,958r20,-4l3806,953r6,l3838,957r19,10l3868,984r4,22l3871,1013r-2,18l3864,1049r1,85l3885,1121r18,-14l3919,1093r13,-14l3942,1064r9,-15xe" fillcolor="#363435" stroked="f">
              <v:path arrowok="t"/>
            </v:shape>
            <v:shape id="_x0000_s1034" style="position:absolute;left:3949;top:1112;width:305;height:282" coordorigin="3949,1112" coordsize="305,282" path="m3992,1152r22,-4l4034,1145r18,-2l4069,1142r2,l4093,1144r20,3l4131,1153r18,8l4143,1170r-15,13l4109,1193r-4,2l4116,1219r17,-10l4149,1196r,122l4132,1329r-19,10l4094,1344r-17,2l4056,1344r-19,-9l4026,1318r-4,-24l4024,1276r8,-19l4046,1244r5,-34l4024,1217r-1,1l4000,1225r-18,11l3967,1251r-10,17l3951,1288r-2,24l3951,1330r7,19l3970,1365r18,13l3998,1383r19,6l4037,1393r22,1l4073,1393r18,-4l4109,1382r20,-9l4149,1360r-1,3l4146,1369r1,4l4151,1379r5,8l4162,1391r92,l4246,1388r-16,-11l4218,1359r-4,-7l4214,1167r-1,-11l4204,1138r-18,-13l4163,1119r-20,-4l4124,1113r-20,-1l4083,1113r-21,3l4041,1120r-19,6l4005,1135r-17,9l3973,1156r19,-4xe" fillcolor="#363435" stroked="f">
              <v:path arrowok="t"/>
            </v:shape>
            <v:shape id="_x0000_s1033" style="position:absolute;left:3949;top:1112;width:305;height:282" coordorigin="3949,1112" coordsize="305,282" path="m4046,1244r,l4055,1239r20,-6l4103,1223r13,-4l4105,1195r-13,4l4074,1204r-23,6l4046,1244xe" fillcolor="#363435" stroked="f">
              <v:path arrowok="t"/>
            </v:shape>
            <v:shape id="_x0000_s1032" style="position:absolute;left:4267;top:985;width:259;height:407" coordorigin="4267,985" coordsize="259,407" path="m4458,1370r-13,-6l4433,1354r-14,-14l4409,1323r-5,-20l4403,1277r,-122l4504,1155r22,-36l4403,1119r,-134l4277,985r12,13l4298,1006r5,2l4306,1010r6,2l4319,1014r12,5l4337,1030r,86l4320,1112r-16,-11l4291,1084r-3,4l4287,1093r,7l4287,1105r1,7l4288,1119r-3,5l4280,1128r-13,27l4337,1155r-1,116l4336,1279r2,24l4344,1324r7,18l4362,1357r14,12l4387,1375r15,6l4420,1386r21,3l4465,1392r26,l4502,1392r12,l4526,1391r-7,-2l4494,1383r-20,-7l4458,1370xe" fillcolor="#363435" stroked="f">
              <v:path arrowok="t"/>
            </v:shape>
            <v:shape id="_x0000_s1031" style="position:absolute;left:4552;top:1115;width:281;height:276" coordorigin="4552,1115" coordsize="281,276" path="m4778,1248r20,-11l4813,1225r11,-14l4830,1195r3,-16l4833,1177r-5,-19l4816,1142r-20,-13l4788,1126r-18,-6l4750,1116r-21,-1l4715,1115r-21,3l4674,1123r-18,6l4639,1138r-7,-4l4621,1129r-19,-5l4582,1124r-23,2l4559,1130r-4,7l4552,1142r19,8l4585,1164r5,19l4588,1357r-1,8l4583,1371r-5,5l4561,1391r123,l4667,1377r-9,-9l4655,1348r,-180l4661,1159r18,-6l4711,1151r14,l4737,1154r10,5l4752,1161r7,7l4769,1179r5,9l4775,1198r-2,10l4772,1216r-6,10l4756,1236r-4,4l4739,1252r-21,16l4726,1266r28,-8l4778,1248xe" fillcolor="#363435" stroked="f">
              <v:path arrowok="t"/>
            </v:shape>
            <v:shape id="_x0000_s1030" style="position:absolute;left:4861;top:1016;width:152;height:375" coordorigin="4861,1016" coordsize="152,375" path="m4921,1352r,8l4918,1367r-5,7l4894,1391r119,l4998,1378r-8,-8l4987,1363r-1,-4l4986,1126r-125,l4873,1139r9,7l4887,1148r3,3l4896,1153r7,2l4915,1160r6,11l4921,1352xe" fillcolor="#363435" stroked="f">
              <v:path arrowok="t"/>
            </v:shape>
            <v:shape id="_x0000_s1029" style="position:absolute;left:4861;top:1016;width:152;height:375" coordorigin="4861,1016" coordsize="152,375" path="m4940,1077r18,-3l4977,1063r6,-17l4978,1032r-15,-12l4939,1016r-18,3l4902,1029r-6,18l4900,1060r15,13l4940,1077xe" fillcolor="#363435" stroked="f">
              <v:path arrowok="t"/>
            </v:shape>
            <v:shape id="_x0000_s1028" style="position:absolute;left:5043;top:1118;width:286;height:280" coordorigin="5043,1118" coordsize="286,280" path="m5269,1208r11,-7l5295,1192r19,-11l5323,1173r-6,-16l5301,1145r-27,-12l5264,1129r-22,-6l5223,1120r-16,-2l5188,1119r-20,3l5148,1126r-19,7l5111,1141r-16,11l5071,1172r-12,17l5050,1207r-5,19l5043,1246r,10l5045,1279r5,20l5057,1318r9,17l5078,1351r15,13l5105,1373r17,9l5140,1389r20,5l5181,1397r23,1l5218,1397r21,-3l5259,1388r18,-9l5293,1366r14,-15l5319,1333r10,-21l5323,1318r-14,12l5292,1341r-20,10l5262,1354r-20,6l5225,1362r-20,-2l5185,1355r-18,-8l5150,1335r-5,-5l5132,1314r-9,-17l5117,1277r-2,-22l5116,1240r4,-20l5126,1201r9,-17l5146,1171r16,-12l5180,1151r22,-3l5203,1148r20,3l5241,1158r19,16l5265,1193r-1,12l5261,1211r8,-3xe" fillcolor="#363435" stroked="f">
              <v:path arrowok="t"/>
            </v:shape>
            <v:shape id="_x0000_s1027" style="position:absolute;left:5359;top:929;width:324;height:462" coordorigin="5359,929" coordsize="324,462" path="m5477,932r-19,11l5440,953r-14,8l5413,968r-20,9l5375,983r-16,4l5361,1005r2,l5372,1011r15,11l5397,1030r4,8l5401,1352r,5l5392,1372r-18,19l5495,1391r-9,-9l5472,1365r-5,-13l5467,1225r3,2l5475,1225r8,l5499,1225r22,3l5541,1234r18,9l5574,1256r14,15l5598,1289r7,17l5610,1324r4,21l5616,1367r1,24l5683,1391r,-15l5681,1349r-4,-25l5672,1301r-7,-20l5656,1263r-11,-16l5633,1233r-15,-12l5603,1212r-18,-7l5603,1197r18,-9l5638,1177r14,-12l5681,1119r-96,2l5586,1126r1,5l5587,1135r-1,7l5579,1160r-15,14l5540,1183r-6,2l5512,1190r-20,3l5475,1194r-5,l5467,1198r,-179l5469,1003r5,-20l5481,960r2,-31l5477,932xe" fillcolor="#363435" stroked="f">
              <v:path arrowok="t"/>
            </v:shape>
            <w10:wrap anchorx="page" anchory="page"/>
          </v:group>
        </w:pict>
      </w:r>
    </w:p>
    <w:p w14:paraId="2E3C7EF8" w14:textId="61DFBDB8" w:rsidR="000C1D16" w:rsidRDefault="000C1D16" w:rsidP="000C1D16">
      <w:pPr>
        <w:contextualSpacing/>
        <w:rPr>
          <w:sz w:val="28"/>
          <w:szCs w:val="28"/>
        </w:rPr>
      </w:pPr>
    </w:p>
    <w:sectPr w:rsidR="000C1D16">
      <w:type w:val="continuous"/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C0ECF"/>
    <w:multiLevelType w:val="hybridMultilevel"/>
    <w:tmpl w:val="DF5EB1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A63BD"/>
    <w:multiLevelType w:val="multilevel"/>
    <w:tmpl w:val="2634FB1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2BC6"/>
    <w:rsid w:val="000A1D9E"/>
    <w:rsid w:val="000C1D16"/>
    <w:rsid w:val="001E35FA"/>
    <w:rsid w:val="00206E4A"/>
    <w:rsid w:val="004F3FEF"/>
    <w:rsid w:val="005F451F"/>
    <w:rsid w:val="00642BC6"/>
    <w:rsid w:val="008F65EF"/>
    <w:rsid w:val="00A51580"/>
    <w:rsid w:val="00E335E8"/>
    <w:rsid w:val="00EA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</o:shapelayout>
  </w:shapeDefaults>
  <w:decimalSymbol w:val="."/>
  <w:listSeparator w:val=","/>
  <w14:docId w14:val="3430AF16"/>
  <w15:docId w15:val="{18839B37-1823-45C5-8706-AF5454CF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D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D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06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Pats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Rectory</dc:creator>
  <cp:lastModifiedBy>Principal</cp:lastModifiedBy>
  <cp:revision>9</cp:revision>
  <cp:lastPrinted>2018-03-28T19:45:00Z</cp:lastPrinted>
  <dcterms:created xsi:type="dcterms:W3CDTF">2017-12-13T16:41:00Z</dcterms:created>
  <dcterms:modified xsi:type="dcterms:W3CDTF">2018-04-04T18:31:00Z</dcterms:modified>
</cp:coreProperties>
</file>