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E0A02" w14:textId="74EF4F9D" w:rsidR="00C92B31" w:rsidRPr="00BB375F" w:rsidRDefault="00BB375F" w:rsidP="00407E7F">
      <w:pPr>
        <w:rPr>
          <w:rFonts w:ascii="Times New Roman" w:hAnsi="Times New Roman" w:cs="Times New Roman"/>
          <w:color w:val="000000" w:themeColor="text1"/>
        </w:rPr>
      </w:pPr>
      <w:bookmarkStart w:id="0" w:name="_GoBack"/>
      <w:r w:rsidRPr="00BB375F">
        <w:rPr>
          <w:rFonts w:ascii="Times New Roman" w:hAnsi="Times New Roman" w:cs="Times New Roman"/>
          <w:bCs/>
          <w:color w:val="000000" w:themeColor="text1"/>
        </w:rPr>
        <w:t xml:space="preserve">Net neutrality is important and must be preserved, otherwise corrupted companies and individuals will abuse the system and negatively change </w:t>
      </w:r>
      <w:proofErr w:type="spellStart"/>
      <w:proofErr w:type="gramStart"/>
      <w:r w:rsidRPr="00BB375F">
        <w:rPr>
          <w:rFonts w:ascii="Times New Roman" w:hAnsi="Times New Roman" w:cs="Times New Roman"/>
          <w:bCs/>
          <w:color w:val="000000" w:themeColor="text1"/>
        </w:rPr>
        <w:t>it’s</w:t>
      </w:r>
      <w:proofErr w:type="spellEnd"/>
      <w:proofErr w:type="gramEnd"/>
      <w:r w:rsidRPr="00BB375F">
        <w:rPr>
          <w:rFonts w:ascii="Times New Roman" w:hAnsi="Times New Roman" w:cs="Times New Roman"/>
          <w:bCs/>
          <w:color w:val="000000" w:themeColor="text1"/>
        </w:rPr>
        <w:t xml:space="preserve"> effectiveness. </w:t>
      </w:r>
    </w:p>
    <w:bookmarkEnd w:id="0"/>
    <w:sectPr w:rsidR="00C92B31" w:rsidRPr="00BB375F" w:rsidSect="00B778B1">
      <w:pgSz w:w="12240" w:h="15840"/>
      <w:pgMar w:top="360" w:right="360" w:bottom="360" w:left="36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ED3E2" w14:textId="77777777" w:rsidR="004568DD" w:rsidRDefault="004568DD" w:rsidP="00226EE5">
      <w:r>
        <w:separator/>
      </w:r>
    </w:p>
  </w:endnote>
  <w:endnote w:type="continuationSeparator" w:id="0">
    <w:p w14:paraId="0648EDEB" w14:textId="77777777" w:rsidR="004568DD" w:rsidRDefault="004568DD" w:rsidP="0022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E66A9" w14:textId="77777777" w:rsidR="004568DD" w:rsidRDefault="004568DD" w:rsidP="00226EE5">
      <w:r>
        <w:separator/>
      </w:r>
    </w:p>
  </w:footnote>
  <w:footnote w:type="continuationSeparator" w:id="0">
    <w:p w14:paraId="6381B16C" w14:textId="77777777" w:rsidR="004568DD" w:rsidRDefault="004568DD" w:rsidP="00226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00000003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E5"/>
    <w:rsid w:val="00002039"/>
    <w:rsid w:val="000041B8"/>
    <w:rsid w:val="00011CEA"/>
    <w:rsid w:val="00013E57"/>
    <w:rsid w:val="00014182"/>
    <w:rsid w:val="000151A4"/>
    <w:rsid w:val="00017F03"/>
    <w:rsid w:val="00035F76"/>
    <w:rsid w:val="00040489"/>
    <w:rsid w:val="000542EC"/>
    <w:rsid w:val="00062DB1"/>
    <w:rsid w:val="000739F7"/>
    <w:rsid w:val="0007795B"/>
    <w:rsid w:val="000B0E7C"/>
    <w:rsid w:val="000B2005"/>
    <w:rsid w:val="000B5519"/>
    <w:rsid w:val="000D080A"/>
    <w:rsid w:val="000E385E"/>
    <w:rsid w:val="000F5E73"/>
    <w:rsid w:val="000F7DE4"/>
    <w:rsid w:val="001066CD"/>
    <w:rsid w:val="001141EC"/>
    <w:rsid w:val="00116A05"/>
    <w:rsid w:val="00126876"/>
    <w:rsid w:val="00131700"/>
    <w:rsid w:val="001334F0"/>
    <w:rsid w:val="001345E1"/>
    <w:rsid w:val="0014380A"/>
    <w:rsid w:val="00155BCD"/>
    <w:rsid w:val="00155F32"/>
    <w:rsid w:val="00177482"/>
    <w:rsid w:val="0018513E"/>
    <w:rsid w:val="00193968"/>
    <w:rsid w:val="001A2249"/>
    <w:rsid w:val="001A6060"/>
    <w:rsid w:val="001B59B6"/>
    <w:rsid w:val="001B7E85"/>
    <w:rsid w:val="001D0CC1"/>
    <w:rsid w:val="001D6CF7"/>
    <w:rsid w:val="001E567E"/>
    <w:rsid w:val="001F2069"/>
    <w:rsid w:val="002053EC"/>
    <w:rsid w:val="00214511"/>
    <w:rsid w:val="00220960"/>
    <w:rsid w:val="00226EE5"/>
    <w:rsid w:val="00227A9E"/>
    <w:rsid w:val="00227EDA"/>
    <w:rsid w:val="00233283"/>
    <w:rsid w:val="0023617C"/>
    <w:rsid w:val="002361D6"/>
    <w:rsid w:val="002364CB"/>
    <w:rsid w:val="00236880"/>
    <w:rsid w:val="00242F4D"/>
    <w:rsid w:val="00251B4A"/>
    <w:rsid w:val="002522FC"/>
    <w:rsid w:val="00265CAC"/>
    <w:rsid w:val="002957E1"/>
    <w:rsid w:val="002C56DB"/>
    <w:rsid w:val="002C6187"/>
    <w:rsid w:val="002D1183"/>
    <w:rsid w:val="002D4910"/>
    <w:rsid w:val="002E497F"/>
    <w:rsid w:val="003000B3"/>
    <w:rsid w:val="0033110A"/>
    <w:rsid w:val="003847FA"/>
    <w:rsid w:val="0039287B"/>
    <w:rsid w:val="00397BA2"/>
    <w:rsid w:val="003B3DCE"/>
    <w:rsid w:val="003C4ADC"/>
    <w:rsid w:val="003C4F24"/>
    <w:rsid w:val="003C6972"/>
    <w:rsid w:val="003D6EA7"/>
    <w:rsid w:val="003F2C8C"/>
    <w:rsid w:val="004016FA"/>
    <w:rsid w:val="00407E7F"/>
    <w:rsid w:val="0041643A"/>
    <w:rsid w:val="00420476"/>
    <w:rsid w:val="004346FF"/>
    <w:rsid w:val="0043579C"/>
    <w:rsid w:val="00443BBD"/>
    <w:rsid w:val="0045189B"/>
    <w:rsid w:val="004568DD"/>
    <w:rsid w:val="0046042C"/>
    <w:rsid w:val="00473981"/>
    <w:rsid w:val="004742C2"/>
    <w:rsid w:val="00474C8F"/>
    <w:rsid w:val="004758DB"/>
    <w:rsid w:val="004857F5"/>
    <w:rsid w:val="004A583A"/>
    <w:rsid w:val="004B16AA"/>
    <w:rsid w:val="004B18FD"/>
    <w:rsid w:val="004C7179"/>
    <w:rsid w:val="004C78F5"/>
    <w:rsid w:val="004F21D7"/>
    <w:rsid w:val="004F72CA"/>
    <w:rsid w:val="00516AD7"/>
    <w:rsid w:val="00522100"/>
    <w:rsid w:val="00524C8C"/>
    <w:rsid w:val="005261E5"/>
    <w:rsid w:val="00531973"/>
    <w:rsid w:val="00545AD7"/>
    <w:rsid w:val="0055665F"/>
    <w:rsid w:val="00557ABA"/>
    <w:rsid w:val="00565DB2"/>
    <w:rsid w:val="0056714D"/>
    <w:rsid w:val="0057390A"/>
    <w:rsid w:val="0057423B"/>
    <w:rsid w:val="005A6B6D"/>
    <w:rsid w:val="005A6FDB"/>
    <w:rsid w:val="005B6CE6"/>
    <w:rsid w:val="005C213F"/>
    <w:rsid w:val="005D6481"/>
    <w:rsid w:val="005E29E6"/>
    <w:rsid w:val="005F1A9D"/>
    <w:rsid w:val="005F540C"/>
    <w:rsid w:val="005F6FBB"/>
    <w:rsid w:val="0060674B"/>
    <w:rsid w:val="0061531A"/>
    <w:rsid w:val="006227C4"/>
    <w:rsid w:val="00625381"/>
    <w:rsid w:val="00626155"/>
    <w:rsid w:val="006265E5"/>
    <w:rsid w:val="00632193"/>
    <w:rsid w:val="0063513C"/>
    <w:rsid w:val="00636E7A"/>
    <w:rsid w:val="00661C40"/>
    <w:rsid w:val="00676D34"/>
    <w:rsid w:val="0068482A"/>
    <w:rsid w:val="006873D9"/>
    <w:rsid w:val="006942ED"/>
    <w:rsid w:val="006975F1"/>
    <w:rsid w:val="006A15D4"/>
    <w:rsid w:val="006B10D7"/>
    <w:rsid w:val="006E1F86"/>
    <w:rsid w:val="007204F7"/>
    <w:rsid w:val="0072509B"/>
    <w:rsid w:val="00734BFA"/>
    <w:rsid w:val="00744C22"/>
    <w:rsid w:val="0075165A"/>
    <w:rsid w:val="00764214"/>
    <w:rsid w:val="00771429"/>
    <w:rsid w:val="00774FF7"/>
    <w:rsid w:val="00775B06"/>
    <w:rsid w:val="007852B7"/>
    <w:rsid w:val="007A5E42"/>
    <w:rsid w:val="007C2FB2"/>
    <w:rsid w:val="007E3D3C"/>
    <w:rsid w:val="007F732D"/>
    <w:rsid w:val="00801EC5"/>
    <w:rsid w:val="00807EA0"/>
    <w:rsid w:val="00813D70"/>
    <w:rsid w:val="00822BE6"/>
    <w:rsid w:val="008253BE"/>
    <w:rsid w:val="00831A4C"/>
    <w:rsid w:val="0084567C"/>
    <w:rsid w:val="00857EAE"/>
    <w:rsid w:val="00861C8C"/>
    <w:rsid w:val="008632D5"/>
    <w:rsid w:val="00864354"/>
    <w:rsid w:val="00872B22"/>
    <w:rsid w:val="008773D0"/>
    <w:rsid w:val="00896D42"/>
    <w:rsid w:val="008A2C4A"/>
    <w:rsid w:val="008B54F3"/>
    <w:rsid w:val="008C11CA"/>
    <w:rsid w:val="008C17C8"/>
    <w:rsid w:val="008C1EFA"/>
    <w:rsid w:val="008D194C"/>
    <w:rsid w:val="008D2136"/>
    <w:rsid w:val="008D417A"/>
    <w:rsid w:val="008D7904"/>
    <w:rsid w:val="008E20FF"/>
    <w:rsid w:val="008F0A92"/>
    <w:rsid w:val="00900DE8"/>
    <w:rsid w:val="009102AA"/>
    <w:rsid w:val="00921E94"/>
    <w:rsid w:val="00937020"/>
    <w:rsid w:val="00967A98"/>
    <w:rsid w:val="00973420"/>
    <w:rsid w:val="009761D2"/>
    <w:rsid w:val="009903A6"/>
    <w:rsid w:val="009A0BDA"/>
    <w:rsid w:val="009A3670"/>
    <w:rsid w:val="009D1EED"/>
    <w:rsid w:val="009E4202"/>
    <w:rsid w:val="009E5B28"/>
    <w:rsid w:val="009F0A3A"/>
    <w:rsid w:val="009F19BF"/>
    <w:rsid w:val="00A0585B"/>
    <w:rsid w:val="00A27825"/>
    <w:rsid w:val="00A32ABD"/>
    <w:rsid w:val="00A36C0B"/>
    <w:rsid w:val="00A52024"/>
    <w:rsid w:val="00A521BB"/>
    <w:rsid w:val="00A64890"/>
    <w:rsid w:val="00A766D6"/>
    <w:rsid w:val="00A9554F"/>
    <w:rsid w:val="00A95917"/>
    <w:rsid w:val="00AA5CA1"/>
    <w:rsid w:val="00AB1F2A"/>
    <w:rsid w:val="00AB70BC"/>
    <w:rsid w:val="00AD1181"/>
    <w:rsid w:val="00AE2F37"/>
    <w:rsid w:val="00AE3C27"/>
    <w:rsid w:val="00AE3E12"/>
    <w:rsid w:val="00AF240C"/>
    <w:rsid w:val="00B03444"/>
    <w:rsid w:val="00B1108F"/>
    <w:rsid w:val="00B211D2"/>
    <w:rsid w:val="00B33851"/>
    <w:rsid w:val="00B34C20"/>
    <w:rsid w:val="00B37779"/>
    <w:rsid w:val="00B425F9"/>
    <w:rsid w:val="00B45BF9"/>
    <w:rsid w:val="00B570AF"/>
    <w:rsid w:val="00B630E3"/>
    <w:rsid w:val="00B7563D"/>
    <w:rsid w:val="00B778B1"/>
    <w:rsid w:val="00B8559C"/>
    <w:rsid w:val="00B86C17"/>
    <w:rsid w:val="00BA6C42"/>
    <w:rsid w:val="00BA7010"/>
    <w:rsid w:val="00BB2B42"/>
    <w:rsid w:val="00BB375F"/>
    <w:rsid w:val="00BB4870"/>
    <w:rsid w:val="00BC5284"/>
    <w:rsid w:val="00BD1B57"/>
    <w:rsid w:val="00BE7343"/>
    <w:rsid w:val="00BF7897"/>
    <w:rsid w:val="00C07E4F"/>
    <w:rsid w:val="00C178E0"/>
    <w:rsid w:val="00C27F50"/>
    <w:rsid w:val="00C344E5"/>
    <w:rsid w:val="00C3789C"/>
    <w:rsid w:val="00C509AC"/>
    <w:rsid w:val="00C5722C"/>
    <w:rsid w:val="00C737AC"/>
    <w:rsid w:val="00C92464"/>
    <w:rsid w:val="00C92B31"/>
    <w:rsid w:val="00C92E69"/>
    <w:rsid w:val="00C92F0B"/>
    <w:rsid w:val="00CA16B0"/>
    <w:rsid w:val="00CA3A65"/>
    <w:rsid w:val="00CB10AF"/>
    <w:rsid w:val="00CC7E3F"/>
    <w:rsid w:val="00CE36DA"/>
    <w:rsid w:val="00CF5FF1"/>
    <w:rsid w:val="00D0567B"/>
    <w:rsid w:val="00D07044"/>
    <w:rsid w:val="00D13B67"/>
    <w:rsid w:val="00D20B1F"/>
    <w:rsid w:val="00D252DB"/>
    <w:rsid w:val="00D361DA"/>
    <w:rsid w:val="00D5361C"/>
    <w:rsid w:val="00D623D8"/>
    <w:rsid w:val="00D65A5C"/>
    <w:rsid w:val="00D75163"/>
    <w:rsid w:val="00D90943"/>
    <w:rsid w:val="00D92128"/>
    <w:rsid w:val="00D93600"/>
    <w:rsid w:val="00D943E0"/>
    <w:rsid w:val="00D97B07"/>
    <w:rsid w:val="00DB74B4"/>
    <w:rsid w:val="00DC22F7"/>
    <w:rsid w:val="00DF1395"/>
    <w:rsid w:val="00DF1562"/>
    <w:rsid w:val="00E03F83"/>
    <w:rsid w:val="00E06C43"/>
    <w:rsid w:val="00E20D26"/>
    <w:rsid w:val="00E40A9C"/>
    <w:rsid w:val="00E55D10"/>
    <w:rsid w:val="00E61458"/>
    <w:rsid w:val="00E74E82"/>
    <w:rsid w:val="00E83DE3"/>
    <w:rsid w:val="00E95E44"/>
    <w:rsid w:val="00E96406"/>
    <w:rsid w:val="00ED1790"/>
    <w:rsid w:val="00F057AB"/>
    <w:rsid w:val="00F05EA2"/>
    <w:rsid w:val="00F06C9C"/>
    <w:rsid w:val="00F072B7"/>
    <w:rsid w:val="00F45680"/>
    <w:rsid w:val="00F534DD"/>
    <w:rsid w:val="00F53FB7"/>
    <w:rsid w:val="00F654EC"/>
    <w:rsid w:val="00F66EA2"/>
    <w:rsid w:val="00F66F47"/>
    <w:rsid w:val="00F76E50"/>
    <w:rsid w:val="00F87FD4"/>
    <w:rsid w:val="00F94B32"/>
    <w:rsid w:val="00FA52EE"/>
    <w:rsid w:val="00FB1683"/>
    <w:rsid w:val="00FB27D3"/>
    <w:rsid w:val="00FB5226"/>
    <w:rsid w:val="00FC2211"/>
    <w:rsid w:val="00FD435C"/>
    <w:rsid w:val="00FF403A"/>
    <w:rsid w:val="00FF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688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F1A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6EE5"/>
    <w:pPr>
      <w:spacing w:before="100" w:beforeAutospacing="1" w:after="144" w:line="288" w:lineRule="auto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226EE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26EE5"/>
  </w:style>
  <w:style w:type="character" w:customStyle="1" w:styleId="FootnoteTextChar">
    <w:name w:val="Footnote Text Char"/>
    <w:basedOn w:val="DefaultParagraphFont"/>
    <w:link w:val="FootnoteText"/>
    <w:uiPriority w:val="99"/>
    <w:rsid w:val="00226EE5"/>
  </w:style>
  <w:style w:type="character" w:styleId="FootnoteReference">
    <w:name w:val="footnote reference"/>
    <w:basedOn w:val="DefaultParagraphFont"/>
    <w:uiPriority w:val="99"/>
    <w:unhideWhenUsed/>
    <w:rsid w:val="00226EE5"/>
    <w:rPr>
      <w:vertAlign w:val="superscript"/>
    </w:rPr>
  </w:style>
  <w:style w:type="paragraph" w:styleId="NoSpacing">
    <w:name w:val="No Spacing"/>
    <w:uiPriority w:val="1"/>
    <w:qFormat/>
    <w:rsid w:val="00C737AC"/>
  </w:style>
  <w:style w:type="character" w:customStyle="1" w:styleId="apple-converted-space">
    <w:name w:val="apple-converted-space"/>
    <w:basedOn w:val="DefaultParagraphFont"/>
    <w:rsid w:val="00420476"/>
  </w:style>
  <w:style w:type="character" w:styleId="Strong">
    <w:name w:val="Strong"/>
    <w:basedOn w:val="DefaultParagraphFont"/>
    <w:uiPriority w:val="22"/>
    <w:qFormat/>
    <w:rsid w:val="004204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1</Pages>
  <Words>24</Words>
  <Characters>138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Wade Harlan</dc:creator>
  <cp:keywords/>
  <dc:description/>
  <cp:lastModifiedBy>Wade Harlan</cp:lastModifiedBy>
  <cp:revision>51</cp:revision>
  <cp:lastPrinted>2017-06-09T22:16:00Z</cp:lastPrinted>
  <dcterms:created xsi:type="dcterms:W3CDTF">2016-08-04T16:31:00Z</dcterms:created>
  <dcterms:modified xsi:type="dcterms:W3CDTF">2017-07-13T18:54:00Z</dcterms:modified>
</cp:coreProperties>
</file>