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04E" w:rsidRDefault="0048308A">
      <w:r>
        <w:t>You are harming the future for your descendants by restricting the freedom of information for the rich</w:t>
      </w:r>
      <w:bookmarkStart w:id="0" w:name="_GoBack"/>
      <w:bookmarkEnd w:id="0"/>
    </w:p>
    <w:sectPr w:rsidR="00A92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08A"/>
    <w:rsid w:val="0048308A"/>
    <w:rsid w:val="00645252"/>
    <w:rsid w:val="006D3D74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6C831"/>
  <w15:chartTrackingRefBased/>
  <w15:docId w15:val="{1BBD8F64-653B-4DF4-A39D-693739A1D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13889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4873beb7-5857-4685-be1f-d57550cc96cc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Bhaskar</dc:creator>
  <cp:keywords/>
  <dc:description/>
  <cp:lastModifiedBy>Pradeep Bhaskar</cp:lastModifiedBy>
  <cp:revision>1</cp:revision>
  <dcterms:created xsi:type="dcterms:W3CDTF">2017-09-04T13:49:00Z</dcterms:created>
  <dcterms:modified xsi:type="dcterms:W3CDTF">2017-09-04T13:50:00Z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