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12D2D5" w14:textId="77777777" w:rsidR="00DF0042" w:rsidRPr="00DF0042" w:rsidRDefault="00B7603F" w:rsidP="001D6028">
      <w:pPr>
        <w:jc w:val="center"/>
        <w:rPr>
          <w:highlight w:val="yellow"/>
        </w:rPr>
      </w:pPr>
      <w:bookmarkStart w:id="0" w:name="_Toc174868763"/>
      <w:bookmarkStart w:id="1" w:name="_GoBack"/>
      <w:bookmarkEnd w:id="1"/>
      <w:r>
        <w:rPr>
          <w:noProof/>
        </w:rPr>
        <w:drawing>
          <wp:inline distT="0" distB="0" distL="0" distR="0" wp14:anchorId="5B0DA630" wp14:editId="35AD70F4">
            <wp:extent cx="1428750" cy="14287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layCT Logo.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28770" cy="1428770"/>
                    </a:xfrm>
                    <a:prstGeom prst="rect">
                      <a:avLst/>
                    </a:prstGeom>
                  </pic:spPr>
                </pic:pic>
              </a:graphicData>
            </a:graphic>
          </wp:inline>
        </w:drawing>
      </w:r>
    </w:p>
    <w:p w14:paraId="0D2F0196" w14:textId="77777777" w:rsidR="00AB14A0" w:rsidRPr="00AB14A0" w:rsidRDefault="00AB14A0" w:rsidP="001D6028">
      <w:pPr>
        <w:rPr>
          <w:highlight w:val="yellow"/>
        </w:rPr>
      </w:pPr>
    </w:p>
    <w:p w14:paraId="5F5C808D" w14:textId="77777777" w:rsidR="00512646" w:rsidRPr="001843E3" w:rsidRDefault="00B7603F" w:rsidP="001D6028">
      <w:pPr>
        <w:pStyle w:val="ArialNarrowHeading14Bold"/>
      </w:pPr>
      <w:r w:rsidRPr="001843E3">
        <w:t>Relay Connecticut</w:t>
      </w:r>
      <w:r w:rsidR="00B66A4D" w:rsidRPr="001843E3">
        <w:t xml:space="preserve"> </w:t>
      </w:r>
      <w:r w:rsidR="0013793F" w:rsidRPr="001843E3">
        <w:t>FCC Certification Renewal and Supporting Documents</w:t>
      </w:r>
      <w:bookmarkEnd w:id="0"/>
    </w:p>
    <w:p w14:paraId="7ABC8FBD" w14:textId="77777777" w:rsidR="00512646" w:rsidRDefault="00512646" w:rsidP="001D6028">
      <w:pPr>
        <w:rPr>
          <w:rFonts w:ascii="Garamond" w:hAnsi="Garamond"/>
          <w:b/>
          <w:sz w:val="24"/>
        </w:rPr>
      </w:pPr>
    </w:p>
    <w:p w14:paraId="2EE342CB" w14:textId="77777777" w:rsidR="0013793F" w:rsidRPr="0013793F" w:rsidRDefault="0013793F" w:rsidP="001D6028">
      <w:pPr>
        <w:rPr>
          <w:rFonts w:ascii="Arial Narrow" w:hAnsi="Arial Narrow"/>
          <w:b/>
          <w:sz w:val="24"/>
          <w:szCs w:val="24"/>
        </w:rPr>
      </w:pPr>
      <w:r w:rsidRPr="0013793F">
        <w:rPr>
          <w:rFonts w:ascii="Arial Narrow" w:hAnsi="Arial Narrow"/>
          <w:b/>
          <w:sz w:val="24"/>
          <w:szCs w:val="24"/>
        </w:rPr>
        <w:t>Introduction</w:t>
      </w:r>
    </w:p>
    <w:p w14:paraId="5F862668" w14:textId="77777777" w:rsidR="0013793F" w:rsidRDefault="0013793F" w:rsidP="001D6028">
      <w:pPr>
        <w:rPr>
          <w:rFonts w:ascii="Garamond" w:hAnsi="Garamond"/>
          <w:sz w:val="24"/>
        </w:rPr>
      </w:pPr>
    </w:p>
    <w:p w14:paraId="387C5A9E" w14:textId="1BADC8CB" w:rsidR="00D446F3" w:rsidRDefault="00B33CA5" w:rsidP="001D6028">
      <w:pPr>
        <w:jc w:val="both"/>
        <w:rPr>
          <w:rFonts w:ascii="Arial Narrow" w:hAnsi="Arial Narrow"/>
          <w:sz w:val="24"/>
          <w:szCs w:val="24"/>
        </w:rPr>
      </w:pPr>
      <w:r>
        <w:rPr>
          <w:rFonts w:ascii="Arial Narrow" w:hAnsi="Arial Narrow"/>
          <w:b/>
          <w:sz w:val="24"/>
          <w:szCs w:val="24"/>
        </w:rPr>
        <w:t>Relay Connecticut</w:t>
      </w:r>
      <w:r w:rsidR="00D654B8" w:rsidRPr="00D553F8">
        <w:rPr>
          <w:rFonts w:ascii="Arial Narrow" w:hAnsi="Arial Narrow"/>
          <w:sz w:val="24"/>
          <w:szCs w:val="24"/>
        </w:rPr>
        <w:t>, a program under t</w:t>
      </w:r>
      <w:r w:rsidR="001F3262" w:rsidRPr="00D553F8">
        <w:rPr>
          <w:rFonts w:ascii="Arial Narrow" w:hAnsi="Arial Narrow"/>
          <w:sz w:val="24"/>
          <w:szCs w:val="24"/>
        </w:rPr>
        <w:t xml:space="preserve">he </w:t>
      </w:r>
      <w:r>
        <w:rPr>
          <w:rFonts w:ascii="Arial Narrow" w:hAnsi="Arial Narrow"/>
          <w:sz w:val="24"/>
          <w:szCs w:val="24"/>
        </w:rPr>
        <w:t>Public Utilities Regulatory Authority,</w:t>
      </w:r>
      <w:r w:rsidR="00D654B8">
        <w:rPr>
          <w:rFonts w:ascii="Arial Narrow" w:hAnsi="Arial Narrow"/>
          <w:sz w:val="24"/>
          <w:szCs w:val="24"/>
        </w:rPr>
        <w:t xml:space="preserve"> </w:t>
      </w:r>
      <w:r w:rsidR="00B9714D">
        <w:rPr>
          <w:rFonts w:ascii="Arial Narrow" w:hAnsi="Arial Narrow"/>
          <w:sz w:val="24"/>
          <w:szCs w:val="24"/>
        </w:rPr>
        <w:t xml:space="preserve">has prepared </w:t>
      </w:r>
      <w:r w:rsidR="0013793F" w:rsidRPr="0013793F">
        <w:rPr>
          <w:rFonts w:ascii="Arial Narrow" w:hAnsi="Arial Narrow"/>
          <w:sz w:val="24"/>
          <w:szCs w:val="24"/>
        </w:rPr>
        <w:t>th</w:t>
      </w:r>
      <w:r w:rsidR="000B376D">
        <w:rPr>
          <w:rFonts w:ascii="Arial Narrow" w:hAnsi="Arial Narrow"/>
          <w:sz w:val="24"/>
          <w:szCs w:val="24"/>
        </w:rPr>
        <w:t xml:space="preserve">e following </w:t>
      </w:r>
      <w:r w:rsidR="0013793F">
        <w:rPr>
          <w:rFonts w:ascii="Arial Narrow" w:hAnsi="Arial Narrow"/>
          <w:sz w:val="24"/>
          <w:szCs w:val="24"/>
        </w:rPr>
        <w:t>narrative and</w:t>
      </w:r>
      <w:r w:rsidR="0013793F" w:rsidRPr="0013793F">
        <w:rPr>
          <w:rFonts w:ascii="Arial Narrow" w:hAnsi="Arial Narrow"/>
          <w:sz w:val="24"/>
          <w:szCs w:val="24"/>
        </w:rPr>
        <w:t xml:space="preserve"> attached appendices to comply with the FCC TRS Certification Renewal Application</w:t>
      </w:r>
      <w:r w:rsidR="0013793F">
        <w:rPr>
          <w:rFonts w:ascii="Arial Narrow" w:hAnsi="Arial Narrow"/>
          <w:sz w:val="24"/>
          <w:szCs w:val="24"/>
        </w:rPr>
        <w:t xml:space="preserve">, </w:t>
      </w:r>
      <w:r w:rsidR="000B376D">
        <w:rPr>
          <w:rFonts w:ascii="Arial Narrow" w:hAnsi="Arial Narrow"/>
          <w:sz w:val="24"/>
          <w:szCs w:val="24"/>
        </w:rPr>
        <w:t>specifically</w:t>
      </w:r>
      <w:r w:rsidR="0013793F" w:rsidRPr="0013793F">
        <w:rPr>
          <w:rFonts w:ascii="Arial Narrow" w:hAnsi="Arial Narrow"/>
          <w:sz w:val="24"/>
          <w:szCs w:val="24"/>
        </w:rPr>
        <w:t xml:space="preserve"> in response to the </w:t>
      </w:r>
      <w:r w:rsidR="00A1095E">
        <w:rPr>
          <w:rFonts w:ascii="Arial Narrow" w:hAnsi="Arial Narrow"/>
          <w:b/>
          <w:bCs/>
          <w:sz w:val="24"/>
          <w:szCs w:val="24"/>
        </w:rPr>
        <w:t>FCC Public Notice DA 17-697,</w:t>
      </w:r>
      <w:r w:rsidR="00A1095E">
        <w:rPr>
          <w:rFonts w:ascii="Arial Narrow" w:hAnsi="Arial Narrow"/>
          <w:sz w:val="24"/>
          <w:szCs w:val="24"/>
        </w:rPr>
        <w:t xml:space="preserve"> </w:t>
      </w:r>
      <w:r w:rsidR="00A1095E">
        <w:rPr>
          <w:rFonts w:ascii="Arial Narrow" w:hAnsi="Arial Narrow"/>
          <w:b/>
          <w:bCs/>
          <w:sz w:val="24"/>
          <w:szCs w:val="24"/>
        </w:rPr>
        <w:t>CG Docket No. 03-123</w:t>
      </w:r>
      <w:r w:rsidR="00A1095E">
        <w:rPr>
          <w:rFonts w:ascii="Arial Narrow" w:hAnsi="Arial Narrow"/>
          <w:sz w:val="24"/>
          <w:szCs w:val="24"/>
        </w:rPr>
        <w:t xml:space="preserve"> released on </w:t>
      </w:r>
      <w:r w:rsidR="00A1095E">
        <w:rPr>
          <w:rFonts w:ascii="Arial Narrow" w:hAnsi="Arial Narrow"/>
          <w:b/>
          <w:bCs/>
          <w:sz w:val="24"/>
          <w:szCs w:val="24"/>
        </w:rPr>
        <w:t>July 19, 2017</w:t>
      </w:r>
      <w:r w:rsidR="0013793F">
        <w:rPr>
          <w:rFonts w:ascii="Arial Narrow" w:hAnsi="Arial Narrow"/>
          <w:sz w:val="24"/>
          <w:szCs w:val="24"/>
        </w:rPr>
        <w:t xml:space="preserve">. </w:t>
      </w:r>
      <w:r w:rsidR="00D26174">
        <w:rPr>
          <w:rFonts w:ascii="Arial Narrow" w:hAnsi="Arial Narrow"/>
          <w:sz w:val="24"/>
          <w:szCs w:val="24"/>
        </w:rPr>
        <w:t xml:space="preserve">Included in the Public Notice are the minimum mandatory FCC </w:t>
      </w:r>
      <w:r w:rsidR="00A1095E">
        <w:rPr>
          <w:rFonts w:ascii="Arial Narrow" w:hAnsi="Arial Narrow"/>
          <w:sz w:val="24"/>
          <w:szCs w:val="24"/>
        </w:rPr>
        <w:t>Telecommunications Relay Service (</w:t>
      </w:r>
      <w:r w:rsidR="00D26174">
        <w:rPr>
          <w:rFonts w:ascii="Arial Narrow" w:hAnsi="Arial Narrow"/>
          <w:sz w:val="24"/>
          <w:szCs w:val="24"/>
        </w:rPr>
        <w:t>TRS</w:t>
      </w:r>
      <w:r w:rsidR="00A1095E">
        <w:rPr>
          <w:rFonts w:ascii="Arial Narrow" w:hAnsi="Arial Narrow"/>
          <w:sz w:val="24"/>
          <w:szCs w:val="24"/>
        </w:rPr>
        <w:t>)</w:t>
      </w:r>
      <w:r w:rsidR="00D26174">
        <w:rPr>
          <w:rFonts w:ascii="Arial Narrow" w:hAnsi="Arial Narrow"/>
          <w:sz w:val="24"/>
          <w:szCs w:val="24"/>
        </w:rPr>
        <w:t xml:space="preserve"> requirements under </w:t>
      </w:r>
      <w:r w:rsidR="008B4134" w:rsidRPr="00B020D1">
        <w:rPr>
          <w:rFonts w:ascii="Arial Narrow" w:hAnsi="Arial Narrow"/>
          <w:b/>
          <w:sz w:val="24"/>
          <w:szCs w:val="24"/>
        </w:rPr>
        <w:t xml:space="preserve">47 C.F.R. </w:t>
      </w:r>
      <w:r w:rsidR="00D26174" w:rsidRPr="00B020D1">
        <w:rPr>
          <w:rFonts w:ascii="Arial Narrow" w:hAnsi="Arial Narrow"/>
          <w:b/>
          <w:sz w:val="24"/>
          <w:szCs w:val="24"/>
        </w:rPr>
        <w:t>§</w:t>
      </w:r>
      <w:r w:rsidR="00D26174" w:rsidRPr="00D26174">
        <w:rPr>
          <w:rFonts w:ascii="Arial Narrow" w:hAnsi="Arial Narrow"/>
          <w:b/>
          <w:sz w:val="24"/>
          <w:szCs w:val="24"/>
        </w:rPr>
        <w:t>64.604 and §64.60</w:t>
      </w:r>
      <w:r w:rsidR="00453AFB">
        <w:rPr>
          <w:rFonts w:ascii="Arial Narrow" w:hAnsi="Arial Narrow"/>
          <w:b/>
          <w:sz w:val="24"/>
          <w:szCs w:val="24"/>
        </w:rPr>
        <w:t>6</w:t>
      </w:r>
      <w:r w:rsidR="00D26174" w:rsidRPr="00D26174">
        <w:rPr>
          <w:rFonts w:ascii="Arial Narrow" w:hAnsi="Arial Narrow"/>
          <w:b/>
          <w:i/>
          <w:sz w:val="24"/>
          <w:szCs w:val="24"/>
        </w:rPr>
        <w:t>.</w:t>
      </w:r>
      <w:r w:rsidR="00D26174">
        <w:rPr>
          <w:rFonts w:ascii="Arial Narrow" w:hAnsi="Arial Narrow"/>
          <w:b/>
          <w:i/>
          <w:szCs w:val="24"/>
        </w:rPr>
        <w:t xml:space="preserve"> </w:t>
      </w:r>
      <w:r w:rsidR="00D446F3">
        <w:rPr>
          <w:rFonts w:ascii="Arial Narrow" w:hAnsi="Arial Narrow"/>
          <w:sz w:val="24"/>
          <w:szCs w:val="24"/>
        </w:rPr>
        <w:t>A copy of this Public Notice</w:t>
      </w:r>
      <w:r w:rsidR="00D26174">
        <w:rPr>
          <w:rFonts w:ascii="Arial Narrow" w:hAnsi="Arial Narrow"/>
          <w:sz w:val="24"/>
          <w:szCs w:val="24"/>
        </w:rPr>
        <w:t xml:space="preserve"> and these mandatory requirements</w:t>
      </w:r>
      <w:r w:rsidR="00A1095E">
        <w:rPr>
          <w:rFonts w:ascii="Arial Narrow" w:hAnsi="Arial Narrow"/>
          <w:sz w:val="24"/>
          <w:szCs w:val="24"/>
        </w:rPr>
        <w:t xml:space="preserve"> are</w:t>
      </w:r>
      <w:r w:rsidR="00D446F3">
        <w:rPr>
          <w:rFonts w:ascii="Arial Narrow" w:hAnsi="Arial Narrow"/>
          <w:sz w:val="24"/>
          <w:szCs w:val="24"/>
        </w:rPr>
        <w:t xml:space="preserve"> attached as </w:t>
      </w:r>
      <w:r w:rsidR="00D446F3" w:rsidRPr="00B020D1">
        <w:rPr>
          <w:rFonts w:ascii="Arial Narrow" w:hAnsi="Arial Narrow"/>
          <w:b/>
          <w:sz w:val="24"/>
          <w:szCs w:val="24"/>
        </w:rPr>
        <w:t xml:space="preserve">Appendix A. </w:t>
      </w:r>
      <w:r w:rsidR="00B020D1">
        <w:rPr>
          <w:rFonts w:ascii="Arial Narrow" w:hAnsi="Arial Narrow"/>
          <w:sz w:val="24"/>
          <w:szCs w:val="24"/>
        </w:rPr>
        <w:t xml:space="preserve"> </w:t>
      </w:r>
      <w:r w:rsidRPr="00B33CA5">
        <w:rPr>
          <w:rFonts w:ascii="Arial Narrow" w:hAnsi="Arial Narrow"/>
          <w:b/>
          <w:sz w:val="24"/>
          <w:szCs w:val="24"/>
        </w:rPr>
        <w:t xml:space="preserve">Relay Connecticut </w:t>
      </w:r>
      <w:r w:rsidR="00D654B8" w:rsidRPr="00B020D1">
        <w:rPr>
          <w:rFonts w:ascii="Arial Narrow" w:hAnsi="Arial Narrow"/>
          <w:sz w:val="24"/>
          <w:szCs w:val="24"/>
        </w:rPr>
        <w:t xml:space="preserve">prepared this TRS Certification Renewal Application with the assistance of Sprint </w:t>
      </w:r>
      <w:r w:rsidR="009335D3">
        <w:rPr>
          <w:rFonts w:ascii="Arial Narrow" w:hAnsi="Arial Narrow"/>
          <w:sz w:val="24"/>
          <w:szCs w:val="24"/>
        </w:rPr>
        <w:t>Accessibility</w:t>
      </w:r>
      <w:r w:rsidR="00D654B8" w:rsidRPr="00B020D1">
        <w:rPr>
          <w:rFonts w:ascii="Arial Narrow" w:hAnsi="Arial Narrow"/>
          <w:sz w:val="24"/>
          <w:szCs w:val="24"/>
        </w:rPr>
        <w:t>.</w:t>
      </w:r>
      <w:r w:rsidR="00B020D1">
        <w:rPr>
          <w:rFonts w:ascii="Arial Narrow" w:hAnsi="Arial Narrow"/>
          <w:sz w:val="24"/>
          <w:szCs w:val="24"/>
        </w:rPr>
        <w:t xml:space="preserve">  </w:t>
      </w:r>
    </w:p>
    <w:p w14:paraId="15AD3C63" w14:textId="77777777" w:rsidR="00D446F3" w:rsidRDefault="00D446F3" w:rsidP="001D6028">
      <w:pPr>
        <w:jc w:val="both"/>
        <w:rPr>
          <w:rFonts w:ascii="Arial Narrow" w:hAnsi="Arial Narrow"/>
          <w:sz w:val="24"/>
          <w:szCs w:val="24"/>
        </w:rPr>
      </w:pPr>
    </w:p>
    <w:p w14:paraId="31F26567" w14:textId="29DEA66D" w:rsidR="00D553F8" w:rsidRDefault="00C3682D" w:rsidP="001D6028">
      <w:pPr>
        <w:jc w:val="both"/>
        <w:rPr>
          <w:rFonts w:ascii="Arial Narrow" w:hAnsi="Arial Narrow"/>
          <w:sz w:val="24"/>
          <w:szCs w:val="24"/>
        </w:rPr>
      </w:pPr>
      <w:r>
        <w:rPr>
          <w:rFonts w:ascii="Arial Narrow" w:hAnsi="Arial Narrow"/>
          <w:sz w:val="24"/>
          <w:szCs w:val="24"/>
        </w:rPr>
        <w:t xml:space="preserve">The </w:t>
      </w:r>
      <w:r w:rsidR="00B33CA5" w:rsidRPr="00B33CA5">
        <w:rPr>
          <w:rFonts w:ascii="Arial Narrow" w:hAnsi="Arial Narrow"/>
          <w:sz w:val="24"/>
          <w:szCs w:val="24"/>
        </w:rPr>
        <w:t xml:space="preserve">Public Utilities Regulatory Authority </w:t>
      </w:r>
      <w:r w:rsidR="00453AFB">
        <w:rPr>
          <w:rFonts w:ascii="Arial Narrow" w:hAnsi="Arial Narrow"/>
          <w:sz w:val="24"/>
          <w:szCs w:val="24"/>
        </w:rPr>
        <w:t>contracted with Sprint to provide</w:t>
      </w:r>
      <w:r w:rsidR="00D553F8">
        <w:rPr>
          <w:rFonts w:ascii="Arial Narrow" w:hAnsi="Arial Narrow"/>
          <w:sz w:val="24"/>
          <w:szCs w:val="24"/>
        </w:rPr>
        <w:t xml:space="preserve"> Telecommunications Relay Service </w:t>
      </w:r>
      <w:r w:rsidR="00A1095E">
        <w:rPr>
          <w:rFonts w:ascii="Arial Narrow" w:hAnsi="Arial Narrow"/>
          <w:sz w:val="24"/>
          <w:szCs w:val="24"/>
        </w:rPr>
        <w:t>effective</w:t>
      </w:r>
      <w:r w:rsidR="00453AFB">
        <w:rPr>
          <w:rFonts w:ascii="Arial Narrow" w:hAnsi="Arial Narrow"/>
          <w:sz w:val="24"/>
          <w:szCs w:val="24"/>
        </w:rPr>
        <w:t xml:space="preserve"> </w:t>
      </w:r>
      <w:r w:rsidR="00B33CA5">
        <w:rPr>
          <w:rFonts w:ascii="Arial Narrow" w:hAnsi="Arial Narrow"/>
          <w:sz w:val="24"/>
          <w:szCs w:val="24"/>
        </w:rPr>
        <w:t>July 1, 2017</w:t>
      </w:r>
      <w:r w:rsidR="00453AFB">
        <w:rPr>
          <w:rFonts w:ascii="Arial Narrow" w:hAnsi="Arial Narrow"/>
          <w:sz w:val="24"/>
          <w:szCs w:val="24"/>
        </w:rPr>
        <w:t xml:space="preserve"> </w:t>
      </w:r>
      <w:r w:rsidR="00287D64">
        <w:rPr>
          <w:rFonts w:ascii="Arial Narrow" w:hAnsi="Arial Narrow"/>
          <w:sz w:val="24"/>
          <w:szCs w:val="24"/>
        </w:rPr>
        <w:t>to provide operation</w:t>
      </w:r>
      <w:r w:rsidR="00453AFB">
        <w:rPr>
          <w:rFonts w:ascii="Arial Narrow" w:hAnsi="Arial Narrow"/>
          <w:sz w:val="24"/>
          <w:szCs w:val="24"/>
        </w:rPr>
        <w:t>al</w:t>
      </w:r>
      <w:r w:rsidR="00287D64">
        <w:rPr>
          <w:rFonts w:ascii="Arial Narrow" w:hAnsi="Arial Narrow"/>
          <w:sz w:val="24"/>
          <w:szCs w:val="24"/>
        </w:rPr>
        <w:t>, technical, and functional standards</w:t>
      </w:r>
      <w:r w:rsidR="00EC0E96">
        <w:rPr>
          <w:rFonts w:ascii="Arial Narrow" w:hAnsi="Arial Narrow"/>
          <w:sz w:val="24"/>
          <w:szCs w:val="24"/>
        </w:rPr>
        <w:t xml:space="preserve"> </w:t>
      </w:r>
      <w:r w:rsidR="00453AFB">
        <w:rPr>
          <w:rFonts w:ascii="Arial Narrow" w:hAnsi="Arial Narrow"/>
          <w:sz w:val="24"/>
          <w:szCs w:val="24"/>
        </w:rPr>
        <w:t>pertinent to the FCC mandates as specified in 47 C.F.R. §64.604 and §64.</w:t>
      </w:r>
      <w:r w:rsidR="00453AFB" w:rsidRPr="00B33CA5">
        <w:rPr>
          <w:rFonts w:ascii="Arial Narrow" w:hAnsi="Arial Narrow"/>
          <w:sz w:val="24"/>
          <w:szCs w:val="24"/>
        </w:rPr>
        <w:t>606.</w:t>
      </w:r>
      <w:r w:rsidR="00B020D1" w:rsidRPr="00B33CA5">
        <w:rPr>
          <w:rFonts w:ascii="Arial Narrow" w:hAnsi="Arial Narrow"/>
          <w:sz w:val="24"/>
          <w:szCs w:val="24"/>
        </w:rPr>
        <w:t xml:space="preserve"> Included with this TRS Certification Renewal Application is a copy of the RFP that was issued </w:t>
      </w:r>
      <w:r w:rsidR="00B33CA5" w:rsidRPr="00B33CA5">
        <w:rPr>
          <w:rFonts w:ascii="Arial Narrow" w:hAnsi="Arial Narrow"/>
          <w:sz w:val="24"/>
          <w:szCs w:val="24"/>
        </w:rPr>
        <w:t>May 2016</w:t>
      </w:r>
      <w:r w:rsidR="00B020D1" w:rsidRPr="00B33CA5">
        <w:rPr>
          <w:rFonts w:ascii="Arial Narrow" w:hAnsi="Arial Narrow"/>
          <w:sz w:val="24"/>
          <w:szCs w:val="24"/>
        </w:rPr>
        <w:t>.</w:t>
      </w:r>
      <w:r w:rsidR="00B020D1">
        <w:rPr>
          <w:rFonts w:ascii="Arial Narrow" w:hAnsi="Arial Narrow"/>
          <w:sz w:val="24"/>
          <w:szCs w:val="24"/>
        </w:rPr>
        <w:t xml:space="preserve">  All of the minimum mandatory TRS requirements </w:t>
      </w:r>
      <w:r w:rsidR="00A1095E">
        <w:rPr>
          <w:rFonts w:ascii="Arial Narrow" w:hAnsi="Arial Narrow"/>
          <w:sz w:val="24"/>
          <w:szCs w:val="24"/>
        </w:rPr>
        <w:t>for are listed in the RFP and are</w:t>
      </w:r>
      <w:r w:rsidR="00B020D1">
        <w:rPr>
          <w:rFonts w:ascii="Arial Narrow" w:hAnsi="Arial Narrow"/>
          <w:sz w:val="24"/>
          <w:szCs w:val="24"/>
        </w:rPr>
        <w:t xml:space="preserve"> attached as </w:t>
      </w:r>
      <w:r w:rsidR="00B020D1">
        <w:rPr>
          <w:rFonts w:ascii="Arial Narrow" w:hAnsi="Arial Narrow"/>
          <w:b/>
          <w:sz w:val="24"/>
          <w:szCs w:val="24"/>
        </w:rPr>
        <w:t xml:space="preserve">Appendix </w:t>
      </w:r>
      <w:r w:rsidR="00453AFB">
        <w:rPr>
          <w:rFonts w:ascii="Arial Narrow" w:hAnsi="Arial Narrow"/>
          <w:b/>
          <w:sz w:val="24"/>
          <w:szCs w:val="24"/>
        </w:rPr>
        <w:t>B</w:t>
      </w:r>
      <w:r w:rsidR="00B020D1">
        <w:rPr>
          <w:rFonts w:ascii="Arial Narrow" w:hAnsi="Arial Narrow"/>
          <w:b/>
          <w:sz w:val="24"/>
          <w:szCs w:val="24"/>
        </w:rPr>
        <w:t>.</w:t>
      </w:r>
      <w:r w:rsidR="00B020D1">
        <w:rPr>
          <w:rFonts w:ascii="Arial Narrow" w:hAnsi="Arial Narrow"/>
          <w:sz w:val="24"/>
          <w:szCs w:val="24"/>
        </w:rPr>
        <w:t xml:space="preserve"> Please</w:t>
      </w:r>
      <w:r w:rsidR="009335D3">
        <w:rPr>
          <w:rFonts w:ascii="Arial Narrow" w:hAnsi="Arial Narrow"/>
          <w:sz w:val="24"/>
          <w:szCs w:val="24"/>
        </w:rPr>
        <w:t xml:space="preserve"> note that although Sprint Accessibility</w:t>
      </w:r>
      <w:r w:rsidR="00453AFB">
        <w:rPr>
          <w:rFonts w:ascii="Arial Narrow" w:hAnsi="Arial Narrow"/>
          <w:sz w:val="24"/>
          <w:szCs w:val="24"/>
        </w:rPr>
        <w:t xml:space="preserve"> provides </w:t>
      </w:r>
      <w:r w:rsidR="00B020D1">
        <w:rPr>
          <w:rFonts w:ascii="Arial Narrow" w:hAnsi="Arial Narrow"/>
          <w:sz w:val="24"/>
          <w:szCs w:val="24"/>
        </w:rPr>
        <w:t xml:space="preserve">Internet Protocol (IP) </w:t>
      </w:r>
      <w:r w:rsidR="00453AFB">
        <w:rPr>
          <w:rFonts w:ascii="Arial Narrow" w:hAnsi="Arial Narrow"/>
          <w:sz w:val="24"/>
          <w:szCs w:val="24"/>
        </w:rPr>
        <w:t xml:space="preserve">and Captioned telephone web-based services, </w:t>
      </w:r>
      <w:r w:rsidR="00B33CA5">
        <w:rPr>
          <w:rFonts w:ascii="Arial Narrow" w:hAnsi="Arial Narrow"/>
          <w:sz w:val="24"/>
          <w:szCs w:val="24"/>
        </w:rPr>
        <w:t>Relay Connecticut</w:t>
      </w:r>
      <w:r w:rsidR="00B020D1">
        <w:rPr>
          <w:rFonts w:ascii="Arial Narrow" w:hAnsi="Arial Narrow"/>
          <w:sz w:val="24"/>
          <w:szCs w:val="24"/>
        </w:rPr>
        <w:t xml:space="preserve"> does not contract to provide these services in </w:t>
      </w:r>
      <w:r w:rsidR="00B33CA5" w:rsidRPr="00B33CA5">
        <w:rPr>
          <w:rFonts w:ascii="Arial Narrow" w:hAnsi="Arial Narrow"/>
          <w:sz w:val="24"/>
          <w:szCs w:val="24"/>
        </w:rPr>
        <w:t>Connecticut</w:t>
      </w:r>
      <w:r w:rsidR="00B020D1" w:rsidRPr="00B33CA5">
        <w:rPr>
          <w:rFonts w:ascii="Arial Narrow" w:hAnsi="Arial Narrow"/>
          <w:sz w:val="24"/>
          <w:szCs w:val="24"/>
        </w:rPr>
        <w:t>,</w:t>
      </w:r>
      <w:r w:rsidR="00B020D1">
        <w:rPr>
          <w:rFonts w:ascii="Arial Narrow" w:hAnsi="Arial Narrow"/>
          <w:sz w:val="24"/>
          <w:szCs w:val="24"/>
        </w:rPr>
        <w:t xml:space="preserve"> nor is </w:t>
      </w:r>
      <w:r w:rsidR="00B33CA5">
        <w:rPr>
          <w:rFonts w:ascii="Arial Narrow" w:hAnsi="Arial Narrow"/>
          <w:sz w:val="24"/>
          <w:szCs w:val="24"/>
        </w:rPr>
        <w:t xml:space="preserve">Relay Connecticut </w:t>
      </w:r>
      <w:r w:rsidR="00B020D1">
        <w:rPr>
          <w:rFonts w:ascii="Arial Narrow" w:hAnsi="Arial Narrow"/>
          <w:sz w:val="24"/>
          <w:szCs w:val="24"/>
        </w:rPr>
        <w:t>responsible for oversight of IP and VRS</w:t>
      </w:r>
      <w:r w:rsidR="00453AFB">
        <w:rPr>
          <w:rFonts w:ascii="Arial Narrow" w:hAnsi="Arial Narrow"/>
          <w:sz w:val="24"/>
          <w:szCs w:val="24"/>
        </w:rPr>
        <w:t xml:space="preserve"> or other Internet</w:t>
      </w:r>
      <w:r w:rsidR="00A1095E">
        <w:rPr>
          <w:rFonts w:ascii="Arial Narrow" w:hAnsi="Arial Narrow"/>
          <w:sz w:val="24"/>
          <w:szCs w:val="24"/>
        </w:rPr>
        <w:t>-</w:t>
      </w:r>
      <w:r w:rsidR="00453AFB">
        <w:rPr>
          <w:rFonts w:ascii="Arial Narrow" w:hAnsi="Arial Narrow"/>
          <w:sz w:val="24"/>
          <w:szCs w:val="24"/>
        </w:rPr>
        <w:t xml:space="preserve"> or web-based relay</w:t>
      </w:r>
      <w:r w:rsidR="00B020D1">
        <w:rPr>
          <w:rFonts w:ascii="Arial Narrow" w:hAnsi="Arial Narrow"/>
          <w:sz w:val="24"/>
          <w:szCs w:val="24"/>
        </w:rPr>
        <w:t xml:space="preserve"> services.</w:t>
      </w:r>
    </w:p>
    <w:p w14:paraId="3B28E62D" w14:textId="77777777" w:rsidR="00D553F8" w:rsidRDefault="00D553F8" w:rsidP="001D6028">
      <w:pPr>
        <w:jc w:val="both"/>
        <w:rPr>
          <w:rFonts w:ascii="Arial Narrow" w:hAnsi="Arial Narrow"/>
          <w:sz w:val="24"/>
          <w:szCs w:val="24"/>
        </w:rPr>
      </w:pPr>
    </w:p>
    <w:p w14:paraId="2B132A4F" w14:textId="7FB59759" w:rsidR="00512646" w:rsidRPr="0013793F" w:rsidRDefault="0013793F" w:rsidP="001D6028">
      <w:pPr>
        <w:jc w:val="both"/>
        <w:rPr>
          <w:rFonts w:ascii="Arial Narrow" w:hAnsi="Arial Narrow"/>
          <w:b/>
          <w:sz w:val="24"/>
          <w:szCs w:val="24"/>
        </w:rPr>
      </w:pPr>
      <w:r>
        <w:rPr>
          <w:rFonts w:ascii="Arial Narrow" w:hAnsi="Arial Narrow"/>
          <w:sz w:val="24"/>
          <w:szCs w:val="24"/>
        </w:rPr>
        <w:t>The FCC has</w:t>
      </w:r>
      <w:r w:rsidR="00512646" w:rsidRPr="0013793F">
        <w:rPr>
          <w:rFonts w:ascii="Arial Narrow" w:hAnsi="Arial Narrow"/>
          <w:sz w:val="24"/>
          <w:szCs w:val="24"/>
        </w:rPr>
        <w:t xml:space="preserve"> requested that</w:t>
      </w:r>
      <w:r>
        <w:rPr>
          <w:rFonts w:ascii="Arial Narrow" w:hAnsi="Arial Narrow"/>
          <w:sz w:val="24"/>
          <w:szCs w:val="24"/>
        </w:rPr>
        <w:t xml:space="preserve"> each FCC TRS Certification Renewal application respond</w:t>
      </w:r>
      <w:r w:rsidR="00324299">
        <w:rPr>
          <w:rFonts w:ascii="Arial Narrow" w:hAnsi="Arial Narrow"/>
          <w:sz w:val="24"/>
          <w:szCs w:val="24"/>
        </w:rPr>
        <w:t xml:space="preserve"> </w:t>
      </w:r>
      <w:r>
        <w:rPr>
          <w:rFonts w:ascii="Arial Narrow" w:hAnsi="Arial Narrow"/>
          <w:sz w:val="24"/>
          <w:szCs w:val="24"/>
        </w:rPr>
        <w:t>to the minimum mandatory FCC TRS requirements for providing telecommunication</w:t>
      </w:r>
      <w:r w:rsidR="00A1095E">
        <w:rPr>
          <w:rFonts w:ascii="Arial Narrow" w:hAnsi="Arial Narrow"/>
          <w:sz w:val="24"/>
          <w:szCs w:val="24"/>
        </w:rPr>
        <w:t>s</w:t>
      </w:r>
      <w:r>
        <w:rPr>
          <w:rFonts w:ascii="Arial Narrow" w:hAnsi="Arial Narrow"/>
          <w:sz w:val="24"/>
          <w:szCs w:val="24"/>
        </w:rPr>
        <w:t xml:space="preserve"> relay services and that</w:t>
      </w:r>
      <w:r w:rsidR="00512646" w:rsidRPr="0013793F">
        <w:rPr>
          <w:rFonts w:ascii="Arial Narrow" w:hAnsi="Arial Narrow"/>
          <w:sz w:val="24"/>
          <w:szCs w:val="24"/>
        </w:rPr>
        <w:t xml:space="preserve"> each state includes procedures and remedies for enforcing any requirements imposed by state programs.  </w:t>
      </w:r>
      <w:r w:rsidR="00561CFA" w:rsidRPr="00C3682D">
        <w:rPr>
          <w:rFonts w:ascii="Arial Narrow" w:hAnsi="Arial Narrow"/>
          <w:sz w:val="24"/>
          <w:szCs w:val="24"/>
        </w:rPr>
        <w:t>Additionally, the FCC requested that several exhibits such as outreach presentations, promotional items, consumer training materials, and consumer complaint logs be included with the information provided.</w:t>
      </w:r>
    </w:p>
    <w:p w14:paraId="194AEA00" w14:textId="77777777" w:rsidR="0013793F" w:rsidRDefault="0013793F" w:rsidP="001D6028">
      <w:pPr>
        <w:rPr>
          <w:rFonts w:ascii="Arial Narrow" w:hAnsi="Arial Narrow"/>
          <w:sz w:val="24"/>
        </w:rPr>
      </w:pPr>
    </w:p>
    <w:p w14:paraId="69FFB88C" w14:textId="77777777" w:rsidR="000D2FD8" w:rsidRDefault="000D2FD8" w:rsidP="001D6028">
      <w:pPr>
        <w:rPr>
          <w:rFonts w:ascii="Arial Narrow" w:hAnsi="Arial Narrow"/>
          <w:sz w:val="24"/>
        </w:rPr>
      </w:pPr>
    </w:p>
    <w:p w14:paraId="7548693F" w14:textId="77777777" w:rsidR="001843E3" w:rsidRDefault="001843E3" w:rsidP="001D6028">
      <w:pPr>
        <w:rPr>
          <w:rFonts w:ascii="Arial Narrow" w:hAnsi="Arial Narrow"/>
          <w:b/>
          <w:bCs/>
          <w:color w:val="000000"/>
          <w:kern w:val="28"/>
          <w:sz w:val="28"/>
        </w:rPr>
      </w:pPr>
      <w:bookmarkStart w:id="2" w:name="_Toc174868764"/>
      <w:r>
        <w:rPr>
          <w:bCs/>
          <w:color w:val="000000"/>
          <w:sz w:val="28"/>
        </w:rPr>
        <w:br w:type="page"/>
      </w:r>
    </w:p>
    <w:p w14:paraId="1257B5B1" w14:textId="61B19906" w:rsidR="00C527C8" w:rsidRDefault="00512646" w:rsidP="001D6028">
      <w:pPr>
        <w:pStyle w:val="ArialNarrowHeading14Bold"/>
        <w:jc w:val="center"/>
      </w:pPr>
      <w:r w:rsidRPr="00AB14A0">
        <w:lastRenderedPageBreak/>
        <w:t>Table of Contents</w:t>
      </w:r>
      <w:bookmarkEnd w:id="2"/>
    </w:p>
    <w:p w14:paraId="6C9E6384" w14:textId="77777777" w:rsidR="001843E3" w:rsidRPr="00AB14A0" w:rsidRDefault="001843E3" w:rsidP="001D6028">
      <w:pPr>
        <w:pStyle w:val="ArialNarrowHeading14Bold"/>
        <w:jc w:val="center"/>
      </w:pPr>
    </w:p>
    <w:p w14:paraId="781E0B6D" w14:textId="6EF6DA34" w:rsidR="00973CB5" w:rsidRPr="00973CB5" w:rsidRDefault="00561CFA" w:rsidP="001D6028">
      <w:pPr>
        <w:pStyle w:val="TOC1"/>
        <w:tabs>
          <w:tab w:val="right" w:leader="dot" w:pos="8640"/>
        </w:tabs>
        <w:rPr>
          <w:rFonts w:ascii="Times New Roman" w:hAnsi="Times New Roman"/>
          <w:noProof/>
          <w:color w:val="000000"/>
          <w:szCs w:val="24"/>
        </w:rPr>
      </w:pPr>
      <w:r w:rsidRPr="00973CB5">
        <w:rPr>
          <w:b/>
          <w:color w:val="000000"/>
        </w:rPr>
        <w:fldChar w:fldCharType="begin"/>
      </w:r>
      <w:r w:rsidR="00443B64" w:rsidRPr="00973CB5">
        <w:rPr>
          <w:b/>
          <w:color w:val="000000"/>
        </w:rPr>
        <w:instrText xml:space="preserve"> TOC \o "1-1" </w:instrText>
      </w:r>
      <w:r w:rsidRPr="00973CB5">
        <w:rPr>
          <w:b/>
          <w:color w:val="000000"/>
        </w:rPr>
        <w:fldChar w:fldCharType="separate"/>
      </w:r>
      <w:r w:rsidR="00973CB5" w:rsidRPr="00973CB5">
        <w:rPr>
          <w:noProof/>
          <w:color w:val="000000"/>
        </w:rPr>
        <w:t>Operational Standards</w:t>
      </w:r>
      <w:r w:rsidR="00973CB5" w:rsidRPr="00973CB5">
        <w:rPr>
          <w:noProof/>
          <w:color w:val="000000"/>
        </w:rPr>
        <w:tab/>
      </w:r>
      <w:r w:rsidR="007033E1">
        <w:rPr>
          <w:noProof/>
          <w:color w:val="000000"/>
        </w:rPr>
        <w:t>3</w:t>
      </w:r>
    </w:p>
    <w:p w14:paraId="33A9461E" w14:textId="084A8419" w:rsidR="00973CB5" w:rsidRPr="00973CB5" w:rsidRDefault="00973CB5" w:rsidP="001D6028">
      <w:pPr>
        <w:pStyle w:val="TOC1"/>
        <w:tabs>
          <w:tab w:val="right" w:leader="dot" w:pos="8640"/>
        </w:tabs>
        <w:rPr>
          <w:rFonts w:ascii="Times New Roman" w:hAnsi="Times New Roman"/>
          <w:noProof/>
          <w:color w:val="000000"/>
          <w:szCs w:val="24"/>
        </w:rPr>
      </w:pPr>
      <w:r w:rsidRPr="00973CB5">
        <w:rPr>
          <w:noProof/>
          <w:color w:val="000000"/>
        </w:rPr>
        <w:t>A.1 Communication</w:t>
      </w:r>
      <w:r w:rsidR="00711305">
        <w:rPr>
          <w:noProof/>
          <w:color w:val="000000"/>
        </w:rPr>
        <w:t>s Assistant</w:t>
      </w:r>
      <w:r w:rsidRPr="00973CB5">
        <w:rPr>
          <w:noProof/>
          <w:color w:val="000000"/>
        </w:rPr>
        <w:t xml:space="preserve"> (CAs)</w:t>
      </w:r>
      <w:r w:rsidRPr="00973CB5">
        <w:rPr>
          <w:noProof/>
          <w:color w:val="000000"/>
        </w:rPr>
        <w:tab/>
      </w:r>
      <w:r w:rsidR="007033E1">
        <w:rPr>
          <w:noProof/>
          <w:color w:val="000000"/>
        </w:rPr>
        <w:t>3</w:t>
      </w:r>
    </w:p>
    <w:p w14:paraId="7FF3B31A" w14:textId="3EB494C1" w:rsidR="00973CB5" w:rsidRPr="00973CB5" w:rsidRDefault="00973CB5" w:rsidP="001D6028">
      <w:pPr>
        <w:pStyle w:val="TOC1"/>
        <w:tabs>
          <w:tab w:val="right" w:leader="dot" w:pos="8640"/>
        </w:tabs>
        <w:rPr>
          <w:rFonts w:ascii="Times New Roman" w:hAnsi="Times New Roman"/>
          <w:noProof/>
          <w:color w:val="000000"/>
          <w:szCs w:val="24"/>
        </w:rPr>
      </w:pPr>
      <w:r w:rsidRPr="00973CB5">
        <w:rPr>
          <w:noProof/>
          <w:color w:val="000000"/>
        </w:rPr>
        <w:t>A.2 Confidentiality and Conversation Context</w:t>
      </w:r>
      <w:r w:rsidRPr="00973CB5">
        <w:rPr>
          <w:noProof/>
          <w:color w:val="000000"/>
        </w:rPr>
        <w:tab/>
      </w:r>
      <w:r w:rsidR="007033E1">
        <w:rPr>
          <w:noProof/>
          <w:color w:val="000000"/>
        </w:rPr>
        <w:t>7</w:t>
      </w:r>
    </w:p>
    <w:p w14:paraId="432AF437" w14:textId="22C8486C" w:rsidR="00973CB5" w:rsidRPr="00973CB5" w:rsidRDefault="00973CB5" w:rsidP="001D6028">
      <w:pPr>
        <w:pStyle w:val="TOC1"/>
        <w:tabs>
          <w:tab w:val="right" w:leader="dot" w:pos="8640"/>
        </w:tabs>
        <w:rPr>
          <w:rFonts w:ascii="Times New Roman" w:hAnsi="Times New Roman"/>
          <w:noProof/>
          <w:color w:val="000000"/>
          <w:szCs w:val="24"/>
        </w:rPr>
      </w:pPr>
      <w:r w:rsidRPr="00973CB5">
        <w:rPr>
          <w:noProof/>
          <w:color w:val="000000"/>
        </w:rPr>
        <w:t>A.3 Types of Calls</w:t>
      </w:r>
      <w:r w:rsidRPr="00973CB5">
        <w:rPr>
          <w:noProof/>
          <w:color w:val="000000"/>
        </w:rPr>
        <w:tab/>
      </w:r>
      <w:r w:rsidR="007033E1">
        <w:rPr>
          <w:noProof/>
          <w:color w:val="000000"/>
        </w:rPr>
        <w:t>10</w:t>
      </w:r>
    </w:p>
    <w:p w14:paraId="61E7C0EA" w14:textId="25695976" w:rsidR="00973CB5" w:rsidRPr="00973CB5" w:rsidRDefault="00973CB5" w:rsidP="001D6028">
      <w:pPr>
        <w:pStyle w:val="TOC1"/>
        <w:tabs>
          <w:tab w:val="right" w:leader="dot" w:pos="8640"/>
        </w:tabs>
        <w:rPr>
          <w:rFonts w:ascii="Times New Roman" w:hAnsi="Times New Roman"/>
          <w:noProof/>
          <w:color w:val="000000"/>
          <w:szCs w:val="24"/>
        </w:rPr>
      </w:pPr>
      <w:r w:rsidRPr="00973CB5">
        <w:rPr>
          <w:noProof/>
          <w:color w:val="000000"/>
        </w:rPr>
        <w:t>A.4 Handling of Emergency Calls</w:t>
      </w:r>
      <w:r w:rsidRPr="00973CB5">
        <w:rPr>
          <w:noProof/>
          <w:color w:val="000000"/>
        </w:rPr>
        <w:tab/>
      </w:r>
      <w:r w:rsidR="00DE0621">
        <w:rPr>
          <w:noProof/>
          <w:color w:val="000000"/>
        </w:rPr>
        <w:t>1</w:t>
      </w:r>
      <w:r w:rsidR="007033E1">
        <w:rPr>
          <w:noProof/>
          <w:color w:val="000000"/>
        </w:rPr>
        <w:t>6</w:t>
      </w:r>
    </w:p>
    <w:p w14:paraId="12E0B02B" w14:textId="64552C3F" w:rsidR="00973CB5" w:rsidRPr="00973CB5" w:rsidRDefault="00973CB5" w:rsidP="001D6028">
      <w:pPr>
        <w:pStyle w:val="TOC1"/>
        <w:tabs>
          <w:tab w:val="right" w:leader="dot" w:pos="8640"/>
        </w:tabs>
        <w:rPr>
          <w:rFonts w:ascii="Times New Roman" w:hAnsi="Times New Roman"/>
          <w:noProof/>
          <w:color w:val="000000"/>
          <w:szCs w:val="24"/>
        </w:rPr>
      </w:pPr>
      <w:r w:rsidRPr="00973CB5">
        <w:rPr>
          <w:noProof/>
          <w:color w:val="000000"/>
        </w:rPr>
        <w:t>A.5 STS Called Numbers</w:t>
      </w:r>
      <w:r w:rsidRPr="00973CB5">
        <w:rPr>
          <w:noProof/>
          <w:color w:val="000000"/>
        </w:rPr>
        <w:tab/>
      </w:r>
      <w:r w:rsidR="007033E1">
        <w:rPr>
          <w:noProof/>
          <w:color w:val="000000"/>
        </w:rPr>
        <w:t>18</w:t>
      </w:r>
    </w:p>
    <w:p w14:paraId="50D32F52" w14:textId="23BD050F" w:rsidR="00973CB5" w:rsidRPr="00973CB5" w:rsidRDefault="00973CB5" w:rsidP="001D6028">
      <w:pPr>
        <w:pStyle w:val="TOC1"/>
        <w:tabs>
          <w:tab w:val="right" w:leader="dot" w:pos="8640"/>
        </w:tabs>
        <w:rPr>
          <w:rFonts w:ascii="Times New Roman" w:hAnsi="Times New Roman"/>
          <w:noProof/>
          <w:color w:val="000000"/>
          <w:szCs w:val="24"/>
        </w:rPr>
      </w:pPr>
      <w:r w:rsidRPr="00973CB5">
        <w:rPr>
          <w:noProof/>
          <w:color w:val="000000"/>
        </w:rPr>
        <w:t>Technical Standards</w:t>
      </w:r>
      <w:r w:rsidRPr="00973CB5">
        <w:rPr>
          <w:noProof/>
          <w:color w:val="000000"/>
        </w:rPr>
        <w:tab/>
      </w:r>
      <w:r w:rsidR="007033E1">
        <w:rPr>
          <w:noProof/>
          <w:color w:val="000000"/>
        </w:rPr>
        <w:t>18</w:t>
      </w:r>
    </w:p>
    <w:p w14:paraId="50CB447D" w14:textId="2684348A" w:rsidR="00973CB5" w:rsidRPr="00973CB5" w:rsidRDefault="00973CB5" w:rsidP="001D6028">
      <w:pPr>
        <w:pStyle w:val="TOC1"/>
        <w:tabs>
          <w:tab w:val="right" w:leader="dot" w:pos="8640"/>
        </w:tabs>
        <w:rPr>
          <w:rFonts w:ascii="Times New Roman" w:hAnsi="Times New Roman"/>
          <w:noProof/>
          <w:color w:val="000000"/>
          <w:szCs w:val="24"/>
        </w:rPr>
      </w:pPr>
      <w:r w:rsidRPr="00973CB5">
        <w:rPr>
          <w:noProof/>
          <w:color w:val="000000"/>
        </w:rPr>
        <w:t>B.1 ASCII and Baudot</w:t>
      </w:r>
      <w:r w:rsidRPr="00973CB5">
        <w:rPr>
          <w:noProof/>
          <w:color w:val="000000"/>
        </w:rPr>
        <w:tab/>
      </w:r>
      <w:r w:rsidR="007033E1">
        <w:rPr>
          <w:noProof/>
          <w:color w:val="000000"/>
        </w:rPr>
        <w:t>18</w:t>
      </w:r>
    </w:p>
    <w:p w14:paraId="210F583D" w14:textId="7722B876" w:rsidR="00973CB5" w:rsidRPr="00973CB5" w:rsidRDefault="00973CB5" w:rsidP="001D6028">
      <w:pPr>
        <w:pStyle w:val="TOC1"/>
        <w:tabs>
          <w:tab w:val="right" w:leader="dot" w:pos="8640"/>
        </w:tabs>
        <w:rPr>
          <w:rFonts w:ascii="Times New Roman" w:hAnsi="Times New Roman"/>
          <w:noProof/>
          <w:color w:val="000000"/>
          <w:szCs w:val="24"/>
        </w:rPr>
      </w:pPr>
      <w:r w:rsidRPr="00973CB5">
        <w:rPr>
          <w:noProof/>
          <w:color w:val="000000"/>
        </w:rPr>
        <w:t>B.2 Speed of Answer</w:t>
      </w:r>
      <w:r w:rsidRPr="00973CB5">
        <w:rPr>
          <w:noProof/>
          <w:color w:val="000000"/>
        </w:rPr>
        <w:tab/>
      </w:r>
      <w:r w:rsidR="007033E1">
        <w:rPr>
          <w:noProof/>
          <w:color w:val="000000"/>
        </w:rPr>
        <w:t>19</w:t>
      </w:r>
    </w:p>
    <w:p w14:paraId="64B8D40E" w14:textId="75CB408F" w:rsidR="00973CB5" w:rsidRPr="00973CB5" w:rsidRDefault="00973CB5" w:rsidP="001D6028">
      <w:pPr>
        <w:pStyle w:val="TOC1"/>
        <w:tabs>
          <w:tab w:val="right" w:leader="dot" w:pos="8640"/>
        </w:tabs>
        <w:rPr>
          <w:rFonts w:ascii="Times New Roman" w:hAnsi="Times New Roman"/>
          <w:noProof/>
          <w:color w:val="000000"/>
          <w:szCs w:val="24"/>
        </w:rPr>
      </w:pPr>
      <w:r w:rsidRPr="00973CB5">
        <w:rPr>
          <w:noProof/>
          <w:color w:val="000000"/>
        </w:rPr>
        <w:t>B.3 Equal Access to Interexchange Carriers</w:t>
      </w:r>
      <w:r w:rsidRPr="00973CB5">
        <w:rPr>
          <w:noProof/>
          <w:color w:val="000000"/>
        </w:rPr>
        <w:tab/>
      </w:r>
      <w:r w:rsidR="00DE0621">
        <w:rPr>
          <w:noProof/>
          <w:color w:val="000000"/>
        </w:rPr>
        <w:t>2</w:t>
      </w:r>
      <w:r w:rsidR="007033E1">
        <w:rPr>
          <w:noProof/>
          <w:color w:val="000000"/>
        </w:rPr>
        <w:t>1</w:t>
      </w:r>
    </w:p>
    <w:p w14:paraId="21AC0A42" w14:textId="5BAA17EA" w:rsidR="00973CB5" w:rsidRPr="00973CB5" w:rsidRDefault="00973CB5" w:rsidP="001D6028">
      <w:pPr>
        <w:pStyle w:val="TOC1"/>
        <w:tabs>
          <w:tab w:val="right" w:leader="dot" w:pos="8640"/>
        </w:tabs>
        <w:rPr>
          <w:rFonts w:ascii="Times New Roman" w:hAnsi="Times New Roman"/>
          <w:noProof/>
          <w:color w:val="000000"/>
          <w:szCs w:val="24"/>
        </w:rPr>
      </w:pPr>
      <w:r w:rsidRPr="00973CB5">
        <w:rPr>
          <w:noProof/>
          <w:color w:val="000000"/>
        </w:rPr>
        <w:t>B.4 TRS Facilities</w:t>
      </w:r>
      <w:r w:rsidRPr="00973CB5">
        <w:rPr>
          <w:noProof/>
          <w:color w:val="000000"/>
        </w:rPr>
        <w:tab/>
      </w:r>
      <w:r w:rsidR="00DE0621">
        <w:rPr>
          <w:noProof/>
          <w:color w:val="000000"/>
        </w:rPr>
        <w:t>2</w:t>
      </w:r>
      <w:r w:rsidR="007033E1">
        <w:rPr>
          <w:noProof/>
          <w:color w:val="000000"/>
        </w:rPr>
        <w:t>3</w:t>
      </w:r>
    </w:p>
    <w:p w14:paraId="60125267" w14:textId="2EA92AAE" w:rsidR="00973CB5" w:rsidRPr="00973CB5" w:rsidRDefault="00973CB5" w:rsidP="001D6028">
      <w:pPr>
        <w:pStyle w:val="TOC1"/>
        <w:tabs>
          <w:tab w:val="right" w:leader="dot" w:pos="8640"/>
        </w:tabs>
        <w:rPr>
          <w:rFonts w:ascii="Times New Roman" w:hAnsi="Times New Roman"/>
          <w:noProof/>
          <w:color w:val="000000"/>
          <w:szCs w:val="24"/>
        </w:rPr>
      </w:pPr>
      <w:r w:rsidRPr="00973CB5">
        <w:rPr>
          <w:noProof/>
          <w:color w:val="000000"/>
        </w:rPr>
        <w:t>B.5 Technology</w:t>
      </w:r>
      <w:r w:rsidRPr="00973CB5">
        <w:rPr>
          <w:noProof/>
          <w:color w:val="000000"/>
        </w:rPr>
        <w:tab/>
      </w:r>
      <w:r w:rsidR="00DE0621">
        <w:rPr>
          <w:noProof/>
          <w:color w:val="000000"/>
        </w:rPr>
        <w:t>2</w:t>
      </w:r>
      <w:r w:rsidR="007033E1">
        <w:rPr>
          <w:noProof/>
          <w:color w:val="000000"/>
        </w:rPr>
        <w:t>4</w:t>
      </w:r>
    </w:p>
    <w:p w14:paraId="39F01DBF" w14:textId="385EB1DC" w:rsidR="00973CB5" w:rsidRPr="00973CB5" w:rsidRDefault="00973CB5" w:rsidP="001D6028">
      <w:pPr>
        <w:pStyle w:val="TOC1"/>
        <w:tabs>
          <w:tab w:val="right" w:leader="dot" w:pos="8640"/>
        </w:tabs>
        <w:rPr>
          <w:rFonts w:ascii="Times New Roman" w:hAnsi="Times New Roman"/>
          <w:noProof/>
          <w:color w:val="000000"/>
          <w:szCs w:val="24"/>
        </w:rPr>
      </w:pPr>
      <w:r w:rsidRPr="00973CB5">
        <w:rPr>
          <w:noProof/>
          <w:color w:val="000000"/>
        </w:rPr>
        <w:t>B.6 Caller ID</w:t>
      </w:r>
      <w:r w:rsidRPr="00973CB5">
        <w:rPr>
          <w:noProof/>
          <w:color w:val="000000"/>
        </w:rPr>
        <w:tab/>
      </w:r>
      <w:r w:rsidR="007033E1">
        <w:rPr>
          <w:noProof/>
          <w:color w:val="000000"/>
        </w:rPr>
        <w:t>26</w:t>
      </w:r>
    </w:p>
    <w:p w14:paraId="4BB20A8B" w14:textId="1F4CA292" w:rsidR="00973CB5" w:rsidRPr="00973CB5" w:rsidRDefault="00973CB5" w:rsidP="001D6028">
      <w:pPr>
        <w:pStyle w:val="TOC1"/>
        <w:tabs>
          <w:tab w:val="right" w:leader="dot" w:pos="8640"/>
        </w:tabs>
        <w:rPr>
          <w:rFonts w:ascii="Times New Roman" w:hAnsi="Times New Roman"/>
          <w:noProof/>
          <w:color w:val="000000"/>
          <w:szCs w:val="24"/>
        </w:rPr>
      </w:pPr>
      <w:r w:rsidRPr="00973CB5">
        <w:rPr>
          <w:noProof/>
          <w:color w:val="000000"/>
        </w:rPr>
        <w:t>Functional Standards</w:t>
      </w:r>
      <w:r w:rsidRPr="00973CB5">
        <w:rPr>
          <w:noProof/>
          <w:color w:val="000000"/>
        </w:rPr>
        <w:tab/>
      </w:r>
      <w:r w:rsidR="007033E1">
        <w:rPr>
          <w:noProof/>
          <w:color w:val="000000"/>
        </w:rPr>
        <w:t>28</w:t>
      </w:r>
    </w:p>
    <w:p w14:paraId="084B4E64" w14:textId="31123A63" w:rsidR="00973CB5" w:rsidRPr="00973CB5" w:rsidRDefault="00973CB5" w:rsidP="001D6028">
      <w:pPr>
        <w:pStyle w:val="TOC1"/>
        <w:tabs>
          <w:tab w:val="right" w:leader="dot" w:pos="8640"/>
        </w:tabs>
        <w:rPr>
          <w:rFonts w:ascii="Times New Roman" w:hAnsi="Times New Roman"/>
          <w:noProof/>
          <w:color w:val="000000"/>
          <w:szCs w:val="24"/>
        </w:rPr>
      </w:pPr>
      <w:r w:rsidRPr="00973CB5">
        <w:rPr>
          <w:noProof/>
          <w:color w:val="000000"/>
        </w:rPr>
        <w:t>C.1 Consumer Complaint Logs</w:t>
      </w:r>
      <w:r w:rsidRPr="00973CB5">
        <w:rPr>
          <w:noProof/>
          <w:color w:val="000000"/>
        </w:rPr>
        <w:tab/>
      </w:r>
      <w:r w:rsidR="007033E1">
        <w:rPr>
          <w:noProof/>
          <w:color w:val="000000"/>
        </w:rPr>
        <w:t>28</w:t>
      </w:r>
    </w:p>
    <w:p w14:paraId="4C0B0847" w14:textId="303B9A3E" w:rsidR="00973CB5" w:rsidRPr="00973CB5" w:rsidRDefault="00973CB5" w:rsidP="001D6028">
      <w:pPr>
        <w:pStyle w:val="TOC1"/>
        <w:tabs>
          <w:tab w:val="right" w:leader="dot" w:pos="8640"/>
        </w:tabs>
        <w:rPr>
          <w:rFonts w:ascii="Times New Roman" w:hAnsi="Times New Roman"/>
          <w:noProof/>
          <w:color w:val="000000"/>
          <w:szCs w:val="24"/>
        </w:rPr>
      </w:pPr>
      <w:r w:rsidRPr="00973CB5">
        <w:rPr>
          <w:noProof/>
          <w:color w:val="000000"/>
        </w:rPr>
        <w:t>C.2 Contact Persons</w:t>
      </w:r>
      <w:r w:rsidRPr="00973CB5">
        <w:rPr>
          <w:noProof/>
          <w:color w:val="000000"/>
        </w:rPr>
        <w:tab/>
      </w:r>
      <w:r w:rsidR="007033E1">
        <w:rPr>
          <w:noProof/>
          <w:color w:val="000000"/>
        </w:rPr>
        <w:t>28</w:t>
      </w:r>
    </w:p>
    <w:p w14:paraId="5E495D3D" w14:textId="1BF23A84" w:rsidR="00973CB5" w:rsidRPr="00973CB5" w:rsidRDefault="00973CB5" w:rsidP="001D6028">
      <w:pPr>
        <w:pStyle w:val="TOC1"/>
        <w:tabs>
          <w:tab w:val="right" w:leader="dot" w:pos="8640"/>
        </w:tabs>
        <w:rPr>
          <w:rFonts w:ascii="Times New Roman" w:hAnsi="Times New Roman"/>
          <w:noProof/>
          <w:color w:val="000000"/>
          <w:szCs w:val="24"/>
        </w:rPr>
      </w:pPr>
      <w:r w:rsidRPr="00973CB5">
        <w:rPr>
          <w:noProof/>
          <w:color w:val="000000"/>
        </w:rPr>
        <w:t>C.3 Public Access to Information</w:t>
      </w:r>
      <w:r w:rsidRPr="00973CB5">
        <w:rPr>
          <w:noProof/>
          <w:color w:val="000000"/>
        </w:rPr>
        <w:tab/>
      </w:r>
      <w:r w:rsidR="007033E1">
        <w:rPr>
          <w:noProof/>
          <w:color w:val="000000"/>
        </w:rPr>
        <w:t>29</w:t>
      </w:r>
    </w:p>
    <w:p w14:paraId="3F8AD802" w14:textId="555B6770" w:rsidR="00973CB5" w:rsidRPr="00973CB5" w:rsidRDefault="00973CB5" w:rsidP="001D6028">
      <w:pPr>
        <w:pStyle w:val="TOC1"/>
        <w:tabs>
          <w:tab w:val="right" w:leader="dot" w:pos="8640"/>
        </w:tabs>
        <w:rPr>
          <w:rFonts w:ascii="Times New Roman" w:hAnsi="Times New Roman"/>
          <w:noProof/>
          <w:color w:val="000000"/>
          <w:szCs w:val="24"/>
        </w:rPr>
      </w:pPr>
      <w:r w:rsidRPr="00973CB5">
        <w:rPr>
          <w:noProof/>
          <w:color w:val="000000"/>
        </w:rPr>
        <w:t>C.4 Rates</w:t>
      </w:r>
      <w:r w:rsidRPr="00973CB5">
        <w:rPr>
          <w:noProof/>
          <w:color w:val="000000"/>
        </w:rPr>
        <w:tab/>
      </w:r>
      <w:r w:rsidR="00DE0621">
        <w:rPr>
          <w:noProof/>
          <w:color w:val="000000"/>
        </w:rPr>
        <w:t>3</w:t>
      </w:r>
      <w:r w:rsidR="007033E1">
        <w:rPr>
          <w:noProof/>
          <w:color w:val="000000"/>
        </w:rPr>
        <w:t>0</w:t>
      </w:r>
    </w:p>
    <w:p w14:paraId="4C8D9F50" w14:textId="371B3F0C" w:rsidR="00973CB5" w:rsidRPr="00973CB5" w:rsidRDefault="00973CB5" w:rsidP="001D6028">
      <w:pPr>
        <w:pStyle w:val="TOC1"/>
        <w:tabs>
          <w:tab w:val="right" w:leader="dot" w:pos="8640"/>
        </w:tabs>
        <w:rPr>
          <w:rFonts w:ascii="Times New Roman" w:hAnsi="Times New Roman"/>
          <w:noProof/>
          <w:color w:val="000000"/>
          <w:szCs w:val="24"/>
        </w:rPr>
      </w:pPr>
      <w:r w:rsidRPr="00973CB5">
        <w:rPr>
          <w:noProof/>
          <w:color w:val="000000"/>
        </w:rPr>
        <w:t>C.5 Jurisdictional Separation of Costs</w:t>
      </w:r>
      <w:r w:rsidRPr="00973CB5">
        <w:rPr>
          <w:noProof/>
          <w:color w:val="000000"/>
        </w:rPr>
        <w:tab/>
      </w:r>
      <w:r w:rsidR="00DE0621">
        <w:rPr>
          <w:noProof/>
          <w:color w:val="000000"/>
        </w:rPr>
        <w:t>3</w:t>
      </w:r>
      <w:r w:rsidR="007033E1">
        <w:rPr>
          <w:noProof/>
          <w:color w:val="000000"/>
        </w:rPr>
        <w:t>0</w:t>
      </w:r>
    </w:p>
    <w:p w14:paraId="7025B10D" w14:textId="6073385A" w:rsidR="00A77BDF" w:rsidRDefault="00A77BDF" w:rsidP="001D6028">
      <w:pPr>
        <w:pStyle w:val="TOC1"/>
        <w:tabs>
          <w:tab w:val="right" w:leader="dot" w:pos="8640"/>
        </w:tabs>
        <w:rPr>
          <w:noProof/>
          <w:color w:val="000000"/>
        </w:rPr>
      </w:pPr>
      <w:r>
        <w:rPr>
          <w:noProof/>
          <w:color w:val="000000"/>
        </w:rPr>
        <w:t>C.6 Complaints…………………………………………</w:t>
      </w:r>
      <w:r w:rsidR="00DE0621">
        <w:rPr>
          <w:noProof/>
          <w:color w:val="000000"/>
        </w:rPr>
        <w:t>...</w:t>
      </w:r>
      <w:r>
        <w:rPr>
          <w:noProof/>
          <w:color w:val="000000"/>
        </w:rPr>
        <w:t>………………………………………………</w:t>
      </w:r>
      <w:r w:rsidR="007033E1">
        <w:rPr>
          <w:noProof/>
          <w:color w:val="000000"/>
        </w:rPr>
        <w:tab/>
      </w:r>
      <w:r>
        <w:rPr>
          <w:noProof/>
          <w:color w:val="000000"/>
        </w:rPr>
        <w:t>…</w:t>
      </w:r>
      <w:r w:rsidR="007033E1">
        <w:rPr>
          <w:noProof/>
          <w:color w:val="000000"/>
        </w:rPr>
        <w:t>31</w:t>
      </w:r>
    </w:p>
    <w:p w14:paraId="71063CA0" w14:textId="25F5C42A" w:rsidR="00973CB5" w:rsidRPr="00973CB5" w:rsidRDefault="00973CB5" w:rsidP="001D6028">
      <w:pPr>
        <w:pStyle w:val="TOC1"/>
        <w:tabs>
          <w:tab w:val="right" w:leader="dot" w:pos="8640"/>
        </w:tabs>
        <w:rPr>
          <w:rFonts w:ascii="Times New Roman" w:hAnsi="Times New Roman"/>
          <w:noProof/>
          <w:color w:val="000000"/>
          <w:szCs w:val="24"/>
        </w:rPr>
      </w:pPr>
      <w:r w:rsidRPr="00973CB5">
        <w:rPr>
          <w:noProof/>
          <w:color w:val="000000"/>
        </w:rPr>
        <w:t>C.7 Treatment of TRS Customer Info</w:t>
      </w:r>
      <w:r w:rsidRPr="00973CB5">
        <w:rPr>
          <w:noProof/>
          <w:color w:val="000000"/>
        </w:rPr>
        <w:tab/>
      </w:r>
      <w:r w:rsidR="007033E1">
        <w:rPr>
          <w:noProof/>
          <w:color w:val="000000"/>
        </w:rPr>
        <w:t>31</w:t>
      </w:r>
    </w:p>
    <w:p w14:paraId="0FAA63B7" w14:textId="77777777" w:rsidR="00AB14A0" w:rsidRDefault="00AB14A0" w:rsidP="001D6028">
      <w:pPr>
        <w:pStyle w:val="TOC1"/>
        <w:tabs>
          <w:tab w:val="right" w:leader="dot" w:pos="8640"/>
        </w:tabs>
        <w:rPr>
          <w:noProof/>
          <w:color w:val="000000"/>
        </w:rPr>
      </w:pPr>
    </w:p>
    <w:p w14:paraId="16C02412" w14:textId="77777777" w:rsidR="00AB14A0" w:rsidRPr="00AB14A0" w:rsidRDefault="00AB14A0" w:rsidP="001D6028">
      <w:pPr>
        <w:pStyle w:val="TOC1"/>
        <w:tabs>
          <w:tab w:val="right" w:leader="dot" w:pos="8640"/>
        </w:tabs>
        <w:jc w:val="center"/>
        <w:rPr>
          <w:b/>
          <w:noProof/>
          <w:color w:val="000000"/>
          <w:sz w:val="28"/>
          <w:szCs w:val="28"/>
        </w:rPr>
      </w:pPr>
      <w:r w:rsidRPr="00AB14A0">
        <w:rPr>
          <w:b/>
          <w:noProof/>
          <w:color w:val="000000"/>
          <w:sz w:val="28"/>
          <w:szCs w:val="28"/>
        </w:rPr>
        <w:t>Appendices</w:t>
      </w:r>
    </w:p>
    <w:p w14:paraId="4F86D71A" w14:textId="4AF51401" w:rsidR="00AB14A0" w:rsidRDefault="001D7281" w:rsidP="001D6028">
      <w:pPr>
        <w:pStyle w:val="TOC1"/>
        <w:tabs>
          <w:tab w:val="right" w:leader="dot" w:pos="8640"/>
        </w:tabs>
        <w:rPr>
          <w:noProof/>
          <w:color w:val="000000"/>
        </w:rPr>
      </w:pPr>
      <w:r>
        <w:rPr>
          <w:noProof/>
          <w:color w:val="000000"/>
        </w:rPr>
        <w:t xml:space="preserve">Appendix A: </w:t>
      </w:r>
      <w:r w:rsidR="00973CB5" w:rsidRPr="00973CB5">
        <w:rPr>
          <w:noProof/>
          <w:color w:val="000000"/>
        </w:rPr>
        <w:t>FCC TRS Public Notice, Ju</w:t>
      </w:r>
      <w:r w:rsidR="00711305">
        <w:rPr>
          <w:noProof/>
          <w:color w:val="000000"/>
        </w:rPr>
        <w:t>ly 19</w:t>
      </w:r>
      <w:r w:rsidR="00973CB5" w:rsidRPr="00973CB5">
        <w:rPr>
          <w:noProof/>
          <w:color w:val="000000"/>
        </w:rPr>
        <w:t>, 20</w:t>
      </w:r>
      <w:r w:rsidR="00711305">
        <w:rPr>
          <w:noProof/>
          <w:color w:val="000000"/>
        </w:rPr>
        <w:t>17</w:t>
      </w:r>
      <w:r w:rsidR="00B36D94">
        <w:rPr>
          <w:noProof/>
          <w:color w:val="000000"/>
        </w:rPr>
        <w:tab/>
      </w:r>
      <w:r w:rsidR="007033E1">
        <w:rPr>
          <w:noProof/>
          <w:color w:val="000000"/>
        </w:rPr>
        <w:t>33</w:t>
      </w:r>
    </w:p>
    <w:p w14:paraId="02F6E9E0" w14:textId="4D0D104C" w:rsidR="00973CB5" w:rsidRPr="00973CB5" w:rsidRDefault="00973CB5" w:rsidP="001D6028">
      <w:pPr>
        <w:pStyle w:val="TOC1"/>
        <w:tabs>
          <w:tab w:val="right" w:leader="dot" w:pos="8640"/>
        </w:tabs>
        <w:rPr>
          <w:rFonts w:ascii="Times New Roman" w:hAnsi="Times New Roman"/>
          <w:noProof/>
          <w:color w:val="000000"/>
          <w:szCs w:val="24"/>
        </w:rPr>
      </w:pPr>
      <w:r w:rsidRPr="00973CB5">
        <w:rPr>
          <w:noProof/>
          <w:color w:val="000000"/>
        </w:rPr>
        <w:t>Appen</w:t>
      </w:r>
      <w:r w:rsidR="00503755">
        <w:rPr>
          <w:noProof/>
          <w:color w:val="000000"/>
        </w:rPr>
        <w:t xml:space="preserve">dix B: Sprint TRS, STS, CapTel </w:t>
      </w:r>
      <w:r w:rsidRPr="00973CB5">
        <w:rPr>
          <w:noProof/>
          <w:color w:val="000000"/>
        </w:rPr>
        <w:t>Training Outlines</w:t>
      </w:r>
      <w:r w:rsidR="00B36D94">
        <w:rPr>
          <w:noProof/>
          <w:color w:val="000000"/>
        </w:rPr>
        <w:tab/>
      </w:r>
      <w:r w:rsidR="007033E1">
        <w:rPr>
          <w:noProof/>
          <w:color w:val="000000"/>
        </w:rPr>
        <w:t>36</w:t>
      </w:r>
    </w:p>
    <w:p w14:paraId="4B7ADE73" w14:textId="746CC319" w:rsidR="00973CB5" w:rsidRPr="00DE0621" w:rsidRDefault="001D7281" w:rsidP="001D6028">
      <w:pPr>
        <w:pStyle w:val="TOC1"/>
        <w:tabs>
          <w:tab w:val="right" w:leader="dot" w:pos="8640"/>
        </w:tabs>
        <w:rPr>
          <w:rFonts w:ascii="Times New Roman" w:hAnsi="Times New Roman"/>
          <w:noProof/>
          <w:color w:val="000000"/>
          <w:szCs w:val="24"/>
        </w:rPr>
      </w:pPr>
      <w:r>
        <w:rPr>
          <w:noProof/>
          <w:color w:val="000000"/>
        </w:rPr>
        <w:t xml:space="preserve">Appendix C: </w:t>
      </w:r>
      <w:r w:rsidR="00973CB5" w:rsidRPr="00973CB5">
        <w:rPr>
          <w:noProof/>
          <w:color w:val="000000"/>
        </w:rPr>
        <w:t>TRS Pledge of Confidentiality</w:t>
      </w:r>
      <w:r w:rsidR="00B36D94">
        <w:rPr>
          <w:noProof/>
          <w:color w:val="000000"/>
        </w:rPr>
        <w:tab/>
      </w:r>
      <w:r w:rsidR="007033E1">
        <w:rPr>
          <w:noProof/>
          <w:color w:val="000000"/>
        </w:rPr>
        <w:t>53</w:t>
      </w:r>
    </w:p>
    <w:p w14:paraId="43B4C834" w14:textId="703A9B9C" w:rsidR="00973CB5" w:rsidRPr="00503755" w:rsidRDefault="001D7281" w:rsidP="001D6028">
      <w:pPr>
        <w:pStyle w:val="TOC1"/>
        <w:tabs>
          <w:tab w:val="right" w:leader="dot" w:pos="8640"/>
        </w:tabs>
        <w:rPr>
          <w:noProof/>
          <w:color w:val="000000"/>
        </w:rPr>
      </w:pPr>
      <w:r>
        <w:rPr>
          <w:noProof/>
          <w:color w:val="000000"/>
        </w:rPr>
        <w:t xml:space="preserve">Appendix </w:t>
      </w:r>
      <w:r w:rsidR="00DE0621">
        <w:rPr>
          <w:noProof/>
          <w:color w:val="000000"/>
        </w:rPr>
        <w:t>D</w:t>
      </w:r>
      <w:r>
        <w:rPr>
          <w:noProof/>
          <w:color w:val="000000"/>
        </w:rPr>
        <w:t xml:space="preserve">: </w:t>
      </w:r>
      <w:r w:rsidR="00973CB5" w:rsidRPr="00973CB5">
        <w:rPr>
          <w:noProof/>
          <w:color w:val="000000"/>
        </w:rPr>
        <w:t>Disaster Recovery Plan</w:t>
      </w:r>
      <w:r w:rsidR="00DE0621">
        <w:rPr>
          <w:noProof/>
          <w:color w:val="000000"/>
        </w:rPr>
        <w:tab/>
      </w:r>
      <w:r w:rsidR="007033E1">
        <w:rPr>
          <w:noProof/>
          <w:color w:val="000000"/>
        </w:rPr>
        <w:t>59</w:t>
      </w:r>
    </w:p>
    <w:p w14:paraId="6BF5968F" w14:textId="126D60E6" w:rsidR="00AB14A0" w:rsidRPr="004E788F" w:rsidRDefault="001D7281" w:rsidP="001D6028">
      <w:pPr>
        <w:pStyle w:val="TOC1"/>
        <w:tabs>
          <w:tab w:val="right" w:leader="dot" w:pos="8640"/>
        </w:tabs>
        <w:rPr>
          <w:noProof/>
          <w:color w:val="000000"/>
        </w:rPr>
      </w:pPr>
      <w:r w:rsidRPr="004E788F">
        <w:rPr>
          <w:noProof/>
          <w:color w:val="000000"/>
        </w:rPr>
        <w:t>Appendix</w:t>
      </w:r>
      <w:r w:rsidR="00274BFD">
        <w:rPr>
          <w:noProof/>
          <w:color w:val="000000"/>
        </w:rPr>
        <w:t xml:space="preserve"> E</w:t>
      </w:r>
      <w:r w:rsidRPr="004E788F">
        <w:rPr>
          <w:noProof/>
          <w:color w:val="000000"/>
        </w:rPr>
        <w:t xml:space="preserve">: </w:t>
      </w:r>
      <w:r w:rsidR="00973CB5" w:rsidRPr="004E788F">
        <w:rPr>
          <w:noProof/>
          <w:color w:val="000000"/>
        </w:rPr>
        <w:t>Cop</w:t>
      </w:r>
      <w:r w:rsidRPr="004E788F">
        <w:rPr>
          <w:noProof/>
          <w:color w:val="000000"/>
        </w:rPr>
        <w:t>ies</w:t>
      </w:r>
      <w:r w:rsidR="00973CB5" w:rsidRPr="004E788F">
        <w:rPr>
          <w:noProof/>
          <w:color w:val="000000"/>
        </w:rPr>
        <w:t xml:space="preserve"> of Relay Brochures or Other Advertisements</w:t>
      </w:r>
      <w:r w:rsidR="00B36D94" w:rsidRPr="004E788F">
        <w:rPr>
          <w:noProof/>
          <w:color w:val="000000"/>
        </w:rPr>
        <w:tab/>
      </w:r>
      <w:r w:rsidR="004E788F" w:rsidRPr="004E788F">
        <w:rPr>
          <w:noProof/>
          <w:color w:val="000000"/>
        </w:rPr>
        <w:t>PDF file</w:t>
      </w:r>
    </w:p>
    <w:p w14:paraId="0CF2CE87" w14:textId="569D3DAF" w:rsidR="00AB14A0" w:rsidRPr="004E788F" w:rsidRDefault="00973CB5" w:rsidP="001D6028">
      <w:pPr>
        <w:pStyle w:val="TOC1"/>
        <w:tabs>
          <w:tab w:val="right" w:leader="dot" w:pos="8640"/>
        </w:tabs>
        <w:rPr>
          <w:noProof/>
          <w:color w:val="000000"/>
        </w:rPr>
      </w:pPr>
      <w:r w:rsidRPr="00DE0621">
        <w:rPr>
          <w:noProof/>
          <w:color w:val="000000"/>
        </w:rPr>
        <w:t>A</w:t>
      </w:r>
      <w:r w:rsidRPr="004E788F">
        <w:rPr>
          <w:noProof/>
          <w:color w:val="000000"/>
        </w:rPr>
        <w:t>ppendix</w:t>
      </w:r>
      <w:r w:rsidR="00274BFD">
        <w:rPr>
          <w:noProof/>
          <w:color w:val="000000"/>
        </w:rPr>
        <w:t xml:space="preserve"> F</w:t>
      </w:r>
      <w:r w:rsidRPr="004E788F">
        <w:rPr>
          <w:noProof/>
          <w:color w:val="000000"/>
        </w:rPr>
        <w:t>: C</w:t>
      </w:r>
      <w:r w:rsidR="00711305" w:rsidRPr="004E788F">
        <w:rPr>
          <w:noProof/>
          <w:color w:val="000000"/>
        </w:rPr>
        <w:t>opies of Complaint Logs from 2013 to 2017</w:t>
      </w:r>
      <w:r w:rsidR="00B36D94" w:rsidRPr="004E788F">
        <w:rPr>
          <w:noProof/>
          <w:color w:val="000000"/>
        </w:rPr>
        <w:tab/>
      </w:r>
      <w:r w:rsidR="004E788F" w:rsidRPr="004E788F">
        <w:rPr>
          <w:noProof/>
          <w:color w:val="000000"/>
        </w:rPr>
        <w:t>PDF file</w:t>
      </w:r>
    </w:p>
    <w:p w14:paraId="0F5A1A35" w14:textId="77777777" w:rsidR="00B020D1" w:rsidRPr="00DA2F6C" w:rsidRDefault="00B020D1" w:rsidP="001D6028">
      <w:pPr>
        <w:tabs>
          <w:tab w:val="right" w:leader="dot" w:pos="8640"/>
        </w:tabs>
        <w:rPr>
          <w:rFonts w:ascii="Arial Narrow" w:hAnsi="Arial Narrow"/>
          <w:sz w:val="24"/>
          <w:szCs w:val="24"/>
        </w:rPr>
      </w:pPr>
    </w:p>
    <w:p w14:paraId="05E19F1F" w14:textId="77777777" w:rsidR="005E4891" w:rsidRDefault="00561CFA" w:rsidP="001D6028">
      <w:pPr>
        <w:pStyle w:val="ArialNarrow12Bold"/>
        <w:rPr>
          <w:color w:val="000000"/>
        </w:rPr>
      </w:pPr>
      <w:r w:rsidRPr="00973CB5">
        <w:rPr>
          <w:color w:val="000000"/>
        </w:rPr>
        <w:fldChar w:fldCharType="end"/>
      </w:r>
      <w:bookmarkStart w:id="3" w:name="_Toc10626007"/>
      <w:bookmarkStart w:id="4" w:name="_Toc174868765"/>
    </w:p>
    <w:p w14:paraId="526E5198" w14:textId="77777777" w:rsidR="005E4891" w:rsidRDefault="005E4891">
      <w:pPr>
        <w:rPr>
          <w:rFonts w:ascii="Arial Narrow" w:hAnsi="Arial Narrow"/>
          <w:b/>
          <w:color w:val="000000"/>
          <w:sz w:val="24"/>
          <w:szCs w:val="24"/>
        </w:rPr>
      </w:pPr>
      <w:r>
        <w:rPr>
          <w:color w:val="000000"/>
        </w:rPr>
        <w:br w:type="page"/>
      </w:r>
    </w:p>
    <w:p w14:paraId="791672AE" w14:textId="3BA20A34" w:rsidR="001843E3" w:rsidRPr="001843E3" w:rsidRDefault="00512646" w:rsidP="001D6028">
      <w:pPr>
        <w:pStyle w:val="ArialNarrow12Bold"/>
      </w:pPr>
      <w:r w:rsidRPr="001843E3">
        <w:lastRenderedPageBreak/>
        <w:t>Operational Standards</w:t>
      </w:r>
      <w:bookmarkEnd w:id="3"/>
      <w:bookmarkEnd w:id="4"/>
    </w:p>
    <w:p w14:paraId="066492FB" w14:textId="77777777" w:rsidR="00512646" w:rsidRPr="006E012B" w:rsidRDefault="00512646" w:rsidP="001D6028">
      <w:pPr>
        <w:pStyle w:val="ArialNarrow12Bold"/>
      </w:pPr>
      <w:bookmarkStart w:id="5" w:name="_Toc10626008"/>
      <w:bookmarkStart w:id="6" w:name="_Toc174868766"/>
      <w:r w:rsidRPr="006E012B">
        <w:t>A.</w:t>
      </w:r>
      <w:r w:rsidR="00F317DE" w:rsidRPr="006E012B">
        <w:t xml:space="preserve">1 </w:t>
      </w:r>
      <w:r w:rsidRPr="006E012B">
        <w:t>Communication Assistant</w:t>
      </w:r>
      <w:r w:rsidR="007D0514" w:rsidRPr="006E012B">
        <w:t>s</w:t>
      </w:r>
      <w:r w:rsidRPr="006E012B">
        <w:t xml:space="preserve"> </w:t>
      </w:r>
      <w:r w:rsidR="00F317DE" w:rsidRPr="006E012B">
        <w:t>(</w:t>
      </w:r>
      <w:r w:rsidRPr="006E012B">
        <w:t>CA</w:t>
      </w:r>
      <w:bookmarkEnd w:id="5"/>
      <w:r w:rsidR="0054131B" w:rsidRPr="006E012B">
        <w:t>s</w:t>
      </w:r>
      <w:r w:rsidR="00F317DE" w:rsidRPr="006E012B">
        <w:t>)</w:t>
      </w:r>
      <w:bookmarkEnd w:id="6"/>
    </w:p>
    <w:p w14:paraId="5B675244" w14:textId="3108FBEB" w:rsidR="00F317DE" w:rsidRPr="001711C7" w:rsidRDefault="00D26174" w:rsidP="001D6028">
      <w:pPr>
        <w:pStyle w:val="ArialNarrow12Bold"/>
        <w:jc w:val="both"/>
        <w:rPr>
          <w:i/>
        </w:rPr>
      </w:pPr>
      <w:r w:rsidRPr="001711C7">
        <w:rPr>
          <w:i/>
        </w:rPr>
        <w:t xml:space="preserve">§64.604 </w:t>
      </w:r>
      <w:r w:rsidR="00F317DE" w:rsidRPr="001711C7">
        <w:rPr>
          <w:i/>
        </w:rPr>
        <w:t>(a)(1) (i) TRS Providers are responsible for requiring that all CAs be sufficiently trained to effectively meet the specialized communication needs of individuals with hearing and speech disabilities</w:t>
      </w:r>
      <w:r w:rsidR="00711305" w:rsidRPr="001711C7">
        <w:rPr>
          <w:i/>
        </w:rPr>
        <w:t>.</w:t>
      </w:r>
    </w:p>
    <w:p w14:paraId="4B56C55B" w14:textId="77777777" w:rsidR="001843E3" w:rsidRPr="001711C7" w:rsidRDefault="001843E3" w:rsidP="001D6028">
      <w:pPr>
        <w:pStyle w:val="ArialNarrow12Bold"/>
        <w:rPr>
          <w:sz w:val="12"/>
          <w:szCs w:val="12"/>
        </w:rPr>
      </w:pPr>
    </w:p>
    <w:p w14:paraId="25CBE58E" w14:textId="77777777" w:rsidR="00512646" w:rsidRPr="001843E3" w:rsidRDefault="00512646" w:rsidP="001D6028">
      <w:pPr>
        <w:pStyle w:val="ArialNarrow12Bold"/>
      </w:pPr>
      <w:r w:rsidRPr="001843E3">
        <w:t>CA Employment Standards</w:t>
      </w:r>
    </w:p>
    <w:p w14:paraId="1A322CD0" w14:textId="7040564C" w:rsidR="006A7E20" w:rsidRPr="001128CA" w:rsidRDefault="00B33CA5" w:rsidP="001D6028">
      <w:pPr>
        <w:spacing w:after="120"/>
        <w:jc w:val="both"/>
        <w:rPr>
          <w:rFonts w:ascii="Arial Narrow" w:hAnsi="Arial Narrow"/>
          <w:sz w:val="24"/>
          <w:szCs w:val="24"/>
        </w:rPr>
      </w:pPr>
      <w:r>
        <w:rPr>
          <w:rFonts w:ascii="Arial Narrow" w:hAnsi="Arial Narrow"/>
          <w:sz w:val="24"/>
          <w:szCs w:val="24"/>
        </w:rPr>
        <w:t xml:space="preserve">Relay Connecticut </w:t>
      </w:r>
      <w:r w:rsidR="0003288F" w:rsidRPr="001128CA">
        <w:rPr>
          <w:rFonts w:ascii="Arial Narrow" w:hAnsi="Arial Narrow"/>
          <w:sz w:val="24"/>
          <w:szCs w:val="24"/>
        </w:rPr>
        <w:t xml:space="preserve">contracts with Sprint to provide </w:t>
      </w:r>
      <w:r w:rsidR="001A76A1" w:rsidRPr="001128CA">
        <w:rPr>
          <w:rFonts w:ascii="Arial Narrow" w:hAnsi="Arial Narrow"/>
          <w:sz w:val="24"/>
          <w:szCs w:val="24"/>
        </w:rPr>
        <w:t>the hiring, training and oversight of</w:t>
      </w:r>
      <w:r w:rsidR="0003288F" w:rsidRPr="001128CA">
        <w:rPr>
          <w:rFonts w:ascii="Arial Narrow" w:hAnsi="Arial Narrow"/>
          <w:sz w:val="24"/>
          <w:szCs w:val="24"/>
        </w:rPr>
        <w:t xml:space="preserve"> Communication Assistants </w:t>
      </w:r>
      <w:r w:rsidR="001711C7">
        <w:rPr>
          <w:rFonts w:ascii="Arial Narrow" w:hAnsi="Arial Narrow"/>
          <w:sz w:val="24"/>
          <w:szCs w:val="24"/>
        </w:rPr>
        <w:t xml:space="preserve">(CAs) </w:t>
      </w:r>
      <w:r w:rsidR="0003288F" w:rsidRPr="001128CA">
        <w:rPr>
          <w:rFonts w:ascii="Arial Narrow" w:hAnsi="Arial Narrow"/>
          <w:sz w:val="24"/>
          <w:szCs w:val="24"/>
        </w:rPr>
        <w:t xml:space="preserve">for </w:t>
      </w:r>
      <w:r>
        <w:rPr>
          <w:rFonts w:ascii="Arial Narrow" w:hAnsi="Arial Narrow"/>
          <w:sz w:val="24"/>
          <w:szCs w:val="24"/>
        </w:rPr>
        <w:t>Relay Connecticut</w:t>
      </w:r>
      <w:r w:rsidR="0003288F" w:rsidRPr="001128CA">
        <w:rPr>
          <w:rFonts w:ascii="Arial Narrow" w:hAnsi="Arial Narrow"/>
          <w:sz w:val="24"/>
          <w:szCs w:val="24"/>
        </w:rPr>
        <w:t>.</w:t>
      </w:r>
      <w:r w:rsidR="001711C7">
        <w:rPr>
          <w:rFonts w:ascii="Arial Narrow" w:hAnsi="Arial Narrow"/>
          <w:sz w:val="24"/>
          <w:szCs w:val="24"/>
        </w:rPr>
        <w:t xml:space="preserve"> </w:t>
      </w:r>
      <w:r w:rsidR="0003288F" w:rsidRPr="001128CA">
        <w:rPr>
          <w:rFonts w:ascii="Arial Narrow" w:hAnsi="Arial Narrow"/>
          <w:sz w:val="24"/>
          <w:szCs w:val="24"/>
        </w:rPr>
        <w:t xml:space="preserve"> </w:t>
      </w:r>
      <w:r w:rsidR="006B103E" w:rsidRPr="001128CA">
        <w:rPr>
          <w:rFonts w:ascii="Arial Narrow" w:hAnsi="Arial Narrow"/>
          <w:sz w:val="24"/>
          <w:szCs w:val="24"/>
        </w:rPr>
        <w:t xml:space="preserve">Sprint has established a successful procedure to attract qualified applicants for </w:t>
      </w:r>
      <w:r w:rsidR="00832F99" w:rsidRPr="001128CA">
        <w:rPr>
          <w:rFonts w:ascii="Arial Narrow" w:hAnsi="Arial Narrow"/>
          <w:sz w:val="24"/>
          <w:szCs w:val="24"/>
        </w:rPr>
        <w:t xml:space="preserve">TRS </w:t>
      </w:r>
      <w:r w:rsidR="006B103E" w:rsidRPr="001128CA">
        <w:rPr>
          <w:rFonts w:ascii="Arial Narrow" w:hAnsi="Arial Narrow"/>
          <w:sz w:val="24"/>
          <w:szCs w:val="24"/>
        </w:rPr>
        <w:t xml:space="preserve">CA positions.  </w:t>
      </w:r>
      <w:r w:rsidR="008B2837" w:rsidRPr="001128CA">
        <w:rPr>
          <w:rFonts w:ascii="Arial Narrow" w:hAnsi="Arial Narrow"/>
          <w:sz w:val="24"/>
          <w:szCs w:val="24"/>
        </w:rPr>
        <w:t>Sprint’s Quality Assurance team has developed comprehensive hiring and training programs that prepare employees for the challenging position as a CA and ensures all communications are of the highest quality.</w:t>
      </w:r>
      <w:r w:rsidR="001711C7">
        <w:rPr>
          <w:rFonts w:ascii="Arial Narrow" w:hAnsi="Arial Narrow"/>
          <w:sz w:val="24"/>
          <w:szCs w:val="24"/>
        </w:rPr>
        <w:t xml:space="preserve"> </w:t>
      </w:r>
      <w:r w:rsidR="008B2837" w:rsidRPr="001128CA">
        <w:rPr>
          <w:rFonts w:ascii="Arial Narrow" w:hAnsi="Arial Narrow"/>
          <w:sz w:val="24"/>
          <w:szCs w:val="24"/>
        </w:rPr>
        <w:t xml:space="preserve"> Employees continue to expand their knowledge of Relay and the importance of providing quality services to the consumers they serve throughout their employment as a CA.</w:t>
      </w:r>
      <w:r w:rsidR="006A7E20" w:rsidRPr="001128CA">
        <w:rPr>
          <w:rFonts w:ascii="Arial Narrow" w:hAnsi="Arial Narrow"/>
          <w:sz w:val="24"/>
          <w:szCs w:val="24"/>
        </w:rPr>
        <w:t xml:space="preserve"> </w:t>
      </w:r>
      <w:r w:rsidR="00892A0A">
        <w:rPr>
          <w:rFonts w:ascii="Arial Narrow" w:hAnsi="Arial Narrow"/>
          <w:sz w:val="24"/>
          <w:szCs w:val="24"/>
        </w:rPr>
        <w:t xml:space="preserve"> </w:t>
      </w:r>
      <w:r w:rsidR="001128CA">
        <w:rPr>
          <w:rFonts w:ascii="Arial Narrow" w:hAnsi="Arial Narrow"/>
          <w:sz w:val="24"/>
          <w:szCs w:val="24"/>
        </w:rPr>
        <w:t>CA</w:t>
      </w:r>
      <w:r w:rsidR="006A7E20" w:rsidRPr="001128CA">
        <w:rPr>
          <w:rFonts w:ascii="Arial Narrow" w:hAnsi="Arial Narrow"/>
          <w:sz w:val="24"/>
          <w:szCs w:val="24"/>
        </w:rPr>
        <w:t xml:space="preserve">s are required to have a high school diploma or GED, which ensures the applicant has at least a </w:t>
      </w:r>
      <w:r w:rsidR="00892A0A">
        <w:rPr>
          <w:rFonts w:ascii="Arial Narrow" w:hAnsi="Arial Narrow"/>
          <w:sz w:val="24"/>
          <w:szCs w:val="24"/>
        </w:rPr>
        <w:t>12</w:t>
      </w:r>
      <w:r w:rsidR="006A7E20" w:rsidRPr="001128CA">
        <w:rPr>
          <w:rFonts w:ascii="Arial Narrow" w:hAnsi="Arial Narrow"/>
          <w:sz w:val="24"/>
          <w:szCs w:val="24"/>
        </w:rPr>
        <w:t xml:space="preserve">th-grade level of English grammar and spelling skills, the ability to type 60 words-per-minute </w:t>
      </w:r>
      <w:r w:rsidR="001711C7">
        <w:rPr>
          <w:rFonts w:ascii="Arial Narrow" w:hAnsi="Arial Narrow"/>
          <w:sz w:val="24"/>
          <w:szCs w:val="24"/>
        </w:rPr>
        <w:t xml:space="preserve">(wpm) </w:t>
      </w:r>
      <w:r w:rsidR="006A7E20" w:rsidRPr="001128CA">
        <w:rPr>
          <w:rFonts w:ascii="Arial Narrow" w:hAnsi="Arial Narrow"/>
          <w:sz w:val="24"/>
          <w:szCs w:val="24"/>
        </w:rPr>
        <w:t xml:space="preserve">on an auditory-based test, clear articulation and an intelligible, pleasant speaking voice. </w:t>
      </w:r>
    </w:p>
    <w:p w14:paraId="3DBFB9F1" w14:textId="47CB0A49" w:rsidR="006A7E20" w:rsidRPr="006A7E20" w:rsidRDefault="006A7E20" w:rsidP="001D6028">
      <w:pPr>
        <w:spacing w:after="120"/>
        <w:jc w:val="both"/>
        <w:rPr>
          <w:rFonts w:ascii="Arial Narrow" w:hAnsi="Arial Narrow"/>
          <w:sz w:val="24"/>
          <w:szCs w:val="24"/>
        </w:rPr>
      </w:pPr>
      <w:r w:rsidRPr="006A7E20">
        <w:rPr>
          <w:rFonts w:ascii="Arial Narrow" w:hAnsi="Arial Narrow"/>
          <w:sz w:val="24"/>
          <w:szCs w:val="24"/>
        </w:rPr>
        <w:t xml:space="preserve">Preference is given to </w:t>
      </w:r>
      <w:r w:rsidR="001128CA">
        <w:rPr>
          <w:rFonts w:ascii="Arial Narrow" w:hAnsi="Arial Narrow"/>
          <w:sz w:val="24"/>
          <w:szCs w:val="24"/>
        </w:rPr>
        <w:t>CA</w:t>
      </w:r>
      <w:r w:rsidRPr="006A7E20">
        <w:rPr>
          <w:rFonts w:ascii="Arial Narrow" w:hAnsi="Arial Narrow"/>
          <w:sz w:val="24"/>
          <w:szCs w:val="24"/>
        </w:rPr>
        <w:t xml:space="preserve"> applicants with TRS experience, knowledge of American Sign Language</w:t>
      </w:r>
      <w:r w:rsidR="00892A0A">
        <w:rPr>
          <w:rFonts w:ascii="Arial Narrow" w:hAnsi="Arial Narrow"/>
          <w:sz w:val="24"/>
          <w:szCs w:val="24"/>
        </w:rPr>
        <w:t xml:space="preserve"> (ASL)</w:t>
      </w:r>
      <w:r w:rsidRPr="006A7E20">
        <w:rPr>
          <w:rFonts w:ascii="Arial Narrow" w:hAnsi="Arial Narrow"/>
          <w:sz w:val="24"/>
          <w:szCs w:val="24"/>
        </w:rPr>
        <w:t xml:space="preserve">, or experience working with </w:t>
      </w:r>
      <w:r w:rsidR="009A0C0A">
        <w:rPr>
          <w:rFonts w:ascii="Arial Narrow" w:hAnsi="Arial Narrow"/>
          <w:sz w:val="24"/>
          <w:szCs w:val="24"/>
        </w:rPr>
        <w:t xml:space="preserve">individuals who are deaf, hard of hearing or have a speech disability. </w:t>
      </w:r>
      <w:r w:rsidRPr="006A7E20">
        <w:rPr>
          <w:rFonts w:ascii="Arial Narrow" w:hAnsi="Arial Narrow"/>
          <w:sz w:val="24"/>
          <w:szCs w:val="24"/>
        </w:rPr>
        <w:t xml:space="preserve"> All applicants for </w:t>
      </w:r>
      <w:r w:rsidR="001128CA">
        <w:rPr>
          <w:rFonts w:ascii="Arial Narrow" w:hAnsi="Arial Narrow"/>
          <w:sz w:val="24"/>
          <w:szCs w:val="24"/>
        </w:rPr>
        <w:t>CA</w:t>
      </w:r>
      <w:r w:rsidRPr="006A7E20">
        <w:rPr>
          <w:rFonts w:ascii="Arial Narrow" w:hAnsi="Arial Narrow"/>
          <w:sz w:val="24"/>
          <w:szCs w:val="24"/>
        </w:rPr>
        <w:t xml:space="preserve"> positions are required to submit an employment application that details the applicant’s educational and employment history.</w:t>
      </w:r>
      <w:r w:rsidR="00892A0A">
        <w:rPr>
          <w:rFonts w:ascii="Arial Narrow" w:hAnsi="Arial Narrow"/>
          <w:sz w:val="24"/>
          <w:szCs w:val="24"/>
        </w:rPr>
        <w:t xml:space="preserve">  </w:t>
      </w:r>
      <w:r w:rsidRPr="006A7E20">
        <w:rPr>
          <w:rFonts w:ascii="Arial Narrow" w:hAnsi="Arial Narrow"/>
          <w:sz w:val="24"/>
          <w:szCs w:val="24"/>
        </w:rPr>
        <w:t xml:space="preserve">After an applicant’s educational history, employment history and typing test results are reviewed; a determination is made as to whether the applicant meets the minimum </w:t>
      </w:r>
      <w:r w:rsidR="001128CA">
        <w:rPr>
          <w:rFonts w:ascii="Arial Narrow" w:hAnsi="Arial Narrow"/>
          <w:sz w:val="24"/>
          <w:szCs w:val="24"/>
        </w:rPr>
        <w:t>CA</w:t>
      </w:r>
      <w:r w:rsidRPr="006A7E20">
        <w:rPr>
          <w:rFonts w:ascii="Arial Narrow" w:hAnsi="Arial Narrow"/>
          <w:sz w:val="24"/>
          <w:szCs w:val="24"/>
        </w:rPr>
        <w:t xml:space="preserve"> requirements. </w:t>
      </w:r>
    </w:p>
    <w:p w14:paraId="4E32AB49" w14:textId="1C1A6BD2" w:rsidR="00CA272F" w:rsidRDefault="006A7E20" w:rsidP="001D6028">
      <w:pPr>
        <w:spacing w:after="120"/>
        <w:jc w:val="both"/>
        <w:rPr>
          <w:rFonts w:ascii="Arial Narrow" w:hAnsi="Arial Narrow"/>
          <w:sz w:val="24"/>
          <w:szCs w:val="24"/>
        </w:rPr>
      </w:pPr>
      <w:r w:rsidRPr="006A7E20">
        <w:rPr>
          <w:rFonts w:ascii="Arial Narrow" w:hAnsi="Arial Narrow"/>
          <w:sz w:val="24"/>
          <w:szCs w:val="24"/>
        </w:rPr>
        <w:t xml:space="preserve">A </w:t>
      </w:r>
      <w:r w:rsidR="001128CA">
        <w:rPr>
          <w:rFonts w:ascii="Arial Narrow" w:hAnsi="Arial Narrow"/>
          <w:sz w:val="24"/>
          <w:szCs w:val="24"/>
        </w:rPr>
        <w:t>h</w:t>
      </w:r>
      <w:r w:rsidRPr="006A7E20">
        <w:rPr>
          <w:rFonts w:ascii="Arial Narrow" w:hAnsi="Arial Narrow"/>
          <w:sz w:val="24"/>
          <w:szCs w:val="24"/>
        </w:rPr>
        <w:t xml:space="preserve">uman </w:t>
      </w:r>
      <w:r w:rsidR="001128CA">
        <w:rPr>
          <w:rFonts w:ascii="Arial Narrow" w:hAnsi="Arial Narrow"/>
          <w:sz w:val="24"/>
          <w:szCs w:val="24"/>
        </w:rPr>
        <w:t>r</w:t>
      </w:r>
      <w:r w:rsidRPr="006A7E20">
        <w:rPr>
          <w:rFonts w:ascii="Arial Narrow" w:hAnsi="Arial Narrow"/>
          <w:sz w:val="24"/>
          <w:szCs w:val="24"/>
        </w:rPr>
        <w:t xml:space="preserve">esources representative will then screen potential candidates through face-to-face and telephone interviews to evaluate the applicant’s communication skills, including English grammar, diction and speech clarity, sensitivity to issues of customer service, integrity and confidentiality, and overall suitability for the job. </w:t>
      </w:r>
      <w:r w:rsidR="00892A0A">
        <w:rPr>
          <w:rFonts w:ascii="Arial Narrow" w:hAnsi="Arial Narrow"/>
          <w:sz w:val="24"/>
          <w:szCs w:val="24"/>
        </w:rPr>
        <w:t xml:space="preserve"> </w:t>
      </w:r>
      <w:r w:rsidRPr="006A7E20">
        <w:rPr>
          <w:rFonts w:ascii="Arial Narrow" w:hAnsi="Arial Narrow"/>
          <w:sz w:val="24"/>
          <w:szCs w:val="24"/>
        </w:rPr>
        <w:t xml:space="preserve">Those applicants who do not pass the HR screening interview will not be considered for employment. </w:t>
      </w:r>
      <w:r w:rsidR="00892A0A">
        <w:rPr>
          <w:rFonts w:ascii="Arial Narrow" w:hAnsi="Arial Narrow"/>
          <w:sz w:val="24"/>
          <w:szCs w:val="24"/>
        </w:rPr>
        <w:t xml:space="preserve"> </w:t>
      </w:r>
      <w:r w:rsidR="00CA272F">
        <w:rPr>
          <w:rFonts w:ascii="Arial Narrow" w:hAnsi="Arial Narrow"/>
          <w:sz w:val="24"/>
          <w:szCs w:val="24"/>
        </w:rPr>
        <w:t>Sprint TRS CA applicants are required to pass a valid and unbiased 12th grade level spelling test to be considered for employment.</w:t>
      </w:r>
      <w:r w:rsidR="00892A0A">
        <w:rPr>
          <w:rFonts w:ascii="Arial Narrow" w:hAnsi="Arial Narrow"/>
          <w:sz w:val="24"/>
          <w:szCs w:val="24"/>
        </w:rPr>
        <w:t xml:space="preserve">  </w:t>
      </w:r>
      <w:r w:rsidR="00CA272F">
        <w:rPr>
          <w:rFonts w:ascii="Arial Narrow" w:hAnsi="Arial Narrow"/>
          <w:sz w:val="24"/>
          <w:szCs w:val="24"/>
        </w:rPr>
        <w:t>Sprint TRS CA applicants must pass a valid unbiased 12th grade level grammar test to be considered for employment.</w:t>
      </w:r>
    </w:p>
    <w:p w14:paraId="5BC576FC" w14:textId="0532C964" w:rsidR="006A7E20" w:rsidRPr="006A7E20" w:rsidRDefault="006A7E20" w:rsidP="001D6028">
      <w:pPr>
        <w:spacing w:after="120"/>
        <w:jc w:val="both"/>
        <w:rPr>
          <w:rFonts w:ascii="Arial Narrow" w:hAnsi="Arial Narrow"/>
          <w:sz w:val="24"/>
          <w:szCs w:val="24"/>
        </w:rPr>
      </w:pPr>
      <w:r w:rsidRPr="006A7E20">
        <w:rPr>
          <w:rFonts w:ascii="Arial Narrow" w:hAnsi="Arial Narrow"/>
          <w:sz w:val="24"/>
          <w:szCs w:val="24"/>
        </w:rPr>
        <w:t xml:space="preserve">Once the applicant passes the HR screening interview, he/she is interviewed in person by an Operations Supervisor for specific job dimensions that relate to the success of a </w:t>
      </w:r>
      <w:r w:rsidR="001128CA">
        <w:rPr>
          <w:rFonts w:ascii="Arial Narrow" w:hAnsi="Arial Narrow"/>
          <w:sz w:val="24"/>
          <w:szCs w:val="24"/>
        </w:rPr>
        <w:t>CA</w:t>
      </w:r>
      <w:r w:rsidRPr="006A7E20">
        <w:rPr>
          <w:rFonts w:ascii="Arial Narrow" w:hAnsi="Arial Narrow"/>
          <w:sz w:val="24"/>
          <w:szCs w:val="24"/>
        </w:rPr>
        <w:t>.</w:t>
      </w:r>
      <w:r w:rsidR="00892A0A">
        <w:rPr>
          <w:rFonts w:ascii="Arial Narrow" w:hAnsi="Arial Narrow"/>
          <w:sz w:val="24"/>
          <w:szCs w:val="24"/>
        </w:rPr>
        <w:t xml:space="preserve"> </w:t>
      </w:r>
      <w:r w:rsidRPr="006A7E20">
        <w:rPr>
          <w:rFonts w:ascii="Arial Narrow" w:hAnsi="Arial Narrow"/>
          <w:sz w:val="24"/>
          <w:szCs w:val="24"/>
        </w:rPr>
        <w:t xml:space="preserve"> These dimensions include sensitivity to customers and issues of confidentiality. </w:t>
      </w:r>
      <w:r w:rsidR="00892A0A">
        <w:rPr>
          <w:rFonts w:ascii="Arial Narrow" w:hAnsi="Arial Narrow"/>
          <w:sz w:val="24"/>
          <w:szCs w:val="24"/>
        </w:rPr>
        <w:t xml:space="preserve"> </w:t>
      </w:r>
      <w:r w:rsidRPr="006A7E20">
        <w:rPr>
          <w:rFonts w:ascii="Arial Narrow" w:hAnsi="Arial Narrow"/>
          <w:sz w:val="24"/>
          <w:szCs w:val="24"/>
        </w:rPr>
        <w:t xml:space="preserve">If the Supervisor recommends the applicant for employment, the applicant must pass a drug screen and a background investigation of educational, work and criminal histories. </w:t>
      </w:r>
    </w:p>
    <w:p w14:paraId="41727B76" w14:textId="71181E91" w:rsidR="006A7E20" w:rsidRPr="000C074C" w:rsidRDefault="00892A0A" w:rsidP="001D6028">
      <w:pPr>
        <w:spacing w:after="120"/>
        <w:jc w:val="both"/>
        <w:rPr>
          <w:rFonts w:ascii="Arial Narrow" w:hAnsi="Arial Narrow"/>
          <w:sz w:val="24"/>
          <w:szCs w:val="24"/>
        </w:rPr>
      </w:pPr>
      <w:r>
        <w:rPr>
          <w:rFonts w:ascii="Arial Narrow" w:hAnsi="Arial Narrow"/>
          <w:sz w:val="24"/>
          <w:szCs w:val="24"/>
        </w:rPr>
        <w:t xml:space="preserve">This process ensures </w:t>
      </w:r>
      <w:r w:rsidR="006A7E20" w:rsidRPr="006A7E20">
        <w:rPr>
          <w:rFonts w:ascii="Arial Narrow" w:hAnsi="Arial Narrow"/>
          <w:sz w:val="24"/>
          <w:szCs w:val="24"/>
        </w:rPr>
        <w:t xml:space="preserve">only qualified applicants are hired to work at </w:t>
      </w:r>
      <w:r w:rsidR="009335D3">
        <w:rPr>
          <w:rFonts w:ascii="Arial Narrow" w:hAnsi="Arial Narrow"/>
          <w:sz w:val="24"/>
          <w:szCs w:val="24"/>
        </w:rPr>
        <w:t>Sprint Accessibility</w:t>
      </w:r>
      <w:r w:rsidR="009335D3" w:rsidRPr="006A7E20">
        <w:rPr>
          <w:rFonts w:ascii="Arial Narrow" w:hAnsi="Arial Narrow"/>
          <w:sz w:val="24"/>
          <w:szCs w:val="24"/>
        </w:rPr>
        <w:t xml:space="preserve"> </w:t>
      </w:r>
      <w:r w:rsidR="006A7E20" w:rsidRPr="006A7E20">
        <w:rPr>
          <w:rFonts w:ascii="Arial Narrow" w:hAnsi="Arial Narrow"/>
          <w:sz w:val="24"/>
          <w:szCs w:val="24"/>
        </w:rPr>
        <w:t xml:space="preserve">centers as a </w:t>
      </w:r>
      <w:r w:rsidR="001128CA">
        <w:rPr>
          <w:rFonts w:ascii="Arial Narrow" w:hAnsi="Arial Narrow"/>
          <w:sz w:val="24"/>
          <w:szCs w:val="24"/>
        </w:rPr>
        <w:t>CA</w:t>
      </w:r>
      <w:r w:rsidR="006A7E20" w:rsidRPr="006A7E20">
        <w:rPr>
          <w:rFonts w:ascii="Arial Narrow" w:hAnsi="Arial Narrow"/>
          <w:sz w:val="24"/>
          <w:szCs w:val="24"/>
        </w:rPr>
        <w:t>.</w:t>
      </w:r>
    </w:p>
    <w:p w14:paraId="5FF73681" w14:textId="34FAFD6F" w:rsidR="000B60D0" w:rsidRPr="000B60D0" w:rsidRDefault="00291958" w:rsidP="001D6028">
      <w:pPr>
        <w:pStyle w:val="ParagraphText"/>
        <w:spacing w:after="60"/>
        <w:jc w:val="both"/>
        <w:rPr>
          <w:rFonts w:ascii="Arial Narrow" w:hAnsi="Arial Narrow"/>
          <w:szCs w:val="24"/>
        </w:rPr>
      </w:pPr>
      <w:r>
        <w:rPr>
          <w:rFonts w:ascii="Arial Narrow" w:hAnsi="Arial Narrow"/>
          <w:color w:val="auto"/>
          <w:szCs w:val="24"/>
        </w:rPr>
        <w:t xml:space="preserve">Sprint provides an enhanced VCO service called Captioned Telephone </w:t>
      </w:r>
      <w:r w:rsidR="007E091C">
        <w:rPr>
          <w:rFonts w:ascii="Arial Narrow" w:hAnsi="Arial Narrow"/>
          <w:color w:val="auto"/>
          <w:szCs w:val="24"/>
        </w:rPr>
        <w:t>(</w:t>
      </w:r>
      <w:r w:rsidR="007E091C" w:rsidRPr="008A345F">
        <w:rPr>
          <w:rFonts w:ascii="Arial Narrow" w:hAnsi="Arial Narrow"/>
          <w:color w:val="auto"/>
          <w:szCs w:val="24"/>
        </w:rPr>
        <w:t>CapTel)</w:t>
      </w:r>
      <w:r w:rsidR="007E091C">
        <w:rPr>
          <w:rFonts w:ascii="Arial Narrow" w:hAnsi="Arial Narrow"/>
          <w:color w:val="auto"/>
          <w:szCs w:val="24"/>
        </w:rPr>
        <w:t xml:space="preserve"> </w:t>
      </w:r>
      <w:r>
        <w:rPr>
          <w:rFonts w:ascii="Arial Narrow" w:hAnsi="Arial Narrow"/>
          <w:color w:val="auto"/>
          <w:szCs w:val="24"/>
        </w:rPr>
        <w:t>Services</w:t>
      </w:r>
      <w:r w:rsidR="00003628">
        <w:rPr>
          <w:rFonts w:ascii="Arial Narrow" w:hAnsi="Arial Narrow"/>
          <w:color w:val="auto"/>
          <w:szCs w:val="24"/>
        </w:rPr>
        <w:t>.</w:t>
      </w:r>
      <w:r w:rsidR="00892A0A">
        <w:rPr>
          <w:rFonts w:ascii="Arial Narrow" w:hAnsi="Arial Narrow"/>
          <w:color w:val="auto"/>
          <w:szCs w:val="24"/>
        </w:rPr>
        <w:t xml:space="preserve"> </w:t>
      </w:r>
      <w:r w:rsidR="00003628">
        <w:rPr>
          <w:rFonts w:ascii="Arial Narrow" w:hAnsi="Arial Narrow"/>
          <w:color w:val="auto"/>
          <w:szCs w:val="24"/>
        </w:rPr>
        <w:t xml:space="preserve"> </w:t>
      </w:r>
      <w:r w:rsidR="00892A0A">
        <w:rPr>
          <w:rFonts w:ascii="Arial Narrow" w:hAnsi="Arial Narrow"/>
          <w:szCs w:val="24"/>
        </w:rPr>
        <w:t xml:space="preserve">Sprint requires </w:t>
      </w:r>
      <w:r w:rsidRPr="00291958">
        <w:rPr>
          <w:rFonts w:ascii="Arial Narrow" w:hAnsi="Arial Narrow"/>
          <w:szCs w:val="24"/>
        </w:rPr>
        <w:t xml:space="preserve">all </w:t>
      </w:r>
      <w:r w:rsidR="00892A0A" w:rsidRPr="00892A0A">
        <w:rPr>
          <w:rFonts w:ascii="Arial Narrow" w:hAnsi="Arial Narrow"/>
          <w:szCs w:val="24"/>
        </w:rPr>
        <w:t>CapTel</w:t>
      </w:r>
      <w:r w:rsidRPr="00291958">
        <w:rPr>
          <w:rFonts w:ascii="Arial Narrow" w:hAnsi="Arial Narrow"/>
          <w:szCs w:val="24"/>
        </w:rPr>
        <w:t xml:space="preserve"> CAs have a high school graduate equivalency as a minimum qualification for the job.</w:t>
      </w:r>
      <w:r w:rsidR="000B60D0" w:rsidRPr="000B60D0">
        <w:t xml:space="preserve"> </w:t>
      </w:r>
      <w:r w:rsidR="00892A0A">
        <w:t xml:space="preserve"> </w:t>
      </w:r>
      <w:r w:rsidR="00892A0A">
        <w:rPr>
          <w:rFonts w:ascii="Arial Narrow" w:hAnsi="Arial Narrow"/>
          <w:szCs w:val="24"/>
        </w:rPr>
        <w:t>Sprint ensures all CapTel CA</w:t>
      </w:r>
      <w:r w:rsidR="000B60D0" w:rsidRPr="000B60D0">
        <w:rPr>
          <w:rFonts w:ascii="Arial Narrow" w:hAnsi="Arial Narrow"/>
          <w:szCs w:val="24"/>
        </w:rPr>
        <w:t>s are sufficiently trained to meet the needs of CapTel users.  Trainees must demonstrate adequate skill level in all aspects of call processing prior to graduation from training.  CapTel Relay Trainees must also demonstrate a strong proficiency in the primary required skill-set of re-voicing for CapTel calls.</w:t>
      </w:r>
    </w:p>
    <w:p w14:paraId="29F2EE7F" w14:textId="0DE6A33A" w:rsidR="00E5494F" w:rsidRDefault="000B60D0" w:rsidP="001D6028">
      <w:pPr>
        <w:pStyle w:val="ParagraphText"/>
        <w:numPr>
          <w:ilvl w:val="0"/>
          <w:numId w:val="29"/>
        </w:numPr>
        <w:spacing w:after="0"/>
        <w:jc w:val="both"/>
        <w:rPr>
          <w:rFonts w:ascii="Arial Narrow" w:hAnsi="Arial Narrow"/>
          <w:szCs w:val="24"/>
        </w:rPr>
      </w:pPr>
      <w:r w:rsidRPr="000B60D0">
        <w:rPr>
          <w:rFonts w:ascii="Arial Narrow" w:hAnsi="Arial Narrow"/>
          <w:szCs w:val="24"/>
        </w:rPr>
        <w:t xml:space="preserve">CapTel Operator Trainees </w:t>
      </w:r>
      <w:r w:rsidR="00892A0A">
        <w:rPr>
          <w:rFonts w:ascii="Arial Narrow" w:hAnsi="Arial Narrow"/>
          <w:szCs w:val="24"/>
        </w:rPr>
        <w:t>spend 2-</w:t>
      </w:r>
      <w:r w:rsidRPr="000B60D0">
        <w:rPr>
          <w:rFonts w:ascii="Arial Narrow" w:hAnsi="Arial Narrow"/>
          <w:szCs w:val="24"/>
        </w:rPr>
        <w:t>3 weeks training in a classroom setting.</w:t>
      </w:r>
    </w:p>
    <w:p w14:paraId="67B44CBC" w14:textId="77777777" w:rsidR="00E5494F" w:rsidRDefault="000B60D0" w:rsidP="001D6028">
      <w:pPr>
        <w:pStyle w:val="ParagraphText"/>
        <w:numPr>
          <w:ilvl w:val="0"/>
          <w:numId w:val="29"/>
        </w:numPr>
        <w:spacing w:after="0"/>
        <w:jc w:val="both"/>
        <w:rPr>
          <w:rFonts w:ascii="Arial Narrow" w:hAnsi="Arial Narrow"/>
          <w:szCs w:val="24"/>
        </w:rPr>
      </w:pPr>
      <w:r w:rsidRPr="00E5494F">
        <w:rPr>
          <w:rFonts w:ascii="Arial Narrow" w:hAnsi="Arial Narrow"/>
          <w:szCs w:val="24"/>
        </w:rPr>
        <w:t>There is a final proficiency exam that must be passed in order to move into a live call environment.</w:t>
      </w:r>
    </w:p>
    <w:p w14:paraId="0AF0B6E5" w14:textId="683B769A" w:rsidR="00E5494F" w:rsidRDefault="000B60D0" w:rsidP="001D6028">
      <w:pPr>
        <w:pStyle w:val="ParagraphText"/>
        <w:numPr>
          <w:ilvl w:val="0"/>
          <w:numId w:val="29"/>
        </w:numPr>
        <w:spacing w:after="0"/>
        <w:jc w:val="both"/>
        <w:rPr>
          <w:rFonts w:ascii="Arial Narrow" w:hAnsi="Arial Narrow"/>
          <w:szCs w:val="24"/>
        </w:rPr>
      </w:pPr>
      <w:r w:rsidRPr="00E5494F">
        <w:rPr>
          <w:rFonts w:ascii="Arial Narrow" w:hAnsi="Arial Narrow"/>
          <w:szCs w:val="24"/>
        </w:rPr>
        <w:t xml:space="preserve">Upon completion of classroom training, CapTel </w:t>
      </w:r>
      <w:r w:rsidR="00892A0A">
        <w:rPr>
          <w:rFonts w:ascii="Arial Narrow" w:hAnsi="Arial Narrow"/>
          <w:szCs w:val="24"/>
        </w:rPr>
        <w:t>CA</w:t>
      </w:r>
      <w:r w:rsidRPr="00E5494F">
        <w:rPr>
          <w:rFonts w:ascii="Arial Narrow" w:hAnsi="Arial Narrow"/>
          <w:szCs w:val="24"/>
        </w:rPr>
        <w:t xml:space="preserve">s are scheduled for one-week of transition training, while being monitored and supported by another CapTel </w:t>
      </w:r>
      <w:r w:rsidR="00892A0A">
        <w:rPr>
          <w:rFonts w:ascii="Arial Narrow" w:hAnsi="Arial Narrow"/>
          <w:szCs w:val="24"/>
        </w:rPr>
        <w:t>CA</w:t>
      </w:r>
      <w:r w:rsidRPr="00E5494F">
        <w:rPr>
          <w:rFonts w:ascii="Arial Narrow" w:hAnsi="Arial Narrow"/>
          <w:szCs w:val="24"/>
        </w:rPr>
        <w:t xml:space="preserve"> or an Instructor.</w:t>
      </w:r>
    </w:p>
    <w:p w14:paraId="4FA52690" w14:textId="163EACA6" w:rsidR="00E5494F" w:rsidRDefault="00892A0A" w:rsidP="001D6028">
      <w:pPr>
        <w:pStyle w:val="ParagraphText"/>
        <w:numPr>
          <w:ilvl w:val="0"/>
          <w:numId w:val="29"/>
        </w:numPr>
        <w:spacing w:after="0"/>
        <w:jc w:val="both"/>
        <w:rPr>
          <w:rFonts w:ascii="Arial Narrow" w:hAnsi="Arial Narrow"/>
          <w:szCs w:val="24"/>
        </w:rPr>
      </w:pPr>
      <w:r>
        <w:rPr>
          <w:rFonts w:ascii="Arial Narrow" w:hAnsi="Arial Narrow"/>
          <w:szCs w:val="24"/>
        </w:rPr>
        <w:t>All CapTel CA</w:t>
      </w:r>
      <w:r w:rsidR="000B60D0" w:rsidRPr="00E5494F">
        <w:rPr>
          <w:rFonts w:ascii="Arial Narrow" w:hAnsi="Arial Narrow"/>
          <w:szCs w:val="24"/>
        </w:rPr>
        <w:t>s must continue to qualify for live call handling each month.</w:t>
      </w:r>
    </w:p>
    <w:p w14:paraId="0DC54512" w14:textId="1B1F257A" w:rsidR="00E5494F" w:rsidRDefault="00892A0A" w:rsidP="001D6028">
      <w:pPr>
        <w:pStyle w:val="ParagraphText"/>
        <w:numPr>
          <w:ilvl w:val="0"/>
          <w:numId w:val="29"/>
        </w:numPr>
        <w:spacing w:after="0"/>
        <w:jc w:val="both"/>
        <w:rPr>
          <w:rFonts w:ascii="Arial Narrow" w:hAnsi="Arial Narrow"/>
          <w:szCs w:val="24"/>
        </w:rPr>
      </w:pPr>
      <w:r>
        <w:rPr>
          <w:rFonts w:ascii="Arial Narrow" w:hAnsi="Arial Narrow"/>
          <w:szCs w:val="24"/>
        </w:rPr>
        <w:t>Sprint CapTel CA</w:t>
      </w:r>
      <w:r w:rsidR="000B60D0" w:rsidRPr="00E5494F">
        <w:rPr>
          <w:rFonts w:ascii="Arial Narrow" w:hAnsi="Arial Narrow"/>
          <w:szCs w:val="24"/>
        </w:rPr>
        <w:t>s are routinely coached on Call Center ergonomics, call handling procedures, and confidentiality.</w:t>
      </w:r>
    </w:p>
    <w:p w14:paraId="63F78673" w14:textId="587E129F" w:rsidR="00E5494F" w:rsidRDefault="00892A0A" w:rsidP="001D6028">
      <w:pPr>
        <w:pStyle w:val="ParagraphText"/>
        <w:numPr>
          <w:ilvl w:val="0"/>
          <w:numId w:val="29"/>
        </w:numPr>
        <w:spacing w:after="0"/>
        <w:jc w:val="both"/>
        <w:rPr>
          <w:rFonts w:ascii="Arial Narrow" w:hAnsi="Arial Narrow"/>
          <w:szCs w:val="24"/>
        </w:rPr>
      </w:pPr>
      <w:r>
        <w:rPr>
          <w:rFonts w:ascii="Arial Narrow" w:hAnsi="Arial Narrow"/>
          <w:szCs w:val="24"/>
        </w:rPr>
        <w:t>Each CapTel CA</w:t>
      </w:r>
      <w:r w:rsidR="000B60D0" w:rsidRPr="00E5494F">
        <w:rPr>
          <w:rFonts w:ascii="Arial Narrow" w:hAnsi="Arial Narrow"/>
          <w:szCs w:val="24"/>
        </w:rPr>
        <w:t xml:space="preserve"> is evaluated on a minimum of one call each shift. </w:t>
      </w:r>
    </w:p>
    <w:p w14:paraId="29EDCB7C" w14:textId="2C03974B" w:rsidR="00291958" w:rsidRPr="00E5494F" w:rsidRDefault="000B60D0" w:rsidP="001D6028">
      <w:pPr>
        <w:pStyle w:val="ParagraphText"/>
        <w:numPr>
          <w:ilvl w:val="0"/>
          <w:numId w:val="29"/>
        </w:numPr>
        <w:spacing w:after="120"/>
        <w:jc w:val="both"/>
        <w:rPr>
          <w:rFonts w:ascii="Arial Narrow" w:hAnsi="Arial Narrow"/>
          <w:szCs w:val="24"/>
        </w:rPr>
      </w:pPr>
      <w:r w:rsidRPr="00E5494F">
        <w:rPr>
          <w:rFonts w:ascii="Arial Narrow" w:hAnsi="Arial Narrow"/>
          <w:szCs w:val="24"/>
        </w:rPr>
        <w:t xml:space="preserve">There is also a monthly test each CapTel </w:t>
      </w:r>
      <w:r w:rsidR="00892A0A">
        <w:rPr>
          <w:rFonts w:ascii="Arial Narrow" w:hAnsi="Arial Narrow"/>
          <w:szCs w:val="24"/>
        </w:rPr>
        <w:t>CA</w:t>
      </w:r>
      <w:r w:rsidRPr="00E5494F">
        <w:rPr>
          <w:rFonts w:ascii="Arial Narrow" w:hAnsi="Arial Narrow"/>
          <w:szCs w:val="24"/>
        </w:rPr>
        <w:t xml:space="preserve"> must pass in order to remain qualified to caption live calls.</w:t>
      </w:r>
    </w:p>
    <w:p w14:paraId="22A4287E" w14:textId="49DD3F1D" w:rsidR="00686B5C" w:rsidRPr="0052746E" w:rsidRDefault="00D26174" w:rsidP="001D6028">
      <w:pPr>
        <w:pStyle w:val="NormalWeb"/>
        <w:spacing w:before="0" w:beforeAutospacing="0" w:after="120" w:afterAutospacing="0"/>
        <w:jc w:val="both"/>
        <w:rPr>
          <w:rFonts w:ascii="Arial Narrow" w:hAnsi="Arial Narrow"/>
          <w:b/>
          <w:i/>
          <w:sz w:val="24"/>
        </w:rPr>
      </w:pPr>
      <w:r w:rsidRPr="00D26174">
        <w:rPr>
          <w:rFonts w:ascii="Arial Narrow" w:hAnsi="Arial Narrow"/>
          <w:b/>
          <w:i/>
          <w:sz w:val="24"/>
        </w:rPr>
        <w:t xml:space="preserve">§64.604 </w:t>
      </w:r>
      <w:r w:rsidR="00003628">
        <w:rPr>
          <w:rFonts w:ascii="Arial Narrow" w:hAnsi="Arial Narrow"/>
          <w:b/>
          <w:i/>
          <w:sz w:val="24"/>
        </w:rPr>
        <w:t>(a)(1)</w:t>
      </w:r>
      <w:r w:rsidR="0054131B">
        <w:rPr>
          <w:rFonts w:ascii="Arial Narrow" w:hAnsi="Arial Narrow"/>
          <w:b/>
          <w:i/>
          <w:sz w:val="24"/>
        </w:rPr>
        <w:t xml:space="preserve">(ii) </w:t>
      </w:r>
      <w:r w:rsidR="00686B5C" w:rsidRPr="0052746E">
        <w:rPr>
          <w:rFonts w:ascii="Arial Narrow" w:hAnsi="Arial Narrow"/>
          <w:b/>
          <w:i/>
          <w:sz w:val="24"/>
        </w:rPr>
        <w:t xml:space="preserve">CAs must have competent skills in typing, grammar, spelling, interpretation of typewritten ASL, and familiarity with hearing and speech disability cultures, languages and etiquette. </w:t>
      </w:r>
      <w:r w:rsidR="00892A0A">
        <w:rPr>
          <w:rFonts w:ascii="Arial Narrow" w:hAnsi="Arial Narrow"/>
          <w:b/>
          <w:i/>
          <w:sz w:val="24"/>
        </w:rPr>
        <w:t xml:space="preserve"> </w:t>
      </w:r>
      <w:r w:rsidR="00686B5C" w:rsidRPr="0052746E">
        <w:rPr>
          <w:rFonts w:ascii="Arial Narrow" w:hAnsi="Arial Narrow"/>
          <w:b/>
          <w:i/>
          <w:sz w:val="24"/>
        </w:rPr>
        <w:t xml:space="preserve">CAs must possess clear and articulate voice communications. </w:t>
      </w:r>
    </w:p>
    <w:p w14:paraId="0EB23874" w14:textId="773C22CE" w:rsidR="0045509E" w:rsidRDefault="00B33CA5" w:rsidP="001D6028">
      <w:pPr>
        <w:spacing w:after="60"/>
        <w:jc w:val="both"/>
        <w:rPr>
          <w:rFonts w:ascii="Arial Narrow" w:hAnsi="Arial Narrow"/>
          <w:sz w:val="24"/>
          <w:szCs w:val="24"/>
        </w:rPr>
      </w:pPr>
      <w:r>
        <w:rPr>
          <w:rFonts w:ascii="Arial Narrow" w:hAnsi="Arial Narrow"/>
          <w:sz w:val="24"/>
          <w:szCs w:val="24"/>
        </w:rPr>
        <w:t>Relay Connecticut</w:t>
      </w:r>
      <w:r w:rsidR="006A7E20">
        <w:rPr>
          <w:rFonts w:ascii="Arial Narrow" w:hAnsi="Arial Narrow"/>
          <w:sz w:val="24"/>
          <w:szCs w:val="24"/>
        </w:rPr>
        <w:t xml:space="preserve">, through their contract with Sprint, has shown that </w:t>
      </w:r>
      <w:r w:rsidR="000C074C" w:rsidRPr="000C074C">
        <w:rPr>
          <w:rFonts w:ascii="Arial Narrow" w:hAnsi="Arial Narrow"/>
          <w:sz w:val="24"/>
          <w:szCs w:val="24"/>
        </w:rPr>
        <w:t xml:space="preserve">that </w:t>
      </w:r>
      <w:r w:rsidR="006A7E20">
        <w:rPr>
          <w:rFonts w:ascii="Arial Narrow" w:hAnsi="Arial Narrow"/>
          <w:sz w:val="24"/>
          <w:szCs w:val="24"/>
        </w:rPr>
        <w:t>Sprint CA</w:t>
      </w:r>
      <w:r w:rsidR="000C074C" w:rsidRPr="000C074C">
        <w:rPr>
          <w:rFonts w:ascii="Arial Narrow" w:hAnsi="Arial Narrow"/>
          <w:sz w:val="24"/>
          <w:szCs w:val="24"/>
        </w:rPr>
        <w:t>s have competent skills in typing, grammar, spelling, interpretation of written ASL</w:t>
      </w:r>
      <w:r w:rsidR="00892A0A">
        <w:rPr>
          <w:rFonts w:ascii="Arial Narrow" w:hAnsi="Arial Narrow"/>
          <w:sz w:val="24"/>
          <w:szCs w:val="24"/>
        </w:rPr>
        <w:t>,</w:t>
      </w:r>
      <w:r w:rsidR="000C074C" w:rsidRPr="000C074C">
        <w:rPr>
          <w:rFonts w:ascii="Arial Narrow" w:hAnsi="Arial Narrow"/>
          <w:sz w:val="24"/>
          <w:szCs w:val="24"/>
        </w:rPr>
        <w:t xml:space="preserve"> and familiarity with hearing and speech disability cultures, languages and etiquette.</w:t>
      </w:r>
      <w:r w:rsidR="00892A0A">
        <w:rPr>
          <w:rFonts w:ascii="Arial Narrow" w:hAnsi="Arial Narrow"/>
          <w:sz w:val="24"/>
          <w:szCs w:val="24"/>
        </w:rPr>
        <w:t xml:space="preserve"> </w:t>
      </w:r>
      <w:r w:rsidR="000C074C" w:rsidRPr="000C074C">
        <w:rPr>
          <w:rFonts w:ascii="Arial Narrow" w:hAnsi="Arial Narrow"/>
          <w:sz w:val="24"/>
          <w:szCs w:val="24"/>
        </w:rPr>
        <w:t xml:space="preserve"> </w:t>
      </w:r>
      <w:r w:rsidR="006A7E20">
        <w:rPr>
          <w:rFonts w:ascii="Arial Narrow" w:hAnsi="Arial Narrow"/>
          <w:sz w:val="24"/>
          <w:szCs w:val="24"/>
        </w:rPr>
        <w:t>Sprint</w:t>
      </w:r>
      <w:r w:rsidR="000C074C" w:rsidRPr="000C074C">
        <w:rPr>
          <w:rFonts w:ascii="Arial Narrow" w:hAnsi="Arial Narrow"/>
          <w:sz w:val="24"/>
          <w:szCs w:val="24"/>
        </w:rPr>
        <w:t xml:space="preserve"> requires all </w:t>
      </w:r>
      <w:r w:rsidR="006A7E20">
        <w:rPr>
          <w:rFonts w:ascii="Arial Narrow" w:hAnsi="Arial Narrow"/>
          <w:sz w:val="24"/>
          <w:szCs w:val="24"/>
        </w:rPr>
        <w:t>CAs</w:t>
      </w:r>
      <w:r w:rsidR="000C074C" w:rsidRPr="000C074C">
        <w:rPr>
          <w:rFonts w:ascii="Arial Narrow" w:hAnsi="Arial Narrow"/>
          <w:sz w:val="24"/>
          <w:szCs w:val="24"/>
        </w:rPr>
        <w:t xml:space="preserve"> </w:t>
      </w:r>
      <w:r w:rsidR="000C074C">
        <w:rPr>
          <w:rFonts w:ascii="Arial Narrow" w:hAnsi="Arial Narrow"/>
          <w:sz w:val="24"/>
          <w:szCs w:val="24"/>
        </w:rPr>
        <w:t xml:space="preserve">to </w:t>
      </w:r>
      <w:r w:rsidR="000C074C" w:rsidRPr="000C074C">
        <w:rPr>
          <w:rFonts w:ascii="Arial Narrow" w:hAnsi="Arial Narrow"/>
          <w:sz w:val="24"/>
          <w:szCs w:val="24"/>
        </w:rPr>
        <w:t>possess clear and articulate voice communications.</w:t>
      </w:r>
      <w:r w:rsidR="006A7E20" w:rsidRPr="006A7E20">
        <w:t xml:space="preserve"> </w:t>
      </w:r>
      <w:r w:rsidR="00892A0A">
        <w:t xml:space="preserve"> </w:t>
      </w:r>
      <w:r w:rsidR="0045509E" w:rsidRPr="0045509E">
        <w:rPr>
          <w:rFonts w:ascii="Arial Narrow" w:hAnsi="Arial Narrow"/>
          <w:sz w:val="24"/>
          <w:szCs w:val="24"/>
        </w:rPr>
        <w:t>CAs are given five written and three</w:t>
      </w:r>
      <w:r w:rsidR="005065AB">
        <w:rPr>
          <w:rFonts w:ascii="Arial Narrow" w:hAnsi="Arial Narrow"/>
          <w:sz w:val="24"/>
          <w:szCs w:val="24"/>
        </w:rPr>
        <w:t xml:space="preserve"> </w:t>
      </w:r>
      <w:r w:rsidR="0045509E" w:rsidRPr="0045509E">
        <w:rPr>
          <w:rFonts w:ascii="Arial Narrow" w:hAnsi="Arial Narrow"/>
          <w:sz w:val="24"/>
          <w:szCs w:val="24"/>
        </w:rPr>
        <w:t>hands-on performance evaluations</w:t>
      </w:r>
      <w:r w:rsidR="006E10CD">
        <w:rPr>
          <w:rFonts w:ascii="Arial Narrow" w:hAnsi="Arial Narrow"/>
          <w:sz w:val="24"/>
          <w:szCs w:val="24"/>
        </w:rPr>
        <w:t xml:space="preserve"> demonstrating the ability to process calls</w:t>
      </w:r>
      <w:r w:rsidR="0045509E" w:rsidRPr="0045509E">
        <w:rPr>
          <w:rFonts w:ascii="Arial Narrow" w:hAnsi="Arial Narrow"/>
          <w:sz w:val="24"/>
          <w:szCs w:val="24"/>
        </w:rPr>
        <w:t xml:space="preserve">. </w:t>
      </w:r>
      <w:r w:rsidR="00892A0A">
        <w:rPr>
          <w:rFonts w:ascii="Arial Narrow" w:hAnsi="Arial Narrow"/>
          <w:sz w:val="24"/>
          <w:szCs w:val="24"/>
        </w:rPr>
        <w:t xml:space="preserve"> </w:t>
      </w:r>
      <w:r w:rsidR="0045509E" w:rsidRPr="0045509E">
        <w:rPr>
          <w:rFonts w:ascii="Arial Narrow" w:hAnsi="Arial Narrow"/>
          <w:sz w:val="24"/>
          <w:szCs w:val="24"/>
        </w:rPr>
        <w:t xml:space="preserve">Sprint CAs must demonstrate Relay skill level in all aspects of call processing prior to graduation from training. </w:t>
      </w:r>
      <w:r w:rsidR="00892A0A">
        <w:rPr>
          <w:rFonts w:ascii="Arial Narrow" w:hAnsi="Arial Narrow"/>
          <w:sz w:val="24"/>
          <w:szCs w:val="24"/>
        </w:rPr>
        <w:t xml:space="preserve"> </w:t>
      </w:r>
      <w:r w:rsidR="0045509E" w:rsidRPr="0045509E">
        <w:rPr>
          <w:rFonts w:ascii="Arial Narrow" w:hAnsi="Arial Narrow"/>
          <w:sz w:val="24"/>
          <w:szCs w:val="24"/>
        </w:rPr>
        <w:t>CAs must demonstrate their ability to:</w:t>
      </w:r>
    </w:p>
    <w:p w14:paraId="662C62F9" w14:textId="2D81B948" w:rsidR="00F83111" w:rsidRDefault="006058E5" w:rsidP="001D6028">
      <w:pPr>
        <w:numPr>
          <w:ilvl w:val="0"/>
          <w:numId w:val="33"/>
        </w:numPr>
        <w:jc w:val="both"/>
        <w:rPr>
          <w:rFonts w:ascii="Arial Narrow" w:hAnsi="Arial Narrow"/>
          <w:sz w:val="24"/>
          <w:szCs w:val="24"/>
        </w:rPr>
      </w:pPr>
      <w:r>
        <w:rPr>
          <w:rFonts w:ascii="Arial Narrow" w:hAnsi="Arial Narrow"/>
          <w:sz w:val="24"/>
          <w:szCs w:val="24"/>
        </w:rPr>
        <w:t xml:space="preserve">Sprint </w:t>
      </w:r>
      <w:r w:rsidR="00F83111">
        <w:rPr>
          <w:rFonts w:ascii="Arial Narrow" w:hAnsi="Arial Narrow"/>
          <w:sz w:val="24"/>
          <w:szCs w:val="24"/>
        </w:rPr>
        <w:t>CA</w:t>
      </w:r>
      <w:r>
        <w:rPr>
          <w:rFonts w:ascii="Arial Narrow" w:hAnsi="Arial Narrow"/>
          <w:sz w:val="24"/>
          <w:szCs w:val="24"/>
        </w:rPr>
        <w:t>s</w:t>
      </w:r>
      <w:r w:rsidR="00F83111">
        <w:rPr>
          <w:rFonts w:ascii="Arial Narrow" w:hAnsi="Arial Narrow"/>
          <w:sz w:val="24"/>
          <w:szCs w:val="24"/>
        </w:rPr>
        <w:t xml:space="preserve"> </w:t>
      </w:r>
      <w:r w:rsidR="00892A0A">
        <w:rPr>
          <w:rFonts w:ascii="Arial Narrow" w:hAnsi="Arial Narrow"/>
          <w:sz w:val="24"/>
          <w:szCs w:val="24"/>
        </w:rPr>
        <w:t>must type 60 wpm</w:t>
      </w:r>
      <w:r>
        <w:rPr>
          <w:rFonts w:ascii="Arial Narrow" w:hAnsi="Arial Narrow"/>
          <w:sz w:val="24"/>
          <w:szCs w:val="24"/>
        </w:rPr>
        <w:t xml:space="preserve"> prior to taking live calls and post training must demonstrate the ability to maintain a minimum typing speed of 60 wpm on </w:t>
      </w:r>
      <w:r w:rsidR="00CA272F">
        <w:rPr>
          <w:rFonts w:ascii="Arial Narrow" w:hAnsi="Arial Narrow"/>
          <w:sz w:val="24"/>
          <w:szCs w:val="24"/>
        </w:rPr>
        <w:t>an</w:t>
      </w:r>
      <w:r>
        <w:rPr>
          <w:rFonts w:ascii="Arial Narrow" w:hAnsi="Arial Narrow"/>
          <w:sz w:val="24"/>
          <w:szCs w:val="24"/>
        </w:rPr>
        <w:t xml:space="preserve"> auditory test. </w:t>
      </w:r>
    </w:p>
    <w:p w14:paraId="4FDDEA6F" w14:textId="77777777" w:rsidR="00CA272F" w:rsidRDefault="00CA272F" w:rsidP="001D6028">
      <w:pPr>
        <w:numPr>
          <w:ilvl w:val="0"/>
          <w:numId w:val="33"/>
        </w:numPr>
        <w:jc w:val="both"/>
        <w:rPr>
          <w:rFonts w:ascii="Arial Narrow" w:hAnsi="Arial Narrow"/>
          <w:sz w:val="24"/>
          <w:szCs w:val="24"/>
        </w:rPr>
      </w:pPr>
      <w:r>
        <w:rPr>
          <w:rFonts w:ascii="Arial Narrow" w:hAnsi="Arial Narrow"/>
          <w:sz w:val="24"/>
          <w:szCs w:val="24"/>
        </w:rPr>
        <w:t xml:space="preserve">Sprint’s diversified culture training program provides the CA with information about understanding TRS users including </w:t>
      </w:r>
      <w:r w:rsidR="009A0C0A">
        <w:rPr>
          <w:rFonts w:ascii="Arial Narrow" w:hAnsi="Arial Narrow"/>
          <w:sz w:val="24"/>
          <w:szCs w:val="24"/>
        </w:rPr>
        <w:t>deaf</w:t>
      </w:r>
      <w:r>
        <w:rPr>
          <w:rFonts w:ascii="Arial Narrow" w:hAnsi="Arial Narrow"/>
          <w:sz w:val="24"/>
          <w:szCs w:val="24"/>
        </w:rPr>
        <w:t xml:space="preserve"> users and their culture, history and communication needs.  Sprint’s diversified culture program </w:t>
      </w:r>
      <w:r w:rsidR="006E10CD">
        <w:rPr>
          <w:rFonts w:ascii="Arial Narrow" w:hAnsi="Arial Narrow"/>
          <w:sz w:val="24"/>
          <w:szCs w:val="24"/>
        </w:rPr>
        <w:t xml:space="preserve">incorporates training </w:t>
      </w:r>
      <w:r>
        <w:rPr>
          <w:rFonts w:ascii="Arial Narrow" w:hAnsi="Arial Narrow"/>
          <w:sz w:val="24"/>
          <w:szCs w:val="24"/>
        </w:rPr>
        <w:t>includes the characteristics and of hard-of-hearing and late deafened users, deaf/blind</w:t>
      </w:r>
      <w:r w:rsidR="006E10CD">
        <w:rPr>
          <w:rFonts w:ascii="Arial Narrow" w:hAnsi="Arial Narrow"/>
          <w:sz w:val="24"/>
          <w:szCs w:val="24"/>
        </w:rPr>
        <w:t xml:space="preserve"> and speech disabled users. </w:t>
      </w:r>
      <w:r>
        <w:rPr>
          <w:rFonts w:ascii="Arial Narrow" w:hAnsi="Arial Narrow"/>
          <w:sz w:val="24"/>
          <w:szCs w:val="24"/>
        </w:rPr>
        <w:t xml:space="preserve">  </w:t>
      </w:r>
    </w:p>
    <w:p w14:paraId="0F778775" w14:textId="77777777" w:rsidR="0045509E" w:rsidRDefault="0045509E" w:rsidP="001D6028">
      <w:pPr>
        <w:numPr>
          <w:ilvl w:val="0"/>
          <w:numId w:val="33"/>
        </w:numPr>
        <w:jc w:val="both"/>
        <w:rPr>
          <w:rFonts w:ascii="Arial Narrow" w:hAnsi="Arial Narrow"/>
          <w:sz w:val="24"/>
          <w:szCs w:val="24"/>
        </w:rPr>
      </w:pPr>
      <w:r w:rsidRPr="0045509E">
        <w:rPr>
          <w:rFonts w:ascii="Arial Narrow" w:hAnsi="Arial Narrow"/>
          <w:sz w:val="24"/>
          <w:szCs w:val="24"/>
        </w:rPr>
        <w:t>Demonstrate a professional and courteous phone image</w:t>
      </w:r>
    </w:p>
    <w:p w14:paraId="779452E4" w14:textId="77777777" w:rsidR="0045509E" w:rsidRDefault="0045509E" w:rsidP="001D6028">
      <w:pPr>
        <w:numPr>
          <w:ilvl w:val="0"/>
          <w:numId w:val="33"/>
        </w:numPr>
        <w:jc w:val="both"/>
        <w:rPr>
          <w:rFonts w:ascii="Arial Narrow" w:hAnsi="Arial Narrow"/>
          <w:sz w:val="24"/>
          <w:szCs w:val="24"/>
        </w:rPr>
      </w:pPr>
      <w:r w:rsidRPr="0045509E">
        <w:rPr>
          <w:rFonts w:ascii="Arial Narrow" w:hAnsi="Arial Narrow"/>
          <w:sz w:val="24"/>
          <w:szCs w:val="24"/>
        </w:rPr>
        <w:t>Process calls using live training terminals in an efficient and knowledgeable manner</w:t>
      </w:r>
    </w:p>
    <w:p w14:paraId="103CE84C" w14:textId="77777777" w:rsidR="000C074C" w:rsidRDefault="0045509E" w:rsidP="001D6028">
      <w:pPr>
        <w:numPr>
          <w:ilvl w:val="0"/>
          <w:numId w:val="33"/>
        </w:numPr>
        <w:spacing w:after="120"/>
        <w:jc w:val="both"/>
        <w:rPr>
          <w:rFonts w:ascii="Arial Narrow" w:hAnsi="Arial Narrow"/>
          <w:sz w:val="24"/>
          <w:szCs w:val="24"/>
        </w:rPr>
      </w:pPr>
      <w:r w:rsidRPr="0045509E">
        <w:rPr>
          <w:rFonts w:ascii="Arial Narrow" w:hAnsi="Arial Narrow"/>
          <w:sz w:val="24"/>
          <w:szCs w:val="24"/>
        </w:rPr>
        <w:t>Role-play scenarios written in varying levels of ASL</w:t>
      </w:r>
    </w:p>
    <w:p w14:paraId="0BA85BA4" w14:textId="47661977" w:rsidR="0045509E" w:rsidRPr="0045509E" w:rsidRDefault="0045509E" w:rsidP="001D6028">
      <w:pPr>
        <w:spacing w:after="60"/>
        <w:jc w:val="both"/>
        <w:rPr>
          <w:rFonts w:ascii="Arial Narrow" w:hAnsi="Arial Narrow"/>
          <w:sz w:val="24"/>
          <w:szCs w:val="24"/>
        </w:rPr>
      </w:pPr>
      <w:r>
        <w:rPr>
          <w:rFonts w:ascii="Arial Narrow" w:hAnsi="Arial Narrow"/>
          <w:sz w:val="24"/>
          <w:szCs w:val="24"/>
        </w:rPr>
        <w:t>Sprint provides an extensive process for hiring CAs who provide Speech to Speech (STS).</w:t>
      </w:r>
      <w:r w:rsidR="00892A0A">
        <w:rPr>
          <w:rFonts w:ascii="Arial Narrow" w:hAnsi="Arial Narrow"/>
          <w:sz w:val="24"/>
          <w:szCs w:val="24"/>
        </w:rPr>
        <w:t xml:space="preserve"> </w:t>
      </w:r>
      <w:r>
        <w:rPr>
          <w:rFonts w:ascii="Arial Narrow" w:hAnsi="Arial Narrow"/>
          <w:sz w:val="24"/>
          <w:szCs w:val="24"/>
        </w:rPr>
        <w:t xml:space="preserve"> </w:t>
      </w:r>
      <w:r w:rsidRPr="0045509E">
        <w:rPr>
          <w:rFonts w:ascii="Arial Narrow" w:hAnsi="Arial Narrow"/>
          <w:sz w:val="24"/>
          <w:szCs w:val="24"/>
        </w:rPr>
        <w:t>CA applicants must successfully achieve the following:</w:t>
      </w:r>
    </w:p>
    <w:p w14:paraId="54D0669D" w14:textId="77777777" w:rsidR="0045509E" w:rsidRDefault="0045509E" w:rsidP="001D6028">
      <w:pPr>
        <w:numPr>
          <w:ilvl w:val="0"/>
          <w:numId w:val="34"/>
        </w:numPr>
        <w:jc w:val="both"/>
        <w:rPr>
          <w:rFonts w:ascii="Arial Narrow" w:hAnsi="Arial Narrow"/>
          <w:sz w:val="24"/>
          <w:szCs w:val="24"/>
        </w:rPr>
      </w:pPr>
      <w:r w:rsidRPr="0045509E">
        <w:rPr>
          <w:rFonts w:ascii="Arial Narrow" w:hAnsi="Arial Narrow"/>
          <w:sz w:val="24"/>
          <w:szCs w:val="24"/>
        </w:rPr>
        <w:t>Six months of employment as a CA</w:t>
      </w:r>
    </w:p>
    <w:p w14:paraId="59FD6C2D" w14:textId="77777777" w:rsidR="0045509E" w:rsidRDefault="0045509E" w:rsidP="001D6028">
      <w:pPr>
        <w:numPr>
          <w:ilvl w:val="0"/>
          <w:numId w:val="34"/>
        </w:numPr>
        <w:jc w:val="both"/>
        <w:rPr>
          <w:rFonts w:ascii="Arial Narrow" w:hAnsi="Arial Narrow"/>
          <w:sz w:val="24"/>
          <w:szCs w:val="24"/>
        </w:rPr>
      </w:pPr>
      <w:r w:rsidRPr="0045509E">
        <w:rPr>
          <w:rFonts w:ascii="Arial Narrow" w:hAnsi="Arial Narrow"/>
          <w:sz w:val="24"/>
          <w:szCs w:val="24"/>
        </w:rPr>
        <w:t>Recommendation and/or approval from supervisor or manager</w:t>
      </w:r>
    </w:p>
    <w:p w14:paraId="6A2BDDB3" w14:textId="762448B8" w:rsidR="006E10CD" w:rsidRDefault="006E10CD" w:rsidP="001D6028">
      <w:pPr>
        <w:numPr>
          <w:ilvl w:val="0"/>
          <w:numId w:val="34"/>
        </w:numPr>
        <w:jc w:val="both"/>
        <w:rPr>
          <w:rFonts w:ascii="Arial Narrow" w:hAnsi="Arial Narrow"/>
          <w:sz w:val="24"/>
          <w:szCs w:val="24"/>
        </w:rPr>
      </w:pPr>
      <w:r>
        <w:rPr>
          <w:rFonts w:ascii="Arial Narrow" w:hAnsi="Arial Narrow"/>
          <w:sz w:val="24"/>
          <w:szCs w:val="24"/>
        </w:rPr>
        <w:t xml:space="preserve">Attend and complete </w:t>
      </w:r>
      <w:r w:rsidR="00892A0A">
        <w:rPr>
          <w:rFonts w:ascii="Arial Narrow" w:hAnsi="Arial Narrow"/>
          <w:sz w:val="24"/>
          <w:szCs w:val="24"/>
        </w:rPr>
        <w:t>STS</w:t>
      </w:r>
      <w:r>
        <w:rPr>
          <w:rFonts w:ascii="Arial Narrow" w:hAnsi="Arial Narrow"/>
          <w:sz w:val="24"/>
          <w:szCs w:val="24"/>
        </w:rPr>
        <w:t xml:space="preserve"> specialized S</w:t>
      </w:r>
      <w:r w:rsidR="00892A0A">
        <w:rPr>
          <w:rFonts w:ascii="Arial Narrow" w:hAnsi="Arial Narrow"/>
          <w:sz w:val="24"/>
          <w:szCs w:val="24"/>
        </w:rPr>
        <w:t>TS</w:t>
      </w:r>
      <w:r>
        <w:rPr>
          <w:rFonts w:ascii="Arial Narrow" w:hAnsi="Arial Narrow"/>
          <w:sz w:val="24"/>
          <w:szCs w:val="24"/>
        </w:rPr>
        <w:t xml:space="preserve"> training program including a written evaluation. </w:t>
      </w:r>
    </w:p>
    <w:p w14:paraId="2FE516B0" w14:textId="7D094BA9" w:rsidR="0045509E" w:rsidRDefault="0045509E" w:rsidP="001D6028">
      <w:pPr>
        <w:numPr>
          <w:ilvl w:val="0"/>
          <w:numId w:val="34"/>
        </w:numPr>
        <w:jc w:val="both"/>
        <w:rPr>
          <w:rFonts w:ascii="Arial Narrow" w:hAnsi="Arial Narrow"/>
          <w:sz w:val="24"/>
          <w:szCs w:val="24"/>
        </w:rPr>
      </w:pPr>
      <w:r w:rsidRPr="0045509E">
        <w:rPr>
          <w:rFonts w:ascii="Arial Narrow" w:hAnsi="Arial Narrow"/>
          <w:sz w:val="24"/>
          <w:szCs w:val="24"/>
        </w:rPr>
        <w:t>Proficiency in all areas of Relay call processing including grammar, enunciation</w:t>
      </w:r>
      <w:r w:rsidR="00892A0A">
        <w:rPr>
          <w:rFonts w:ascii="Arial Narrow" w:hAnsi="Arial Narrow"/>
          <w:sz w:val="24"/>
          <w:szCs w:val="24"/>
        </w:rPr>
        <w:t>,</w:t>
      </w:r>
      <w:r w:rsidRPr="0045509E">
        <w:rPr>
          <w:rFonts w:ascii="Arial Narrow" w:hAnsi="Arial Narrow"/>
          <w:sz w:val="24"/>
          <w:szCs w:val="24"/>
        </w:rPr>
        <w:t xml:space="preserve"> and vocabulary</w:t>
      </w:r>
    </w:p>
    <w:p w14:paraId="02A41EAE" w14:textId="77777777" w:rsidR="0045509E" w:rsidRPr="0045509E" w:rsidRDefault="0045509E" w:rsidP="001D6028">
      <w:pPr>
        <w:numPr>
          <w:ilvl w:val="0"/>
          <w:numId w:val="34"/>
        </w:numPr>
        <w:spacing w:after="120"/>
        <w:jc w:val="both"/>
        <w:rPr>
          <w:rFonts w:ascii="Arial Narrow" w:hAnsi="Arial Narrow"/>
          <w:sz w:val="24"/>
          <w:szCs w:val="24"/>
        </w:rPr>
      </w:pPr>
      <w:r w:rsidRPr="0045509E">
        <w:rPr>
          <w:rFonts w:ascii="Arial Narrow" w:hAnsi="Arial Narrow"/>
          <w:sz w:val="24"/>
          <w:szCs w:val="24"/>
        </w:rPr>
        <w:t xml:space="preserve">Hearing acuity test administered by an audiologist using calibrated equipment to perform a speech recognition test and pure tone test. </w:t>
      </w:r>
    </w:p>
    <w:p w14:paraId="2B1DEDA4" w14:textId="38998B88" w:rsidR="0045509E" w:rsidRPr="0045509E" w:rsidRDefault="0045509E" w:rsidP="001D6028">
      <w:pPr>
        <w:spacing w:after="120"/>
        <w:jc w:val="both"/>
        <w:rPr>
          <w:rFonts w:ascii="Arial Narrow" w:hAnsi="Arial Narrow"/>
          <w:sz w:val="24"/>
          <w:szCs w:val="24"/>
        </w:rPr>
      </w:pPr>
      <w:r w:rsidRPr="0045509E">
        <w:rPr>
          <w:rFonts w:ascii="Arial Narrow" w:hAnsi="Arial Narrow"/>
          <w:sz w:val="24"/>
          <w:szCs w:val="24"/>
        </w:rPr>
        <w:t>STS applicants who meet these qualifications receive additional training specifically on STS.  Sprint’s STS training is delivered by individuals with professional experience related to Speech Disabilities and/or consumer experts and is based on adult learning theories.</w:t>
      </w:r>
      <w:r w:rsidR="00892A0A">
        <w:rPr>
          <w:rFonts w:ascii="Arial Narrow" w:hAnsi="Arial Narrow"/>
          <w:sz w:val="24"/>
          <w:szCs w:val="24"/>
        </w:rPr>
        <w:t xml:space="preserve">  </w:t>
      </w:r>
      <w:r w:rsidRPr="0045509E">
        <w:rPr>
          <w:rFonts w:ascii="Arial Narrow" w:hAnsi="Arial Narrow"/>
          <w:sz w:val="24"/>
          <w:szCs w:val="24"/>
        </w:rPr>
        <w:t xml:space="preserve">STS applicants who meet all qualifications for the STS training program receive eight hours of classroom training </w:t>
      </w:r>
      <w:r w:rsidR="00892A0A">
        <w:rPr>
          <w:rFonts w:ascii="Arial Narrow" w:hAnsi="Arial Narrow"/>
          <w:sz w:val="24"/>
          <w:szCs w:val="24"/>
        </w:rPr>
        <w:t>specifically on STS</w:t>
      </w:r>
      <w:r w:rsidRPr="0045509E">
        <w:rPr>
          <w:rFonts w:ascii="Arial Narrow" w:hAnsi="Arial Narrow"/>
          <w:sz w:val="24"/>
          <w:szCs w:val="24"/>
        </w:rPr>
        <w:t xml:space="preserve"> Ser</w:t>
      </w:r>
      <w:r w:rsidR="00892A0A">
        <w:rPr>
          <w:rFonts w:ascii="Arial Narrow" w:hAnsi="Arial Narrow"/>
          <w:sz w:val="24"/>
          <w:szCs w:val="24"/>
        </w:rPr>
        <w:t xml:space="preserve">vices.  </w:t>
      </w:r>
      <w:r w:rsidRPr="0045509E">
        <w:rPr>
          <w:rFonts w:ascii="Arial Narrow" w:hAnsi="Arial Narrow"/>
          <w:sz w:val="24"/>
          <w:szCs w:val="24"/>
        </w:rPr>
        <w:t>Sprint’s STS training program has been developed based on direct experience and consultation with Dr. Bob Segalman obtained during the initial STS trial conducted along with eight years of experience processing STS calls.</w:t>
      </w:r>
      <w:r w:rsidR="00892A0A">
        <w:rPr>
          <w:rFonts w:ascii="Arial Narrow" w:hAnsi="Arial Narrow"/>
          <w:sz w:val="24"/>
          <w:szCs w:val="24"/>
        </w:rPr>
        <w:t xml:space="preserve">  </w:t>
      </w:r>
      <w:r w:rsidRPr="0045509E">
        <w:rPr>
          <w:rFonts w:ascii="Arial Narrow" w:hAnsi="Arial Narrow"/>
          <w:sz w:val="24"/>
          <w:szCs w:val="24"/>
        </w:rPr>
        <w:t>The STS training outline includes specific strategies used to facilitate communication without interfering with the STS user’s control over the call including retention of information at the user’s request and verification of what is said to verify accuracy.</w:t>
      </w:r>
    </w:p>
    <w:p w14:paraId="36326CB8" w14:textId="77777777" w:rsidR="0045509E" w:rsidRDefault="0045509E" w:rsidP="001D6028">
      <w:pPr>
        <w:spacing w:after="60"/>
        <w:jc w:val="both"/>
        <w:rPr>
          <w:rFonts w:ascii="Arial Narrow" w:hAnsi="Arial Narrow"/>
          <w:sz w:val="24"/>
          <w:szCs w:val="24"/>
        </w:rPr>
      </w:pPr>
      <w:r w:rsidRPr="0045509E">
        <w:rPr>
          <w:rFonts w:ascii="Arial Narrow" w:hAnsi="Arial Narrow"/>
          <w:sz w:val="24"/>
          <w:szCs w:val="24"/>
        </w:rPr>
        <w:t>The STS training outline is displayed in</w:t>
      </w:r>
      <w:r w:rsidR="000F39A3">
        <w:rPr>
          <w:rFonts w:ascii="Arial Narrow" w:hAnsi="Arial Narrow"/>
          <w:sz w:val="24"/>
          <w:szCs w:val="24"/>
        </w:rPr>
        <w:t xml:space="preserve"> the</w:t>
      </w:r>
      <w:r w:rsidRPr="0045509E">
        <w:rPr>
          <w:rFonts w:ascii="Arial Narrow" w:hAnsi="Arial Narrow"/>
          <w:sz w:val="24"/>
          <w:szCs w:val="24"/>
        </w:rPr>
        <w:t xml:space="preserve"> following figure</w:t>
      </w:r>
      <w:r>
        <w:rPr>
          <w:rFonts w:ascii="Arial Narrow" w:hAnsi="Arial Narrow"/>
          <w:sz w:val="24"/>
          <w:szCs w:val="24"/>
        </w:rPr>
        <w:t>:</w:t>
      </w:r>
    </w:p>
    <w:tbl>
      <w:tblPr>
        <w:tblW w:w="5000" w:type="pct"/>
        <w:jc w:val="center"/>
        <w:tblBorders>
          <w:top w:val="threeDEmboss" w:sz="6" w:space="0" w:color="1F497D"/>
          <w:left w:val="threeDEmboss" w:sz="6" w:space="0" w:color="1F497D"/>
          <w:bottom w:val="threeDEmboss" w:sz="6" w:space="0" w:color="1F497D"/>
          <w:right w:val="threeDEmboss" w:sz="6" w:space="0" w:color="1F497D"/>
          <w:insideH w:val="single" w:sz="6" w:space="0" w:color="1F497D"/>
          <w:insideV w:val="single" w:sz="6" w:space="0" w:color="1F497D"/>
        </w:tblBorders>
        <w:shd w:val="pct50" w:color="C0C0C0" w:fill="FFFFFF"/>
        <w:tblLook w:val="0000" w:firstRow="0" w:lastRow="0" w:firstColumn="0" w:lastColumn="0" w:noHBand="0" w:noVBand="0"/>
      </w:tblPr>
      <w:tblGrid>
        <w:gridCol w:w="4327"/>
        <w:gridCol w:w="4529"/>
      </w:tblGrid>
      <w:tr w:rsidR="0045509E" w:rsidRPr="0045509E" w14:paraId="513A3563" w14:textId="77777777" w:rsidTr="00892A0A">
        <w:trPr>
          <w:tblHeader/>
          <w:jc w:val="center"/>
        </w:trPr>
        <w:tc>
          <w:tcPr>
            <w:tcW w:w="5000" w:type="pct"/>
            <w:gridSpan w:val="2"/>
            <w:shd w:val="clear" w:color="C0C0C0" w:fill="0F1308"/>
            <w:vAlign w:val="center"/>
          </w:tcPr>
          <w:p w14:paraId="478194E7" w14:textId="77777777" w:rsidR="0045509E" w:rsidRPr="0045509E" w:rsidRDefault="0045509E" w:rsidP="001D6028">
            <w:pPr>
              <w:jc w:val="center"/>
              <w:rPr>
                <w:rFonts w:ascii="Arial" w:hAnsi="Arial"/>
                <w:b/>
                <w:color w:val="FFFFFF"/>
                <w:sz w:val="18"/>
                <w:szCs w:val="24"/>
              </w:rPr>
            </w:pPr>
            <w:r w:rsidRPr="0045509E">
              <w:rPr>
                <w:rFonts w:ascii="Arial" w:hAnsi="Arial"/>
                <w:b/>
                <w:color w:val="FFFFFF"/>
                <w:sz w:val="18"/>
                <w:szCs w:val="24"/>
              </w:rPr>
              <w:t>STS TRAINING OUTLINE</w:t>
            </w:r>
          </w:p>
        </w:tc>
      </w:tr>
      <w:tr w:rsidR="0045509E" w:rsidRPr="0045509E" w14:paraId="5D08897C" w14:textId="77777777" w:rsidTr="00892A0A">
        <w:trPr>
          <w:tblHeader/>
          <w:jc w:val="center"/>
        </w:trPr>
        <w:tc>
          <w:tcPr>
            <w:tcW w:w="5000" w:type="pct"/>
            <w:gridSpan w:val="2"/>
            <w:shd w:val="clear" w:color="C0C0C0" w:fill="1F497D"/>
            <w:tcMar>
              <w:left w:w="0" w:type="dxa"/>
              <w:right w:w="0" w:type="dxa"/>
            </w:tcMar>
            <w:vAlign w:val="center"/>
          </w:tcPr>
          <w:p w14:paraId="411EFE24" w14:textId="77777777" w:rsidR="0045509E" w:rsidRPr="0045509E" w:rsidRDefault="0045509E" w:rsidP="001D6028">
            <w:pPr>
              <w:jc w:val="center"/>
              <w:rPr>
                <w:rFonts w:ascii="Arial" w:hAnsi="Arial"/>
                <w:b/>
                <w:color w:val="FFFFFF"/>
                <w:sz w:val="18"/>
                <w:szCs w:val="24"/>
              </w:rPr>
            </w:pPr>
            <w:r w:rsidRPr="0045509E">
              <w:rPr>
                <w:rFonts w:ascii="Arial" w:hAnsi="Arial"/>
                <w:b/>
                <w:color w:val="FFFFFF"/>
                <w:sz w:val="18"/>
                <w:szCs w:val="24"/>
              </w:rPr>
              <w:t>Sprint Values and Goals</w:t>
            </w:r>
          </w:p>
        </w:tc>
      </w:tr>
      <w:tr w:rsidR="0045509E" w:rsidRPr="0045509E" w14:paraId="2A0F888F" w14:textId="77777777" w:rsidTr="00892A0A">
        <w:trPr>
          <w:jc w:val="center"/>
        </w:trPr>
        <w:tc>
          <w:tcPr>
            <w:tcW w:w="2443" w:type="pct"/>
            <w:shd w:val="clear" w:color="auto" w:fill="A6A6A6"/>
            <w:tcMar>
              <w:left w:w="115" w:type="dxa"/>
              <w:right w:w="115" w:type="dxa"/>
            </w:tcMar>
          </w:tcPr>
          <w:p w14:paraId="2B8F5528" w14:textId="77777777" w:rsidR="0045509E" w:rsidRPr="0045509E" w:rsidRDefault="0045509E" w:rsidP="001D6028">
            <w:pPr>
              <w:rPr>
                <w:rFonts w:ascii="Arial" w:hAnsi="Arial"/>
                <w:b/>
                <w:color w:val="FFFFFF"/>
                <w:sz w:val="18"/>
                <w:szCs w:val="24"/>
              </w:rPr>
            </w:pPr>
            <w:r w:rsidRPr="0045509E">
              <w:rPr>
                <w:rFonts w:ascii="Arial" w:hAnsi="Arial"/>
                <w:b/>
                <w:color w:val="FFFFFF"/>
                <w:sz w:val="18"/>
                <w:szCs w:val="24"/>
              </w:rPr>
              <w:t>Training Agenda</w:t>
            </w:r>
          </w:p>
        </w:tc>
        <w:tc>
          <w:tcPr>
            <w:tcW w:w="2557" w:type="pct"/>
            <w:shd w:val="clear" w:color="auto" w:fill="A6A6A6"/>
          </w:tcPr>
          <w:p w14:paraId="34C2A3B8" w14:textId="77777777" w:rsidR="0045509E" w:rsidRPr="0045509E" w:rsidRDefault="0045509E" w:rsidP="001D6028">
            <w:pPr>
              <w:rPr>
                <w:rFonts w:ascii="Arial" w:hAnsi="Arial"/>
                <w:b/>
                <w:color w:val="FFFFFF"/>
                <w:sz w:val="18"/>
                <w:szCs w:val="24"/>
              </w:rPr>
            </w:pPr>
          </w:p>
        </w:tc>
      </w:tr>
      <w:tr w:rsidR="0045509E" w:rsidRPr="0045509E" w14:paraId="694E1751" w14:textId="77777777" w:rsidTr="00892A0A">
        <w:trPr>
          <w:jc w:val="center"/>
        </w:trPr>
        <w:tc>
          <w:tcPr>
            <w:tcW w:w="2443" w:type="pct"/>
            <w:shd w:val="clear" w:color="auto" w:fill="F2F2F2"/>
            <w:tcMar>
              <w:left w:w="0" w:type="dxa"/>
              <w:right w:w="0" w:type="dxa"/>
            </w:tcMar>
          </w:tcPr>
          <w:p w14:paraId="30F6B110" w14:textId="77777777" w:rsidR="0045509E" w:rsidRPr="0045509E" w:rsidRDefault="0045509E" w:rsidP="001D6028">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Objectives / Training Outline</w:t>
            </w:r>
          </w:p>
          <w:p w14:paraId="02F387DC" w14:textId="77777777" w:rsidR="0045509E" w:rsidRPr="0045509E" w:rsidRDefault="0045509E" w:rsidP="001D6028">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 xml:space="preserve">Introduction and History </w:t>
            </w:r>
          </w:p>
          <w:p w14:paraId="53AFBC9E" w14:textId="77777777" w:rsidR="0045509E" w:rsidRPr="0045509E" w:rsidRDefault="0045509E" w:rsidP="001D6028">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Video</w:t>
            </w:r>
          </w:p>
          <w:p w14:paraId="17E3CDFF" w14:textId="77777777" w:rsidR="0045509E" w:rsidRPr="0045509E" w:rsidRDefault="0045509E" w:rsidP="001D6028">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 xml:space="preserve">Service Description </w:t>
            </w:r>
          </w:p>
          <w:p w14:paraId="19627CE4" w14:textId="77777777" w:rsidR="0045509E" w:rsidRPr="0045509E" w:rsidRDefault="0045509E" w:rsidP="001D6028">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 xml:space="preserve">Characteristics of Customers </w:t>
            </w:r>
          </w:p>
          <w:p w14:paraId="725DF4B7" w14:textId="77777777" w:rsidR="0045509E" w:rsidRPr="0045509E" w:rsidRDefault="0045509E" w:rsidP="001D6028">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Stereotypes</w:t>
            </w:r>
          </w:p>
        </w:tc>
        <w:tc>
          <w:tcPr>
            <w:tcW w:w="2557" w:type="pct"/>
            <w:shd w:val="clear" w:color="auto" w:fill="F2F2F2"/>
          </w:tcPr>
          <w:p w14:paraId="19821209" w14:textId="77777777" w:rsidR="0045509E" w:rsidRPr="0045509E" w:rsidRDefault="0045509E" w:rsidP="001D6028">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 xml:space="preserve">Speech-Disabilities </w:t>
            </w:r>
          </w:p>
          <w:p w14:paraId="2DFA98FF" w14:textId="77777777" w:rsidR="0045509E" w:rsidRPr="0045509E" w:rsidRDefault="0045509E" w:rsidP="001D6028">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 xml:space="preserve">Attributes of Speech-to-Speech Relay CAs </w:t>
            </w:r>
          </w:p>
          <w:p w14:paraId="01CC2B2F" w14:textId="77777777" w:rsidR="0045509E" w:rsidRPr="0045509E" w:rsidRDefault="0045509E" w:rsidP="001D6028">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Speech-to-Speech verses Traditional Relay</w:t>
            </w:r>
          </w:p>
          <w:p w14:paraId="10A15490" w14:textId="77777777" w:rsidR="0045509E" w:rsidRPr="0045509E" w:rsidRDefault="0045509E" w:rsidP="001D6028">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FCC Requirements</w:t>
            </w:r>
          </w:p>
          <w:p w14:paraId="1835CB6B" w14:textId="77777777" w:rsidR="0045509E" w:rsidRPr="0045509E" w:rsidRDefault="0045509E" w:rsidP="001D6028">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Speech-to-Speech Variations</w:t>
            </w:r>
          </w:p>
          <w:p w14:paraId="62C98DB4" w14:textId="77777777" w:rsidR="0045509E" w:rsidRPr="0045509E" w:rsidRDefault="0045509E" w:rsidP="001D6028">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Assessment</w:t>
            </w:r>
          </w:p>
        </w:tc>
      </w:tr>
      <w:tr w:rsidR="0045509E" w:rsidRPr="0045509E" w14:paraId="1F00EED7" w14:textId="77777777" w:rsidTr="00892A0A">
        <w:trPr>
          <w:jc w:val="center"/>
        </w:trPr>
        <w:tc>
          <w:tcPr>
            <w:tcW w:w="2443" w:type="pct"/>
            <w:shd w:val="clear" w:color="auto" w:fill="A6A6A6"/>
            <w:tcMar>
              <w:left w:w="115" w:type="dxa"/>
              <w:right w:w="115" w:type="dxa"/>
            </w:tcMar>
          </w:tcPr>
          <w:p w14:paraId="73E171F6" w14:textId="77777777" w:rsidR="0045509E" w:rsidRPr="0045509E" w:rsidRDefault="0045509E" w:rsidP="001D6028">
            <w:pPr>
              <w:rPr>
                <w:rFonts w:ascii="Arial" w:hAnsi="Arial"/>
                <w:b/>
                <w:color w:val="FFFFFF"/>
                <w:sz w:val="18"/>
                <w:szCs w:val="24"/>
              </w:rPr>
            </w:pPr>
            <w:r w:rsidRPr="0045509E">
              <w:rPr>
                <w:rFonts w:ascii="Arial" w:hAnsi="Arial"/>
                <w:b/>
                <w:color w:val="FFFFFF"/>
                <w:sz w:val="18"/>
                <w:szCs w:val="24"/>
              </w:rPr>
              <w:t>Work Performance Components</w:t>
            </w:r>
          </w:p>
        </w:tc>
        <w:tc>
          <w:tcPr>
            <w:tcW w:w="2557" w:type="pct"/>
            <w:shd w:val="clear" w:color="auto" w:fill="A6A6A6"/>
          </w:tcPr>
          <w:p w14:paraId="2ADDEE05" w14:textId="77777777" w:rsidR="0045509E" w:rsidRPr="0045509E" w:rsidRDefault="0045509E" w:rsidP="001D6028">
            <w:pPr>
              <w:rPr>
                <w:rFonts w:ascii="Arial" w:hAnsi="Arial"/>
                <w:b/>
                <w:color w:val="FFFFFF"/>
                <w:sz w:val="18"/>
                <w:szCs w:val="24"/>
              </w:rPr>
            </w:pPr>
          </w:p>
        </w:tc>
      </w:tr>
      <w:tr w:rsidR="0045509E" w:rsidRPr="0045509E" w14:paraId="367BBF16" w14:textId="77777777" w:rsidTr="00892A0A">
        <w:trPr>
          <w:jc w:val="center"/>
        </w:trPr>
        <w:tc>
          <w:tcPr>
            <w:tcW w:w="2443" w:type="pct"/>
            <w:shd w:val="clear" w:color="auto" w:fill="F2F2F2"/>
            <w:tcMar>
              <w:left w:w="0" w:type="dxa"/>
              <w:right w:w="0" w:type="dxa"/>
            </w:tcMar>
          </w:tcPr>
          <w:p w14:paraId="01D76A5A" w14:textId="77777777" w:rsidR="0045509E" w:rsidRPr="0045509E" w:rsidRDefault="0045509E" w:rsidP="001D6028">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 xml:space="preserve">Basic Call Processing </w:t>
            </w:r>
          </w:p>
          <w:p w14:paraId="4017B3AC" w14:textId="77777777" w:rsidR="0045509E" w:rsidRPr="0045509E" w:rsidRDefault="0045509E" w:rsidP="001D6028">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Call set up</w:t>
            </w:r>
          </w:p>
          <w:p w14:paraId="68549112" w14:textId="77777777" w:rsidR="0045509E" w:rsidRPr="0045509E" w:rsidRDefault="0045509E" w:rsidP="001D6028">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Customer Database</w:t>
            </w:r>
          </w:p>
          <w:p w14:paraId="0F4E4A3E" w14:textId="77777777" w:rsidR="0045509E" w:rsidRPr="0045509E" w:rsidRDefault="0045509E" w:rsidP="001D6028">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Frequently Dialed Numbers</w:t>
            </w:r>
          </w:p>
          <w:p w14:paraId="4982D2D0" w14:textId="77777777" w:rsidR="0045509E" w:rsidRPr="0045509E" w:rsidRDefault="0045509E" w:rsidP="001D6028">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 xml:space="preserve">Customer Requests </w:t>
            </w:r>
          </w:p>
          <w:p w14:paraId="3ADE486F" w14:textId="77777777" w:rsidR="0045509E" w:rsidRPr="0045509E" w:rsidRDefault="0045509E" w:rsidP="001D6028">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 xml:space="preserve">Emergency Call Processing  </w:t>
            </w:r>
          </w:p>
        </w:tc>
        <w:tc>
          <w:tcPr>
            <w:tcW w:w="2557" w:type="pct"/>
            <w:shd w:val="clear" w:color="auto" w:fill="F2F2F2"/>
          </w:tcPr>
          <w:p w14:paraId="7C8DA01D" w14:textId="77777777" w:rsidR="0045509E" w:rsidRPr="0045509E" w:rsidRDefault="0045509E" w:rsidP="001D6028">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Confidentiality</w:t>
            </w:r>
          </w:p>
          <w:p w14:paraId="604477E9" w14:textId="77777777" w:rsidR="0045509E" w:rsidRPr="0045509E" w:rsidRDefault="0045509E" w:rsidP="001D6028">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Transparency</w:t>
            </w:r>
          </w:p>
          <w:p w14:paraId="3DB91DC1" w14:textId="77777777" w:rsidR="0045509E" w:rsidRPr="0045509E" w:rsidRDefault="0045509E" w:rsidP="001D6028">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 xml:space="preserve">Personal Conversations  </w:t>
            </w:r>
          </w:p>
          <w:p w14:paraId="01B7557A" w14:textId="77777777" w:rsidR="0045509E" w:rsidRPr="0045509E" w:rsidRDefault="0045509E" w:rsidP="001D6028">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Developmental Skill Practice</w:t>
            </w:r>
          </w:p>
          <w:p w14:paraId="7156CD0F" w14:textId="77777777" w:rsidR="0045509E" w:rsidRPr="0045509E" w:rsidRDefault="0045509E" w:rsidP="001D6028">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Audio</w:t>
            </w:r>
          </w:p>
          <w:p w14:paraId="2A05AAF2" w14:textId="77777777" w:rsidR="0045509E" w:rsidRPr="0045509E" w:rsidRDefault="0045509E" w:rsidP="001D6028">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Observation</w:t>
            </w:r>
          </w:p>
        </w:tc>
      </w:tr>
      <w:tr w:rsidR="0045509E" w:rsidRPr="0045509E" w14:paraId="0781C9F8" w14:textId="77777777" w:rsidTr="00892A0A">
        <w:trPr>
          <w:jc w:val="center"/>
        </w:trPr>
        <w:tc>
          <w:tcPr>
            <w:tcW w:w="2443" w:type="pct"/>
            <w:shd w:val="clear" w:color="auto" w:fill="A6A6A6"/>
            <w:tcMar>
              <w:left w:w="115" w:type="dxa"/>
              <w:right w:w="115" w:type="dxa"/>
            </w:tcMar>
          </w:tcPr>
          <w:p w14:paraId="445E792C" w14:textId="77777777" w:rsidR="0045509E" w:rsidRPr="0045509E" w:rsidRDefault="0045509E" w:rsidP="001D6028">
            <w:pPr>
              <w:rPr>
                <w:rFonts w:ascii="Arial" w:hAnsi="Arial"/>
                <w:b/>
                <w:color w:val="FFFFFF"/>
                <w:sz w:val="18"/>
                <w:szCs w:val="24"/>
              </w:rPr>
            </w:pPr>
            <w:r w:rsidRPr="0045509E">
              <w:rPr>
                <w:rFonts w:ascii="Arial" w:hAnsi="Arial"/>
                <w:b/>
                <w:color w:val="FFFFFF"/>
                <w:sz w:val="18"/>
                <w:szCs w:val="24"/>
              </w:rPr>
              <w:t>Participation</w:t>
            </w:r>
          </w:p>
        </w:tc>
        <w:tc>
          <w:tcPr>
            <w:tcW w:w="2557" w:type="pct"/>
            <w:shd w:val="clear" w:color="auto" w:fill="A6A6A6"/>
          </w:tcPr>
          <w:p w14:paraId="775B6014" w14:textId="77777777" w:rsidR="0045509E" w:rsidRPr="0045509E" w:rsidRDefault="0045509E" w:rsidP="001D6028">
            <w:pPr>
              <w:rPr>
                <w:rFonts w:ascii="Arial" w:hAnsi="Arial"/>
                <w:b/>
                <w:color w:val="FFFFFF"/>
                <w:sz w:val="18"/>
                <w:szCs w:val="24"/>
              </w:rPr>
            </w:pPr>
          </w:p>
        </w:tc>
      </w:tr>
      <w:tr w:rsidR="0045509E" w:rsidRPr="0045509E" w14:paraId="2A27EEB6" w14:textId="77777777" w:rsidTr="00892A0A">
        <w:trPr>
          <w:jc w:val="center"/>
        </w:trPr>
        <w:tc>
          <w:tcPr>
            <w:tcW w:w="2443" w:type="pct"/>
            <w:shd w:val="clear" w:color="auto" w:fill="F2F2F2"/>
            <w:tcMar>
              <w:left w:w="0" w:type="dxa"/>
              <w:right w:w="0" w:type="dxa"/>
            </w:tcMar>
          </w:tcPr>
          <w:p w14:paraId="192DD563" w14:textId="77777777" w:rsidR="0045509E" w:rsidRPr="0045509E" w:rsidRDefault="0045509E" w:rsidP="001D6028">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CA training</w:t>
            </w:r>
          </w:p>
          <w:p w14:paraId="0E5FE37A" w14:textId="77777777" w:rsidR="0045509E" w:rsidRPr="0045509E" w:rsidRDefault="0045509E" w:rsidP="001D6028">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Taking over calls – 15 minute</w:t>
            </w:r>
          </w:p>
          <w:p w14:paraId="0FA66EC1" w14:textId="77777777" w:rsidR="0045509E" w:rsidRPr="0045509E" w:rsidRDefault="0045509E" w:rsidP="001D6028">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CA work performance</w:t>
            </w:r>
          </w:p>
        </w:tc>
        <w:tc>
          <w:tcPr>
            <w:tcW w:w="2557" w:type="pct"/>
            <w:shd w:val="clear" w:color="auto" w:fill="F2F2F2"/>
          </w:tcPr>
          <w:p w14:paraId="7EF394C3" w14:textId="77777777" w:rsidR="0045509E" w:rsidRPr="0045509E" w:rsidRDefault="0045509E" w:rsidP="001D6028">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Call Focus</w:t>
            </w:r>
          </w:p>
          <w:p w14:paraId="619EF4F3" w14:textId="77777777" w:rsidR="0045509E" w:rsidRPr="0045509E" w:rsidRDefault="0045509E" w:rsidP="001D6028">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Teamwork – support peer</w:t>
            </w:r>
          </w:p>
        </w:tc>
      </w:tr>
      <w:tr w:rsidR="0045509E" w:rsidRPr="0045509E" w14:paraId="3141C608" w14:textId="77777777" w:rsidTr="00892A0A">
        <w:trPr>
          <w:jc w:val="center"/>
        </w:trPr>
        <w:tc>
          <w:tcPr>
            <w:tcW w:w="2443" w:type="pct"/>
            <w:shd w:val="clear" w:color="auto" w:fill="A6A6A6"/>
            <w:tcMar>
              <w:left w:w="115" w:type="dxa"/>
              <w:right w:w="115" w:type="dxa"/>
            </w:tcMar>
          </w:tcPr>
          <w:p w14:paraId="58FD8D30" w14:textId="77777777" w:rsidR="0045509E" w:rsidRPr="0045509E" w:rsidRDefault="0045509E" w:rsidP="001D6028">
            <w:pPr>
              <w:rPr>
                <w:rFonts w:ascii="Arial" w:hAnsi="Arial"/>
                <w:b/>
                <w:color w:val="FFFFFF"/>
                <w:sz w:val="18"/>
                <w:szCs w:val="24"/>
              </w:rPr>
            </w:pPr>
            <w:r w:rsidRPr="0045509E">
              <w:rPr>
                <w:rFonts w:ascii="Arial" w:hAnsi="Arial"/>
                <w:b/>
                <w:color w:val="FFFFFF"/>
                <w:sz w:val="18"/>
                <w:szCs w:val="24"/>
              </w:rPr>
              <w:t>Confidentiality and Transparency</w:t>
            </w:r>
          </w:p>
        </w:tc>
        <w:tc>
          <w:tcPr>
            <w:tcW w:w="2557" w:type="pct"/>
            <w:shd w:val="clear" w:color="auto" w:fill="A6A6A6"/>
          </w:tcPr>
          <w:p w14:paraId="121E58CF" w14:textId="77777777" w:rsidR="0045509E" w:rsidRPr="0045509E" w:rsidRDefault="0045509E" w:rsidP="001D6028">
            <w:pPr>
              <w:rPr>
                <w:rFonts w:ascii="Arial" w:hAnsi="Arial"/>
                <w:b/>
                <w:color w:val="FFFFFF"/>
                <w:sz w:val="18"/>
                <w:szCs w:val="24"/>
              </w:rPr>
            </w:pPr>
          </w:p>
        </w:tc>
      </w:tr>
      <w:tr w:rsidR="0045509E" w:rsidRPr="0045509E" w14:paraId="4918E1E2" w14:textId="77777777" w:rsidTr="00892A0A">
        <w:trPr>
          <w:jc w:val="center"/>
        </w:trPr>
        <w:tc>
          <w:tcPr>
            <w:tcW w:w="2443" w:type="pct"/>
            <w:shd w:val="clear" w:color="auto" w:fill="F2F2F2"/>
            <w:tcMar>
              <w:left w:w="0" w:type="dxa"/>
              <w:right w:w="0" w:type="dxa"/>
            </w:tcMar>
          </w:tcPr>
          <w:p w14:paraId="4356E9A9" w14:textId="77777777" w:rsidR="0045509E" w:rsidRPr="0045509E" w:rsidRDefault="0045509E" w:rsidP="001D6028">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Discuss call speech patterns</w:t>
            </w:r>
          </w:p>
          <w:p w14:paraId="784EE08B" w14:textId="77777777" w:rsidR="0045509E" w:rsidRPr="0045509E" w:rsidRDefault="0045509E" w:rsidP="001D6028">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Discuss techniques customer uses</w:t>
            </w:r>
          </w:p>
          <w:p w14:paraId="050920C5" w14:textId="77777777" w:rsidR="0045509E" w:rsidRPr="0045509E" w:rsidRDefault="0045509E" w:rsidP="001D6028">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Have two CAs on one call, if necessary or customer requests.</w:t>
            </w:r>
          </w:p>
        </w:tc>
        <w:tc>
          <w:tcPr>
            <w:tcW w:w="2557" w:type="pct"/>
            <w:shd w:val="clear" w:color="auto" w:fill="F2F2F2"/>
          </w:tcPr>
          <w:p w14:paraId="4A3AEB2D" w14:textId="77777777" w:rsidR="0045509E" w:rsidRPr="0045509E" w:rsidRDefault="0045509E" w:rsidP="001D6028">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Unacceptable to:</w:t>
            </w:r>
          </w:p>
          <w:p w14:paraId="515CED5F" w14:textId="77777777" w:rsidR="0045509E" w:rsidRPr="0045509E" w:rsidRDefault="0045509E" w:rsidP="001D6028">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Have conversation regarding information discussed on calls</w:t>
            </w:r>
          </w:p>
          <w:p w14:paraId="750B2F0C" w14:textId="77777777" w:rsidR="0045509E" w:rsidRPr="0045509E" w:rsidRDefault="0045509E" w:rsidP="001D6028">
            <w:pPr>
              <w:numPr>
                <w:ilvl w:val="0"/>
                <w:numId w:val="1"/>
              </w:numPr>
              <w:tabs>
                <w:tab w:val="clear" w:pos="432"/>
                <w:tab w:val="num" w:pos="360"/>
              </w:tabs>
              <w:ind w:left="0" w:firstLine="0"/>
              <w:rPr>
                <w:rFonts w:ascii="Arial" w:hAnsi="Arial"/>
                <w:sz w:val="18"/>
                <w:szCs w:val="24"/>
              </w:rPr>
            </w:pPr>
            <w:r w:rsidRPr="0045509E">
              <w:rPr>
                <w:rFonts w:ascii="Arial" w:hAnsi="Arial"/>
                <w:sz w:val="18"/>
                <w:szCs w:val="24"/>
              </w:rPr>
              <w:t>Discuss customers in general</w:t>
            </w:r>
          </w:p>
        </w:tc>
      </w:tr>
    </w:tbl>
    <w:p w14:paraId="5DA8781A" w14:textId="77777777" w:rsidR="0045509E" w:rsidRPr="00892A0A" w:rsidRDefault="0045509E" w:rsidP="001D6028">
      <w:pPr>
        <w:jc w:val="both"/>
        <w:rPr>
          <w:rFonts w:ascii="Arial Narrow" w:hAnsi="Arial Narrow"/>
          <w:sz w:val="12"/>
          <w:szCs w:val="12"/>
        </w:rPr>
      </w:pPr>
    </w:p>
    <w:p w14:paraId="23147628" w14:textId="77777777" w:rsidR="000C074C" w:rsidRPr="000C074C" w:rsidRDefault="000C074C" w:rsidP="001D6028">
      <w:pPr>
        <w:spacing w:after="120"/>
        <w:jc w:val="both"/>
        <w:rPr>
          <w:rFonts w:ascii="Arial Narrow" w:hAnsi="Arial Narrow"/>
          <w:sz w:val="24"/>
          <w:szCs w:val="24"/>
        </w:rPr>
      </w:pPr>
      <w:r w:rsidRPr="000C074C">
        <w:rPr>
          <w:rFonts w:ascii="Arial Narrow" w:hAnsi="Arial Narrow"/>
          <w:sz w:val="24"/>
          <w:szCs w:val="24"/>
        </w:rPr>
        <w:t>All CapTel Operators are tested and competent in typing, grammar, and spelling to ensure skills meet the following FCC Guidelines.  CapTel Operator training provides familiarity with hearing, deaf, and speech-disabled cultures.</w:t>
      </w:r>
    </w:p>
    <w:p w14:paraId="6305A7E8" w14:textId="5EAF3827" w:rsidR="000C074C" w:rsidRDefault="000C074C" w:rsidP="001D6028">
      <w:pPr>
        <w:spacing w:after="60"/>
        <w:jc w:val="both"/>
        <w:rPr>
          <w:rFonts w:ascii="Arial Narrow" w:hAnsi="Arial Narrow"/>
          <w:sz w:val="24"/>
          <w:szCs w:val="24"/>
        </w:rPr>
      </w:pPr>
      <w:r w:rsidRPr="000C074C">
        <w:rPr>
          <w:rFonts w:ascii="Arial Narrow" w:hAnsi="Arial Narrow"/>
          <w:sz w:val="24"/>
          <w:szCs w:val="24"/>
        </w:rPr>
        <w:t xml:space="preserve">Personnel supporting CapTel have the requisite experience, expertise, skills, knowledge, training, and education to perform CapTel Services in a professional manner. </w:t>
      </w:r>
      <w:r w:rsidR="00892A0A">
        <w:rPr>
          <w:rFonts w:ascii="Arial Narrow" w:hAnsi="Arial Narrow"/>
          <w:sz w:val="24"/>
          <w:szCs w:val="24"/>
        </w:rPr>
        <w:t xml:space="preserve"> CapTel</w:t>
      </w:r>
      <w:r w:rsidRPr="000C074C">
        <w:rPr>
          <w:rFonts w:ascii="Arial Narrow" w:hAnsi="Arial Narrow"/>
          <w:sz w:val="24"/>
          <w:szCs w:val="24"/>
        </w:rPr>
        <w:t xml:space="preserve"> Trainees are screened on several skill-sets to be considered for hire. </w:t>
      </w:r>
      <w:r w:rsidR="00892A0A">
        <w:rPr>
          <w:rFonts w:ascii="Arial Narrow" w:hAnsi="Arial Narrow"/>
          <w:sz w:val="24"/>
          <w:szCs w:val="24"/>
        </w:rPr>
        <w:t xml:space="preserve"> </w:t>
      </w:r>
      <w:r w:rsidRPr="000C074C">
        <w:rPr>
          <w:rFonts w:ascii="Arial Narrow" w:hAnsi="Arial Narrow"/>
          <w:sz w:val="24"/>
          <w:szCs w:val="24"/>
        </w:rPr>
        <w:t>Several tests are administered to evaluate for skills in the following:</w:t>
      </w:r>
    </w:p>
    <w:p w14:paraId="6B076524" w14:textId="77777777" w:rsidR="000C074C" w:rsidRDefault="000C074C" w:rsidP="001D6028">
      <w:pPr>
        <w:pStyle w:val="BulletDouble"/>
        <w:numPr>
          <w:ilvl w:val="0"/>
          <w:numId w:val="32"/>
        </w:numPr>
        <w:spacing w:after="0"/>
        <w:rPr>
          <w:rFonts w:ascii="Arial Narrow" w:hAnsi="Arial Narrow"/>
        </w:rPr>
      </w:pPr>
      <w:r w:rsidRPr="000C074C">
        <w:rPr>
          <w:rFonts w:ascii="Arial Narrow" w:hAnsi="Arial Narrow"/>
        </w:rPr>
        <w:t>Spelling</w:t>
      </w:r>
    </w:p>
    <w:p w14:paraId="15C00B92" w14:textId="77777777" w:rsidR="000C074C" w:rsidRDefault="000C074C" w:rsidP="001D6028">
      <w:pPr>
        <w:pStyle w:val="BulletDouble"/>
        <w:numPr>
          <w:ilvl w:val="0"/>
          <w:numId w:val="32"/>
        </w:numPr>
        <w:spacing w:after="0"/>
        <w:rPr>
          <w:rFonts w:ascii="Arial Narrow" w:hAnsi="Arial Narrow"/>
        </w:rPr>
      </w:pPr>
      <w:r w:rsidRPr="000C074C">
        <w:rPr>
          <w:rFonts w:ascii="Arial Narrow" w:hAnsi="Arial Narrow"/>
        </w:rPr>
        <w:t>Pronunciation</w:t>
      </w:r>
    </w:p>
    <w:p w14:paraId="03888C53" w14:textId="77777777" w:rsidR="000C074C" w:rsidRDefault="000C074C" w:rsidP="001D6028">
      <w:pPr>
        <w:pStyle w:val="BulletDouble"/>
        <w:numPr>
          <w:ilvl w:val="0"/>
          <w:numId w:val="32"/>
        </w:numPr>
        <w:spacing w:after="0"/>
        <w:rPr>
          <w:rFonts w:ascii="Arial Narrow" w:hAnsi="Arial Narrow"/>
        </w:rPr>
      </w:pPr>
      <w:r w:rsidRPr="000C074C">
        <w:rPr>
          <w:rFonts w:ascii="Arial Narrow" w:hAnsi="Arial Narrow"/>
        </w:rPr>
        <w:t>Enunciation</w:t>
      </w:r>
    </w:p>
    <w:p w14:paraId="287C0D0B" w14:textId="77777777" w:rsidR="000C074C" w:rsidRDefault="000C074C" w:rsidP="001D6028">
      <w:pPr>
        <w:pStyle w:val="BulletDouble"/>
        <w:numPr>
          <w:ilvl w:val="0"/>
          <w:numId w:val="32"/>
        </w:numPr>
        <w:spacing w:after="0"/>
        <w:rPr>
          <w:rFonts w:ascii="Arial Narrow" w:hAnsi="Arial Narrow"/>
        </w:rPr>
      </w:pPr>
      <w:r w:rsidRPr="000C074C">
        <w:rPr>
          <w:rFonts w:ascii="Arial Narrow" w:hAnsi="Arial Narrow"/>
        </w:rPr>
        <w:t>Reading Ability</w:t>
      </w:r>
    </w:p>
    <w:p w14:paraId="3A0D1E03" w14:textId="77777777" w:rsidR="000C074C" w:rsidRDefault="000C074C" w:rsidP="001D6028">
      <w:pPr>
        <w:pStyle w:val="BulletDouble"/>
        <w:numPr>
          <w:ilvl w:val="0"/>
          <w:numId w:val="32"/>
        </w:numPr>
        <w:spacing w:after="0"/>
        <w:rPr>
          <w:rFonts w:ascii="Arial Narrow" w:hAnsi="Arial Narrow"/>
        </w:rPr>
      </w:pPr>
      <w:r w:rsidRPr="000C074C">
        <w:rPr>
          <w:rFonts w:ascii="Arial Narrow" w:hAnsi="Arial Narrow"/>
        </w:rPr>
        <w:t xml:space="preserve">Vocabulary </w:t>
      </w:r>
    </w:p>
    <w:p w14:paraId="244529B7" w14:textId="5BBA85EC" w:rsidR="000C074C" w:rsidRPr="000C074C" w:rsidRDefault="000C074C" w:rsidP="001D6028">
      <w:pPr>
        <w:pStyle w:val="BulletDouble"/>
        <w:numPr>
          <w:ilvl w:val="0"/>
          <w:numId w:val="32"/>
        </w:numPr>
        <w:spacing w:after="120"/>
        <w:jc w:val="both"/>
        <w:rPr>
          <w:rFonts w:ascii="Arial Narrow" w:hAnsi="Arial Narrow"/>
        </w:rPr>
      </w:pPr>
      <w:r w:rsidRPr="000C074C">
        <w:rPr>
          <w:rFonts w:ascii="Arial Narrow" w:hAnsi="Arial Narrow"/>
          <w:szCs w:val="24"/>
        </w:rPr>
        <w:t>Err</w:t>
      </w:r>
      <w:r w:rsidR="00892A0A">
        <w:rPr>
          <w:rFonts w:ascii="Arial Narrow" w:hAnsi="Arial Narrow"/>
          <w:szCs w:val="24"/>
        </w:rPr>
        <w:t>or Recognition - CapTel CA</w:t>
      </w:r>
      <w:r w:rsidRPr="000C074C">
        <w:rPr>
          <w:rFonts w:ascii="Arial Narrow" w:hAnsi="Arial Narrow"/>
          <w:szCs w:val="24"/>
        </w:rPr>
        <w:t>s must be able to recognize a mistake in voice-recognition and be able to appropriately correct errors while on a call.</w:t>
      </w:r>
    </w:p>
    <w:p w14:paraId="10805F31" w14:textId="725F5BE2" w:rsidR="007D0514" w:rsidRPr="0054131B" w:rsidRDefault="000C074C" w:rsidP="001D6028">
      <w:pPr>
        <w:spacing w:after="120"/>
        <w:jc w:val="both"/>
        <w:rPr>
          <w:rFonts w:ascii="Arial Narrow" w:hAnsi="Arial Narrow"/>
          <w:b/>
          <w:szCs w:val="24"/>
        </w:rPr>
      </w:pPr>
      <w:r w:rsidRPr="000C074C">
        <w:rPr>
          <w:rFonts w:ascii="Arial Narrow" w:hAnsi="Arial Narrow"/>
          <w:sz w:val="24"/>
          <w:szCs w:val="24"/>
        </w:rPr>
        <w:t>A captioned telephone user does not type during CapTel calls; therefore it is not necessary for the Operator to interpret typewritten ASL.</w:t>
      </w:r>
      <w:r w:rsidR="00892A0A">
        <w:rPr>
          <w:rFonts w:ascii="Arial Narrow" w:hAnsi="Arial Narrow"/>
          <w:sz w:val="24"/>
          <w:szCs w:val="24"/>
        </w:rPr>
        <w:t xml:space="preserve">  </w:t>
      </w:r>
    </w:p>
    <w:p w14:paraId="27D0A14F" w14:textId="77777777" w:rsidR="00FB1590" w:rsidRPr="001843E3" w:rsidRDefault="00FB1590" w:rsidP="001D6028">
      <w:pPr>
        <w:pStyle w:val="ArialNarrow12Bold"/>
        <w:rPr>
          <w:rStyle w:val="CharacterAHead5"/>
          <w:rFonts w:ascii="Arial Narrow" w:hAnsi="Arial Narrow"/>
          <w:b/>
          <w:sz w:val="24"/>
        </w:rPr>
      </w:pPr>
      <w:r w:rsidRPr="001843E3">
        <w:rPr>
          <w:rStyle w:val="CharacterAHead5"/>
          <w:rFonts w:ascii="Arial Narrow" w:hAnsi="Arial Narrow"/>
          <w:b/>
          <w:sz w:val="24"/>
        </w:rPr>
        <w:t>CA Quality Assurance Programs</w:t>
      </w:r>
    </w:p>
    <w:p w14:paraId="09C92A9F" w14:textId="02048D5D" w:rsidR="00A43481" w:rsidRDefault="0045509E" w:rsidP="001D6028">
      <w:pPr>
        <w:pStyle w:val="ParagraphText"/>
        <w:spacing w:after="120"/>
        <w:jc w:val="both"/>
        <w:rPr>
          <w:rFonts w:ascii="Arial Narrow" w:hAnsi="Arial Narrow"/>
          <w:szCs w:val="24"/>
        </w:rPr>
      </w:pPr>
      <w:r w:rsidRPr="0045509E">
        <w:rPr>
          <w:rFonts w:ascii="Arial Narrow" w:hAnsi="Arial Narrow"/>
          <w:szCs w:val="24"/>
        </w:rPr>
        <w:t xml:space="preserve">Sprint </w:t>
      </w:r>
      <w:r w:rsidR="009335D3">
        <w:rPr>
          <w:rFonts w:ascii="Arial Narrow" w:hAnsi="Arial Narrow"/>
          <w:szCs w:val="24"/>
        </w:rPr>
        <w:t>Accessibility</w:t>
      </w:r>
      <w:r w:rsidRPr="0045509E">
        <w:rPr>
          <w:rFonts w:ascii="Arial Narrow" w:hAnsi="Arial Narrow"/>
          <w:szCs w:val="24"/>
        </w:rPr>
        <w:t xml:space="preserve"> Quality Assurance Managers coordinate all training curriculum and policies with the call center Quality Team Leaders and As</w:t>
      </w:r>
      <w:r w:rsidR="00892A0A">
        <w:rPr>
          <w:rFonts w:ascii="Arial Narrow" w:hAnsi="Arial Narrow"/>
          <w:szCs w:val="24"/>
        </w:rPr>
        <w:t xml:space="preserve">sistant Trainers to ensure </w:t>
      </w:r>
      <w:r w:rsidRPr="0045509E">
        <w:rPr>
          <w:rFonts w:ascii="Arial Narrow" w:hAnsi="Arial Narrow"/>
          <w:szCs w:val="24"/>
        </w:rPr>
        <w:t>consistent quality is maintained throughout the TRS network of Relay centers.  The Sprint Quality Assurance Managers and the call center training teams meet weekly to receive updates, discuss changes and discuss concerns and how to address them.  The training team is located in</w:t>
      </w:r>
      <w:r w:rsidR="009A0C0A">
        <w:rPr>
          <w:rFonts w:ascii="Arial Narrow" w:hAnsi="Arial Narrow"/>
          <w:szCs w:val="24"/>
        </w:rPr>
        <w:t xml:space="preserve"> seven </w:t>
      </w:r>
      <w:r w:rsidRPr="0045509E">
        <w:rPr>
          <w:rFonts w:ascii="Arial Narrow" w:hAnsi="Arial Narrow"/>
          <w:szCs w:val="24"/>
        </w:rPr>
        <w:t>Relay Centers across the country.  This team along with the support of the Location Managers, Supervisors and CAs has just one goal: to provide excell</w:t>
      </w:r>
      <w:r>
        <w:rPr>
          <w:rFonts w:ascii="Arial Narrow" w:hAnsi="Arial Narrow"/>
          <w:szCs w:val="24"/>
        </w:rPr>
        <w:t xml:space="preserve">ent service to our customers.  In addition, </w:t>
      </w:r>
      <w:r w:rsidRPr="0045509E">
        <w:rPr>
          <w:rFonts w:ascii="Arial Narrow" w:hAnsi="Arial Narrow"/>
          <w:szCs w:val="24"/>
        </w:rPr>
        <w:t xml:space="preserve">Sprint listens to customer’s feedback and takes proactive steps to implement suggestions and feedback.  Sprint </w:t>
      </w:r>
      <w:r w:rsidR="009335D3">
        <w:rPr>
          <w:rFonts w:ascii="Arial Narrow" w:hAnsi="Arial Narrow"/>
          <w:szCs w:val="24"/>
        </w:rPr>
        <w:t>Accessibility</w:t>
      </w:r>
      <w:r w:rsidRPr="0045509E">
        <w:rPr>
          <w:rFonts w:ascii="Arial Narrow" w:hAnsi="Arial Narrow"/>
          <w:szCs w:val="24"/>
        </w:rPr>
        <w:t xml:space="preserve"> does not develop training and consumer education programs for the telecommunications Relay service alone. </w:t>
      </w:r>
      <w:r w:rsidR="00892A0A">
        <w:rPr>
          <w:rFonts w:ascii="Arial Narrow" w:hAnsi="Arial Narrow"/>
          <w:szCs w:val="24"/>
        </w:rPr>
        <w:t xml:space="preserve"> </w:t>
      </w:r>
      <w:r w:rsidRPr="0045509E">
        <w:rPr>
          <w:rFonts w:ascii="Arial Narrow" w:hAnsi="Arial Narrow"/>
          <w:szCs w:val="24"/>
        </w:rPr>
        <w:t xml:space="preserve">Sprint </w:t>
      </w:r>
      <w:r w:rsidR="009335D3">
        <w:rPr>
          <w:rFonts w:ascii="Arial Narrow" w:hAnsi="Arial Narrow"/>
          <w:szCs w:val="24"/>
        </w:rPr>
        <w:t>Accessibility</w:t>
      </w:r>
      <w:r w:rsidRPr="0045509E">
        <w:rPr>
          <w:rFonts w:ascii="Arial Narrow" w:hAnsi="Arial Narrow"/>
          <w:szCs w:val="24"/>
        </w:rPr>
        <w:t xml:space="preserve"> contracts with members of the </w:t>
      </w:r>
      <w:r w:rsidR="009A0C0A">
        <w:rPr>
          <w:rFonts w:ascii="Arial Narrow" w:hAnsi="Arial Narrow"/>
          <w:szCs w:val="24"/>
        </w:rPr>
        <w:t>deaf</w:t>
      </w:r>
      <w:r w:rsidRPr="0045509E">
        <w:rPr>
          <w:rFonts w:ascii="Arial Narrow" w:hAnsi="Arial Narrow"/>
          <w:szCs w:val="24"/>
        </w:rPr>
        <w:t xml:space="preserve">, hard of hearing, </w:t>
      </w:r>
      <w:r w:rsidR="009A0C0A">
        <w:rPr>
          <w:rFonts w:ascii="Arial Narrow" w:hAnsi="Arial Narrow"/>
          <w:szCs w:val="24"/>
        </w:rPr>
        <w:t>deaf-b</w:t>
      </w:r>
      <w:r w:rsidRPr="0045509E">
        <w:rPr>
          <w:rFonts w:ascii="Arial Narrow" w:hAnsi="Arial Narrow"/>
          <w:szCs w:val="24"/>
        </w:rPr>
        <w:t xml:space="preserve">lind and </w:t>
      </w:r>
      <w:r w:rsidR="009A0C0A">
        <w:rPr>
          <w:rFonts w:ascii="Arial Narrow" w:hAnsi="Arial Narrow"/>
          <w:szCs w:val="24"/>
        </w:rPr>
        <w:t>speech-disabled</w:t>
      </w:r>
      <w:r w:rsidRPr="0045509E">
        <w:rPr>
          <w:rFonts w:ascii="Arial Narrow" w:hAnsi="Arial Narrow"/>
          <w:szCs w:val="24"/>
        </w:rPr>
        <w:t xml:space="preserve"> communities to jointly develop and present training </w:t>
      </w:r>
      <w:r>
        <w:rPr>
          <w:rFonts w:ascii="Arial Narrow" w:hAnsi="Arial Narrow"/>
          <w:szCs w:val="24"/>
        </w:rPr>
        <w:t>all TRS programs.</w:t>
      </w:r>
    </w:p>
    <w:p w14:paraId="0574BDDA" w14:textId="77777777" w:rsidR="00512646" w:rsidRPr="0052746E" w:rsidRDefault="00D26174" w:rsidP="001D6028">
      <w:pPr>
        <w:pStyle w:val="ParagraphText"/>
        <w:spacing w:after="120"/>
        <w:jc w:val="both"/>
        <w:rPr>
          <w:rFonts w:ascii="Arial Narrow" w:hAnsi="Arial Narrow"/>
          <w:b/>
          <w:i/>
          <w:szCs w:val="24"/>
        </w:rPr>
      </w:pPr>
      <w:r w:rsidRPr="00D26174">
        <w:rPr>
          <w:rFonts w:ascii="Arial Narrow" w:hAnsi="Arial Narrow"/>
          <w:b/>
          <w:i/>
          <w:color w:val="auto"/>
          <w:szCs w:val="24"/>
        </w:rPr>
        <w:t>§64.604</w:t>
      </w:r>
      <w:r w:rsidRPr="00D26174">
        <w:rPr>
          <w:rFonts w:ascii="Arial Narrow" w:hAnsi="Arial Narrow"/>
          <w:b/>
          <w:i/>
        </w:rPr>
        <w:t xml:space="preserve"> </w:t>
      </w:r>
      <w:r w:rsidR="0016208A">
        <w:rPr>
          <w:rFonts w:ascii="Arial Narrow" w:hAnsi="Arial Narrow"/>
          <w:b/>
          <w:i/>
          <w:szCs w:val="24"/>
        </w:rPr>
        <w:t>(a)(1)</w:t>
      </w:r>
      <w:r w:rsidR="007D0514" w:rsidRPr="0052746E">
        <w:rPr>
          <w:rFonts w:ascii="Arial Narrow" w:hAnsi="Arial Narrow"/>
          <w:b/>
          <w:i/>
          <w:szCs w:val="24"/>
        </w:rPr>
        <w:t xml:space="preserve">(iii) CAs must provide a typing speed of a minimum of 60 words per minute. Technological aids may be used to reach the required typing speed. Providers must give oral-to-type tests of CA speed. </w:t>
      </w:r>
    </w:p>
    <w:p w14:paraId="32CCB764" w14:textId="09A8DAEE" w:rsidR="00A876E8" w:rsidRDefault="00B33CA5" w:rsidP="001D6028">
      <w:pPr>
        <w:jc w:val="both"/>
        <w:rPr>
          <w:rFonts w:ascii="Arial Narrow" w:hAnsi="Arial Narrow"/>
          <w:sz w:val="24"/>
          <w:szCs w:val="24"/>
        </w:rPr>
      </w:pPr>
      <w:r>
        <w:rPr>
          <w:rFonts w:ascii="Arial Narrow" w:hAnsi="Arial Narrow"/>
          <w:sz w:val="24"/>
          <w:szCs w:val="24"/>
        </w:rPr>
        <w:t xml:space="preserve">Relay Connecticut </w:t>
      </w:r>
      <w:r w:rsidR="005800A5">
        <w:rPr>
          <w:rFonts w:ascii="Arial Narrow" w:hAnsi="Arial Narrow"/>
          <w:sz w:val="24"/>
          <w:szCs w:val="24"/>
        </w:rPr>
        <w:t xml:space="preserve">contracts with Sprint to provide </w:t>
      </w:r>
      <w:r w:rsidR="005800A5" w:rsidRPr="005800A5">
        <w:rPr>
          <w:rFonts w:ascii="Arial Narrow" w:hAnsi="Arial Narrow"/>
          <w:sz w:val="24"/>
          <w:szCs w:val="24"/>
        </w:rPr>
        <w:t xml:space="preserve">a comprehensive Quality Assurance program focusing strictly on typing speed and accuracy.  As a part of this program, Sprint conducts pre-employment testing and internal </w:t>
      </w:r>
      <w:r w:rsidR="00892A0A">
        <w:rPr>
          <w:rFonts w:ascii="Arial Narrow" w:hAnsi="Arial Narrow"/>
          <w:sz w:val="24"/>
          <w:szCs w:val="24"/>
        </w:rPr>
        <w:t>testing (quarterly) using a 5</w:t>
      </w:r>
      <w:r w:rsidR="005800A5" w:rsidRPr="005800A5">
        <w:rPr>
          <w:rFonts w:ascii="Arial Narrow" w:hAnsi="Arial Narrow"/>
          <w:sz w:val="24"/>
          <w:szCs w:val="24"/>
        </w:rPr>
        <w:t xml:space="preserve">-minute oral-to-type test that simulates actual working conditions and the Relay environment.  </w:t>
      </w:r>
      <w:r w:rsidR="000F39A3">
        <w:rPr>
          <w:rFonts w:ascii="Arial Narrow" w:hAnsi="Arial Narrow"/>
          <w:sz w:val="24"/>
          <w:szCs w:val="24"/>
        </w:rPr>
        <w:t xml:space="preserve">Internal testing on </w:t>
      </w:r>
      <w:r w:rsidR="00892A0A">
        <w:rPr>
          <w:rFonts w:ascii="Arial Narrow" w:hAnsi="Arial Narrow"/>
          <w:sz w:val="24"/>
          <w:szCs w:val="24"/>
        </w:rPr>
        <w:t xml:space="preserve">typing speeds demonstrated </w:t>
      </w:r>
      <w:r w:rsidR="005800A5" w:rsidRPr="005800A5">
        <w:rPr>
          <w:rFonts w:ascii="Arial Narrow" w:hAnsi="Arial Narrow"/>
          <w:sz w:val="24"/>
          <w:szCs w:val="24"/>
        </w:rPr>
        <w:t xml:space="preserve">Sprint’s CAs typed an average of 83.9 </w:t>
      </w:r>
      <w:r w:rsidR="00892A0A">
        <w:rPr>
          <w:rFonts w:ascii="Arial Narrow" w:hAnsi="Arial Narrow"/>
          <w:sz w:val="24"/>
          <w:szCs w:val="24"/>
        </w:rPr>
        <w:t>wpm</w:t>
      </w:r>
      <w:r w:rsidR="005800A5" w:rsidRPr="005800A5">
        <w:rPr>
          <w:rFonts w:ascii="Arial Narrow" w:hAnsi="Arial Narrow"/>
          <w:sz w:val="24"/>
          <w:szCs w:val="24"/>
        </w:rPr>
        <w:t>, with at least 95</w:t>
      </w:r>
      <w:r w:rsidR="00892A0A">
        <w:rPr>
          <w:rFonts w:ascii="Arial Narrow" w:hAnsi="Arial Narrow"/>
          <w:sz w:val="24"/>
          <w:szCs w:val="24"/>
        </w:rPr>
        <w:t xml:space="preserve"> percent</w:t>
      </w:r>
      <w:r w:rsidR="005800A5" w:rsidRPr="005800A5">
        <w:rPr>
          <w:rFonts w:ascii="Arial Narrow" w:hAnsi="Arial Narrow"/>
          <w:sz w:val="24"/>
          <w:szCs w:val="24"/>
        </w:rPr>
        <w:t xml:space="preserve"> accuracy.  In fact almost a third of Sprint’s CAs type over 90 wpm!</w:t>
      </w:r>
      <w:r w:rsidR="005800A5">
        <w:rPr>
          <w:rFonts w:ascii="Arial Narrow" w:hAnsi="Arial Narrow"/>
          <w:sz w:val="24"/>
          <w:szCs w:val="24"/>
        </w:rPr>
        <w:t xml:space="preserve"> </w:t>
      </w:r>
    </w:p>
    <w:p w14:paraId="72A432F8" w14:textId="77777777" w:rsidR="00486690" w:rsidRPr="00892A0A" w:rsidRDefault="00486690" w:rsidP="001D6028">
      <w:pPr>
        <w:jc w:val="both"/>
        <w:rPr>
          <w:rFonts w:ascii="Arial Narrow" w:hAnsi="Arial Narrow"/>
          <w:sz w:val="12"/>
          <w:szCs w:val="12"/>
        </w:rPr>
      </w:pPr>
    </w:p>
    <w:p w14:paraId="2044446A" w14:textId="1DB1C4CD" w:rsidR="007D0514" w:rsidRPr="00145EB0" w:rsidRDefault="00D26174" w:rsidP="001D6028">
      <w:pPr>
        <w:pStyle w:val="ParagraphText"/>
        <w:spacing w:after="120"/>
        <w:jc w:val="both"/>
        <w:rPr>
          <w:rFonts w:ascii="Arial Narrow" w:hAnsi="Arial Narrow"/>
          <w:b/>
          <w:i/>
          <w:color w:val="auto"/>
          <w:szCs w:val="24"/>
        </w:rPr>
      </w:pPr>
      <w:r w:rsidRPr="00145EB0">
        <w:rPr>
          <w:rFonts w:ascii="Arial Narrow" w:hAnsi="Arial Narrow"/>
          <w:b/>
          <w:i/>
          <w:color w:val="auto"/>
          <w:szCs w:val="24"/>
        </w:rPr>
        <w:t>§64.604</w:t>
      </w:r>
      <w:r w:rsidRPr="00145EB0">
        <w:rPr>
          <w:rFonts w:ascii="Arial Narrow" w:hAnsi="Arial Narrow"/>
          <w:b/>
          <w:i/>
          <w:color w:val="auto"/>
        </w:rPr>
        <w:t xml:space="preserve"> </w:t>
      </w:r>
      <w:r w:rsidRPr="00145EB0">
        <w:rPr>
          <w:rFonts w:ascii="Arial Narrow" w:hAnsi="Arial Narrow"/>
          <w:b/>
          <w:i/>
          <w:color w:val="auto"/>
          <w:szCs w:val="24"/>
        </w:rPr>
        <w:t>(a)(1)</w:t>
      </w:r>
      <w:r w:rsidR="007D0514" w:rsidRPr="00145EB0">
        <w:rPr>
          <w:rFonts w:ascii="Arial Narrow" w:hAnsi="Arial Narrow"/>
          <w:b/>
          <w:i/>
          <w:color w:val="auto"/>
          <w:szCs w:val="24"/>
        </w:rPr>
        <w:t>(iv) TRS providers are res</w:t>
      </w:r>
      <w:r w:rsidR="005C366B" w:rsidRPr="00145EB0">
        <w:rPr>
          <w:rFonts w:ascii="Arial Narrow" w:hAnsi="Arial Narrow"/>
          <w:b/>
          <w:i/>
          <w:color w:val="auto"/>
          <w:szCs w:val="24"/>
        </w:rPr>
        <w:t xml:space="preserve">ponsible for requiring that VRS </w:t>
      </w:r>
      <w:r w:rsidR="007D0514" w:rsidRPr="00145EB0">
        <w:rPr>
          <w:rFonts w:ascii="Arial Narrow" w:hAnsi="Arial Narrow"/>
          <w:b/>
          <w:i/>
          <w:color w:val="auto"/>
          <w:szCs w:val="24"/>
        </w:rPr>
        <w:t xml:space="preserve">CAs are qualified interpreters. </w:t>
      </w:r>
      <w:r w:rsidR="00145EB0">
        <w:rPr>
          <w:rFonts w:ascii="Arial Narrow" w:hAnsi="Arial Narrow"/>
          <w:b/>
          <w:i/>
          <w:color w:val="auto"/>
          <w:szCs w:val="24"/>
        </w:rPr>
        <w:t xml:space="preserve"> </w:t>
      </w:r>
      <w:r w:rsidR="007D0514" w:rsidRPr="00145EB0">
        <w:rPr>
          <w:rFonts w:ascii="Arial Narrow" w:hAnsi="Arial Narrow"/>
          <w:b/>
          <w:i/>
          <w:color w:val="auto"/>
          <w:szCs w:val="24"/>
        </w:rPr>
        <w:t xml:space="preserve">A “qualified interpreter” is able to interpret effectively, accurately, and impartially, both receptively and expressively, using any necessary specialized vocabulary. </w:t>
      </w:r>
    </w:p>
    <w:p w14:paraId="2C1E0799" w14:textId="05240021" w:rsidR="00D26174" w:rsidRPr="00145EB0" w:rsidRDefault="00B33CA5" w:rsidP="001D6028">
      <w:pPr>
        <w:pStyle w:val="ParagraphText"/>
        <w:spacing w:after="120"/>
        <w:jc w:val="both"/>
        <w:rPr>
          <w:rFonts w:ascii="Arial Narrow" w:hAnsi="Arial Narrow"/>
          <w:color w:val="auto"/>
          <w:szCs w:val="24"/>
        </w:rPr>
      </w:pPr>
      <w:r w:rsidRPr="00145EB0">
        <w:rPr>
          <w:rFonts w:ascii="Arial Narrow" w:hAnsi="Arial Narrow"/>
          <w:color w:val="auto"/>
          <w:szCs w:val="24"/>
        </w:rPr>
        <w:t xml:space="preserve">Relay Connecticut </w:t>
      </w:r>
      <w:r w:rsidR="007963C9" w:rsidRPr="00145EB0">
        <w:rPr>
          <w:rFonts w:ascii="Arial Narrow" w:hAnsi="Arial Narrow"/>
          <w:color w:val="auto"/>
        </w:rPr>
        <w:t>does not contract to provide VRS services, nor is the state responsible for the oversight of VRS.  As of January 2012, Sprint no longer provides VRS services.</w:t>
      </w:r>
    </w:p>
    <w:p w14:paraId="17164024" w14:textId="47D7B441" w:rsidR="00A2079A" w:rsidRPr="00145EB0" w:rsidRDefault="00D26174" w:rsidP="001D6028">
      <w:pPr>
        <w:pStyle w:val="ParagraphText"/>
        <w:spacing w:after="120"/>
        <w:jc w:val="both"/>
        <w:rPr>
          <w:rFonts w:ascii="Arial Narrow" w:hAnsi="Arial Narrow"/>
          <w:b/>
          <w:i/>
          <w:color w:val="auto"/>
          <w:szCs w:val="24"/>
        </w:rPr>
      </w:pPr>
      <w:r w:rsidRPr="00145EB0">
        <w:rPr>
          <w:rFonts w:ascii="Arial Narrow" w:hAnsi="Arial Narrow"/>
          <w:b/>
          <w:i/>
          <w:color w:val="auto"/>
          <w:szCs w:val="24"/>
        </w:rPr>
        <w:t>§64.604</w:t>
      </w:r>
      <w:r w:rsidR="00A2079A" w:rsidRPr="00145EB0">
        <w:rPr>
          <w:rFonts w:ascii="Arial Narrow" w:hAnsi="Arial Narrow"/>
          <w:b/>
          <w:i/>
          <w:color w:val="auto"/>
          <w:szCs w:val="24"/>
        </w:rPr>
        <w:t xml:space="preserve"> </w:t>
      </w:r>
      <w:r w:rsidR="00101EB9" w:rsidRPr="00145EB0">
        <w:rPr>
          <w:rFonts w:ascii="Arial Narrow" w:hAnsi="Arial Narrow"/>
          <w:b/>
          <w:i/>
          <w:color w:val="auto"/>
          <w:szCs w:val="24"/>
        </w:rPr>
        <w:t>(a)(1)</w:t>
      </w:r>
      <w:r w:rsidR="007D0514" w:rsidRPr="00145EB0">
        <w:rPr>
          <w:rFonts w:ascii="Arial Narrow" w:hAnsi="Arial Narrow"/>
          <w:b/>
          <w:i/>
          <w:color w:val="auto"/>
          <w:szCs w:val="24"/>
        </w:rPr>
        <w:t xml:space="preserve"> (v) CAs answering and placing a TTY-based TRS or VRS call must stay with the call for a minimum of ten minutes.</w:t>
      </w:r>
      <w:r w:rsidR="00145EB0">
        <w:rPr>
          <w:rFonts w:ascii="Arial Narrow" w:hAnsi="Arial Narrow"/>
          <w:b/>
          <w:i/>
          <w:color w:val="auto"/>
          <w:szCs w:val="24"/>
        </w:rPr>
        <w:t xml:space="preserve"> </w:t>
      </w:r>
      <w:r w:rsidR="007D0514" w:rsidRPr="00145EB0">
        <w:rPr>
          <w:rFonts w:ascii="Arial Narrow" w:hAnsi="Arial Narrow"/>
          <w:b/>
          <w:i/>
          <w:color w:val="auto"/>
          <w:szCs w:val="24"/>
        </w:rPr>
        <w:t xml:space="preserve"> CAs answering and placing an STS call must stay with the call for a minimum of fifteen minutes. </w:t>
      </w:r>
    </w:p>
    <w:p w14:paraId="70AC1259" w14:textId="2D8AC72C" w:rsidR="00290E07" w:rsidRDefault="00290E07" w:rsidP="001D6028">
      <w:pPr>
        <w:spacing w:after="60"/>
        <w:jc w:val="both"/>
        <w:rPr>
          <w:rFonts w:ascii="Arial Narrow" w:hAnsi="Arial Narrow"/>
          <w:sz w:val="24"/>
          <w:szCs w:val="24"/>
        </w:rPr>
      </w:pPr>
      <w:r w:rsidRPr="00290E07">
        <w:rPr>
          <w:rFonts w:ascii="Arial Narrow" w:hAnsi="Arial Narrow"/>
          <w:sz w:val="24"/>
          <w:szCs w:val="24"/>
        </w:rPr>
        <w:t xml:space="preserve">Through their contract with Sprint, </w:t>
      </w:r>
      <w:r w:rsidR="00B33CA5">
        <w:rPr>
          <w:rFonts w:ascii="Arial Narrow" w:hAnsi="Arial Narrow"/>
          <w:sz w:val="24"/>
          <w:szCs w:val="24"/>
        </w:rPr>
        <w:t xml:space="preserve">Relay Connecticut </w:t>
      </w:r>
      <w:r w:rsidRPr="00290E07">
        <w:rPr>
          <w:rFonts w:ascii="Arial Narrow" w:hAnsi="Arial Narrow"/>
          <w:sz w:val="24"/>
          <w:szCs w:val="24"/>
        </w:rPr>
        <w:t xml:space="preserve">exceeds all FCC minimum requirements regarding changing CAs during a call.  As a matter of practice at Sprint, calls are not taken-over unless it is absolutely necessary to do so.  </w:t>
      </w:r>
      <w:r w:rsidR="001D515D">
        <w:rPr>
          <w:rFonts w:ascii="Arial Narrow" w:hAnsi="Arial Narrow"/>
          <w:sz w:val="24"/>
          <w:szCs w:val="24"/>
        </w:rPr>
        <w:t xml:space="preserve">Sprint CAs are trained to use on screen clocks to identify the total amount of time since the call arrived at the CA position.  After 10 minutes with the TRS (15 minutes with STS) inbound customer, a CA may be relieved if it is appropriate. </w:t>
      </w:r>
      <w:r w:rsidR="00145EB0">
        <w:rPr>
          <w:rFonts w:ascii="Arial Narrow" w:hAnsi="Arial Narrow"/>
          <w:sz w:val="24"/>
          <w:szCs w:val="24"/>
        </w:rPr>
        <w:t xml:space="preserve"> </w:t>
      </w:r>
      <w:r w:rsidRPr="00290E07">
        <w:rPr>
          <w:rFonts w:ascii="Arial Narrow" w:hAnsi="Arial Narrow"/>
          <w:sz w:val="24"/>
          <w:szCs w:val="24"/>
        </w:rPr>
        <w:t xml:space="preserve">The only situations in which a CA would transition during a call prior to the FCC minimum standard of </w:t>
      </w:r>
      <w:r w:rsidR="00145EB0">
        <w:rPr>
          <w:rFonts w:ascii="Arial Narrow" w:hAnsi="Arial Narrow"/>
          <w:sz w:val="24"/>
          <w:szCs w:val="24"/>
        </w:rPr>
        <w:t>10</w:t>
      </w:r>
      <w:r w:rsidRPr="00290E07">
        <w:rPr>
          <w:rFonts w:ascii="Arial Narrow" w:hAnsi="Arial Narrow"/>
          <w:sz w:val="24"/>
          <w:szCs w:val="24"/>
        </w:rPr>
        <w:t xml:space="preserve"> minutes include:</w:t>
      </w:r>
    </w:p>
    <w:p w14:paraId="1448C63D" w14:textId="77777777" w:rsidR="00290E07" w:rsidRDefault="00290E07" w:rsidP="001D6028">
      <w:pPr>
        <w:numPr>
          <w:ilvl w:val="0"/>
          <w:numId w:val="35"/>
        </w:numPr>
        <w:jc w:val="both"/>
        <w:rPr>
          <w:rFonts w:ascii="Arial Narrow" w:hAnsi="Arial Narrow"/>
          <w:sz w:val="24"/>
          <w:szCs w:val="24"/>
        </w:rPr>
      </w:pPr>
      <w:r w:rsidRPr="00290E07">
        <w:rPr>
          <w:rFonts w:ascii="Arial Narrow" w:hAnsi="Arial Narrow"/>
          <w:sz w:val="24"/>
          <w:szCs w:val="24"/>
        </w:rPr>
        <w:t>The customer requests a CA of the opposite gender or different CA,</w:t>
      </w:r>
    </w:p>
    <w:p w14:paraId="46E9C6D6" w14:textId="77777777" w:rsidR="00290E07" w:rsidRDefault="00290E07" w:rsidP="001D6028">
      <w:pPr>
        <w:numPr>
          <w:ilvl w:val="0"/>
          <w:numId w:val="35"/>
        </w:numPr>
        <w:jc w:val="both"/>
        <w:rPr>
          <w:rFonts w:ascii="Arial Narrow" w:hAnsi="Arial Narrow"/>
          <w:sz w:val="24"/>
          <w:szCs w:val="24"/>
        </w:rPr>
      </w:pPr>
      <w:r w:rsidRPr="00290E07">
        <w:rPr>
          <w:rFonts w:ascii="Arial Narrow" w:hAnsi="Arial Narrow"/>
          <w:sz w:val="24"/>
          <w:szCs w:val="24"/>
        </w:rPr>
        <w:t>End user verbal abuse or obscenity towards the CA</w:t>
      </w:r>
    </w:p>
    <w:p w14:paraId="117DCDD2" w14:textId="6B4A0558" w:rsidR="00290E07" w:rsidRDefault="00290E07" w:rsidP="001D6028">
      <w:pPr>
        <w:numPr>
          <w:ilvl w:val="0"/>
          <w:numId w:val="35"/>
        </w:numPr>
        <w:jc w:val="both"/>
        <w:rPr>
          <w:rFonts w:ascii="Arial Narrow" w:hAnsi="Arial Narrow"/>
          <w:sz w:val="24"/>
          <w:szCs w:val="24"/>
        </w:rPr>
      </w:pPr>
      <w:r w:rsidRPr="00290E07">
        <w:rPr>
          <w:rFonts w:ascii="Arial Narrow" w:hAnsi="Arial Narrow"/>
          <w:sz w:val="24"/>
          <w:szCs w:val="24"/>
        </w:rPr>
        <w:t>Call requires</w:t>
      </w:r>
      <w:r w:rsidR="00145EB0">
        <w:rPr>
          <w:rFonts w:ascii="Arial Narrow" w:hAnsi="Arial Narrow"/>
          <w:sz w:val="24"/>
          <w:szCs w:val="24"/>
        </w:rPr>
        <w:t xml:space="preserve"> a specialist (STS, Spanish</w:t>
      </w:r>
      <w:r w:rsidRPr="00290E07">
        <w:rPr>
          <w:rFonts w:ascii="Arial Narrow" w:hAnsi="Arial Narrow"/>
          <w:sz w:val="24"/>
          <w:szCs w:val="24"/>
        </w:rPr>
        <w:t>)</w:t>
      </w:r>
    </w:p>
    <w:p w14:paraId="224DAF1B" w14:textId="77777777" w:rsidR="00290E07" w:rsidRDefault="00290E07" w:rsidP="001D6028">
      <w:pPr>
        <w:numPr>
          <w:ilvl w:val="0"/>
          <w:numId w:val="35"/>
        </w:numPr>
        <w:jc w:val="both"/>
        <w:rPr>
          <w:rFonts w:ascii="Arial Narrow" w:hAnsi="Arial Narrow"/>
          <w:sz w:val="24"/>
          <w:szCs w:val="24"/>
        </w:rPr>
      </w:pPr>
      <w:r w:rsidRPr="00290E07">
        <w:rPr>
          <w:rFonts w:ascii="Arial Narrow" w:hAnsi="Arial Narrow"/>
          <w:sz w:val="24"/>
          <w:szCs w:val="24"/>
        </w:rPr>
        <w:t>CA Illness</w:t>
      </w:r>
    </w:p>
    <w:p w14:paraId="19437308" w14:textId="1B437826" w:rsidR="00290E07" w:rsidRDefault="00290E07" w:rsidP="001D6028">
      <w:pPr>
        <w:numPr>
          <w:ilvl w:val="0"/>
          <w:numId w:val="35"/>
        </w:numPr>
        <w:jc w:val="both"/>
        <w:rPr>
          <w:rFonts w:ascii="Arial Narrow" w:hAnsi="Arial Narrow"/>
          <w:sz w:val="24"/>
          <w:szCs w:val="24"/>
        </w:rPr>
      </w:pPr>
      <w:r w:rsidRPr="00290E07">
        <w:rPr>
          <w:rFonts w:ascii="Arial Narrow" w:hAnsi="Arial Narrow"/>
          <w:sz w:val="24"/>
          <w:szCs w:val="24"/>
        </w:rPr>
        <w:t>At the request of the</w:t>
      </w:r>
      <w:r w:rsidR="00145EB0">
        <w:rPr>
          <w:rFonts w:ascii="Arial Narrow" w:hAnsi="Arial Narrow"/>
          <w:sz w:val="24"/>
          <w:szCs w:val="24"/>
        </w:rPr>
        <w:t xml:space="preserve"> customer for any reason</w:t>
      </w:r>
    </w:p>
    <w:p w14:paraId="4BA0B3AD" w14:textId="77777777" w:rsidR="00290E07" w:rsidRPr="00290E07" w:rsidRDefault="00290E07" w:rsidP="001D6028">
      <w:pPr>
        <w:numPr>
          <w:ilvl w:val="0"/>
          <w:numId w:val="35"/>
        </w:numPr>
        <w:spacing w:after="120"/>
        <w:jc w:val="both"/>
        <w:rPr>
          <w:rFonts w:ascii="Arial Narrow" w:hAnsi="Arial Narrow"/>
          <w:sz w:val="24"/>
          <w:szCs w:val="24"/>
        </w:rPr>
      </w:pPr>
      <w:r w:rsidRPr="00290E07">
        <w:rPr>
          <w:rFonts w:ascii="Arial Narrow" w:hAnsi="Arial Narrow"/>
          <w:sz w:val="24"/>
          <w:szCs w:val="24"/>
        </w:rPr>
        <w:t xml:space="preserve">CA becomes aware of a conflict of interest such as identifying callers as friends or family.  </w:t>
      </w:r>
    </w:p>
    <w:p w14:paraId="6F19CF68" w14:textId="681DA5A2" w:rsidR="00290E07" w:rsidRPr="00145EB0" w:rsidRDefault="00290E07" w:rsidP="001D6028">
      <w:pPr>
        <w:jc w:val="both"/>
        <w:rPr>
          <w:rFonts w:ascii="Arial Narrow" w:hAnsi="Arial Narrow"/>
          <w:sz w:val="6"/>
          <w:szCs w:val="6"/>
        </w:rPr>
      </w:pPr>
      <w:r w:rsidRPr="00290E07">
        <w:rPr>
          <w:rFonts w:ascii="Arial Narrow" w:hAnsi="Arial Narrow"/>
          <w:sz w:val="24"/>
          <w:szCs w:val="24"/>
        </w:rPr>
        <w:t>In addition, there are situations which may require a CA to transition the call to a different CA, which is only approved after the CA has remained on the call longer than the FCC mi</w:t>
      </w:r>
      <w:r w:rsidR="00145EB0">
        <w:rPr>
          <w:rFonts w:ascii="Arial Narrow" w:hAnsi="Arial Narrow"/>
          <w:sz w:val="24"/>
          <w:szCs w:val="24"/>
        </w:rPr>
        <w:t>nimum standard of 10 or 15</w:t>
      </w:r>
      <w:r w:rsidRPr="00290E07">
        <w:rPr>
          <w:rFonts w:ascii="Arial Narrow" w:hAnsi="Arial Narrow"/>
          <w:sz w:val="24"/>
          <w:szCs w:val="24"/>
        </w:rPr>
        <w:t xml:space="preserve"> minutes (for STS calls).  These include:</w:t>
      </w:r>
      <w:r w:rsidRPr="00290E07">
        <w:rPr>
          <w:rFonts w:ascii="Arial Narrow" w:hAnsi="Arial Narrow"/>
          <w:sz w:val="24"/>
          <w:szCs w:val="24"/>
        </w:rPr>
        <w:cr/>
      </w:r>
    </w:p>
    <w:p w14:paraId="4C36C7A2" w14:textId="4F4C3251" w:rsidR="00290E07" w:rsidRDefault="00290E07" w:rsidP="001D6028">
      <w:pPr>
        <w:numPr>
          <w:ilvl w:val="0"/>
          <w:numId w:val="36"/>
        </w:numPr>
        <w:jc w:val="both"/>
        <w:rPr>
          <w:rFonts w:ascii="Arial Narrow" w:hAnsi="Arial Narrow"/>
          <w:sz w:val="24"/>
          <w:szCs w:val="24"/>
        </w:rPr>
      </w:pPr>
      <w:r w:rsidRPr="00290E07">
        <w:rPr>
          <w:rFonts w:ascii="Arial Narrow" w:hAnsi="Arial Narrow"/>
          <w:sz w:val="24"/>
          <w:szCs w:val="24"/>
        </w:rPr>
        <w:t>Shift change</w:t>
      </w:r>
    </w:p>
    <w:p w14:paraId="6C957F9E" w14:textId="77777777" w:rsidR="00290E07" w:rsidRDefault="00290E07" w:rsidP="001D6028">
      <w:pPr>
        <w:numPr>
          <w:ilvl w:val="0"/>
          <w:numId w:val="36"/>
        </w:numPr>
        <w:jc w:val="both"/>
        <w:rPr>
          <w:rFonts w:ascii="Arial Narrow" w:hAnsi="Arial Narrow"/>
          <w:sz w:val="24"/>
          <w:szCs w:val="24"/>
        </w:rPr>
      </w:pPr>
      <w:r w:rsidRPr="00290E07">
        <w:rPr>
          <w:rFonts w:ascii="Arial Narrow" w:hAnsi="Arial Narrow"/>
          <w:sz w:val="24"/>
          <w:szCs w:val="24"/>
        </w:rPr>
        <w:t>CA fatigue normally as a result of a call in progress more than 30 minutes with difficult call content or speed or 60 minutes or more of an average call.</w:t>
      </w:r>
    </w:p>
    <w:p w14:paraId="3E4DD493" w14:textId="77777777" w:rsidR="00290E07" w:rsidRDefault="00290E07" w:rsidP="001D6028">
      <w:pPr>
        <w:numPr>
          <w:ilvl w:val="0"/>
          <w:numId w:val="36"/>
        </w:numPr>
        <w:jc w:val="both"/>
        <w:rPr>
          <w:rFonts w:ascii="Arial Narrow" w:hAnsi="Arial Narrow"/>
          <w:sz w:val="24"/>
          <w:szCs w:val="24"/>
        </w:rPr>
      </w:pPr>
      <w:r w:rsidRPr="00290E07">
        <w:rPr>
          <w:rFonts w:ascii="Arial Narrow" w:hAnsi="Arial Narrow"/>
          <w:sz w:val="24"/>
          <w:szCs w:val="24"/>
        </w:rPr>
        <w:t>If transition of CAs is unavoidable, the change occurs with minimal disruption to either Relay participant including the following:</w:t>
      </w:r>
    </w:p>
    <w:p w14:paraId="4AE0CEC3" w14:textId="77777777" w:rsidR="00290E07" w:rsidRDefault="00290E07" w:rsidP="001D6028">
      <w:pPr>
        <w:numPr>
          <w:ilvl w:val="1"/>
          <w:numId w:val="36"/>
        </w:numPr>
        <w:jc w:val="both"/>
        <w:rPr>
          <w:rFonts w:ascii="Arial Narrow" w:hAnsi="Arial Narrow"/>
          <w:sz w:val="24"/>
          <w:szCs w:val="24"/>
        </w:rPr>
      </w:pPr>
      <w:r w:rsidRPr="00290E07">
        <w:rPr>
          <w:rFonts w:ascii="Arial Narrow" w:hAnsi="Arial Narrow"/>
          <w:sz w:val="24"/>
          <w:szCs w:val="24"/>
        </w:rPr>
        <w:t xml:space="preserve">Sprint attempts to honor any requests for a specific gender during call transitions. </w:t>
      </w:r>
    </w:p>
    <w:p w14:paraId="2D68F3FF" w14:textId="77777777" w:rsidR="00290E07" w:rsidRPr="00290E07" w:rsidRDefault="00290E07" w:rsidP="001D6028">
      <w:pPr>
        <w:numPr>
          <w:ilvl w:val="1"/>
          <w:numId w:val="36"/>
        </w:numPr>
        <w:jc w:val="both"/>
        <w:rPr>
          <w:rFonts w:ascii="Arial Narrow" w:hAnsi="Arial Narrow"/>
          <w:sz w:val="24"/>
          <w:szCs w:val="24"/>
        </w:rPr>
      </w:pPr>
      <w:r w:rsidRPr="00290E07">
        <w:rPr>
          <w:rFonts w:ascii="Arial Narrow" w:hAnsi="Arial Narrow"/>
          <w:sz w:val="24"/>
          <w:szCs w:val="24"/>
        </w:rPr>
        <w:t>The second CA silently observes the call long enough to learn the spirit of the call as well as reviewing any customer call handling preferences provided during the call and as a part of the Customer Profile.</w:t>
      </w:r>
    </w:p>
    <w:p w14:paraId="2E65395B" w14:textId="77777777" w:rsidR="00290E07" w:rsidRPr="00145EB0" w:rsidRDefault="00290E07" w:rsidP="001D6028">
      <w:pPr>
        <w:pStyle w:val="ParagraphText"/>
        <w:spacing w:after="0"/>
        <w:rPr>
          <w:rFonts w:ascii="Arial Narrow" w:hAnsi="Arial Narrow"/>
          <w:b/>
          <w:sz w:val="12"/>
          <w:szCs w:val="12"/>
        </w:rPr>
      </w:pPr>
    </w:p>
    <w:p w14:paraId="7C5628FA" w14:textId="77777777" w:rsidR="007D0514" w:rsidRDefault="00101EB9" w:rsidP="001D6028">
      <w:pPr>
        <w:pStyle w:val="ParagraphText"/>
        <w:spacing w:after="120"/>
        <w:jc w:val="both"/>
        <w:rPr>
          <w:rFonts w:ascii="Arial Narrow" w:hAnsi="Arial Narrow"/>
          <w:b/>
          <w:i/>
          <w:szCs w:val="24"/>
        </w:rPr>
      </w:pPr>
      <w:r>
        <w:rPr>
          <w:rFonts w:ascii="Arial Narrow" w:hAnsi="Arial Narrow"/>
          <w:b/>
          <w:i/>
          <w:color w:val="auto"/>
          <w:szCs w:val="24"/>
        </w:rPr>
        <w:t>§64.604</w:t>
      </w:r>
      <w:r w:rsidR="00A54DE1" w:rsidRPr="0052746E">
        <w:rPr>
          <w:rFonts w:ascii="Arial Narrow" w:hAnsi="Arial Narrow"/>
          <w:b/>
          <w:i/>
          <w:szCs w:val="24"/>
        </w:rPr>
        <w:t xml:space="preserve"> </w:t>
      </w:r>
      <w:r w:rsidR="00FB1590" w:rsidRPr="0052746E">
        <w:rPr>
          <w:rFonts w:ascii="Arial Narrow" w:hAnsi="Arial Narrow"/>
          <w:b/>
          <w:i/>
          <w:szCs w:val="24"/>
        </w:rPr>
        <w:t>(a)(1)</w:t>
      </w:r>
      <w:r w:rsidR="007D0514" w:rsidRPr="0052746E">
        <w:rPr>
          <w:rFonts w:ascii="Arial Narrow" w:hAnsi="Arial Narrow"/>
          <w:b/>
          <w:i/>
          <w:szCs w:val="24"/>
        </w:rPr>
        <w:t xml:space="preserve">(vi) TRS providers must make best efforts to accommodate a TRS user's requested CA gender when a call is initiated and, if a transfer occurs, at the time the call is transferred to another CA. </w:t>
      </w:r>
    </w:p>
    <w:p w14:paraId="106F059F" w14:textId="1B9C85C7" w:rsidR="00290E07" w:rsidRPr="00145EB0" w:rsidRDefault="00145EB0" w:rsidP="001D6028">
      <w:pPr>
        <w:pStyle w:val="ParagraphText"/>
        <w:spacing w:after="120"/>
        <w:jc w:val="both"/>
        <w:rPr>
          <w:rFonts w:ascii="Arial Narrow" w:hAnsi="Arial Narrow"/>
          <w:szCs w:val="24"/>
        </w:rPr>
      </w:pPr>
      <w:r>
        <w:rPr>
          <w:rFonts w:ascii="Arial Narrow" w:hAnsi="Arial Narrow"/>
          <w:szCs w:val="24"/>
        </w:rPr>
        <w:t xml:space="preserve">As stated in </w:t>
      </w:r>
      <w:r w:rsidR="005E6B4F" w:rsidRPr="00145EB0">
        <w:rPr>
          <w:rFonts w:ascii="Arial Narrow" w:hAnsi="Arial Narrow"/>
          <w:szCs w:val="24"/>
        </w:rPr>
        <w:t xml:space="preserve">§64.604 (a)(1) (v)) </w:t>
      </w:r>
      <w:r w:rsidR="00EF2143" w:rsidRPr="00145EB0">
        <w:rPr>
          <w:rFonts w:ascii="Arial Narrow" w:hAnsi="Arial Narrow"/>
          <w:szCs w:val="24"/>
        </w:rPr>
        <w:t xml:space="preserve">Relay Connecticut </w:t>
      </w:r>
      <w:r w:rsidR="005E6B4F" w:rsidRPr="00145EB0">
        <w:rPr>
          <w:rFonts w:ascii="Arial Narrow" w:hAnsi="Arial Narrow"/>
          <w:szCs w:val="24"/>
        </w:rPr>
        <w:t xml:space="preserve">honors the requests of all callers when they request a specific CA gender.  </w:t>
      </w:r>
      <w:r w:rsidR="009A0C0A" w:rsidRPr="00145EB0">
        <w:rPr>
          <w:rFonts w:ascii="Arial Narrow" w:hAnsi="Arial Narrow"/>
          <w:szCs w:val="24"/>
        </w:rPr>
        <w:t xml:space="preserve">Relay users may request a specific CA gender through the Customer Profile or a per-call basis directly with the CA.  </w:t>
      </w:r>
      <w:r w:rsidR="005E6B4F" w:rsidRPr="00145EB0">
        <w:rPr>
          <w:rFonts w:ascii="Arial Narrow" w:hAnsi="Arial Narrow"/>
          <w:szCs w:val="24"/>
        </w:rPr>
        <w:t>The transfer of the CA to the requested gender occurs as soon as one is available.</w:t>
      </w:r>
      <w:r w:rsidR="00E43F28" w:rsidRPr="00145EB0">
        <w:rPr>
          <w:rFonts w:ascii="Arial Narrow" w:hAnsi="Arial Narrow"/>
          <w:szCs w:val="24"/>
        </w:rPr>
        <w:t xml:space="preserve">  This requirement has been waived by the FCC for </w:t>
      </w:r>
      <w:r w:rsidR="00892A0A" w:rsidRPr="00145EB0">
        <w:rPr>
          <w:rFonts w:ascii="Arial Narrow" w:hAnsi="Arial Narrow"/>
          <w:szCs w:val="24"/>
        </w:rPr>
        <w:t>CapTel</w:t>
      </w:r>
      <w:r w:rsidR="00E43F28" w:rsidRPr="00145EB0">
        <w:rPr>
          <w:rFonts w:ascii="Arial Narrow" w:hAnsi="Arial Narrow"/>
          <w:szCs w:val="24"/>
        </w:rPr>
        <w:t xml:space="preserve"> CAs.</w:t>
      </w:r>
    </w:p>
    <w:p w14:paraId="0E374F8D" w14:textId="77777777" w:rsidR="007D0514" w:rsidRPr="0052746E" w:rsidRDefault="00101EB9" w:rsidP="001D6028">
      <w:pPr>
        <w:pStyle w:val="ParagraphText"/>
        <w:spacing w:after="120"/>
        <w:jc w:val="both"/>
        <w:rPr>
          <w:rFonts w:ascii="Arial Narrow" w:hAnsi="Arial Narrow"/>
          <w:b/>
          <w:i/>
          <w:szCs w:val="24"/>
        </w:rPr>
      </w:pPr>
      <w:r>
        <w:rPr>
          <w:rFonts w:ascii="Arial Narrow" w:hAnsi="Arial Narrow"/>
          <w:b/>
          <w:i/>
          <w:color w:val="auto"/>
          <w:szCs w:val="24"/>
        </w:rPr>
        <w:t>§64.604</w:t>
      </w:r>
      <w:r w:rsidR="00FB1590" w:rsidRPr="0052746E">
        <w:rPr>
          <w:rFonts w:ascii="Arial Narrow" w:hAnsi="Arial Narrow"/>
          <w:b/>
          <w:i/>
          <w:szCs w:val="24"/>
        </w:rPr>
        <w:t>(a)(1)</w:t>
      </w:r>
      <w:r w:rsidR="007D0514" w:rsidRPr="0052746E">
        <w:rPr>
          <w:rFonts w:ascii="Arial Narrow" w:hAnsi="Arial Narrow"/>
          <w:b/>
          <w:i/>
          <w:szCs w:val="24"/>
        </w:rPr>
        <w:t>(vii) TRS shall transmit conversations between TTY and voice callers in real time.</w:t>
      </w:r>
    </w:p>
    <w:p w14:paraId="7AF37CD5" w14:textId="5EC4E156" w:rsidR="005E6B4F" w:rsidRDefault="005E6B4F" w:rsidP="001D6028">
      <w:pPr>
        <w:pStyle w:val="ParagraphText"/>
        <w:spacing w:after="60"/>
        <w:jc w:val="both"/>
        <w:rPr>
          <w:rFonts w:ascii="Arial Narrow" w:hAnsi="Arial Narrow"/>
          <w:color w:val="auto"/>
          <w:szCs w:val="24"/>
        </w:rPr>
      </w:pPr>
      <w:r w:rsidRPr="005E6B4F">
        <w:rPr>
          <w:rFonts w:ascii="Arial Narrow" w:hAnsi="Arial Narrow"/>
          <w:color w:val="auto"/>
          <w:szCs w:val="24"/>
        </w:rPr>
        <w:t xml:space="preserve">All conversations relayed between voice and TTY callers are transmitted in real-time. </w:t>
      </w:r>
      <w:r w:rsidR="00145EB0">
        <w:rPr>
          <w:rFonts w:ascii="Arial Narrow" w:hAnsi="Arial Narrow"/>
          <w:color w:val="auto"/>
          <w:szCs w:val="24"/>
        </w:rPr>
        <w:t xml:space="preserve"> </w:t>
      </w:r>
      <w:r w:rsidR="00EF2143">
        <w:rPr>
          <w:rFonts w:ascii="Arial Narrow" w:hAnsi="Arial Narrow"/>
          <w:szCs w:val="24"/>
        </w:rPr>
        <w:t xml:space="preserve">Relay Connecticut </w:t>
      </w:r>
      <w:r>
        <w:rPr>
          <w:rFonts w:ascii="Arial Narrow" w:hAnsi="Arial Narrow"/>
          <w:color w:val="auto"/>
          <w:szCs w:val="24"/>
        </w:rPr>
        <w:t xml:space="preserve">uses </w:t>
      </w:r>
      <w:r w:rsidRPr="005E6B4F">
        <w:rPr>
          <w:rFonts w:ascii="Arial Narrow" w:hAnsi="Arial Narrow"/>
          <w:color w:val="auto"/>
          <w:szCs w:val="24"/>
        </w:rPr>
        <w:t>Sprint’s Phoenix software</w:t>
      </w:r>
      <w:r>
        <w:rPr>
          <w:rFonts w:ascii="Arial Narrow" w:hAnsi="Arial Narrow"/>
          <w:color w:val="auto"/>
          <w:szCs w:val="24"/>
        </w:rPr>
        <w:t>, which</w:t>
      </w:r>
      <w:r w:rsidRPr="005E6B4F">
        <w:rPr>
          <w:rFonts w:ascii="Arial Narrow" w:hAnsi="Arial Narrow"/>
          <w:color w:val="auto"/>
          <w:szCs w:val="24"/>
        </w:rPr>
        <w:t xml:space="preserve"> provides tools and enhancements designed to allow conversations to be transmitted in real time, including the following:</w:t>
      </w:r>
    </w:p>
    <w:p w14:paraId="6A08E273" w14:textId="77777777" w:rsidR="005E6B4F" w:rsidRDefault="005E6B4F" w:rsidP="001D6028">
      <w:pPr>
        <w:pStyle w:val="ParagraphText"/>
        <w:numPr>
          <w:ilvl w:val="0"/>
          <w:numId w:val="37"/>
        </w:numPr>
        <w:spacing w:after="0"/>
        <w:jc w:val="both"/>
        <w:rPr>
          <w:rFonts w:ascii="Arial Narrow" w:hAnsi="Arial Narrow"/>
          <w:color w:val="auto"/>
          <w:szCs w:val="24"/>
        </w:rPr>
      </w:pPr>
      <w:r w:rsidRPr="005E6B4F">
        <w:rPr>
          <w:rFonts w:ascii="Arial Narrow" w:hAnsi="Arial Narrow"/>
          <w:color w:val="auto"/>
          <w:szCs w:val="24"/>
        </w:rPr>
        <w:t>Automated answer</w:t>
      </w:r>
    </w:p>
    <w:p w14:paraId="71E44558" w14:textId="77777777" w:rsidR="005E6B4F" w:rsidRDefault="005E6B4F" w:rsidP="001D6028">
      <w:pPr>
        <w:pStyle w:val="ParagraphText"/>
        <w:numPr>
          <w:ilvl w:val="0"/>
          <w:numId w:val="37"/>
        </w:numPr>
        <w:spacing w:after="0"/>
        <w:jc w:val="both"/>
        <w:rPr>
          <w:rFonts w:ascii="Arial Narrow" w:hAnsi="Arial Narrow"/>
          <w:color w:val="auto"/>
          <w:szCs w:val="24"/>
        </w:rPr>
      </w:pPr>
      <w:r w:rsidRPr="005E6B4F">
        <w:rPr>
          <w:rFonts w:ascii="Arial Narrow" w:hAnsi="Arial Narrow"/>
          <w:color w:val="auto"/>
          <w:szCs w:val="24"/>
        </w:rPr>
        <w:t>CA-initiated macros (44 macros)</w:t>
      </w:r>
    </w:p>
    <w:p w14:paraId="5D452C90" w14:textId="77777777" w:rsidR="005E6B4F" w:rsidRDefault="005E6B4F" w:rsidP="001D6028">
      <w:pPr>
        <w:pStyle w:val="ParagraphText"/>
        <w:numPr>
          <w:ilvl w:val="0"/>
          <w:numId w:val="37"/>
        </w:numPr>
        <w:spacing w:after="0"/>
        <w:jc w:val="both"/>
        <w:rPr>
          <w:rFonts w:ascii="Arial Narrow" w:hAnsi="Arial Narrow"/>
          <w:color w:val="auto"/>
          <w:szCs w:val="24"/>
        </w:rPr>
      </w:pPr>
      <w:r w:rsidRPr="005E6B4F">
        <w:rPr>
          <w:rFonts w:ascii="Arial Narrow" w:hAnsi="Arial Narrow"/>
          <w:color w:val="auto"/>
          <w:szCs w:val="24"/>
        </w:rPr>
        <w:t>Function Keys (85 separate function keys)</w:t>
      </w:r>
    </w:p>
    <w:p w14:paraId="41CB8A39" w14:textId="77777777" w:rsidR="005E6B4F" w:rsidRDefault="005E6B4F" w:rsidP="001D6028">
      <w:pPr>
        <w:pStyle w:val="ParagraphText"/>
        <w:numPr>
          <w:ilvl w:val="0"/>
          <w:numId w:val="37"/>
        </w:numPr>
        <w:spacing w:after="0"/>
        <w:jc w:val="both"/>
        <w:rPr>
          <w:rFonts w:ascii="Arial Narrow" w:hAnsi="Arial Narrow"/>
          <w:color w:val="auto"/>
          <w:szCs w:val="24"/>
        </w:rPr>
      </w:pPr>
      <w:r w:rsidRPr="005E6B4F">
        <w:rPr>
          <w:rFonts w:ascii="Arial Narrow" w:hAnsi="Arial Narrow"/>
          <w:color w:val="auto"/>
          <w:szCs w:val="24"/>
        </w:rPr>
        <w:t>System-initiated macros</w:t>
      </w:r>
    </w:p>
    <w:p w14:paraId="3882747D" w14:textId="77777777" w:rsidR="005E6B4F" w:rsidRDefault="005E6B4F" w:rsidP="001D6028">
      <w:pPr>
        <w:pStyle w:val="ParagraphText"/>
        <w:numPr>
          <w:ilvl w:val="0"/>
          <w:numId w:val="37"/>
        </w:numPr>
        <w:spacing w:after="0"/>
        <w:jc w:val="both"/>
        <w:rPr>
          <w:rFonts w:ascii="Arial Narrow" w:hAnsi="Arial Narrow"/>
          <w:color w:val="auto"/>
          <w:szCs w:val="24"/>
        </w:rPr>
      </w:pPr>
      <w:r w:rsidRPr="005E6B4F">
        <w:rPr>
          <w:rFonts w:ascii="Arial Narrow" w:hAnsi="Arial Narrow"/>
          <w:color w:val="auto"/>
          <w:szCs w:val="24"/>
        </w:rPr>
        <w:t>On-line help panel</w:t>
      </w:r>
    </w:p>
    <w:p w14:paraId="7FBBB9B2" w14:textId="77777777" w:rsidR="005E6B4F" w:rsidRDefault="005E6B4F" w:rsidP="001D6028">
      <w:pPr>
        <w:pStyle w:val="ParagraphText"/>
        <w:numPr>
          <w:ilvl w:val="0"/>
          <w:numId w:val="37"/>
        </w:numPr>
        <w:spacing w:after="0"/>
        <w:jc w:val="both"/>
        <w:rPr>
          <w:rFonts w:ascii="Arial Narrow" w:hAnsi="Arial Narrow"/>
          <w:color w:val="auto"/>
          <w:szCs w:val="24"/>
        </w:rPr>
      </w:pPr>
      <w:r w:rsidRPr="005E6B4F">
        <w:rPr>
          <w:rFonts w:ascii="Arial Narrow" w:hAnsi="Arial Narrow"/>
          <w:color w:val="auto"/>
          <w:szCs w:val="24"/>
        </w:rPr>
        <w:t>Tone of voice pre-approved descriptions (almost 100)</w:t>
      </w:r>
    </w:p>
    <w:p w14:paraId="5FCFDD25" w14:textId="77777777" w:rsidR="005E6B4F" w:rsidRDefault="005E6B4F" w:rsidP="001D6028">
      <w:pPr>
        <w:pStyle w:val="ParagraphText"/>
        <w:numPr>
          <w:ilvl w:val="0"/>
          <w:numId w:val="37"/>
        </w:numPr>
        <w:spacing w:after="0"/>
        <w:jc w:val="both"/>
        <w:rPr>
          <w:rFonts w:ascii="Arial Narrow" w:hAnsi="Arial Narrow"/>
          <w:color w:val="auto"/>
          <w:szCs w:val="24"/>
        </w:rPr>
      </w:pPr>
      <w:r w:rsidRPr="005E6B4F">
        <w:rPr>
          <w:rFonts w:ascii="Arial Narrow" w:hAnsi="Arial Narrow"/>
          <w:color w:val="auto"/>
          <w:szCs w:val="24"/>
        </w:rPr>
        <w:t>Automatic Error Correction Library (615 words)</w:t>
      </w:r>
    </w:p>
    <w:p w14:paraId="4463BB78" w14:textId="77777777" w:rsidR="005E6B4F" w:rsidRPr="005E6B4F" w:rsidRDefault="005E6B4F" w:rsidP="001D6028">
      <w:pPr>
        <w:pStyle w:val="ParagraphText"/>
        <w:numPr>
          <w:ilvl w:val="0"/>
          <w:numId w:val="37"/>
        </w:numPr>
        <w:spacing w:after="120"/>
        <w:jc w:val="both"/>
        <w:rPr>
          <w:rFonts w:ascii="Arial Narrow" w:hAnsi="Arial Narrow"/>
          <w:color w:val="auto"/>
          <w:szCs w:val="24"/>
        </w:rPr>
      </w:pPr>
      <w:r w:rsidRPr="005E6B4F">
        <w:rPr>
          <w:rFonts w:ascii="Arial Narrow" w:hAnsi="Arial Narrow"/>
          <w:color w:val="auto"/>
          <w:szCs w:val="24"/>
        </w:rPr>
        <w:t>Background descriptions (over 250)</w:t>
      </w:r>
    </w:p>
    <w:p w14:paraId="5FE45829" w14:textId="2DC96A9E" w:rsidR="005E6B4F" w:rsidRPr="005E6B4F" w:rsidRDefault="005E6B4F" w:rsidP="001D6028">
      <w:pPr>
        <w:pStyle w:val="ParagraphText"/>
        <w:spacing w:after="120"/>
        <w:jc w:val="both"/>
        <w:rPr>
          <w:rFonts w:ascii="Arial Narrow" w:hAnsi="Arial Narrow"/>
        </w:rPr>
      </w:pPr>
      <w:r w:rsidRPr="005E6B4F">
        <w:rPr>
          <w:rFonts w:ascii="Arial Narrow" w:hAnsi="Arial Narrow"/>
          <w:color w:val="auto"/>
          <w:szCs w:val="24"/>
        </w:rPr>
        <w:t xml:space="preserve">All of these features are available in </w:t>
      </w:r>
      <w:r w:rsidR="00EF2143">
        <w:rPr>
          <w:rFonts w:ascii="Arial Narrow" w:hAnsi="Arial Narrow"/>
          <w:color w:val="auto"/>
          <w:szCs w:val="24"/>
        </w:rPr>
        <w:t>all languages including English and</w:t>
      </w:r>
      <w:r w:rsidRPr="005E6B4F">
        <w:rPr>
          <w:rFonts w:ascii="Arial Narrow" w:hAnsi="Arial Narrow"/>
          <w:color w:val="auto"/>
          <w:szCs w:val="24"/>
        </w:rPr>
        <w:t xml:space="preserve"> Spanish</w:t>
      </w:r>
      <w:r w:rsidR="00EF2143">
        <w:rPr>
          <w:rFonts w:ascii="Arial Narrow" w:hAnsi="Arial Narrow"/>
          <w:color w:val="auto"/>
          <w:szCs w:val="24"/>
        </w:rPr>
        <w:t>.</w:t>
      </w:r>
      <w:r w:rsidR="00145EB0">
        <w:rPr>
          <w:rFonts w:ascii="Arial Narrow" w:hAnsi="Arial Narrow"/>
          <w:color w:val="auto"/>
          <w:szCs w:val="24"/>
        </w:rPr>
        <w:t xml:space="preserve">  </w:t>
      </w:r>
      <w:r w:rsidR="00892A0A" w:rsidRPr="00892A0A">
        <w:rPr>
          <w:rFonts w:ascii="Arial Narrow" w:hAnsi="Arial Narrow"/>
        </w:rPr>
        <w:t>CapTel</w:t>
      </w:r>
      <w:r w:rsidR="00101EB9" w:rsidRPr="00101EB9">
        <w:rPr>
          <w:rFonts w:ascii="Arial Narrow" w:hAnsi="Arial Narrow"/>
        </w:rPr>
        <w:t xml:space="preserve"> is a transparent service.  </w:t>
      </w:r>
      <w:r w:rsidR="00892A0A" w:rsidRPr="00892A0A">
        <w:rPr>
          <w:rFonts w:ascii="Arial Narrow" w:hAnsi="Arial Narrow"/>
        </w:rPr>
        <w:t>CapTel</w:t>
      </w:r>
      <w:r w:rsidR="00441D7A">
        <w:rPr>
          <w:rFonts w:ascii="Arial Narrow" w:hAnsi="Arial Narrow"/>
          <w:i/>
        </w:rPr>
        <w:t xml:space="preserve"> </w:t>
      </w:r>
      <w:r w:rsidR="00101EB9" w:rsidRPr="00101EB9">
        <w:rPr>
          <w:rFonts w:ascii="Arial Narrow" w:hAnsi="Arial Narrow"/>
        </w:rPr>
        <w:t xml:space="preserve">CAs transmit audio and captioned text conversations from the voice caller to the </w:t>
      </w:r>
      <w:r w:rsidR="00892A0A" w:rsidRPr="00892A0A">
        <w:rPr>
          <w:rFonts w:ascii="Arial Narrow" w:hAnsi="Arial Narrow"/>
        </w:rPr>
        <w:t>CapTel</w:t>
      </w:r>
      <w:r w:rsidR="00101EB9" w:rsidRPr="00101EB9">
        <w:rPr>
          <w:rFonts w:ascii="Arial Narrow" w:hAnsi="Arial Narrow"/>
        </w:rPr>
        <w:t xml:space="preserve"> user in real time.  Since the </w:t>
      </w:r>
      <w:r w:rsidR="00892A0A" w:rsidRPr="00892A0A">
        <w:rPr>
          <w:rFonts w:ascii="Arial Narrow" w:hAnsi="Arial Narrow"/>
        </w:rPr>
        <w:t>CapTel</w:t>
      </w:r>
      <w:r w:rsidR="00101EB9" w:rsidRPr="00101EB9">
        <w:rPr>
          <w:rFonts w:ascii="Arial Narrow" w:hAnsi="Arial Narrow"/>
        </w:rPr>
        <w:t xml:space="preserve"> user utilizes their own voice to transmit, no transmission occurs from the CA to the voice caller.</w:t>
      </w:r>
    </w:p>
    <w:p w14:paraId="561706B1" w14:textId="77777777" w:rsidR="00512646" w:rsidRPr="006E012B" w:rsidRDefault="00101EB9" w:rsidP="001D6028">
      <w:pPr>
        <w:pStyle w:val="ArialNarrow12Bold"/>
      </w:pPr>
      <w:bookmarkStart w:id="7" w:name="_Toc10626009"/>
      <w:bookmarkStart w:id="8" w:name="_Toc174868767"/>
      <w:r w:rsidRPr="006E012B">
        <w:t>A.2 Confidentiality</w:t>
      </w:r>
      <w:r w:rsidR="00512646" w:rsidRPr="006E012B">
        <w:t xml:space="preserve"> and Conversation Context</w:t>
      </w:r>
      <w:bookmarkEnd w:id="7"/>
      <w:bookmarkEnd w:id="8"/>
    </w:p>
    <w:p w14:paraId="4C68A06C" w14:textId="204EEC5C" w:rsidR="00F53891" w:rsidRDefault="00101EB9" w:rsidP="001D6028">
      <w:pPr>
        <w:pStyle w:val="ArialNarrow12Bold"/>
        <w:jc w:val="both"/>
        <w:rPr>
          <w:i/>
        </w:rPr>
      </w:pPr>
      <w:r w:rsidRPr="006E012B">
        <w:rPr>
          <w:i/>
        </w:rPr>
        <w:t xml:space="preserve">§64.604 </w:t>
      </w:r>
      <w:r w:rsidR="00F53891" w:rsidRPr="006E012B">
        <w:rPr>
          <w:i/>
        </w:rPr>
        <w:t xml:space="preserve">(2)(i) Except as authorized by section 705 of the Communications Act, 47 U.S.C. 605, CAs are prohibited from disclosing the content of any relayed conversation regardless of content, and with a limited exception for STS CAs, from keeping records of the content of any conversation beyond the duration of a call, even if to do so would be inconsistent with state or local law. </w:t>
      </w:r>
      <w:r w:rsidR="00145EB0">
        <w:rPr>
          <w:i/>
        </w:rPr>
        <w:t xml:space="preserve"> </w:t>
      </w:r>
      <w:r w:rsidR="00F53891" w:rsidRPr="006E012B">
        <w:rPr>
          <w:i/>
        </w:rPr>
        <w:t xml:space="preserve">STS CAs may retain information from a particular call in order to facilitate the completion of consecutive calls, at the request of the user. </w:t>
      </w:r>
      <w:r w:rsidR="00145EB0">
        <w:rPr>
          <w:i/>
        </w:rPr>
        <w:t xml:space="preserve"> </w:t>
      </w:r>
      <w:r w:rsidR="00F53891" w:rsidRPr="006E012B">
        <w:rPr>
          <w:i/>
        </w:rPr>
        <w:t xml:space="preserve">The caller may request the STS CA to retain such information, or the CA may ask the caller if he wants the CA to repeat the same information during subsequent calls. </w:t>
      </w:r>
      <w:r w:rsidR="00145EB0">
        <w:rPr>
          <w:i/>
        </w:rPr>
        <w:t xml:space="preserve"> </w:t>
      </w:r>
      <w:r w:rsidR="00F53891" w:rsidRPr="006E012B">
        <w:rPr>
          <w:i/>
        </w:rPr>
        <w:t xml:space="preserve">The CA may retain the information only for as long as it takes to complete the subsequent calls. </w:t>
      </w:r>
    </w:p>
    <w:p w14:paraId="6D2356C7" w14:textId="77777777" w:rsidR="006E012B" w:rsidRPr="00145EB0" w:rsidRDefault="006E012B" w:rsidP="001D6028">
      <w:pPr>
        <w:pStyle w:val="ArialNarrow12Bold"/>
        <w:keepNext w:val="0"/>
        <w:rPr>
          <w:i/>
          <w:sz w:val="12"/>
          <w:szCs w:val="12"/>
        </w:rPr>
      </w:pPr>
    </w:p>
    <w:p w14:paraId="64DF2D31" w14:textId="77777777" w:rsidR="009F430C" w:rsidRPr="009F430C" w:rsidRDefault="00512646" w:rsidP="001D6028">
      <w:pPr>
        <w:pStyle w:val="ArialNarrow12Bold"/>
      </w:pPr>
      <w:r w:rsidRPr="009F430C">
        <w:t>Confidentiality Policies and Procedures</w:t>
      </w:r>
    </w:p>
    <w:p w14:paraId="7FAC93C6" w14:textId="3ACC8E41" w:rsidR="009F430C" w:rsidRDefault="003928CC" w:rsidP="001D6028">
      <w:pPr>
        <w:pStyle w:val="ArialNarrow12"/>
        <w:keepNext w:val="0"/>
      </w:pPr>
      <w:r w:rsidRPr="006E012B">
        <w:t xml:space="preserve">As stated earlier, </w:t>
      </w:r>
      <w:r w:rsidR="00EF2143" w:rsidRPr="006E012B">
        <w:t xml:space="preserve">Relay Connecticut </w:t>
      </w:r>
      <w:r w:rsidRPr="006E012B">
        <w:t>contracts with Sprint to oversee all TRS CAs, including CapTel</w:t>
      </w:r>
      <w:r w:rsidR="00EF2143" w:rsidRPr="006E012B">
        <w:t xml:space="preserve"> CAs for the State of Connecticut</w:t>
      </w:r>
      <w:r w:rsidR="009F430C" w:rsidRPr="006E012B">
        <w:t>.</w:t>
      </w:r>
      <w:r w:rsidR="00145EB0">
        <w:t xml:space="preserve">  </w:t>
      </w:r>
      <w:r w:rsidR="009F430C" w:rsidRPr="006E012B">
        <w:t xml:space="preserve">In accordance with the FCC regulations, all information provided for the call set-up, including customer database records remain confidential and cannot be used for any other purpose. </w:t>
      </w:r>
      <w:r w:rsidR="00145EB0">
        <w:t xml:space="preserve"> </w:t>
      </w:r>
      <w:r w:rsidR="009F430C" w:rsidRPr="006E012B">
        <w:t xml:space="preserve">Once the inbound party disconnects, CAs lose the ability to view or access any information pertaining to that call. </w:t>
      </w:r>
      <w:r w:rsidR="00145EB0">
        <w:t xml:space="preserve"> </w:t>
      </w:r>
      <w:r w:rsidR="009F430C" w:rsidRPr="006E012B">
        <w:t xml:space="preserve">No written or taped information regarding the call is kept once the call is released from the Relay position. </w:t>
      </w:r>
      <w:r w:rsidR="00145EB0">
        <w:t xml:space="preserve"> </w:t>
      </w:r>
      <w:r w:rsidR="001A76A1" w:rsidRPr="006E012B">
        <w:t>Billing information is transferred to billing files after the call has been terminated and is no longer available except for billing purposes</w:t>
      </w:r>
      <w:r w:rsidR="009F430C" w:rsidRPr="006E012B">
        <w:t>.</w:t>
      </w:r>
    </w:p>
    <w:p w14:paraId="547A1507" w14:textId="77777777" w:rsidR="00145EB0" w:rsidRPr="00145EB0" w:rsidRDefault="00145EB0" w:rsidP="001D6028">
      <w:pPr>
        <w:pStyle w:val="ArialNarrow12"/>
        <w:keepNext w:val="0"/>
        <w:jc w:val="left"/>
        <w:rPr>
          <w:sz w:val="12"/>
          <w:szCs w:val="12"/>
        </w:rPr>
      </w:pPr>
    </w:p>
    <w:p w14:paraId="1AAE1C20" w14:textId="6A858DF9" w:rsidR="009F430C" w:rsidRPr="006E012B" w:rsidRDefault="009F430C" w:rsidP="001D6028">
      <w:pPr>
        <w:pStyle w:val="ArialNarrow12"/>
        <w:keepNext w:val="0"/>
      </w:pPr>
      <w:r w:rsidRPr="006E012B">
        <w:t>Th</w:t>
      </w:r>
      <w:r w:rsidR="00BC2916" w:rsidRPr="006E012B">
        <w:t>e only exception to this policy</w:t>
      </w:r>
      <w:r w:rsidRPr="006E012B">
        <w:t xml:space="preserve"> relates to STS calls. </w:t>
      </w:r>
      <w:r w:rsidR="00EF2143" w:rsidRPr="006E012B">
        <w:t xml:space="preserve">Relay Connecticut </w:t>
      </w:r>
      <w:r w:rsidRPr="006E012B">
        <w:t>STS Relay Agents may retain information from one inbound call for use in a subsequent outbound call, with the caller’s permission.</w:t>
      </w:r>
      <w:r w:rsidR="00145EB0">
        <w:t xml:space="preserve"> </w:t>
      </w:r>
      <w:r w:rsidRPr="006E012B">
        <w:t xml:space="preserve"> Such information will only be retained for the duration of the inbound call. </w:t>
      </w:r>
    </w:p>
    <w:p w14:paraId="2479C195" w14:textId="77777777" w:rsidR="009F430C" w:rsidRPr="00145EB0" w:rsidRDefault="009F430C" w:rsidP="001D6028">
      <w:pPr>
        <w:pStyle w:val="ArialNarrow12"/>
        <w:keepNext w:val="0"/>
        <w:rPr>
          <w:sz w:val="12"/>
          <w:szCs w:val="12"/>
        </w:rPr>
      </w:pPr>
    </w:p>
    <w:p w14:paraId="31982D7D" w14:textId="20A480E5" w:rsidR="00BC2916" w:rsidRPr="006E012B" w:rsidRDefault="00EF2143" w:rsidP="001D6028">
      <w:pPr>
        <w:pStyle w:val="ArialNarrow12"/>
        <w:keepNext w:val="0"/>
        <w:spacing w:after="60"/>
      </w:pPr>
      <w:r w:rsidRPr="006E012B">
        <w:t xml:space="preserve">Relay Connecticut’s </w:t>
      </w:r>
      <w:r w:rsidR="009F430C" w:rsidRPr="006E012B">
        <w:t xml:space="preserve">confidentiality expectations are strictly enforced and employees are expected to comply with this policy during and after their period of employment. </w:t>
      </w:r>
      <w:r w:rsidR="00145EB0">
        <w:t xml:space="preserve"> </w:t>
      </w:r>
      <w:r w:rsidR="009F430C" w:rsidRPr="006E012B">
        <w:t>Sprint strictly enforces confidentiality policies in the Center, which include the following:</w:t>
      </w:r>
    </w:p>
    <w:p w14:paraId="3615E004" w14:textId="77777777" w:rsidR="00B8710A" w:rsidRPr="00B8710A" w:rsidRDefault="00B8710A" w:rsidP="001D6028">
      <w:pPr>
        <w:pStyle w:val="ArialNarrowindent"/>
        <w:keepNext w:val="0"/>
      </w:pPr>
      <w:r>
        <w:t>Prospective CAs undergo a thorough background investigation and screening.</w:t>
      </w:r>
    </w:p>
    <w:p w14:paraId="003FB77F" w14:textId="77777777" w:rsidR="009F430C" w:rsidRPr="00BB78F1" w:rsidRDefault="009F430C" w:rsidP="001D6028">
      <w:pPr>
        <w:pStyle w:val="ArialNarrowindent"/>
        <w:keepNext w:val="0"/>
      </w:pPr>
      <w:r w:rsidRPr="00E47D55">
        <w:t>During initial training, CAs are presented with examples of potential breaches of confidentiality.</w:t>
      </w:r>
    </w:p>
    <w:p w14:paraId="276F45E6" w14:textId="728600D4" w:rsidR="009F430C" w:rsidRPr="00BB78F1" w:rsidRDefault="009F430C" w:rsidP="001D6028">
      <w:pPr>
        <w:pStyle w:val="ArialNarrowindent"/>
        <w:keepNext w:val="0"/>
      </w:pPr>
      <w:r w:rsidRPr="00E47D55">
        <w:t xml:space="preserve">Stress can be a factor in maintaining confidentiality. </w:t>
      </w:r>
      <w:r w:rsidR="003E7E99">
        <w:t xml:space="preserve"> </w:t>
      </w:r>
      <w:r w:rsidRPr="00E47D55">
        <w:t>CAs receive training on healthy detachment.</w:t>
      </w:r>
    </w:p>
    <w:p w14:paraId="72D95C53" w14:textId="77777777" w:rsidR="009F430C" w:rsidRPr="00BB78F1" w:rsidRDefault="009F430C" w:rsidP="001D6028">
      <w:pPr>
        <w:pStyle w:val="ArialNarrowindent"/>
        <w:keepNext w:val="0"/>
      </w:pPr>
      <w:r w:rsidRPr="00E47D55">
        <w:t>Breach of confidentiality will result in disciplinary action up to and including termination of employment.</w:t>
      </w:r>
    </w:p>
    <w:p w14:paraId="17B7C73A" w14:textId="77777777" w:rsidR="009F430C" w:rsidRDefault="009F430C" w:rsidP="001D6028">
      <w:pPr>
        <w:pStyle w:val="ArialNarrowindent"/>
        <w:keepNext w:val="0"/>
      </w:pPr>
      <w:r w:rsidRPr="00447C46">
        <w:t>CAs perform their work in cubicles that are bordered by high sound-absorption acoustic tiles and wear special noise reducing headsets.</w:t>
      </w:r>
    </w:p>
    <w:p w14:paraId="0062C548" w14:textId="37C49025" w:rsidR="009F430C" w:rsidRDefault="009F430C" w:rsidP="001D6028">
      <w:pPr>
        <w:pStyle w:val="ArialNarrowindent"/>
        <w:keepNext w:val="0"/>
      </w:pPr>
      <w:r w:rsidRPr="00E47D55">
        <w:t xml:space="preserve">All Sprint </w:t>
      </w:r>
      <w:r w:rsidR="009335D3">
        <w:t>Accessibility</w:t>
      </w:r>
      <w:r w:rsidRPr="00E47D55">
        <w:t xml:space="preserve"> Centers have security key access.</w:t>
      </w:r>
    </w:p>
    <w:p w14:paraId="6836FA06" w14:textId="77777777" w:rsidR="009F430C" w:rsidRPr="00BB78F1" w:rsidRDefault="009F430C" w:rsidP="001D6028">
      <w:pPr>
        <w:pStyle w:val="ArialNarrowindent"/>
        <w:keepNext w:val="0"/>
        <w:rPr>
          <w:rFonts w:cs="Arial Narrow"/>
          <w:bCs/>
          <w:szCs w:val="22"/>
        </w:rPr>
      </w:pPr>
      <w:r w:rsidRPr="00E47D55">
        <w:t>Visitors are not allowed in Relay work areas.</w:t>
      </w:r>
    </w:p>
    <w:p w14:paraId="2022B217" w14:textId="77777777" w:rsidR="009F430C" w:rsidRPr="00E47D55" w:rsidRDefault="009F430C" w:rsidP="001D6028">
      <w:pPr>
        <w:pStyle w:val="ArialNarrowindent"/>
        <w:keepNext w:val="0"/>
      </w:pPr>
      <w:r w:rsidRPr="00E47D55">
        <w:t>Supervisors are present in the work area to observe behavior.</w:t>
      </w:r>
    </w:p>
    <w:p w14:paraId="6E16F285" w14:textId="01DCAEAE" w:rsidR="009F430C" w:rsidRPr="00E47D55" w:rsidRDefault="009F430C" w:rsidP="001D6028">
      <w:pPr>
        <w:pStyle w:val="ArialNarrowindent"/>
        <w:keepNext w:val="0"/>
      </w:pPr>
      <w:r w:rsidRPr="00E47D55">
        <w:t xml:space="preserve">All Relay Center personnel are required to sign and abide by the Sprint </w:t>
      </w:r>
      <w:r w:rsidR="009335D3">
        <w:t>Accessibility</w:t>
      </w:r>
      <w:r w:rsidRPr="00E47D55">
        <w:t xml:space="preserve"> Center’s Agreement Regarding Confidential Customer Information.   </w:t>
      </w:r>
    </w:p>
    <w:p w14:paraId="47727F90" w14:textId="326F590F" w:rsidR="009F430C" w:rsidRDefault="009F430C" w:rsidP="001D6028">
      <w:pPr>
        <w:pStyle w:val="ArialNarrowindent"/>
        <w:keepNext w:val="0"/>
      </w:pPr>
      <w:r w:rsidRPr="00E47D55">
        <w:t>All employees attend annual confidentiality meetings wherein the confidentiality agreement is reviewed and re-signed.</w:t>
      </w:r>
    </w:p>
    <w:p w14:paraId="635D53B1" w14:textId="77777777" w:rsidR="006E012B" w:rsidRPr="003E7E99" w:rsidRDefault="006E012B" w:rsidP="001D6028">
      <w:pPr>
        <w:pStyle w:val="ArialNarrowindent"/>
        <w:keepNext w:val="0"/>
        <w:numPr>
          <w:ilvl w:val="0"/>
          <w:numId w:val="0"/>
        </w:numPr>
        <w:rPr>
          <w:sz w:val="12"/>
          <w:szCs w:val="12"/>
        </w:rPr>
      </w:pPr>
    </w:p>
    <w:p w14:paraId="0E94A084" w14:textId="6D47CA06" w:rsidR="009F430C" w:rsidRDefault="009F430C" w:rsidP="001D6028">
      <w:pPr>
        <w:pStyle w:val="ArialNarrow12"/>
        <w:keepNext w:val="0"/>
        <w:rPr>
          <w:bCs/>
        </w:rPr>
      </w:pPr>
      <w:r w:rsidRPr="00FA5BFA">
        <w:t xml:space="preserve">Sprint </w:t>
      </w:r>
      <w:r w:rsidR="009335D3">
        <w:t>Accessibility</w:t>
      </w:r>
      <w:r w:rsidRPr="00FA5BFA">
        <w:t xml:space="preserve"> Center’s Agreement Regarding Confidential Customer Information </w:t>
      </w:r>
      <w:r w:rsidRPr="00FA5BFA">
        <w:rPr>
          <w:bCs/>
        </w:rPr>
        <w:t>requires CAs to:</w:t>
      </w:r>
    </w:p>
    <w:p w14:paraId="1756A85F" w14:textId="77777777" w:rsidR="003E7E99" w:rsidRPr="003E7E99" w:rsidRDefault="003E7E99" w:rsidP="001D6028">
      <w:pPr>
        <w:pStyle w:val="ArialNarrow12"/>
        <w:keepNext w:val="0"/>
        <w:rPr>
          <w:bCs/>
          <w:sz w:val="6"/>
          <w:szCs w:val="6"/>
        </w:rPr>
      </w:pPr>
    </w:p>
    <w:p w14:paraId="76DEA7CA" w14:textId="77777777" w:rsidR="009F430C" w:rsidRPr="00FA5BFA" w:rsidRDefault="009F430C" w:rsidP="001D6028">
      <w:pPr>
        <w:pStyle w:val="ArialNarrowindent"/>
        <w:keepNext w:val="0"/>
      </w:pPr>
      <w:r w:rsidRPr="00FA5BFA">
        <w:t>Keep all call information confidential.</w:t>
      </w:r>
    </w:p>
    <w:p w14:paraId="56D7E74B" w14:textId="77777777" w:rsidR="009F430C" w:rsidRPr="00FA5BFA" w:rsidRDefault="009F430C" w:rsidP="001D6028">
      <w:pPr>
        <w:pStyle w:val="ArialNarrowindent"/>
        <w:keepNext w:val="0"/>
      </w:pPr>
      <w:r w:rsidRPr="00FA5BFA">
        <w:t>Not edit or omit any content from the conversation.</w:t>
      </w:r>
    </w:p>
    <w:p w14:paraId="33D10C47" w14:textId="77777777" w:rsidR="009F430C" w:rsidRPr="00FA5BFA" w:rsidRDefault="009F430C" w:rsidP="001D6028">
      <w:pPr>
        <w:pStyle w:val="ArialNarrowindent"/>
        <w:keepNext w:val="0"/>
      </w:pPr>
      <w:r w:rsidRPr="00FA5BFA">
        <w:t>Not add or interject anything into the content or spirit of the conversation.</w:t>
      </w:r>
    </w:p>
    <w:p w14:paraId="75D0C613" w14:textId="77777777" w:rsidR="009F430C" w:rsidRPr="00FA5BFA" w:rsidRDefault="009F430C" w:rsidP="001D6028">
      <w:pPr>
        <w:pStyle w:val="ArialNarrowindent"/>
        <w:keepNext w:val="0"/>
      </w:pPr>
      <w:r w:rsidRPr="00FA5BFA">
        <w:t>Assure maximum user control.</w:t>
      </w:r>
    </w:p>
    <w:p w14:paraId="654BAF47" w14:textId="77777777" w:rsidR="009F430C" w:rsidRPr="008143E6" w:rsidRDefault="009F430C" w:rsidP="001D6028">
      <w:pPr>
        <w:pStyle w:val="ArialNarrowindent"/>
        <w:keepNext w:val="0"/>
      </w:pPr>
      <w:r w:rsidRPr="00FA5BFA">
        <w:t>Continuously improve their skills.</w:t>
      </w:r>
    </w:p>
    <w:p w14:paraId="239011AF" w14:textId="77777777" w:rsidR="008143E6" w:rsidRPr="003E7E99" w:rsidRDefault="008143E6" w:rsidP="001D6028">
      <w:pPr>
        <w:pStyle w:val="ArialNarrowindent"/>
        <w:keepNext w:val="0"/>
        <w:numPr>
          <w:ilvl w:val="0"/>
          <w:numId w:val="0"/>
        </w:numPr>
        <w:rPr>
          <w:sz w:val="12"/>
          <w:szCs w:val="12"/>
        </w:rPr>
      </w:pPr>
    </w:p>
    <w:p w14:paraId="13E9F5ED" w14:textId="77777777" w:rsidR="003E7E99" w:rsidRDefault="00EF2143" w:rsidP="001D6028">
      <w:pPr>
        <w:jc w:val="both"/>
        <w:rPr>
          <w:rFonts w:ascii="Arial Narrow" w:hAnsi="Arial Narrow"/>
          <w:sz w:val="24"/>
          <w:szCs w:val="24"/>
        </w:rPr>
      </w:pPr>
      <w:r>
        <w:rPr>
          <w:rFonts w:ascii="Arial Narrow" w:hAnsi="Arial Narrow"/>
          <w:sz w:val="24"/>
          <w:szCs w:val="24"/>
        </w:rPr>
        <w:t xml:space="preserve">Relay Connecticut </w:t>
      </w:r>
      <w:r w:rsidR="009F430C" w:rsidRPr="00AB09C6">
        <w:rPr>
          <w:rFonts w:ascii="Arial Narrow" w:hAnsi="Arial Narrow"/>
          <w:sz w:val="24"/>
          <w:szCs w:val="24"/>
        </w:rPr>
        <w:t>CapTel</w:t>
      </w:r>
      <w:r w:rsidR="009F430C">
        <w:rPr>
          <w:rFonts w:ascii="Arial Narrow" w:hAnsi="Arial Narrow"/>
          <w:sz w:val="24"/>
          <w:szCs w:val="24"/>
        </w:rPr>
        <w:t xml:space="preserve"> </w:t>
      </w:r>
      <w:r w:rsidR="005E6B4F">
        <w:rPr>
          <w:rFonts w:ascii="Arial Narrow" w:hAnsi="Arial Narrow"/>
          <w:sz w:val="24"/>
          <w:szCs w:val="24"/>
        </w:rPr>
        <w:t>CAs</w:t>
      </w:r>
      <w:r w:rsidR="009F430C" w:rsidRPr="002641D6">
        <w:rPr>
          <w:rFonts w:ascii="Arial Narrow" w:hAnsi="Arial Narrow"/>
          <w:i/>
          <w:sz w:val="24"/>
          <w:szCs w:val="24"/>
        </w:rPr>
        <w:t xml:space="preserve"> </w:t>
      </w:r>
      <w:r w:rsidR="009F430C" w:rsidRPr="002641D6">
        <w:rPr>
          <w:rFonts w:ascii="Arial Narrow" w:hAnsi="Arial Narrow"/>
          <w:sz w:val="24"/>
          <w:szCs w:val="24"/>
        </w:rPr>
        <w:t xml:space="preserve">must comply with the same rules that TRS </w:t>
      </w:r>
      <w:r w:rsidR="00B8710A">
        <w:rPr>
          <w:rFonts w:ascii="Arial Narrow" w:hAnsi="Arial Narrow"/>
          <w:sz w:val="24"/>
          <w:szCs w:val="24"/>
        </w:rPr>
        <w:t xml:space="preserve">follows </w:t>
      </w:r>
      <w:r w:rsidR="009F430C" w:rsidRPr="002641D6">
        <w:rPr>
          <w:rFonts w:ascii="Arial Narrow" w:hAnsi="Arial Narrow"/>
          <w:sz w:val="24"/>
          <w:szCs w:val="24"/>
        </w:rPr>
        <w:t xml:space="preserve">regarding confidentiality.  The </w:t>
      </w:r>
      <w:r w:rsidR="009F430C" w:rsidRPr="00AB09C6">
        <w:rPr>
          <w:rFonts w:ascii="Arial Narrow" w:hAnsi="Arial Narrow"/>
          <w:sz w:val="24"/>
          <w:szCs w:val="24"/>
        </w:rPr>
        <w:t xml:space="preserve">CapTel </w:t>
      </w:r>
      <w:r w:rsidR="009F430C" w:rsidRPr="002641D6">
        <w:rPr>
          <w:rFonts w:ascii="Arial Narrow" w:hAnsi="Arial Narrow"/>
          <w:sz w:val="24"/>
          <w:szCs w:val="24"/>
        </w:rPr>
        <w:t xml:space="preserve">confidentiality form is similar to TRS.  Information obtained during a </w:t>
      </w:r>
      <w:r w:rsidR="00892A0A" w:rsidRPr="00892A0A">
        <w:rPr>
          <w:rFonts w:ascii="Arial Narrow" w:hAnsi="Arial Narrow"/>
          <w:sz w:val="24"/>
          <w:szCs w:val="24"/>
        </w:rPr>
        <w:t>CapTel</w:t>
      </w:r>
      <w:r w:rsidR="009F430C" w:rsidRPr="002641D6">
        <w:rPr>
          <w:rFonts w:ascii="Arial Narrow" w:hAnsi="Arial Narrow"/>
          <w:sz w:val="24"/>
          <w:szCs w:val="24"/>
        </w:rPr>
        <w:t xml:space="preserve"> call should not be shared with any person except a member of the </w:t>
      </w:r>
      <w:r w:rsidR="00892A0A" w:rsidRPr="00892A0A">
        <w:rPr>
          <w:rFonts w:ascii="Arial Narrow" w:hAnsi="Arial Narrow"/>
          <w:sz w:val="24"/>
          <w:szCs w:val="24"/>
        </w:rPr>
        <w:t>CapTel</w:t>
      </w:r>
      <w:r w:rsidR="009F430C" w:rsidRPr="002641D6">
        <w:rPr>
          <w:rFonts w:ascii="Arial Narrow" w:hAnsi="Arial Narrow"/>
          <w:sz w:val="24"/>
          <w:szCs w:val="24"/>
        </w:rPr>
        <w:t xml:space="preserve"> management staff who has asked for specific information.  This information may be needed to clarify technical, policy, emergency, venting, consumer, or customer service issues.  General call information will not be shared unless it is used to clarify, vent, or teach.  Information about call content should be discussed in a private area only.</w:t>
      </w:r>
      <w:r w:rsidR="003E7E99">
        <w:rPr>
          <w:rFonts w:ascii="Arial Narrow" w:hAnsi="Arial Narrow"/>
          <w:sz w:val="24"/>
          <w:szCs w:val="24"/>
        </w:rPr>
        <w:t xml:space="preserve">  </w:t>
      </w:r>
      <w:r w:rsidR="009F430C" w:rsidRPr="002641D6">
        <w:rPr>
          <w:rFonts w:ascii="Arial Narrow" w:hAnsi="Arial Narrow"/>
          <w:sz w:val="24"/>
          <w:szCs w:val="24"/>
        </w:rPr>
        <w:t xml:space="preserve">Only information critical to resolving the situation will be disclosed.  This may include consumer name, name of business/agency, gender of caller, type of call (voice in, </w:t>
      </w:r>
      <w:r w:rsidR="009F430C" w:rsidRPr="00AB09C6">
        <w:rPr>
          <w:rFonts w:ascii="Arial Narrow" w:hAnsi="Arial Narrow"/>
          <w:sz w:val="24"/>
          <w:szCs w:val="24"/>
        </w:rPr>
        <w:t xml:space="preserve">CapTel </w:t>
      </w:r>
      <w:r w:rsidR="009F430C" w:rsidRPr="002641D6">
        <w:rPr>
          <w:rFonts w:ascii="Arial Narrow" w:hAnsi="Arial Narrow"/>
          <w:sz w:val="24"/>
          <w:szCs w:val="24"/>
        </w:rPr>
        <w:t>in), day of week, time of day, city, state, or any other details that could in some way identify a consumer.</w:t>
      </w:r>
      <w:r w:rsidR="003E7E99">
        <w:rPr>
          <w:rFonts w:ascii="Arial Narrow" w:hAnsi="Arial Narrow"/>
          <w:sz w:val="24"/>
          <w:szCs w:val="24"/>
        </w:rPr>
        <w:t xml:space="preserve">  </w:t>
      </w:r>
    </w:p>
    <w:p w14:paraId="4A9FB9DE" w14:textId="77777777" w:rsidR="003E7E99" w:rsidRPr="001D6028" w:rsidRDefault="003E7E99" w:rsidP="001D6028">
      <w:pPr>
        <w:jc w:val="both"/>
        <w:rPr>
          <w:rFonts w:ascii="Arial Narrow" w:hAnsi="Arial Narrow"/>
          <w:sz w:val="12"/>
          <w:szCs w:val="12"/>
        </w:rPr>
      </w:pPr>
    </w:p>
    <w:p w14:paraId="17BEFDB2" w14:textId="2757F41A" w:rsidR="009F430C" w:rsidRPr="002641D6" w:rsidRDefault="009F430C" w:rsidP="001D6028">
      <w:pPr>
        <w:jc w:val="both"/>
        <w:rPr>
          <w:rFonts w:ascii="Arial Narrow" w:hAnsi="Arial Narrow"/>
          <w:sz w:val="24"/>
          <w:szCs w:val="24"/>
        </w:rPr>
      </w:pPr>
      <w:r w:rsidRPr="002641D6">
        <w:rPr>
          <w:rFonts w:ascii="Arial Narrow" w:hAnsi="Arial Narrow"/>
          <w:sz w:val="24"/>
          <w:szCs w:val="24"/>
        </w:rPr>
        <w:t xml:space="preserve">A </w:t>
      </w:r>
      <w:r w:rsidR="005E6B4F">
        <w:rPr>
          <w:rFonts w:ascii="Arial Narrow" w:hAnsi="Arial Narrow"/>
          <w:sz w:val="24"/>
          <w:szCs w:val="24"/>
        </w:rPr>
        <w:t>CapTel agent</w:t>
      </w:r>
      <w:r w:rsidRPr="002641D6">
        <w:rPr>
          <w:rFonts w:ascii="Arial Narrow" w:hAnsi="Arial Narrow"/>
          <w:sz w:val="24"/>
          <w:szCs w:val="24"/>
        </w:rPr>
        <w:t xml:space="preserve"> may </w:t>
      </w:r>
      <w:r w:rsidR="00222445">
        <w:rPr>
          <w:rFonts w:ascii="Arial Narrow" w:hAnsi="Arial Narrow"/>
          <w:sz w:val="24"/>
          <w:szCs w:val="24"/>
        </w:rPr>
        <w:t>have</w:t>
      </w:r>
      <w:r w:rsidRPr="002641D6">
        <w:rPr>
          <w:rFonts w:ascii="Arial Narrow" w:hAnsi="Arial Narrow"/>
          <w:sz w:val="24"/>
          <w:szCs w:val="24"/>
        </w:rPr>
        <w:t xml:space="preserve"> problems, complaints or stress from ha</w:t>
      </w:r>
      <w:r w:rsidR="003E7E99">
        <w:rPr>
          <w:rFonts w:ascii="Arial Narrow" w:hAnsi="Arial Narrow"/>
          <w:sz w:val="24"/>
          <w:szCs w:val="24"/>
        </w:rPr>
        <w:t>ndling the call.  The CA</w:t>
      </w:r>
      <w:r w:rsidRPr="002641D6">
        <w:rPr>
          <w:rFonts w:ascii="Arial Narrow" w:hAnsi="Arial Narrow"/>
          <w:sz w:val="24"/>
          <w:szCs w:val="24"/>
        </w:rPr>
        <w:t xml:space="preserve"> may ask to speak to a supervisor or other member of management (as long as it was</w:t>
      </w:r>
      <w:r w:rsidR="003E7E99">
        <w:rPr>
          <w:rFonts w:ascii="Arial Narrow" w:hAnsi="Arial Narrow"/>
          <w:sz w:val="24"/>
          <w:szCs w:val="24"/>
        </w:rPr>
        <w:t xml:space="preserve"> no</w:t>
      </w:r>
      <w:r w:rsidRPr="002641D6">
        <w:rPr>
          <w:rFonts w:ascii="Arial Narrow" w:hAnsi="Arial Narrow"/>
          <w:sz w:val="24"/>
          <w:szCs w:val="24"/>
        </w:rPr>
        <w:t xml:space="preserve">t </w:t>
      </w:r>
      <w:r w:rsidRPr="00BC2916">
        <w:rPr>
          <w:rFonts w:ascii="Arial Narrow" w:hAnsi="Arial Narrow"/>
          <w:bCs/>
          <w:sz w:val="24"/>
          <w:szCs w:val="24"/>
        </w:rPr>
        <w:t>their</w:t>
      </w:r>
      <w:r w:rsidRPr="003E7E99">
        <w:rPr>
          <w:rFonts w:ascii="Arial Narrow" w:hAnsi="Arial Narrow"/>
          <w:bCs/>
          <w:sz w:val="24"/>
          <w:szCs w:val="24"/>
        </w:rPr>
        <w:t xml:space="preserve"> </w:t>
      </w:r>
      <w:r w:rsidRPr="002641D6">
        <w:rPr>
          <w:rFonts w:ascii="Arial Narrow" w:hAnsi="Arial Narrow"/>
          <w:sz w:val="24"/>
          <w:szCs w:val="24"/>
        </w:rPr>
        <w:t xml:space="preserve">call) in a private area. </w:t>
      </w:r>
    </w:p>
    <w:p w14:paraId="15175B5A" w14:textId="77777777" w:rsidR="009F430C" w:rsidRPr="001D6028" w:rsidRDefault="009F430C" w:rsidP="001D6028">
      <w:pPr>
        <w:tabs>
          <w:tab w:val="left" w:pos="11200"/>
        </w:tabs>
        <w:ind w:right="-180"/>
        <w:jc w:val="both"/>
        <w:rPr>
          <w:rFonts w:ascii="Arial Narrow" w:hAnsi="Arial Narrow"/>
          <w:sz w:val="12"/>
          <w:szCs w:val="12"/>
        </w:rPr>
      </w:pPr>
    </w:p>
    <w:p w14:paraId="3C183C53" w14:textId="02CA4102" w:rsidR="009F430C" w:rsidRPr="002641D6" w:rsidRDefault="009F430C" w:rsidP="001D6028">
      <w:pPr>
        <w:jc w:val="both"/>
        <w:rPr>
          <w:rFonts w:ascii="Arial Narrow" w:hAnsi="Arial Narrow"/>
          <w:sz w:val="24"/>
          <w:szCs w:val="24"/>
        </w:rPr>
      </w:pPr>
      <w:r w:rsidRPr="002641D6">
        <w:rPr>
          <w:rFonts w:ascii="Arial Narrow" w:hAnsi="Arial Narrow"/>
          <w:sz w:val="24"/>
          <w:szCs w:val="24"/>
        </w:rPr>
        <w:t xml:space="preserve">The success of </w:t>
      </w:r>
      <w:r w:rsidR="00892A0A" w:rsidRPr="00892A0A">
        <w:rPr>
          <w:rFonts w:ascii="Arial Narrow" w:hAnsi="Arial Narrow"/>
          <w:sz w:val="24"/>
          <w:szCs w:val="24"/>
        </w:rPr>
        <w:t>CapTel</w:t>
      </w:r>
      <w:r w:rsidRPr="009F430C">
        <w:rPr>
          <w:rFonts w:ascii="Arial Narrow" w:hAnsi="Arial Narrow"/>
          <w:sz w:val="24"/>
          <w:szCs w:val="24"/>
        </w:rPr>
        <w:t xml:space="preserve"> </w:t>
      </w:r>
      <w:r w:rsidRPr="002641D6">
        <w:rPr>
          <w:rFonts w:ascii="Arial Narrow" w:hAnsi="Arial Narrow"/>
          <w:sz w:val="24"/>
          <w:szCs w:val="24"/>
        </w:rPr>
        <w:t xml:space="preserve">depends on quality and complete confidentiality.  </w:t>
      </w:r>
      <w:r w:rsidR="00BC2916">
        <w:rPr>
          <w:rFonts w:ascii="Arial Narrow" w:hAnsi="Arial Narrow"/>
          <w:sz w:val="24"/>
          <w:szCs w:val="24"/>
        </w:rPr>
        <w:t>Since c</w:t>
      </w:r>
      <w:r w:rsidRPr="002641D6">
        <w:rPr>
          <w:rFonts w:ascii="Arial Narrow" w:hAnsi="Arial Narrow"/>
          <w:sz w:val="24"/>
          <w:szCs w:val="24"/>
        </w:rPr>
        <w:t xml:space="preserve">onsumers will be less likely to use the </w:t>
      </w:r>
      <w:r w:rsidR="00BC2916">
        <w:rPr>
          <w:rFonts w:ascii="Arial Narrow" w:hAnsi="Arial Narrow"/>
          <w:sz w:val="24"/>
          <w:szCs w:val="24"/>
        </w:rPr>
        <w:t>service</w:t>
      </w:r>
      <w:r w:rsidRPr="002641D6">
        <w:rPr>
          <w:rFonts w:ascii="Arial Narrow" w:hAnsi="Arial Narrow"/>
          <w:sz w:val="24"/>
          <w:szCs w:val="24"/>
        </w:rPr>
        <w:t xml:space="preserve"> if they feel their personal and professional calls are not k</w:t>
      </w:r>
      <w:r w:rsidR="00BC2916">
        <w:rPr>
          <w:rFonts w:ascii="Arial Narrow" w:hAnsi="Arial Narrow"/>
          <w:sz w:val="24"/>
          <w:szCs w:val="24"/>
        </w:rPr>
        <w:t>ept in the strictest confidence,</w:t>
      </w:r>
      <w:r w:rsidRPr="002641D6">
        <w:rPr>
          <w:rFonts w:ascii="Arial Narrow" w:hAnsi="Arial Narrow"/>
          <w:sz w:val="24"/>
          <w:szCs w:val="24"/>
        </w:rPr>
        <w:t xml:space="preserve"> all Captionists understand and abide by the confidentiality policy.  Any C</w:t>
      </w:r>
      <w:r w:rsidR="001D6028">
        <w:rPr>
          <w:rFonts w:ascii="Arial Narrow" w:hAnsi="Arial Narrow"/>
          <w:sz w:val="24"/>
          <w:szCs w:val="24"/>
        </w:rPr>
        <w:t>A</w:t>
      </w:r>
      <w:r w:rsidRPr="002641D6">
        <w:rPr>
          <w:rFonts w:ascii="Arial Narrow" w:hAnsi="Arial Narrow"/>
          <w:sz w:val="24"/>
          <w:szCs w:val="24"/>
        </w:rPr>
        <w:t xml:space="preserve"> who breaks this policy will be disciplined, up to and including termination.  </w:t>
      </w:r>
      <w:r w:rsidR="00111045">
        <w:rPr>
          <w:rFonts w:ascii="Arial Narrow" w:hAnsi="Arial Narrow"/>
          <w:sz w:val="24"/>
          <w:szCs w:val="24"/>
        </w:rPr>
        <w:t xml:space="preserve">Please see Appendix </w:t>
      </w:r>
      <w:r w:rsidR="00947598">
        <w:rPr>
          <w:rFonts w:ascii="Arial Narrow" w:hAnsi="Arial Narrow"/>
          <w:sz w:val="24"/>
          <w:szCs w:val="24"/>
        </w:rPr>
        <w:t>C for the TRS pledge of confidentiality.</w:t>
      </w:r>
    </w:p>
    <w:p w14:paraId="08CF1193" w14:textId="77777777" w:rsidR="000C13AB" w:rsidRPr="001D6028" w:rsidRDefault="000C13AB" w:rsidP="001D6028">
      <w:pPr>
        <w:pStyle w:val="ArialNarrow12Bold"/>
        <w:rPr>
          <w:sz w:val="12"/>
          <w:szCs w:val="12"/>
        </w:rPr>
      </w:pPr>
    </w:p>
    <w:p w14:paraId="0AE1EA94" w14:textId="77777777" w:rsidR="009F430C" w:rsidRPr="0052746E" w:rsidRDefault="009F430C" w:rsidP="001D6028">
      <w:pPr>
        <w:pStyle w:val="ArialNarrow12Bold"/>
      </w:pPr>
      <w:r w:rsidRPr="0052746E">
        <w:t>STS Limited Exception of Retention of Information</w:t>
      </w:r>
    </w:p>
    <w:p w14:paraId="17F0EFC2" w14:textId="242C95DD" w:rsidR="009F430C" w:rsidRPr="000C13AB" w:rsidRDefault="009F430C" w:rsidP="001D6028">
      <w:pPr>
        <w:pStyle w:val="ParagraphText"/>
        <w:jc w:val="both"/>
        <w:rPr>
          <w:rFonts w:ascii="Arial Narrow" w:hAnsi="Arial Narrow"/>
        </w:rPr>
      </w:pPr>
      <w:r w:rsidRPr="009F430C">
        <w:rPr>
          <w:rFonts w:ascii="Arial Narrow" w:hAnsi="Arial Narrow"/>
        </w:rPr>
        <w:t xml:space="preserve">At the request of a caller, </w:t>
      </w:r>
      <w:r w:rsidR="00EF2143">
        <w:rPr>
          <w:rFonts w:ascii="Arial Narrow" w:hAnsi="Arial Narrow"/>
          <w:szCs w:val="24"/>
        </w:rPr>
        <w:t xml:space="preserve">Relay Connecticut </w:t>
      </w:r>
      <w:r w:rsidR="003E7E99">
        <w:rPr>
          <w:rFonts w:ascii="Arial Narrow" w:hAnsi="Arial Narrow"/>
        </w:rPr>
        <w:t>STS</w:t>
      </w:r>
      <w:r w:rsidRPr="009F430C">
        <w:rPr>
          <w:rFonts w:ascii="Arial Narrow" w:hAnsi="Arial Narrow"/>
        </w:rPr>
        <w:t xml:space="preserve"> CAs will retain information from a call in order to facilitate the completion of consecutive calls.  </w:t>
      </w:r>
      <w:r w:rsidR="001A11A4">
        <w:rPr>
          <w:rFonts w:ascii="Arial Narrow" w:hAnsi="Arial Narrow"/>
        </w:rPr>
        <w:t xml:space="preserve">STS CAs may utilize the TRS system designed electronic scratchpad to aid the CA during the processing to a call or subsequent calls.  </w:t>
      </w:r>
      <w:r w:rsidRPr="009F430C">
        <w:rPr>
          <w:rFonts w:ascii="Arial Narrow" w:hAnsi="Arial Narrow"/>
        </w:rPr>
        <w:t>No information is kept after the inbound call is released from the CA position</w:t>
      </w:r>
      <w:r w:rsidR="00AB09C6">
        <w:rPr>
          <w:rFonts w:ascii="Arial Narrow" w:hAnsi="Arial Narrow"/>
        </w:rPr>
        <w:t>.</w:t>
      </w:r>
      <w:r w:rsidR="001D6028">
        <w:rPr>
          <w:rFonts w:ascii="Arial Narrow" w:hAnsi="Arial Narrow"/>
        </w:rPr>
        <w:t xml:space="preserve"> </w:t>
      </w:r>
      <w:r w:rsidR="00AB09C6">
        <w:rPr>
          <w:rFonts w:ascii="Arial Narrow" w:hAnsi="Arial Narrow"/>
        </w:rPr>
        <w:t xml:space="preserve"> Please see Appendix C for the TRS Pledge of Confident</w:t>
      </w:r>
      <w:r w:rsidR="00B93D7B">
        <w:rPr>
          <w:rFonts w:ascii="Arial Narrow" w:hAnsi="Arial Narrow"/>
        </w:rPr>
        <w:t>i</w:t>
      </w:r>
      <w:r w:rsidR="00AB09C6">
        <w:rPr>
          <w:rFonts w:ascii="Arial Narrow" w:hAnsi="Arial Narrow"/>
        </w:rPr>
        <w:t>ality form</w:t>
      </w:r>
      <w:r w:rsidRPr="009F430C">
        <w:rPr>
          <w:rFonts w:ascii="Arial Narrow" w:hAnsi="Arial Narrow"/>
        </w:rPr>
        <w:t>.</w:t>
      </w:r>
    </w:p>
    <w:p w14:paraId="112A9D9A" w14:textId="43C2EC6C" w:rsidR="005A4831" w:rsidRPr="0052746E" w:rsidRDefault="009F430C" w:rsidP="001D6028">
      <w:pPr>
        <w:pStyle w:val="ParagraphText"/>
        <w:spacing w:after="120"/>
        <w:jc w:val="both"/>
        <w:rPr>
          <w:rFonts w:ascii="Arial Narrow" w:hAnsi="Arial Narrow"/>
          <w:b/>
          <w:i/>
          <w:szCs w:val="24"/>
        </w:rPr>
      </w:pPr>
      <w:r w:rsidRPr="009F430C">
        <w:rPr>
          <w:rFonts w:ascii="Arial Narrow" w:hAnsi="Arial Narrow"/>
          <w:b/>
          <w:i/>
          <w:szCs w:val="24"/>
        </w:rPr>
        <w:t>§64.604</w:t>
      </w:r>
      <w:r w:rsidRPr="0052746E">
        <w:rPr>
          <w:rFonts w:ascii="Arial Narrow" w:hAnsi="Arial Narrow"/>
          <w:b/>
          <w:i/>
          <w:szCs w:val="24"/>
        </w:rPr>
        <w:t xml:space="preserve"> </w:t>
      </w:r>
      <w:r w:rsidR="005A4831" w:rsidRPr="0052746E">
        <w:rPr>
          <w:rFonts w:ascii="Arial Narrow" w:hAnsi="Arial Narrow"/>
          <w:b/>
          <w:i/>
          <w:szCs w:val="24"/>
        </w:rPr>
        <w:t xml:space="preserve">(2)(ii) CAs are prohibited from intentionally altering a relayed conversation and, to the extent that it is not inconsistent with federal, state or local law regarding use of telephone company facilities for illegal purposes, must relay all conversation verbatim unless the relay user specifically requests summarization, or if the user requests interpretation of an ASL call. </w:t>
      </w:r>
      <w:r w:rsidR="001D6028">
        <w:rPr>
          <w:rFonts w:ascii="Arial Narrow" w:hAnsi="Arial Narrow"/>
          <w:b/>
          <w:i/>
          <w:szCs w:val="24"/>
        </w:rPr>
        <w:t xml:space="preserve"> </w:t>
      </w:r>
      <w:r w:rsidR="005A4831" w:rsidRPr="0052746E">
        <w:rPr>
          <w:rFonts w:ascii="Arial Narrow" w:hAnsi="Arial Narrow"/>
          <w:b/>
          <w:i/>
          <w:szCs w:val="24"/>
        </w:rPr>
        <w:t xml:space="preserve">An STS CA may facilitate the call of an STS user with a speech disability so long as the CA does not interfere with the independence of the user, the user maintains control of the conversation, and the user does not object. </w:t>
      </w:r>
      <w:r w:rsidR="001D6028">
        <w:rPr>
          <w:rFonts w:ascii="Arial Narrow" w:hAnsi="Arial Narrow"/>
          <w:b/>
          <w:i/>
          <w:szCs w:val="24"/>
        </w:rPr>
        <w:t xml:space="preserve"> </w:t>
      </w:r>
      <w:r w:rsidR="005A4831" w:rsidRPr="0052746E">
        <w:rPr>
          <w:rFonts w:ascii="Arial Narrow" w:hAnsi="Arial Narrow"/>
          <w:b/>
          <w:i/>
          <w:szCs w:val="24"/>
        </w:rPr>
        <w:t xml:space="preserve">Appropriate measures must be taken by relay providers to ensure that confidentiality of VRS users is maintained. </w:t>
      </w:r>
    </w:p>
    <w:p w14:paraId="2AECD24C" w14:textId="77777777" w:rsidR="005A4831" w:rsidRPr="0052746E" w:rsidRDefault="005A4831" w:rsidP="001D6028">
      <w:pPr>
        <w:pStyle w:val="ArialNarrow12Bold"/>
      </w:pPr>
      <w:r w:rsidRPr="0052746E">
        <w:t>Verbatim Relay and the Translation of ASL</w:t>
      </w:r>
    </w:p>
    <w:p w14:paraId="5A4C6DAC" w14:textId="146D7861" w:rsidR="007A7054" w:rsidRDefault="00EF2143" w:rsidP="001D6028">
      <w:pPr>
        <w:pStyle w:val="ParagraphText"/>
        <w:spacing w:after="120"/>
        <w:jc w:val="both"/>
        <w:rPr>
          <w:rFonts w:ascii="Arial Narrow" w:hAnsi="Arial Narrow"/>
          <w:color w:val="auto"/>
          <w:szCs w:val="24"/>
        </w:rPr>
      </w:pPr>
      <w:r>
        <w:rPr>
          <w:rFonts w:ascii="Arial Narrow" w:hAnsi="Arial Narrow"/>
          <w:szCs w:val="24"/>
        </w:rPr>
        <w:t xml:space="preserve">Relay Connecticut </w:t>
      </w:r>
      <w:r w:rsidR="007A7054" w:rsidRPr="00A4590E">
        <w:rPr>
          <w:rFonts w:ascii="Arial Narrow" w:hAnsi="Arial Narrow"/>
          <w:color w:val="auto"/>
          <w:szCs w:val="24"/>
        </w:rPr>
        <w:t xml:space="preserve">CAs type to the </w:t>
      </w:r>
      <w:r w:rsidR="00B9714D">
        <w:rPr>
          <w:rFonts w:ascii="Arial Narrow" w:hAnsi="Arial Narrow"/>
          <w:color w:val="auto"/>
          <w:szCs w:val="24"/>
        </w:rPr>
        <w:t xml:space="preserve">TTY </w:t>
      </w:r>
      <w:r w:rsidR="007A7054" w:rsidRPr="00A4590E">
        <w:rPr>
          <w:rFonts w:ascii="Arial Narrow" w:hAnsi="Arial Narrow"/>
          <w:color w:val="auto"/>
          <w:szCs w:val="24"/>
        </w:rPr>
        <w:t xml:space="preserve">user or verbalize to the non-TTY user exactly what is said, verbatim, when the call is first answered, and at all times during the conversation, unless either relay user specifically requests summarization or ASL interpretation.  </w:t>
      </w:r>
    </w:p>
    <w:p w14:paraId="411844F0" w14:textId="77777777" w:rsidR="001A11A4" w:rsidRPr="00F23656" w:rsidRDefault="001A11A4" w:rsidP="001D6028">
      <w:pPr>
        <w:rPr>
          <w:rFonts w:ascii="Arial Narrow" w:eastAsia="Calibri" w:hAnsi="Arial Narrow"/>
          <w:sz w:val="24"/>
          <w:szCs w:val="24"/>
        </w:rPr>
      </w:pPr>
      <w:r w:rsidRPr="00F23656">
        <w:rPr>
          <w:rFonts w:ascii="Arial Narrow" w:eastAsia="Calibri" w:hAnsi="Arial Narrow"/>
          <w:b/>
          <w:sz w:val="24"/>
          <w:szCs w:val="24"/>
        </w:rPr>
        <w:t>STS and TRS Training</w:t>
      </w:r>
      <w:r w:rsidRPr="00F23656">
        <w:rPr>
          <w:rFonts w:ascii="Arial Narrow" w:eastAsia="Calibri" w:hAnsi="Arial Narrow"/>
          <w:sz w:val="24"/>
          <w:szCs w:val="24"/>
        </w:rPr>
        <w:t>: Sprint puts control of the call with the users.</w:t>
      </w:r>
    </w:p>
    <w:p w14:paraId="5B1982C7" w14:textId="77777777" w:rsidR="001A11A4" w:rsidRPr="006E012B" w:rsidRDefault="001A11A4" w:rsidP="001D6028">
      <w:pPr>
        <w:pStyle w:val="ListParagraph"/>
        <w:numPr>
          <w:ilvl w:val="0"/>
          <w:numId w:val="100"/>
        </w:numPr>
        <w:contextualSpacing w:val="0"/>
        <w:rPr>
          <w:rFonts w:ascii="Arial Narrow" w:eastAsia="Calibri" w:hAnsi="Arial Narrow"/>
          <w:sz w:val="24"/>
          <w:szCs w:val="24"/>
        </w:rPr>
      </w:pPr>
      <w:r w:rsidRPr="006E012B">
        <w:rPr>
          <w:rFonts w:ascii="Arial Narrow" w:eastAsia="Calibri" w:hAnsi="Arial Narrow"/>
          <w:sz w:val="24"/>
          <w:szCs w:val="24"/>
        </w:rPr>
        <w:t>CA</w:t>
      </w:r>
      <w:r w:rsidR="00B84665" w:rsidRPr="006E012B">
        <w:rPr>
          <w:rFonts w:ascii="Arial Narrow" w:eastAsia="Calibri" w:hAnsi="Arial Narrow"/>
          <w:sz w:val="24"/>
          <w:szCs w:val="24"/>
        </w:rPr>
        <w:t>s</w:t>
      </w:r>
      <w:r w:rsidRPr="006E012B">
        <w:rPr>
          <w:rFonts w:ascii="Arial Narrow" w:eastAsia="Calibri" w:hAnsi="Arial Narrow"/>
          <w:sz w:val="24"/>
          <w:szCs w:val="24"/>
        </w:rPr>
        <w:t xml:space="preserve"> accept their being involved only to the point of facilitating communication as a “human telephone wire.”</w:t>
      </w:r>
    </w:p>
    <w:p w14:paraId="7CBAF317" w14:textId="77777777" w:rsidR="001A11A4" w:rsidRPr="006E012B" w:rsidRDefault="001A11A4" w:rsidP="001D6028">
      <w:pPr>
        <w:pStyle w:val="ListParagraph"/>
        <w:numPr>
          <w:ilvl w:val="0"/>
          <w:numId w:val="100"/>
        </w:numPr>
        <w:contextualSpacing w:val="0"/>
        <w:rPr>
          <w:rFonts w:ascii="Arial Narrow" w:eastAsia="Calibri" w:hAnsi="Arial Narrow"/>
          <w:sz w:val="24"/>
          <w:szCs w:val="24"/>
        </w:rPr>
      </w:pPr>
      <w:r w:rsidRPr="006E012B">
        <w:rPr>
          <w:rFonts w:ascii="Arial Narrow" w:eastAsia="Calibri" w:hAnsi="Arial Narrow"/>
          <w:sz w:val="24"/>
          <w:szCs w:val="24"/>
        </w:rPr>
        <w:t>CAs understand the relay user is to remain in control of the call.</w:t>
      </w:r>
    </w:p>
    <w:p w14:paraId="2B0CC1A7" w14:textId="77777777" w:rsidR="001A11A4" w:rsidRPr="006E012B" w:rsidRDefault="001A11A4" w:rsidP="001D6028">
      <w:pPr>
        <w:pStyle w:val="ListParagraph"/>
        <w:numPr>
          <w:ilvl w:val="0"/>
          <w:numId w:val="100"/>
        </w:numPr>
        <w:contextualSpacing w:val="0"/>
        <w:rPr>
          <w:rFonts w:ascii="Arial Narrow" w:eastAsia="Calibri" w:hAnsi="Arial Narrow"/>
          <w:sz w:val="24"/>
          <w:szCs w:val="24"/>
        </w:rPr>
      </w:pPr>
      <w:r w:rsidRPr="006E012B">
        <w:rPr>
          <w:rFonts w:ascii="Arial Narrow" w:eastAsia="Calibri" w:hAnsi="Arial Narrow"/>
          <w:sz w:val="24"/>
          <w:szCs w:val="24"/>
        </w:rPr>
        <w:t>CAs do not make decisions or comments on behalf relay user</w:t>
      </w:r>
      <w:r w:rsidR="00B84665" w:rsidRPr="006E012B">
        <w:rPr>
          <w:rFonts w:ascii="Arial Narrow" w:eastAsia="Calibri" w:hAnsi="Arial Narrow"/>
          <w:sz w:val="24"/>
          <w:szCs w:val="24"/>
        </w:rPr>
        <w:t>s</w:t>
      </w:r>
      <w:r w:rsidRPr="006E012B">
        <w:rPr>
          <w:rFonts w:ascii="Arial Narrow" w:eastAsia="Calibri" w:hAnsi="Arial Narrow"/>
          <w:sz w:val="24"/>
          <w:szCs w:val="24"/>
        </w:rPr>
        <w:t>.</w:t>
      </w:r>
    </w:p>
    <w:p w14:paraId="236DE6BB" w14:textId="77777777" w:rsidR="001A11A4" w:rsidRPr="006E012B" w:rsidRDefault="001A11A4" w:rsidP="001D6028">
      <w:pPr>
        <w:pStyle w:val="ListParagraph"/>
        <w:numPr>
          <w:ilvl w:val="0"/>
          <w:numId w:val="100"/>
        </w:numPr>
        <w:contextualSpacing w:val="0"/>
        <w:rPr>
          <w:rFonts w:ascii="Arial Narrow" w:eastAsia="Calibri" w:hAnsi="Arial Narrow"/>
          <w:sz w:val="24"/>
          <w:szCs w:val="24"/>
        </w:rPr>
      </w:pPr>
      <w:r w:rsidRPr="006E012B">
        <w:rPr>
          <w:rFonts w:ascii="Arial Narrow" w:eastAsia="Calibri" w:hAnsi="Arial Narrow"/>
          <w:sz w:val="24"/>
          <w:szCs w:val="24"/>
        </w:rPr>
        <w:t xml:space="preserve">The user controls the call progress and content of the conversation.  </w:t>
      </w:r>
    </w:p>
    <w:p w14:paraId="4A395D37" w14:textId="77777777" w:rsidR="001A11A4" w:rsidRPr="006E012B" w:rsidRDefault="00B84665" w:rsidP="001D6028">
      <w:pPr>
        <w:pStyle w:val="ListParagraph"/>
        <w:numPr>
          <w:ilvl w:val="0"/>
          <w:numId w:val="100"/>
        </w:numPr>
        <w:spacing w:after="120"/>
        <w:contextualSpacing w:val="0"/>
        <w:rPr>
          <w:rFonts w:ascii="Arial Narrow" w:eastAsia="Calibri" w:hAnsi="Arial Narrow"/>
          <w:sz w:val="24"/>
          <w:szCs w:val="24"/>
        </w:rPr>
      </w:pPr>
      <w:r w:rsidRPr="006E012B">
        <w:rPr>
          <w:rFonts w:ascii="Arial Narrow" w:eastAsia="Calibri" w:hAnsi="Arial Narrow"/>
          <w:sz w:val="24"/>
          <w:szCs w:val="24"/>
        </w:rPr>
        <w:t xml:space="preserve">CAs </w:t>
      </w:r>
      <w:r w:rsidR="001A11A4" w:rsidRPr="006E012B">
        <w:rPr>
          <w:rFonts w:ascii="Arial Narrow" w:eastAsia="Calibri" w:hAnsi="Arial Narrow"/>
          <w:sz w:val="24"/>
          <w:szCs w:val="24"/>
        </w:rPr>
        <w:t>re-voice/relay</w:t>
      </w:r>
      <w:r w:rsidRPr="006E012B">
        <w:rPr>
          <w:rFonts w:ascii="Arial Narrow" w:eastAsia="Calibri" w:hAnsi="Arial Narrow"/>
          <w:sz w:val="24"/>
          <w:szCs w:val="24"/>
        </w:rPr>
        <w:t xml:space="preserve"> verbatim what is spoken,</w:t>
      </w:r>
      <w:r w:rsidR="00F23656" w:rsidRPr="006E012B">
        <w:rPr>
          <w:rFonts w:ascii="Arial Narrow" w:eastAsia="Calibri" w:hAnsi="Arial Narrow"/>
          <w:sz w:val="24"/>
          <w:szCs w:val="24"/>
        </w:rPr>
        <w:t xml:space="preserve"> </w:t>
      </w:r>
      <w:r w:rsidR="001A11A4" w:rsidRPr="006E012B">
        <w:rPr>
          <w:rFonts w:ascii="Arial Narrow" w:eastAsia="Calibri" w:hAnsi="Arial Narrow"/>
          <w:sz w:val="24"/>
          <w:szCs w:val="24"/>
        </w:rPr>
        <w:t>typed or heard.</w:t>
      </w:r>
    </w:p>
    <w:p w14:paraId="15B9D32F" w14:textId="304EA1A0" w:rsidR="00EB166E" w:rsidRPr="00EB166E" w:rsidRDefault="007A7054" w:rsidP="001D6028">
      <w:pPr>
        <w:pStyle w:val="ParagraphText"/>
        <w:spacing w:after="120"/>
        <w:jc w:val="both"/>
        <w:rPr>
          <w:rFonts w:ascii="Arial Narrow" w:hAnsi="Arial Narrow"/>
          <w:color w:val="auto"/>
          <w:szCs w:val="24"/>
        </w:rPr>
      </w:pPr>
      <w:r w:rsidRPr="00A4590E">
        <w:rPr>
          <w:rFonts w:ascii="Arial Narrow" w:hAnsi="Arial Narrow"/>
          <w:color w:val="auto"/>
          <w:szCs w:val="24"/>
        </w:rPr>
        <w:t xml:space="preserve">At the request of the relay user, </w:t>
      </w:r>
      <w:r w:rsidR="00EF2143">
        <w:rPr>
          <w:rFonts w:ascii="Arial Narrow" w:hAnsi="Arial Narrow"/>
          <w:szCs w:val="24"/>
        </w:rPr>
        <w:t xml:space="preserve">Relay Connecticut </w:t>
      </w:r>
      <w:r w:rsidRPr="00A4590E">
        <w:rPr>
          <w:rFonts w:ascii="Arial Narrow" w:hAnsi="Arial Narrow"/>
          <w:color w:val="auto"/>
          <w:szCs w:val="24"/>
        </w:rPr>
        <w:t>CAs will translate written ASL into conversational English.</w:t>
      </w:r>
      <w:r w:rsidR="00EB166E">
        <w:rPr>
          <w:rFonts w:ascii="Arial Narrow" w:hAnsi="Arial Narrow"/>
          <w:color w:val="auto"/>
          <w:szCs w:val="24"/>
        </w:rPr>
        <w:t xml:space="preserve"> </w:t>
      </w:r>
      <w:r w:rsidR="001D6028">
        <w:rPr>
          <w:rFonts w:ascii="Arial Narrow" w:hAnsi="Arial Narrow"/>
          <w:color w:val="auto"/>
          <w:szCs w:val="24"/>
        </w:rPr>
        <w:t xml:space="preserve"> </w:t>
      </w:r>
      <w:r w:rsidR="00EB166E" w:rsidRPr="00EB166E">
        <w:rPr>
          <w:rFonts w:ascii="Arial Narrow" w:hAnsi="Arial Narrow"/>
          <w:color w:val="auto"/>
          <w:szCs w:val="24"/>
        </w:rPr>
        <w:t xml:space="preserve">Training is provided on various levels of interpretation of typewritten </w:t>
      </w:r>
      <w:r w:rsidR="001D6028">
        <w:rPr>
          <w:rFonts w:ascii="Arial Narrow" w:hAnsi="Arial Narrow"/>
          <w:color w:val="auto"/>
          <w:szCs w:val="24"/>
        </w:rPr>
        <w:t>ASL</w:t>
      </w:r>
      <w:r w:rsidR="00EB166E" w:rsidRPr="00EB166E">
        <w:rPr>
          <w:rFonts w:ascii="Arial Narrow" w:hAnsi="Arial Narrow"/>
          <w:color w:val="auto"/>
          <w:szCs w:val="24"/>
        </w:rPr>
        <w:t xml:space="preserve"> during initial training as well as throughout a CA’s employment. </w:t>
      </w:r>
      <w:r w:rsidR="001D6028">
        <w:rPr>
          <w:rFonts w:ascii="Arial Narrow" w:hAnsi="Arial Narrow"/>
          <w:color w:val="auto"/>
          <w:szCs w:val="24"/>
        </w:rPr>
        <w:t xml:space="preserve"> </w:t>
      </w:r>
      <w:r w:rsidR="00EB166E" w:rsidRPr="00EB166E">
        <w:rPr>
          <w:rFonts w:ascii="Arial Narrow" w:hAnsi="Arial Narrow"/>
          <w:color w:val="auto"/>
          <w:szCs w:val="24"/>
        </w:rPr>
        <w:t xml:space="preserve">In order to successfully complete initial training, the CA must demonstrate competent skills to accurately reflect the TTY user’s intent and the CA’s role in the Relay process. </w:t>
      </w:r>
      <w:r w:rsidR="001D6028">
        <w:rPr>
          <w:rFonts w:ascii="Arial Narrow" w:hAnsi="Arial Narrow"/>
          <w:color w:val="auto"/>
          <w:szCs w:val="24"/>
        </w:rPr>
        <w:t xml:space="preserve"> </w:t>
      </w:r>
      <w:r w:rsidR="00EB166E" w:rsidRPr="00EB166E">
        <w:rPr>
          <w:rFonts w:ascii="Arial Narrow" w:hAnsi="Arial Narrow"/>
          <w:color w:val="auto"/>
          <w:szCs w:val="24"/>
        </w:rPr>
        <w:t xml:space="preserve">CA trainees are required to pass a valid and unbiased written test to demonstrate that they can correctly interpret typewritten ASL phrases. </w:t>
      </w:r>
      <w:r w:rsidR="001D6028">
        <w:rPr>
          <w:rFonts w:ascii="Arial Narrow" w:hAnsi="Arial Narrow"/>
          <w:color w:val="auto"/>
          <w:szCs w:val="24"/>
        </w:rPr>
        <w:t xml:space="preserve"> </w:t>
      </w:r>
      <w:r w:rsidR="00EB166E" w:rsidRPr="00EB166E">
        <w:rPr>
          <w:rFonts w:ascii="Arial Narrow" w:hAnsi="Arial Narrow"/>
          <w:color w:val="auto"/>
          <w:szCs w:val="24"/>
        </w:rPr>
        <w:t xml:space="preserve">Trainees must achieve a </w:t>
      </w:r>
      <w:r w:rsidR="001D6028">
        <w:rPr>
          <w:rFonts w:ascii="Arial Narrow" w:hAnsi="Arial Narrow"/>
          <w:color w:val="auto"/>
          <w:szCs w:val="24"/>
        </w:rPr>
        <w:t>score of 80 percent</w:t>
      </w:r>
      <w:r w:rsidR="00EB166E" w:rsidRPr="00EB166E">
        <w:rPr>
          <w:rFonts w:ascii="Arial Narrow" w:hAnsi="Arial Narrow"/>
          <w:color w:val="auto"/>
          <w:szCs w:val="24"/>
        </w:rPr>
        <w:t xml:space="preserve"> or better before being allowed to complete training and process Relay calls.  After initial training, each CA is provided with an ASL workbook. </w:t>
      </w:r>
      <w:r w:rsidR="001D6028">
        <w:rPr>
          <w:rFonts w:ascii="Arial Narrow" w:hAnsi="Arial Narrow"/>
          <w:color w:val="auto"/>
          <w:szCs w:val="24"/>
        </w:rPr>
        <w:t xml:space="preserve"> </w:t>
      </w:r>
      <w:r w:rsidR="00EB166E" w:rsidRPr="00EB166E">
        <w:rPr>
          <w:rFonts w:ascii="Arial Narrow" w:hAnsi="Arial Narrow"/>
          <w:color w:val="auto"/>
          <w:szCs w:val="24"/>
        </w:rPr>
        <w:t>This workbook is completed by the CA and returned to the Supervisor.  The Supervisor and CA together review the workbook and the CA’s ability to translate ASL to conversational English.</w:t>
      </w:r>
      <w:r w:rsidR="001D6028">
        <w:rPr>
          <w:rFonts w:ascii="Arial Narrow" w:hAnsi="Arial Narrow"/>
          <w:color w:val="auto"/>
          <w:szCs w:val="24"/>
        </w:rPr>
        <w:t xml:space="preserve"> </w:t>
      </w:r>
      <w:r w:rsidR="00EB166E" w:rsidRPr="00EB166E">
        <w:rPr>
          <w:rFonts w:ascii="Arial Narrow" w:hAnsi="Arial Narrow"/>
          <w:color w:val="auto"/>
          <w:szCs w:val="24"/>
        </w:rPr>
        <w:t xml:space="preserve"> The CA keeps this</w:t>
      </w:r>
      <w:r w:rsidR="001D6028">
        <w:rPr>
          <w:rFonts w:ascii="Arial Narrow" w:hAnsi="Arial Narrow"/>
          <w:color w:val="auto"/>
          <w:szCs w:val="24"/>
        </w:rPr>
        <w:t xml:space="preserve"> manual for future reference.  </w:t>
      </w:r>
      <w:r w:rsidR="00EB166E" w:rsidRPr="00EB166E">
        <w:rPr>
          <w:rFonts w:ascii="Arial Narrow" w:hAnsi="Arial Narrow"/>
          <w:color w:val="auto"/>
          <w:szCs w:val="24"/>
        </w:rPr>
        <w:t>A CA continues to be evaluated on translation skills through individualized monthly surveys.</w:t>
      </w:r>
    </w:p>
    <w:p w14:paraId="14E78180" w14:textId="5EEAC8DB" w:rsidR="007A7054" w:rsidRPr="007E0C10" w:rsidRDefault="00EF2143" w:rsidP="001D6028">
      <w:pPr>
        <w:pStyle w:val="ParagraphText"/>
        <w:spacing w:after="120"/>
        <w:jc w:val="both"/>
        <w:rPr>
          <w:rFonts w:ascii="Arial Narrow" w:hAnsi="Arial Narrow"/>
          <w:szCs w:val="24"/>
        </w:rPr>
      </w:pPr>
      <w:r>
        <w:rPr>
          <w:rFonts w:ascii="Arial Narrow" w:hAnsi="Arial Narrow"/>
          <w:szCs w:val="24"/>
        </w:rPr>
        <w:t xml:space="preserve">Relay Connecticut </w:t>
      </w:r>
      <w:r w:rsidR="007E0C10" w:rsidRPr="008708C1">
        <w:rPr>
          <w:rFonts w:ascii="Arial Narrow" w:hAnsi="Arial Narrow"/>
        </w:rPr>
        <w:t>CapTel</w:t>
      </w:r>
      <w:r w:rsidR="007E0C10" w:rsidRPr="00F23656">
        <w:rPr>
          <w:rFonts w:ascii="Arial Narrow" w:hAnsi="Arial Narrow"/>
        </w:rPr>
        <w:t xml:space="preserve"> </w:t>
      </w:r>
      <w:r w:rsidR="007E0C10" w:rsidRPr="007E0C10">
        <w:rPr>
          <w:rFonts w:ascii="Arial Narrow" w:hAnsi="Arial Narrow"/>
        </w:rPr>
        <w:t>CAs are prohibited from intentionally altering a relayed conversation and will relay all conversation verbatim.</w:t>
      </w:r>
      <w:r w:rsidR="00F23656">
        <w:rPr>
          <w:rFonts w:ascii="Arial Narrow" w:hAnsi="Arial Narrow"/>
        </w:rPr>
        <w:t xml:space="preserve"> </w:t>
      </w:r>
      <w:r w:rsidR="001D6028">
        <w:rPr>
          <w:rFonts w:ascii="Arial Narrow" w:hAnsi="Arial Narrow"/>
        </w:rPr>
        <w:t xml:space="preserve"> </w:t>
      </w:r>
      <w:r w:rsidR="00F23656">
        <w:rPr>
          <w:rFonts w:ascii="Arial Narrow" w:hAnsi="Arial Narrow"/>
        </w:rPr>
        <w:t xml:space="preserve">The State of </w:t>
      </w:r>
      <w:r w:rsidR="000B2B99">
        <w:rPr>
          <w:rFonts w:ascii="Arial Narrow" w:hAnsi="Arial Narrow"/>
        </w:rPr>
        <w:t>Connecticut</w:t>
      </w:r>
      <w:r w:rsidR="00F23656">
        <w:rPr>
          <w:rFonts w:ascii="Arial Narrow" w:hAnsi="Arial Narrow"/>
        </w:rPr>
        <w:t xml:space="preserve"> does not have oversight of VRS services and does not contract with providers to process VRS calls, and is therefore exempt from ensuring VRS interpreters maintain confidentiality.</w:t>
      </w:r>
    </w:p>
    <w:p w14:paraId="105FD3A9" w14:textId="77777777" w:rsidR="005A4831" w:rsidRPr="0052746E" w:rsidRDefault="005A4831" w:rsidP="001D6028">
      <w:pPr>
        <w:pStyle w:val="ParagraphText"/>
        <w:spacing w:after="0"/>
        <w:rPr>
          <w:rFonts w:ascii="Arial Narrow" w:hAnsi="Arial Narrow"/>
          <w:b/>
          <w:szCs w:val="24"/>
        </w:rPr>
      </w:pPr>
      <w:r w:rsidRPr="0052746E">
        <w:rPr>
          <w:rFonts w:ascii="Arial Narrow" w:hAnsi="Arial Narrow"/>
          <w:b/>
          <w:szCs w:val="24"/>
        </w:rPr>
        <w:t>STS Facilitation of Communication</w:t>
      </w:r>
    </w:p>
    <w:p w14:paraId="4747AACC" w14:textId="62A5A63A" w:rsidR="005D4E99" w:rsidRPr="005D4E99" w:rsidRDefault="00EF2143" w:rsidP="001D6028">
      <w:pPr>
        <w:pStyle w:val="ParagraphText"/>
        <w:spacing w:after="120"/>
        <w:jc w:val="both"/>
        <w:rPr>
          <w:rFonts w:ascii="Arial Narrow" w:hAnsi="Arial Narrow"/>
          <w:color w:val="auto"/>
          <w:szCs w:val="24"/>
        </w:rPr>
      </w:pPr>
      <w:r>
        <w:rPr>
          <w:rFonts w:ascii="Arial Narrow" w:hAnsi="Arial Narrow"/>
          <w:szCs w:val="24"/>
        </w:rPr>
        <w:t xml:space="preserve">Relay Connecticut </w:t>
      </w:r>
      <w:r w:rsidR="005D4E99" w:rsidRPr="005D4E99">
        <w:rPr>
          <w:rFonts w:ascii="Arial Narrow" w:hAnsi="Arial Narrow"/>
          <w:color w:val="auto"/>
          <w:szCs w:val="24"/>
        </w:rPr>
        <w:t xml:space="preserve">STS </w:t>
      </w:r>
      <w:r w:rsidR="00BF1ADA">
        <w:rPr>
          <w:rFonts w:ascii="Arial Narrow" w:hAnsi="Arial Narrow"/>
          <w:color w:val="auto"/>
          <w:szCs w:val="24"/>
        </w:rPr>
        <w:t>CAs</w:t>
      </w:r>
      <w:r w:rsidR="005D4E99" w:rsidRPr="005D4E99">
        <w:rPr>
          <w:rFonts w:ascii="Arial Narrow" w:hAnsi="Arial Narrow"/>
          <w:color w:val="auto"/>
          <w:szCs w:val="24"/>
        </w:rPr>
        <w:t xml:space="preserve"> </w:t>
      </w:r>
      <w:r w:rsidR="00BF1ADA">
        <w:rPr>
          <w:rFonts w:ascii="Arial Narrow" w:hAnsi="Arial Narrow"/>
          <w:color w:val="auto"/>
          <w:szCs w:val="24"/>
        </w:rPr>
        <w:t xml:space="preserve">will </w:t>
      </w:r>
      <w:r w:rsidR="005D4E99" w:rsidRPr="005D4E99">
        <w:rPr>
          <w:rFonts w:ascii="Arial Narrow" w:hAnsi="Arial Narrow"/>
          <w:color w:val="auto"/>
          <w:szCs w:val="24"/>
        </w:rPr>
        <w:t xml:space="preserve">facilitate communication without interfering with a caller’s independence.  </w:t>
      </w:r>
      <w:r w:rsidR="00BF1ADA">
        <w:rPr>
          <w:rFonts w:ascii="Arial Narrow" w:hAnsi="Arial Narrow"/>
          <w:color w:val="auto"/>
          <w:szCs w:val="24"/>
        </w:rPr>
        <w:t>They</w:t>
      </w:r>
      <w:r w:rsidR="005D4E99" w:rsidRPr="005D4E99">
        <w:rPr>
          <w:rFonts w:ascii="Arial Narrow" w:hAnsi="Arial Narrow"/>
          <w:color w:val="auto"/>
          <w:szCs w:val="24"/>
        </w:rPr>
        <w:t xml:space="preserve"> do not counsel, advise or interject personal opinions. </w:t>
      </w:r>
      <w:r w:rsidR="001D6028">
        <w:rPr>
          <w:rFonts w:ascii="Arial Narrow" w:hAnsi="Arial Narrow"/>
          <w:color w:val="auto"/>
          <w:szCs w:val="24"/>
        </w:rPr>
        <w:t xml:space="preserve"> </w:t>
      </w:r>
      <w:r>
        <w:rPr>
          <w:rFonts w:ascii="Arial Narrow" w:hAnsi="Arial Narrow"/>
          <w:szCs w:val="24"/>
        </w:rPr>
        <w:t xml:space="preserve">Relay Connecticut </w:t>
      </w:r>
      <w:r w:rsidR="005D4E99" w:rsidRPr="005D4E99">
        <w:rPr>
          <w:rFonts w:ascii="Arial Narrow" w:hAnsi="Arial Narrow"/>
          <w:color w:val="auto"/>
          <w:szCs w:val="24"/>
        </w:rPr>
        <w:t xml:space="preserve">STS CAs </w:t>
      </w:r>
      <w:r w:rsidR="00BF1ADA">
        <w:rPr>
          <w:rFonts w:ascii="Arial Narrow" w:hAnsi="Arial Narrow"/>
          <w:color w:val="auto"/>
          <w:szCs w:val="24"/>
        </w:rPr>
        <w:t>have received training on</w:t>
      </w:r>
      <w:r w:rsidR="005D4E99" w:rsidRPr="005D4E99">
        <w:rPr>
          <w:rFonts w:ascii="Arial Narrow" w:hAnsi="Arial Narrow"/>
          <w:color w:val="auto"/>
          <w:szCs w:val="24"/>
        </w:rPr>
        <w:t xml:space="preserve"> many techniques to clarify the STS user’s message if the meaning or context is un</w:t>
      </w:r>
      <w:r w:rsidR="001D6028">
        <w:rPr>
          <w:rFonts w:ascii="Arial Narrow" w:hAnsi="Arial Narrow"/>
          <w:color w:val="auto"/>
          <w:szCs w:val="24"/>
        </w:rPr>
        <w:t xml:space="preserve">clear.  Sprint understands </w:t>
      </w:r>
      <w:r w:rsidR="005D4E99" w:rsidRPr="005D4E99">
        <w:rPr>
          <w:rFonts w:ascii="Arial Narrow" w:hAnsi="Arial Narrow"/>
          <w:color w:val="auto"/>
          <w:szCs w:val="24"/>
        </w:rPr>
        <w:t xml:space="preserve">each STS user may also find one technique to be most comfortable.  Sprint STS CAs will follow these customer preferences to clarify while providing as smooth of a call flow as possible.  </w:t>
      </w:r>
    </w:p>
    <w:p w14:paraId="23703AFD" w14:textId="1141DF8D" w:rsidR="005D4E99" w:rsidRPr="005D4E99" w:rsidRDefault="00EF2143" w:rsidP="001D6028">
      <w:pPr>
        <w:pStyle w:val="ParagraphText"/>
        <w:spacing w:after="120"/>
        <w:jc w:val="both"/>
        <w:rPr>
          <w:rFonts w:ascii="Arial Narrow" w:hAnsi="Arial Narrow"/>
          <w:color w:val="auto"/>
          <w:szCs w:val="24"/>
        </w:rPr>
      </w:pPr>
      <w:r>
        <w:rPr>
          <w:rFonts w:ascii="Arial Narrow" w:hAnsi="Arial Narrow"/>
          <w:szCs w:val="24"/>
        </w:rPr>
        <w:t xml:space="preserve">Relay Connecticut </w:t>
      </w:r>
      <w:r w:rsidR="005D4E99" w:rsidRPr="005D4E99">
        <w:rPr>
          <w:rFonts w:ascii="Arial Narrow" w:hAnsi="Arial Narrow"/>
          <w:color w:val="auto"/>
          <w:szCs w:val="24"/>
        </w:rPr>
        <w:t xml:space="preserve">STS CAs </w:t>
      </w:r>
      <w:r w:rsidR="00BF1ADA">
        <w:rPr>
          <w:rFonts w:ascii="Arial Narrow" w:hAnsi="Arial Narrow"/>
          <w:color w:val="auto"/>
          <w:szCs w:val="24"/>
        </w:rPr>
        <w:t>will not guess what the</w:t>
      </w:r>
      <w:r w:rsidR="005D4E99" w:rsidRPr="005D4E99">
        <w:rPr>
          <w:rFonts w:ascii="Arial Narrow" w:hAnsi="Arial Narrow"/>
          <w:color w:val="auto"/>
          <w:szCs w:val="24"/>
        </w:rPr>
        <w:t xml:space="preserve"> STS user is saying and will request clarification when unsure.  When unsure of the meaning or context, the STS CAs will ask the speech disabled caller to repeat or clarify – especially if the meaning or context is unclear.  Emphasis is placed on the intent and spirit of the message.  </w:t>
      </w:r>
    </w:p>
    <w:p w14:paraId="2393BE73" w14:textId="77777777" w:rsidR="005D4E99" w:rsidRPr="005D4E99" w:rsidRDefault="005D4E99" w:rsidP="001D6028">
      <w:pPr>
        <w:pStyle w:val="ParagraphText"/>
        <w:spacing w:after="60"/>
        <w:jc w:val="both"/>
        <w:rPr>
          <w:rFonts w:ascii="Arial Narrow" w:hAnsi="Arial Narrow"/>
          <w:color w:val="auto"/>
          <w:szCs w:val="24"/>
        </w:rPr>
      </w:pPr>
      <w:r w:rsidRPr="005D4E99">
        <w:rPr>
          <w:rFonts w:ascii="Arial Narrow" w:hAnsi="Arial Narrow"/>
          <w:color w:val="auto"/>
          <w:szCs w:val="24"/>
        </w:rPr>
        <w:t>When necessary, STS CAs respectfully engage in open dialogue with the STS user while maintaining focus on the intent of the call.  STS CAs may use many multiple tactics to clarify a STS user’s message.  Many times STS users have a preference on which tactic works best for him or her.  When the STS user has a preference, the STS CA will use that tactic.  Otherwise the STS CA may clarify unsure including the following:</w:t>
      </w:r>
    </w:p>
    <w:p w14:paraId="75FE00A4" w14:textId="77777777" w:rsidR="00BF1ADA" w:rsidRDefault="005D4E99" w:rsidP="001D6028">
      <w:pPr>
        <w:pStyle w:val="ParagraphText"/>
        <w:numPr>
          <w:ilvl w:val="0"/>
          <w:numId w:val="38"/>
        </w:numPr>
        <w:spacing w:after="0"/>
        <w:jc w:val="both"/>
        <w:rPr>
          <w:rFonts w:ascii="Arial Narrow" w:hAnsi="Arial Narrow"/>
          <w:color w:val="auto"/>
          <w:szCs w:val="24"/>
        </w:rPr>
      </w:pPr>
      <w:r w:rsidRPr="005D4E99">
        <w:rPr>
          <w:rFonts w:ascii="Arial Narrow" w:hAnsi="Arial Narrow"/>
          <w:color w:val="auto"/>
          <w:szCs w:val="24"/>
        </w:rPr>
        <w:t>STS CAs may simply ask STS user to repeat the word or phrase</w:t>
      </w:r>
    </w:p>
    <w:p w14:paraId="2C6B7CA1" w14:textId="77777777" w:rsidR="00BF1ADA" w:rsidRDefault="005D4E99" w:rsidP="001D6028">
      <w:pPr>
        <w:pStyle w:val="ParagraphText"/>
        <w:numPr>
          <w:ilvl w:val="0"/>
          <w:numId w:val="38"/>
        </w:numPr>
        <w:spacing w:after="0"/>
        <w:jc w:val="both"/>
        <w:rPr>
          <w:rFonts w:ascii="Arial Narrow" w:hAnsi="Arial Narrow"/>
          <w:color w:val="auto"/>
          <w:szCs w:val="24"/>
        </w:rPr>
      </w:pPr>
      <w:r w:rsidRPr="00BF1ADA">
        <w:rPr>
          <w:rFonts w:ascii="Arial Narrow" w:hAnsi="Arial Narrow"/>
          <w:color w:val="auto"/>
          <w:szCs w:val="24"/>
        </w:rPr>
        <w:t>STS CAs may ask “yes” or “no” questions</w:t>
      </w:r>
    </w:p>
    <w:p w14:paraId="3298F971" w14:textId="77777777" w:rsidR="00BF1ADA" w:rsidRDefault="005D4E99" w:rsidP="001D6028">
      <w:pPr>
        <w:pStyle w:val="ParagraphText"/>
        <w:numPr>
          <w:ilvl w:val="0"/>
          <w:numId w:val="38"/>
        </w:numPr>
        <w:spacing w:after="0"/>
        <w:jc w:val="both"/>
        <w:rPr>
          <w:rFonts w:ascii="Arial Narrow" w:hAnsi="Arial Narrow"/>
          <w:color w:val="auto"/>
          <w:szCs w:val="24"/>
        </w:rPr>
      </w:pPr>
      <w:r w:rsidRPr="00BF1ADA">
        <w:rPr>
          <w:rFonts w:ascii="Arial Narrow" w:hAnsi="Arial Narrow"/>
          <w:color w:val="auto"/>
          <w:szCs w:val="24"/>
        </w:rPr>
        <w:t>STS CAs may ask the STS user to use the word in another sentence</w:t>
      </w:r>
    </w:p>
    <w:p w14:paraId="31A62C6F" w14:textId="77777777" w:rsidR="00BF1ADA" w:rsidRDefault="005D4E99" w:rsidP="001D6028">
      <w:pPr>
        <w:pStyle w:val="ParagraphText"/>
        <w:numPr>
          <w:ilvl w:val="0"/>
          <w:numId w:val="38"/>
        </w:numPr>
        <w:spacing w:after="0"/>
        <w:jc w:val="both"/>
        <w:rPr>
          <w:rFonts w:ascii="Arial Narrow" w:hAnsi="Arial Narrow"/>
          <w:color w:val="auto"/>
          <w:szCs w:val="24"/>
        </w:rPr>
      </w:pPr>
      <w:r w:rsidRPr="00BF1ADA">
        <w:rPr>
          <w:rFonts w:ascii="Arial Narrow" w:hAnsi="Arial Narrow"/>
          <w:color w:val="auto"/>
          <w:szCs w:val="24"/>
        </w:rPr>
        <w:t>STS CA may ask the STS user to provide a word that rhymes with the misunderstood word</w:t>
      </w:r>
    </w:p>
    <w:p w14:paraId="4F0363A2" w14:textId="77777777" w:rsidR="005D4E99" w:rsidRPr="00BF1ADA" w:rsidRDefault="005D4E99" w:rsidP="001D6028">
      <w:pPr>
        <w:pStyle w:val="ParagraphText"/>
        <w:numPr>
          <w:ilvl w:val="0"/>
          <w:numId w:val="38"/>
        </w:numPr>
        <w:spacing w:after="120"/>
        <w:jc w:val="both"/>
        <w:rPr>
          <w:rFonts w:ascii="Arial Narrow" w:hAnsi="Arial Narrow"/>
          <w:color w:val="auto"/>
          <w:szCs w:val="24"/>
        </w:rPr>
      </w:pPr>
      <w:r w:rsidRPr="00BF1ADA">
        <w:rPr>
          <w:rFonts w:ascii="Arial Narrow" w:hAnsi="Arial Narrow"/>
          <w:color w:val="auto"/>
          <w:szCs w:val="24"/>
        </w:rPr>
        <w:t>STS CA may ask the user to spell the word</w:t>
      </w:r>
    </w:p>
    <w:p w14:paraId="5012185D" w14:textId="6FBCC8E5" w:rsidR="00B9714D" w:rsidRPr="00B9714D" w:rsidRDefault="001D6028" w:rsidP="001D6028">
      <w:pPr>
        <w:pStyle w:val="ParagraphText"/>
        <w:spacing w:after="120"/>
        <w:jc w:val="both"/>
        <w:rPr>
          <w:rFonts w:ascii="Arial Narrow" w:hAnsi="Arial Narrow"/>
          <w:color w:val="auto"/>
          <w:szCs w:val="24"/>
        </w:rPr>
      </w:pPr>
      <w:r>
        <w:rPr>
          <w:rFonts w:ascii="Arial Narrow" w:hAnsi="Arial Narrow"/>
          <w:color w:val="auto"/>
          <w:szCs w:val="24"/>
        </w:rPr>
        <w:t xml:space="preserve">To ensure </w:t>
      </w:r>
      <w:r w:rsidR="005D4E99" w:rsidRPr="005D4E99">
        <w:rPr>
          <w:rFonts w:ascii="Arial Narrow" w:hAnsi="Arial Narrow"/>
          <w:color w:val="auto"/>
          <w:szCs w:val="24"/>
        </w:rPr>
        <w:t>STS CAs follow established call processing procedures, STS CAs are evaluated through individualized monthly surveys, tested randomly through the test call process, provided with customer feedback when available and observed by supervisors who are available in the STS CA work area to monitor performance.  If a development area is identified in any area of call processing the STS CA will receive specific feedback and additional training.  If the STS CA performance does not demonstrate improvement, progressive discipline up to and including termination may occur.</w:t>
      </w:r>
    </w:p>
    <w:p w14:paraId="613D91CF" w14:textId="77777777" w:rsidR="00512646" w:rsidRPr="006E012B" w:rsidRDefault="00512646" w:rsidP="001D6028">
      <w:pPr>
        <w:pStyle w:val="ArialNarrow12Bold"/>
      </w:pPr>
      <w:bookmarkStart w:id="9" w:name="_Toc10626010"/>
      <w:bookmarkStart w:id="10" w:name="_Toc174868768"/>
      <w:r w:rsidRPr="006E012B">
        <w:t>A.3 Types of Calls</w:t>
      </w:r>
      <w:bookmarkEnd w:id="9"/>
      <w:bookmarkEnd w:id="10"/>
    </w:p>
    <w:p w14:paraId="7ABE7A88" w14:textId="77777777" w:rsidR="006E012B" w:rsidRDefault="00B9714D" w:rsidP="001D6028">
      <w:pPr>
        <w:pStyle w:val="NormalWeb"/>
        <w:spacing w:before="0" w:beforeAutospacing="0" w:after="120" w:afterAutospacing="0"/>
        <w:rPr>
          <w:rFonts w:ascii="Arial Narrow" w:hAnsi="Arial Narrow"/>
          <w:b/>
          <w:i/>
          <w:sz w:val="24"/>
        </w:rPr>
      </w:pPr>
      <w:r w:rsidRPr="00B9714D">
        <w:rPr>
          <w:rFonts w:ascii="Arial Narrow" w:hAnsi="Arial Narrow"/>
          <w:b/>
          <w:i/>
          <w:sz w:val="24"/>
        </w:rPr>
        <w:t xml:space="preserve">§64.604 </w:t>
      </w:r>
      <w:r w:rsidR="00AF6CA8" w:rsidRPr="0052746E">
        <w:rPr>
          <w:rFonts w:ascii="Arial Narrow" w:hAnsi="Arial Narrow"/>
          <w:b/>
          <w:i/>
          <w:sz w:val="24"/>
        </w:rPr>
        <w:t xml:space="preserve">(3) (i) Consistent with the obligations of telecommunications carrier operators, CAs are prohibited from refusing single or sequential calls or limiting the length of calls utilizing relay services. </w:t>
      </w:r>
    </w:p>
    <w:p w14:paraId="5E683A06" w14:textId="68C492B8" w:rsidR="007E0C10" w:rsidRPr="001D6028" w:rsidRDefault="00EF2143" w:rsidP="001D6028">
      <w:pPr>
        <w:pStyle w:val="NormalWeb"/>
        <w:spacing w:before="0" w:beforeAutospacing="0" w:after="120" w:afterAutospacing="0"/>
        <w:jc w:val="both"/>
        <w:rPr>
          <w:rFonts w:ascii="Arial Narrow" w:hAnsi="Arial Narrow"/>
          <w:sz w:val="24"/>
        </w:rPr>
      </w:pPr>
      <w:r w:rsidRPr="001D6028">
        <w:rPr>
          <w:rFonts w:ascii="Arial Narrow" w:hAnsi="Arial Narrow"/>
          <w:sz w:val="24"/>
        </w:rPr>
        <w:t xml:space="preserve">Relay Connecticut </w:t>
      </w:r>
      <w:r w:rsidR="0005605B" w:rsidRPr="001D6028">
        <w:rPr>
          <w:rFonts w:ascii="Arial Narrow" w:hAnsi="Arial Narrow"/>
          <w:sz w:val="24"/>
        </w:rPr>
        <w:t>provides 24</w:t>
      </w:r>
      <w:r w:rsidR="001D6028">
        <w:rPr>
          <w:rFonts w:ascii="Arial Narrow" w:hAnsi="Arial Narrow"/>
          <w:sz w:val="24"/>
        </w:rPr>
        <w:t>x7 TRS</w:t>
      </w:r>
      <w:r w:rsidR="00512646" w:rsidRPr="001D6028">
        <w:rPr>
          <w:rFonts w:ascii="Arial Narrow" w:hAnsi="Arial Narrow"/>
          <w:sz w:val="24"/>
        </w:rPr>
        <w:t xml:space="preserve"> for standard (voice), Text Telephone (TTY), wirel</w:t>
      </w:r>
      <w:r w:rsidR="001D6028">
        <w:rPr>
          <w:rFonts w:ascii="Arial Narrow" w:hAnsi="Arial Narrow"/>
          <w:sz w:val="24"/>
        </w:rPr>
        <w:t xml:space="preserve">ess, or personal computers </w:t>
      </w:r>
      <w:r w:rsidR="00512646" w:rsidRPr="001D6028">
        <w:rPr>
          <w:rFonts w:ascii="Arial Narrow" w:hAnsi="Arial Narrow"/>
          <w:sz w:val="24"/>
        </w:rPr>
        <w:t xml:space="preserve">users to place local, intrastate, interstate, and international calls. </w:t>
      </w:r>
      <w:r w:rsidR="001D6028">
        <w:rPr>
          <w:rFonts w:ascii="Arial Narrow" w:hAnsi="Arial Narrow"/>
          <w:sz w:val="24"/>
        </w:rPr>
        <w:t xml:space="preserve"> </w:t>
      </w:r>
      <w:r w:rsidRPr="001D6028">
        <w:rPr>
          <w:rFonts w:ascii="Arial Narrow" w:hAnsi="Arial Narrow"/>
          <w:sz w:val="24"/>
        </w:rPr>
        <w:t xml:space="preserve">Relay Connecticut </w:t>
      </w:r>
      <w:r w:rsidR="00512646" w:rsidRPr="001D6028">
        <w:rPr>
          <w:rFonts w:ascii="Arial Narrow" w:hAnsi="Arial Narrow"/>
          <w:sz w:val="24"/>
        </w:rPr>
        <w:t xml:space="preserve">also processes calls to directory assistance and to toll free numbers. </w:t>
      </w:r>
      <w:r w:rsidR="001D6028">
        <w:rPr>
          <w:rFonts w:ascii="Arial Narrow" w:hAnsi="Arial Narrow"/>
          <w:sz w:val="24"/>
        </w:rPr>
        <w:t xml:space="preserve"> </w:t>
      </w:r>
      <w:r w:rsidR="00512646" w:rsidRPr="001D6028">
        <w:rPr>
          <w:rFonts w:ascii="Arial Narrow" w:hAnsi="Arial Narrow"/>
          <w:sz w:val="24"/>
        </w:rPr>
        <w:t xml:space="preserve">There are no restrictions on the duration or number of calls placed by any relay user. </w:t>
      </w:r>
      <w:r w:rsidR="001D6028">
        <w:rPr>
          <w:rFonts w:ascii="Arial Narrow" w:hAnsi="Arial Narrow"/>
          <w:sz w:val="24"/>
        </w:rPr>
        <w:t xml:space="preserve"> </w:t>
      </w:r>
      <w:r w:rsidR="00512646" w:rsidRPr="001D6028">
        <w:rPr>
          <w:rFonts w:ascii="Arial Narrow" w:hAnsi="Arial Narrow"/>
          <w:sz w:val="24"/>
        </w:rPr>
        <w:t xml:space="preserve">All relay users accessing </w:t>
      </w:r>
      <w:r w:rsidRPr="001D6028">
        <w:rPr>
          <w:rFonts w:ascii="Arial Narrow" w:hAnsi="Arial Narrow"/>
          <w:sz w:val="24"/>
        </w:rPr>
        <w:t xml:space="preserve">Relay Connecticut </w:t>
      </w:r>
      <w:r w:rsidR="00512646" w:rsidRPr="001D6028">
        <w:rPr>
          <w:rFonts w:ascii="Arial Narrow" w:hAnsi="Arial Narrow"/>
          <w:sz w:val="24"/>
        </w:rPr>
        <w:t>retain full control of the length and number of calls placed anytime through relay.</w:t>
      </w:r>
      <w:r w:rsidR="001D6028">
        <w:rPr>
          <w:rFonts w:ascii="Arial Narrow" w:hAnsi="Arial Narrow"/>
          <w:sz w:val="24"/>
        </w:rPr>
        <w:t xml:space="preserve"> </w:t>
      </w:r>
      <w:r w:rsidR="00512646" w:rsidRPr="001D6028">
        <w:rPr>
          <w:rFonts w:ascii="Arial Narrow" w:hAnsi="Arial Narrow"/>
          <w:sz w:val="24"/>
        </w:rPr>
        <w:t xml:space="preserve"> </w:t>
      </w:r>
      <w:r w:rsidRPr="001D6028">
        <w:rPr>
          <w:rFonts w:ascii="Arial Narrow" w:hAnsi="Arial Narrow"/>
          <w:sz w:val="24"/>
        </w:rPr>
        <w:t xml:space="preserve">Relay Connecticut </w:t>
      </w:r>
      <w:r w:rsidR="008A1FE0" w:rsidRPr="001D6028">
        <w:rPr>
          <w:rFonts w:ascii="Arial Narrow" w:hAnsi="Arial Narrow"/>
          <w:sz w:val="24"/>
        </w:rPr>
        <w:t>CapTel</w:t>
      </w:r>
      <w:r w:rsidR="00E13A51" w:rsidRPr="001D6028">
        <w:rPr>
          <w:rFonts w:ascii="Arial Narrow" w:hAnsi="Arial Narrow"/>
          <w:sz w:val="24"/>
        </w:rPr>
        <w:t xml:space="preserve"> CAs are currently waived by the FCC for</w:t>
      </w:r>
      <w:r w:rsidR="008A1FE0" w:rsidRPr="001D6028">
        <w:rPr>
          <w:rFonts w:ascii="Arial Narrow" w:hAnsi="Arial Narrow"/>
          <w:sz w:val="24"/>
        </w:rPr>
        <w:t xml:space="preserve"> outbound calls</w:t>
      </w:r>
      <w:r w:rsidR="009D2003" w:rsidRPr="001D6028">
        <w:rPr>
          <w:rFonts w:ascii="Arial Narrow" w:hAnsi="Arial Narrow"/>
          <w:sz w:val="24"/>
        </w:rPr>
        <w:t xml:space="preserve"> because the </w:t>
      </w:r>
      <w:r w:rsidR="00892A0A" w:rsidRPr="001D6028">
        <w:rPr>
          <w:rFonts w:ascii="Arial Narrow" w:hAnsi="Arial Narrow"/>
          <w:sz w:val="24"/>
        </w:rPr>
        <w:t>CapTel</w:t>
      </w:r>
      <w:r w:rsidR="009D2003" w:rsidRPr="001D6028">
        <w:rPr>
          <w:rFonts w:ascii="Arial Narrow" w:hAnsi="Arial Narrow"/>
          <w:sz w:val="24"/>
        </w:rPr>
        <w:t xml:space="preserve"> CA is not involved in </w:t>
      </w:r>
      <w:r w:rsidR="008A1FE0" w:rsidRPr="001D6028">
        <w:rPr>
          <w:rFonts w:ascii="Arial Narrow" w:hAnsi="Arial Narrow"/>
          <w:sz w:val="24"/>
        </w:rPr>
        <w:t xml:space="preserve">the </w:t>
      </w:r>
      <w:r w:rsidR="009D2003" w:rsidRPr="001D6028">
        <w:rPr>
          <w:rFonts w:ascii="Arial Narrow" w:hAnsi="Arial Narrow"/>
          <w:sz w:val="24"/>
        </w:rPr>
        <w:t xml:space="preserve">call set up </w:t>
      </w:r>
      <w:r w:rsidR="008A1FE0" w:rsidRPr="001D6028">
        <w:rPr>
          <w:rFonts w:ascii="Arial Narrow" w:hAnsi="Arial Narrow"/>
          <w:sz w:val="24"/>
        </w:rPr>
        <w:t xml:space="preserve">and cannot refuse the call </w:t>
      </w:r>
      <w:r w:rsidR="00892A0A" w:rsidRPr="001D6028">
        <w:rPr>
          <w:rFonts w:ascii="Arial Narrow" w:hAnsi="Arial Narrow"/>
          <w:sz w:val="24"/>
        </w:rPr>
        <w:t>CapTel</w:t>
      </w:r>
      <w:r w:rsidR="009D2003" w:rsidRPr="001D6028">
        <w:rPr>
          <w:rFonts w:ascii="Arial Narrow" w:hAnsi="Arial Narrow"/>
          <w:i/>
          <w:sz w:val="24"/>
        </w:rPr>
        <w:t xml:space="preserve"> </w:t>
      </w:r>
      <w:r w:rsidR="009D2003" w:rsidRPr="001D6028">
        <w:rPr>
          <w:rFonts w:ascii="Arial Narrow" w:hAnsi="Arial Narrow"/>
          <w:sz w:val="24"/>
        </w:rPr>
        <w:t>users dial sequential</w:t>
      </w:r>
      <w:r w:rsidR="0017304A" w:rsidRPr="001D6028">
        <w:rPr>
          <w:rFonts w:ascii="Arial Narrow" w:hAnsi="Arial Narrow"/>
          <w:sz w:val="24"/>
        </w:rPr>
        <w:t xml:space="preserve"> calls directly therefore </w:t>
      </w:r>
      <w:r w:rsidR="009D2003" w:rsidRPr="001D6028">
        <w:rPr>
          <w:rFonts w:ascii="Arial Narrow" w:hAnsi="Arial Narrow"/>
          <w:sz w:val="24"/>
        </w:rPr>
        <w:t>i</w:t>
      </w:r>
      <w:r w:rsidR="008A1FE0" w:rsidRPr="001D6028">
        <w:rPr>
          <w:rFonts w:ascii="Arial Narrow" w:hAnsi="Arial Narrow"/>
          <w:sz w:val="24"/>
        </w:rPr>
        <w:t>t is not possible for a</w:t>
      </w:r>
      <w:r w:rsidR="009D2003" w:rsidRPr="001D6028">
        <w:rPr>
          <w:rFonts w:ascii="Arial Narrow" w:hAnsi="Arial Narrow"/>
          <w:sz w:val="24"/>
        </w:rPr>
        <w:t xml:space="preserve"> </w:t>
      </w:r>
      <w:r w:rsidR="00892A0A" w:rsidRPr="001D6028">
        <w:rPr>
          <w:rFonts w:ascii="Arial Narrow" w:hAnsi="Arial Narrow"/>
          <w:sz w:val="24"/>
        </w:rPr>
        <w:t>CapTel</w:t>
      </w:r>
      <w:r w:rsidR="009D2003" w:rsidRPr="001D6028">
        <w:rPr>
          <w:rFonts w:ascii="Arial Narrow" w:hAnsi="Arial Narrow"/>
          <w:sz w:val="24"/>
        </w:rPr>
        <w:t xml:space="preserve"> CA to refuse sequential calls or limit length of calls. </w:t>
      </w:r>
      <w:r w:rsidR="001D6028">
        <w:rPr>
          <w:rFonts w:ascii="Arial Narrow" w:hAnsi="Arial Narrow"/>
          <w:sz w:val="24"/>
        </w:rPr>
        <w:t xml:space="preserve"> </w:t>
      </w:r>
      <w:r w:rsidRPr="001D6028">
        <w:rPr>
          <w:rFonts w:ascii="Arial Narrow" w:hAnsi="Arial Narrow"/>
          <w:sz w:val="24"/>
        </w:rPr>
        <w:t xml:space="preserve">Relay Connecticut </w:t>
      </w:r>
      <w:r w:rsidR="008A1FE0" w:rsidRPr="001D6028">
        <w:rPr>
          <w:rFonts w:ascii="Arial Narrow" w:hAnsi="Arial Narrow"/>
          <w:sz w:val="24"/>
        </w:rPr>
        <w:t>CapTel CAs are not</w:t>
      </w:r>
      <w:r w:rsidR="009D2003" w:rsidRPr="001D6028">
        <w:rPr>
          <w:rFonts w:ascii="Arial Narrow" w:hAnsi="Arial Narrow"/>
          <w:sz w:val="24"/>
        </w:rPr>
        <w:t xml:space="preserve"> waived</w:t>
      </w:r>
      <w:r w:rsidR="00E13A51" w:rsidRPr="001D6028">
        <w:rPr>
          <w:rFonts w:ascii="Arial Narrow" w:hAnsi="Arial Narrow"/>
          <w:sz w:val="24"/>
        </w:rPr>
        <w:t xml:space="preserve"> by the FCC</w:t>
      </w:r>
      <w:r w:rsidR="009D2003" w:rsidRPr="001D6028">
        <w:rPr>
          <w:rFonts w:ascii="Arial Narrow" w:hAnsi="Arial Narrow"/>
          <w:sz w:val="24"/>
        </w:rPr>
        <w:t xml:space="preserve"> for inbound calls to a </w:t>
      </w:r>
      <w:r w:rsidR="00892A0A" w:rsidRPr="001D6028">
        <w:rPr>
          <w:rFonts w:ascii="Arial Narrow" w:hAnsi="Arial Narrow"/>
          <w:sz w:val="24"/>
        </w:rPr>
        <w:t>CapTel</w:t>
      </w:r>
      <w:r w:rsidR="009D2003" w:rsidRPr="001D6028">
        <w:rPr>
          <w:rFonts w:ascii="Arial Narrow" w:hAnsi="Arial Narrow"/>
          <w:sz w:val="24"/>
        </w:rPr>
        <w:t xml:space="preserve"> user made through a TRS facility.  However, if </w:t>
      </w:r>
      <w:r w:rsidR="0017304A" w:rsidRPr="001D6028">
        <w:rPr>
          <w:rFonts w:ascii="Arial Narrow" w:hAnsi="Arial Narrow"/>
          <w:sz w:val="24"/>
        </w:rPr>
        <w:t xml:space="preserve">a </w:t>
      </w:r>
      <w:r w:rsidR="009D2003" w:rsidRPr="001D6028">
        <w:rPr>
          <w:rFonts w:ascii="Arial Narrow" w:hAnsi="Arial Narrow"/>
          <w:sz w:val="24"/>
        </w:rPr>
        <w:t>call is made directly to the captioned telephone access number</w:t>
      </w:r>
      <w:r w:rsidR="00940030" w:rsidRPr="001D6028">
        <w:rPr>
          <w:rFonts w:ascii="Arial Narrow" w:hAnsi="Arial Narrow"/>
          <w:sz w:val="24"/>
        </w:rPr>
        <w:t>,</w:t>
      </w:r>
      <w:r w:rsidR="009D2003" w:rsidRPr="001D6028">
        <w:rPr>
          <w:rFonts w:ascii="Arial Narrow" w:hAnsi="Arial Narrow"/>
          <w:sz w:val="24"/>
        </w:rPr>
        <w:t xml:space="preserve"> no set up is involved and the </w:t>
      </w:r>
      <w:r w:rsidR="00892A0A" w:rsidRPr="001D6028">
        <w:rPr>
          <w:rFonts w:ascii="Arial Narrow" w:hAnsi="Arial Narrow"/>
          <w:sz w:val="24"/>
        </w:rPr>
        <w:t>CapTel</w:t>
      </w:r>
      <w:r w:rsidR="008A1FE0" w:rsidRPr="001D6028">
        <w:rPr>
          <w:rFonts w:ascii="Arial Narrow" w:hAnsi="Arial Narrow"/>
          <w:sz w:val="24"/>
        </w:rPr>
        <w:t xml:space="preserve"> CA cannot refuse to call</w:t>
      </w:r>
      <w:r w:rsidR="009D2003" w:rsidRPr="001D6028">
        <w:rPr>
          <w:rFonts w:ascii="Arial Narrow" w:hAnsi="Arial Narrow"/>
          <w:sz w:val="24"/>
        </w:rPr>
        <w:t>.</w:t>
      </w:r>
      <w:r w:rsidR="008A1FE0" w:rsidRPr="001D6028">
        <w:rPr>
          <w:rFonts w:ascii="Arial Narrow" w:hAnsi="Arial Narrow"/>
          <w:sz w:val="24"/>
        </w:rPr>
        <w:t xml:space="preserve"> </w:t>
      </w:r>
    </w:p>
    <w:p w14:paraId="5F86E9EB" w14:textId="583D9D0B" w:rsidR="00AF6CA8" w:rsidRPr="0052746E" w:rsidRDefault="008A1FE0" w:rsidP="001D6028">
      <w:pPr>
        <w:pStyle w:val="ParagraphText"/>
        <w:spacing w:after="120"/>
        <w:jc w:val="both"/>
        <w:rPr>
          <w:rFonts w:ascii="Arial Narrow" w:hAnsi="Arial Narrow"/>
          <w:b/>
          <w:i/>
          <w:szCs w:val="24"/>
        </w:rPr>
      </w:pPr>
      <w:r w:rsidRPr="00B9714D">
        <w:rPr>
          <w:rFonts w:ascii="Arial Narrow" w:hAnsi="Arial Narrow"/>
          <w:b/>
          <w:i/>
          <w:color w:val="auto"/>
          <w:szCs w:val="24"/>
        </w:rPr>
        <w:t>§64.604</w:t>
      </w:r>
      <w:r w:rsidRPr="0052746E">
        <w:rPr>
          <w:rFonts w:ascii="Arial Narrow" w:hAnsi="Arial Narrow"/>
          <w:b/>
          <w:i/>
          <w:szCs w:val="24"/>
        </w:rPr>
        <w:t xml:space="preserve"> </w:t>
      </w:r>
      <w:r w:rsidR="00AF6CA8" w:rsidRPr="0052746E">
        <w:rPr>
          <w:rFonts w:ascii="Arial Narrow" w:hAnsi="Arial Narrow"/>
          <w:b/>
          <w:i/>
          <w:szCs w:val="24"/>
        </w:rPr>
        <w:t xml:space="preserve">(3)(ii) Relay services shall be capable of handling any type of call normally provided by telecommunications carriers unless the Commission determines that it is not technologically feasible to do so. </w:t>
      </w:r>
      <w:r w:rsidR="001D6028">
        <w:rPr>
          <w:rFonts w:ascii="Arial Narrow" w:hAnsi="Arial Narrow"/>
          <w:b/>
          <w:i/>
          <w:szCs w:val="24"/>
        </w:rPr>
        <w:t xml:space="preserve"> </w:t>
      </w:r>
      <w:r w:rsidR="00AF6CA8" w:rsidRPr="0052746E">
        <w:rPr>
          <w:rFonts w:ascii="Arial Narrow" w:hAnsi="Arial Narrow"/>
          <w:b/>
          <w:i/>
          <w:szCs w:val="24"/>
        </w:rPr>
        <w:t xml:space="preserve">Relay service providers have the burden of proving the infeasibility of handling any type of call. </w:t>
      </w:r>
    </w:p>
    <w:p w14:paraId="6141253A" w14:textId="77777777" w:rsidR="001D6028" w:rsidRPr="00055771" w:rsidRDefault="001D6028" w:rsidP="001D6028">
      <w:pPr>
        <w:pStyle w:val="ParagraphText"/>
        <w:spacing w:after="0"/>
        <w:jc w:val="both"/>
        <w:rPr>
          <w:rFonts w:ascii="Arial Narrow" w:hAnsi="Arial Narrow"/>
          <w:i/>
          <w:szCs w:val="24"/>
        </w:rPr>
      </w:pPr>
      <w:r w:rsidRPr="00055771">
        <w:rPr>
          <w:rFonts w:ascii="Arial Narrow" w:hAnsi="Arial Narrow"/>
          <w:i/>
          <w:szCs w:val="24"/>
        </w:rPr>
        <w:t xml:space="preserve">The following information is applicable for the timeframe through May 31, 2017:  </w:t>
      </w:r>
    </w:p>
    <w:p w14:paraId="1B3E02BB" w14:textId="55C7BB37" w:rsidR="001D6028" w:rsidRPr="00055771" w:rsidRDefault="001D6028" w:rsidP="001D6028">
      <w:pPr>
        <w:pStyle w:val="ParagraphText"/>
        <w:spacing w:after="120"/>
        <w:jc w:val="both"/>
        <w:rPr>
          <w:rFonts w:ascii="Arial Narrow" w:hAnsi="Arial Narrow"/>
          <w:szCs w:val="24"/>
        </w:rPr>
      </w:pPr>
      <w:r w:rsidRPr="00055771">
        <w:rPr>
          <w:rFonts w:ascii="Arial Narrow" w:hAnsi="Arial Narrow"/>
          <w:szCs w:val="24"/>
        </w:rPr>
        <w:t xml:space="preserve">Relay </w:t>
      </w:r>
      <w:r>
        <w:rPr>
          <w:rFonts w:ascii="Arial Narrow" w:hAnsi="Arial Narrow"/>
          <w:szCs w:val="24"/>
        </w:rPr>
        <w:t xml:space="preserve">Connecticut </w:t>
      </w:r>
      <w:r w:rsidRPr="00055771">
        <w:rPr>
          <w:rFonts w:ascii="Arial Narrow" w:hAnsi="Arial Narrow"/>
          <w:szCs w:val="24"/>
        </w:rPr>
        <w:t xml:space="preserve">Service, through Sprint Accessibility, works in conjunction with the Local Exchange Enhanced Services to provide additional functionality for users of TRS.  Sprint Accessibility processes collect and person-to-person calls and calls charged to a third-party as well as calls billed to prepaid and non-proprietary calling cards offered by the local or any other interexchange carrier.  Relay </w:t>
      </w:r>
      <w:r>
        <w:rPr>
          <w:rFonts w:ascii="Arial Narrow" w:hAnsi="Arial Narrow"/>
          <w:szCs w:val="24"/>
        </w:rPr>
        <w:t xml:space="preserve">Connecticut </w:t>
      </w:r>
      <w:r w:rsidRPr="00055771">
        <w:rPr>
          <w:rFonts w:ascii="Arial Narrow" w:hAnsi="Arial Narrow"/>
          <w:szCs w:val="24"/>
        </w:rPr>
        <w:t>Service will also process calls to or from restricted lines e.g. hotel rooms and pay telephones.</w:t>
      </w:r>
    </w:p>
    <w:p w14:paraId="34FB7F8C" w14:textId="4E454704" w:rsidR="001D6028" w:rsidRPr="00055771" w:rsidRDefault="001D6028" w:rsidP="001D6028">
      <w:pPr>
        <w:pStyle w:val="ParagraphText"/>
        <w:spacing w:after="120"/>
        <w:jc w:val="both"/>
        <w:rPr>
          <w:rFonts w:ascii="Arial Narrow" w:hAnsi="Arial Narrow"/>
          <w:szCs w:val="24"/>
        </w:rPr>
      </w:pPr>
      <w:r w:rsidRPr="00055771">
        <w:rPr>
          <w:rFonts w:ascii="Arial Narrow" w:hAnsi="Arial Narrow"/>
          <w:szCs w:val="24"/>
        </w:rPr>
        <w:t>All TRS and CapTel users will be billed in the same manner that a non-relay user would be billed.  The relay user will only be billed for conversation time, (which does not include call setup time, time in between calls and wrap-up time) on toll calls.  Billing will occur within 60 days</w:t>
      </w:r>
      <w:r>
        <w:rPr>
          <w:rFonts w:ascii="Arial Narrow" w:hAnsi="Arial Narrow"/>
          <w:szCs w:val="24"/>
        </w:rPr>
        <w:t xml:space="preserve"> of the call date.  </w:t>
      </w:r>
      <w:r w:rsidRPr="00055771">
        <w:rPr>
          <w:rFonts w:ascii="Arial Narrow" w:hAnsi="Arial Narrow"/>
          <w:szCs w:val="24"/>
        </w:rPr>
        <w:t xml:space="preserve">Relay </w:t>
      </w:r>
      <w:r>
        <w:rPr>
          <w:rFonts w:ascii="Arial Narrow" w:hAnsi="Arial Narrow"/>
          <w:szCs w:val="24"/>
        </w:rPr>
        <w:t xml:space="preserve">Connecticut </w:t>
      </w:r>
      <w:r w:rsidRPr="00055771">
        <w:rPr>
          <w:rFonts w:ascii="Arial Narrow" w:hAnsi="Arial Narrow"/>
          <w:szCs w:val="24"/>
        </w:rPr>
        <w:t>Service gives users the option of billing their calls to a non-proprietary LEC (local) or IXC (long distance) c</w:t>
      </w:r>
      <w:r>
        <w:rPr>
          <w:rFonts w:ascii="Arial Narrow" w:hAnsi="Arial Narrow"/>
          <w:szCs w:val="24"/>
        </w:rPr>
        <w:t>alling cards.  Relay Connecticut</w:t>
      </w:r>
      <w:r w:rsidRPr="00055771">
        <w:rPr>
          <w:rFonts w:ascii="Arial Narrow" w:hAnsi="Arial Narrow"/>
          <w:szCs w:val="24"/>
        </w:rPr>
        <w:t xml:space="preserve"> Service works with the LECs and IXCs to compile and make available to all TTY or CapTel</w:t>
      </w:r>
      <w:r w:rsidRPr="00055771">
        <w:rPr>
          <w:rFonts w:ascii="Arial Narrow" w:hAnsi="Arial Narrow"/>
          <w:i/>
          <w:szCs w:val="24"/>
        </w:rPr>
        <w:t xml:space="preserve"> </w:t>
      </w:r>
      <w:r w:rsidRPr="00055771">
        <w:rPr>
          <w:rFonts w:ascii="Arial Narrow" w:hAnsi="Arial Narrow"/>
          <w:szCs w:val="24"/>
        </w:rPr>
        <w:t xml:space="preserve">users a list of acceptable calling cards.  The user’s carrier of choice is responsible for providing call types and available billing options, and will also handle the rating and invoicing of toll calls placed through the relay.  </w:t>
      </w:r>
    </w:p>
    <w:p w14:paraId="2F58FFDE" w14:textId="77777777" w:rsidR="001D6028" w:rsidRPr="00055771" w:rsidRDefault="001D6028" w:rsidP="001D6028">
      <w:pPr>
        <w:pStyle w:val="ParagraphText"/>
        <w:spacing w:after="0"/>
        <w:jc w:val="both"/>
        <w:rPr>
          <w:rFonts w:ascii="Arial Narrow" w:hAnsi="Arial Narrow"/>
          <w:i/>
          <w:szCs w:val="24"/>
        </w:rPr>
      </w:pPr>
      <w:r w:rsidRPr="00055771">
        <w:rPr>
          <w:rFonts w:ascii="Arial Narrow" w:hAnsi="Arial Narrow"/>
          <w:i/>
          <w:szCs w:val="24"/>
        </w:rPr>
        <w:t xml:space="preserve">The following information is applicable beginning June 1, 2017:  </w:t>
      </w:r>
    </w:p>
    <w:p w14:paraId="045CB19B" w14:textId="77777777" w:rsidR="001D6028" w:rsidRPr="00055771" w:rsidRDefault="001D6028" w:rsidP="001D6028">
      <w:pPr>
        <w:pStyle w:val="ParagraphText"/>
        <w:spacing w:after="120"/>
        <w:jc w:val="both"/>
        <w:rPr>
          <w:rFonts w:ascii="Arial Narrow" w:hAnsi="Arial Narrow"/>
          <w:szCs w:val="22"/>
        </w:rPr>
      </w:pPr>
      <w:r w:rsidRPr="00055771">
        <w:rPr>
          <w:rFonts w:ascii="Arial Narrow" w:hAnsi="Arial Narrow"/>
          <w:szCs w:val="22"/>
        </w:rPr>
        <w:t>As part of our overall corporate technology evolution to provide all of our customers with communications delivered in a cost-effective, high performance manner, Sprint has already decommissioned aging infrastructure whose upkeep costs our customers more.  For all of our Relay users, this also means simpler and quicker call set-up.</w:t>
      </w:r>
    </w:p>
    <w:p w14:paraId="7316457F" w14:textId="3B41A516" w:rsidR="001D6028" w:rsidRPr="00055771" w:rsidRDefault="001D6028" w:rsidP="001D6028">
      <w:pPr>
        <w:pStyle w:val="ParagraphText"/>
        <w:spacing w:after="120"/>
        <w:jc w:val="both"/>
        <w:rPr>
          <w:rFonts w:ascii="Arial Narrow" w:hAnsi="Arial Narrow"/>
        </w:rPr>
      </w:pPr>
      <w:r w:rsidRPr="00055771">
        <w:rPr>
          <w:rFonts w:ascii="Arial Narrow" w:hAnsi="Arial Narrow"/>
          <w:szCs w:val="22"/>
        </w:rPr>
        <w:t xml:space="preserve">In August of 2016, Sprint received a waiver of end user selection of carrier from the FCC.  As a result, Sprint is offering </w:t>
      </w:r>
      <w:r w:rsidRPr="00055771">
        <w:rPr>
          <w:rFonts w:ascii="Arial Narrow" w:hAnsi="Arial Narrow"/>
          <w:b/>
          <w:i/>
          <w:u w:val="single"/>
        </w:rPr>
        <w:t>domestic and international calling at no charge</w:t>
      </w:r>
      <w:r w:rsidRPr="00055771">
        <w:rPr>
          <w:rFonts w:ascii="Arial Narrow" w:hAnsi="Arial Narrow"/>
        </w:rPr>
        <w:t xml:space="preserve"> with no long distance fees or long distance call billing for all TRS an</w:t>
      </w:r>
      <w:r>
        <w:rPr>
          <w:rFonts w:ascii="Arial Narrow" w:hAnsi="Arial Narrow"/>
        </w:rPr>
        <w:t xml:space="preserve">d CTS users through </w:t>
      </w:r>
      <w:r w:rsidRPr="00055771">
        <w:rPr>
          <w:rFonts w:ascii="Arial Narrow" w:hAnsi="Arial Narrow"/>
        </w:rPr>
        <w:t xml:space="preserve">Relay </w:t>
      </w:r>
      <w:r>
        <w:rPr>
          <w:rFonts w:ascii="Arial Narrow" w:hAnsi="Arial Narrow"/>
        </w:rPr>
        <w:t xml:space="preserve">Connecticut </w:t>
      </w:r>
      <w:r w:rsidRPr="00055771">
        <w:rPr>
          <w:rFonts w:ascii="Arial Narrow" w:hAnsi="Arial Narrow"/>
        </w:rPr>
        <w:t>Service.  Sprint’s optimal approach provides less cost to the end user, fewer billable minutes to the State, greater functional equivalence, and fewer customer complaints.</w:t>
      </w:r>
      <w:r w:rsidRPr="00055771">
        <w:rPr>
          <w:rStyle w:val="FootnoteReference"/>
          <w:rFonts w:ascii="Arial Narrow" w:hAnsi="Arial Narrow"/>
        </w:rPr>
        <w:t xml:space="preserve"> </w:t>
      </w:r>
    </w:p>
    <w:p w14:paraId="38751033" w14:textId="77777777" w:rsidR="001D6028" w:rsidRPr="00055771" w:rsidRDefault="001D6028" w:rsidP="001D6028">
      <w:pPr>
        <w:pStyle w:val="ParagraphText"/>
        <w:spacing w:after="60"/>
        <w:jc w:val="both"/>
        <w:rPr>
          <w:rFonts w:ascii="Arial Narrow" w:hAnsi="Arial Narrow"/>
          <w:color w:val="auto"/>
          <w:szCs w:val="24"/>
        </w:rPr>
      </w:pPr>
      <w:r w:rsidRPr="00055771">
        <w:rPr>
          <w:rFonts w:ascii="Arial Narrow" w:hAnsi="Arial Narrow"/>
          <w:color w:val="auto"/>
          <w:szCs w:val="24"/>
        </w:rPr>
        <w:t xml:space="preserve">Sprint’s approach as a global telecommunication provider includes the following benefits for Mississippi </w:t>
      </w:r>
      <w:r w:rsidRPr="00055771">
        <w:rPr>
          <w:rFonts w:ascii="Arial Narrow" w:hAnsi="Arial Narrow"/>
        </w:rPr>
        <w:t xml:space="preserve">Relay Service </w:t>
      </w:r>
      <w:r w:rsidRPr="00055771">
        <w:rPr>
          <w:rFonts w:ascii="Arial Narrow" w:hAnsi="Arial Narrow"/>
          <w:color w:val="auto"/>
          <w:szCs w:val="24"/>
        </w:rPr>
        <w:t>and its end users:</w:t>
      </w:r>
    </w:p>
    <w:p w14:paraId="7DFB4020" w14:textId="77777777" w:rsidR="001D6028" w:rsidRPr="00055771" w:rsidRDefault="001D6028" w:rsidP="001D6028">
      <w:pPr>
        <w:pStyle w:val="BulletLast"/>
        <w:numPr>
          <w:ilvl w:val="0"/>
          <w:numId w:val="101"/>
        </w:numPr>
        <w:spacing w:after="0"/>
        <w:rPr>
          <w:rFonts w:ascii="Arial Narrow" w:hAnsi="Arial Narrow"/>
          <w:sz w:val="24"/>
        </w:rPr>
      </w:pPr>
      <w:r w:rsidRPr="00055771">
        <w:rPr>
          <w:rFonts w:ascii="Arial Narrow" w:hAnsi="Arial Narrow"/>
          <w:b/>
          <w:sz w:val="24"/>
        </w:rPr>
        <w:t>Correctional Facilities:</w:t>
      </w:r>
      <w:r w:rsidRPr="00055771">
        <w:rPr>
          <w:rFonts w:ascii="Arial Narrow" w:hAnsi="Arial Narrow"/>
          <w:sz w:val="24"/>
        </w:rPr>
        <w:t xml:space="preserve">  Sprint will process calls from inmates at correctional facilities without charge.  Please note, inmate calling services (ICS) providers may assess fees directly to relay users – as is done for traditional phone users (i.e., non-relay callers).</w:t>
      </w:r>
    </w:p>
    <w:p w14:paraId="2AD81665" w14:textId="53214B7A" w:rsidR="001D6028" w:rsidRPr="00055771" w:rsidRDefault="001D6028" w:rsidP="001D6028">
      <w:pPr>
        <w:pStyle w:val="BulletLast"/>
        <w:numPr>
          <w:ilvl w:val="0"/>
          <w:numId w:val="101"/>
        </w:numPr>
        <w:spacing w:after="0"/>
        <w:rPr>
          <w:rFonts w:ascii="Arial Narrow" w:hAnsi="Arial Narrow"/>
          <w:sz w:val="24"/>
        </w:rPr>
      </w:pPr>
      <w:r w:rsidRPr="00055771">
        <w:rPr>
          <w:rFonts w:ascii="Arial Narrow" w:hAnsi="Arial Narrow"/>
          <w:b/>
          <w:sz w:val="24"/>
        </w:rPr>
        <w:t>Payphones:</w:t>
      </w:r>
      <w:r w:rsidRPr="00055771">
        <w:rPr>
          <w:rFonts w:ascii="Arial Narrow" w:hAnsi="Arial Narrow"/>
          <w:sz w:val="24"/>
        </w:rPr>
        <w:t xml:space="preserve">  Sprint will </w:t>
      </w:r>
      <w:r w:rsidRPr="00055771">
        <w:rPr>
          <w:rFonts w:ascii="Arial Narrow" w:hAnsi="Arial Narrow"/>
          <w:b/>
          <w:i/>
          <w:sz w:val="24"/>
          <w:u w:val="single"/>
        </w:rPr>
        <w:t>provide domestic and international calling at no charge</w:t>
      </w:r>
      <w:r>
        <w:rPr>
          <w:rFonts w:ascii="Arial Narrow" w:hAnsi="Arial Narrow"/>
          <w:sz w:val="24"/>
        </w:rPr>
        <w:t xml:space="preserve"> for </w:t>
      </w:r>
      <w:r w:rsidRPr="00055771">
        <w:rPr>
          <w:rFonts w:ascii="Arial Narrow" w:hAnsi="Arial Narrow"/>
          <w:sz w:val="24"/>
        </w:rPr>
        <w:t xml:space="preserve">Relay </w:t>
      </w:r>
      <w:r>
        <w:rPr>
          <w:rFonts w:ascii="Arial Narrow" w:hAnsi="Arial Narrow"/>
          <w:sz w:val="24"/>
        </w:rPr>
        <w:t xml:space="preserve">Connecticut </w:t>
      </w:r>
      <w:r w:rsidRPr="00055771">
        <w:rPr>
          <w:rFonts w:ascii="Arial Narrow" w:hAnsi="Arial Narrow"/>
          <w:sz w:val="24"/>
        </w:rPr>
        <w:t>Service callers using payphones.</w:t>
      </w:r>
    </w:p>
    <w:p w14:paraId="3EDFE374" w14:textId="77777777" w:rsidR="001D6028" w:rsidRPr="0041529C" w:rsidRDefault="001D6028" w:rsidP="001D6028">
      <w:pPr>
        <w:pStyle w:val="BulletLast"/>
        <w:numPr>
          <w:ilvl w:val="0"/>
          <w:numId w:val="101"/>
        </w:numPr>
        <w:spacing w:after="0"/>
        <w:rPr>
          <w:rFonts w:ascii="Arial Narrow" w:hAnsi="Arial Narrow"/>
          <w:sz w:val="24"/>
        </w:rPr>
      </w:pPr>
      <w:r w:rsidRPr="0041529C">
        <w:rPr>
          <w:rFonts w:ascii="Arial Narrow" w:hAnsi="Arial Narrow"/>
          <w:b/>
          <w:sz w:val="24"/>
        </w:rPr>
        <w:t>International Locations:</w:t>
      </w:r>
      <w:r w:rsidRPr="0041529C">
        <w:rPr>
          <w:rFonts w:ascii="Arial Narrow" w:hAnsi="Arial Narrow"/>
          <w:sz w:val="24"/>
        </w:rPr>
        <w:t xml:space="preserve">  Sprint will provide </w:t>
      </w:r>
      <w:r w:rsidRPr="0041529C">
        <w:rPr>
          <w:rFonts w:ascii="Arial Narrow" w:hAnsi="Arial Narrow"/>
          <w:b/>
          <w:i/>
          <w:sz w:val="24"/>
          <w:u w:val="single"/>
        </w:rPr>
        <w:t>outbound international calling</w:t>
      </w:r>
      <w:r>
        <w:rPr>
          <w:rFonts w:ascii="Arial Narrow" w:hAnsi="Arial Narrow"/>
          <w:b/>
          <w:i/>
          <w:sz w:val="24"/>
          <w:u w:val="single"/>
        </w:rPr>
        <w:t xml:space="preserve"> at no charge</w:t>
      </w:r>
      <w:r w:rsidRPr="0041529C">
        <w:rPr>
          <w:rFonts w:ascii="Arial Narrow" w:hAnsi="Arial Narrow"/>
          <w:sz w:val="24"/>
        </w:rPr>
        <w:t xml:space="preserve"> for TRS and CTS users.  Inbound access is available with customers being charged.</w:t>
      </w:r>
    </w:p>
    <w:p w14:paraId="2E25ACE9" w14:textId="351927E4" w:rsidR="001D6028" w:rsidRPr="00767048" w:rsidRDefault="001D6028" w:rsidP="001D6028">
      <w:pPr>
        <w:pStyle w:val="BulletLast"/>
        <w:numPr>
          <w:ilvl w:val="0"/>
          <w:numId w:val="101"/>
        </w:numPr>
        <w:spacing w:after="0"/>
        <w:rPr>
          <w:rFonts w:ascii="Arial Narrow" w:hAnsi="Arial Narrow"/>
          <w:sz w:val="24"/>
        </w:rPr>
      </w:pPr>
      <w:r w:rsidRPr="0041529C">
        <w:rPr>
          <w:rFonts w:ascii="Arial Narrow" w:hAnsi="Arial Narrow"/>
          <w:b/>
          <w:sz w:val="24"/>
        </w:rPr>
        <w:t>Directory Assistance:</w:t>
      </w:r>
      <w:r w:rsidRPr="0041529C">
        <w:rPr>
          <w:rFonts w:ascii="Arial Narrow" w:hAnsi="Arial Narrow"/>
          <w:sz w:val="24"/>
        </w:rPr>
        <w:t xml:space="preserve">  Sprint is offering </w:t>
      </w:r>
      <w:r w:rsidRPr="0041529C">
        <w:rPr>
          <w:rFonts w:ascii="Arial Narrow" w:hAnsi="Arial Narrow"/>
          <w:b/>
          <w:i/>
          <w:sz w:val="24"/>
          <w:u w:val="single"/>
        </w:rPr>
        <w:t>access to Directory Assistance</w:t>
      </w:r>
      <w:r>
        <w:rPr>
          <w:rFonts w:ascii="Arial Narrow" w:hAnsi="Arial Narrow"/>
          <w:b/>
          <w:i/>
          <w:sz w:val="24"/>
          <w:u w:val="single"/>
        </w:rPr>
        <w:t xml:space="preserve"> at no charge</w:t>
      </w:r>
      <w:r w:rsidRPr="0041529C">
        <w:rPr>
          <w:rFonts w:ascii="Arial Narrow" w:hAnsi="Arial Narrow"/>
          <w:sz w:val="24"/>
        </w:rPr>
        <w:t xml:space="preserve"> </w:t>
      </w:r>
      <w:r>
        <w:rPr>
          <w:rFonts w:ascii="Arial Narrow" w:hAnsi="Arial Narrow"/>
          <w:sz w:val="24"/>
        </w:rPr>
        <w:t xml:space="preserve">through for </w:t>
      </w:r>
      <w:r w:rsidRPr="00767048">
        <w:rPr>
          <w:rFonts w:ascii="Arial Narrow" w:hAnsi="Arial Narrow"/>
          <w:sz w:val="24"/>
        </w:rPr>
        <w:t xml:space="preserve">Relay </w:t>
      </w:r>
      <w:r>
        <w:rPr>
          <w:rFonts w:ascii="Arial Narrow" w:hAnsi="Arial Narrow"/>
          <w:sz w:val="24"/>
        </w:rPr>
        <w:t xml:space="preserve">Connecticut </w:t>
      </w:r>
      <w:r w:rsidRPr="00767048">
        <w:rPr>
          <w:rFonts w:ascii="Arial Narrow" w:hAnsi="Arial Narrow"/>
          <w:sz w:val="24"/>
        </w:rPr>
        <w:t>Service.</w:t>
      </w:r>
    </w:p>
    <w:p w14:paraId="76674354" w14:textId="77777777" w:rsidR="001D6028" w:rsidRPr="0041529C" w:rsidRDefault="001D6028" w:rsidP="001D6028">
      <w:pPr>
        <w:pStyle w:val="BulletLast"/>
        <w:numPr>
          <w:ilvl w:val="0"/>
          <w:numId w:val="101"/>
        </w:numPr>
        <w:spacing w:after="120"/>
        <w:rPr>
          <w:rFonts w:ascii="Arial Narrow" w:hAnsi="Arial Narrow"/>
          <w:sz w:val="24"/>
        </w:rPr>
      </w:pPr>
      <w:r w:rsidRPr="0041529C">
        <w:rPr>
          <w:rFonts w:ascii="Arial Narrow" w:hAnsi="Arial Narrow"/>
          <w:b/>
          <w:sz w:val="24"/>
        </w:rPr>
        <w:t>Pay Per Call Services:</w:t>
      </w:r>
      <w:r w:rsidRPr="0041529C">
        <w:rPr>
          <w:rFonts w:ascii="Arial Narrow" w:hAnsi="Arial Narrow"/>
          <w:sz w:val="24"/>
        </w:rPr>
        <w:t xml:space="preserve">  Sprint will continue to process calls to 900 access numbers.  The 900 services provider may assess fees directly to relay users.</w:t>
      </w:r>
    </w:p>
    <w:p w14:paraId="5972267D" w14:textId="77777777" w:rsidR="009A0C0A" w:rsidRDefault="00504EE0" w:rsidP="001D6028">
      <w:pPr>
        <w:pStyle w:val="ParagraphText"/>
        <w:spacing w:after="120"/>
        <w:jc w:val="both"/>
        <w:rPr>
          <w:rFonts w:ascii="Arial Narrow" w:hAnsi="Arial Narrow"/>
          <w:b/>
          <w:i/>
          <w:szCs w:val="24"/>
        </w:rPr>
      </w:pPr>
      <w:r>
        <w:rPr>
          <w:rFonts w:ascii="Arial Narrow" w:hAnsi="Arial Narrow"/>
          <w:b/>
          <w:i/>
          <w:szCs w:val="24"/>
        </w:rPr>
        <w:t xml:space="preserve">§64.604 (3) </w:t>
      </w:r>
      <w:r w:rsidR="009A0C0A" w:rsidRPr="0052746E">
        <w:rPr>
          <w:rFonts w:ascii="Arial Narrow" w:hAnsi="Arial Narrow"/>
          <w:b/>
          <w:i/>
          <w:szCs w:val="24"/>
        </w:rPr>
        <w:t>(iii) Relay service providers are permitted to decline to complete a call because credit authorization is denied.</w:t>
      </w:r>
    </w:p>
    <w:p w14:paraId="2E5C3268" w14:textId="77777777" w:rsidR="001D6028" w:rsidRPr="0041529C" w:rsidRDefault="001D6028" w:rsidP="001D6028">
      <w:pPr>
        <w:pStyle w:val="ParagraphText"/>
        <w:spacing w:after="0"/>
        <w:jc w:val="both"/>
        <w:rPr>
          <w:rFonts w:ascii="Arial Narrow" w:hAnsi="Arial Narrow"/>
          <w:i/>
          <w:szCs w:val="24"/>
        </w:rPr>
      </w:pPr>
      <w:r w:rsidRPr="0041529C">
        <w:rPr>
          <w:rFonts w:ascii="Arial Narrow" w:hAnsi="Arial Narrow"/>
          <w:i/>
          <w:szCs w:val="24"/>
        </w:rPr>
        <w:t xml:space="preserve">The following information is applicable for the timeframe through May 31, 2017:  </w:t>
      </w:r>
    </w:p>
    <w:p w14:paraId="220695A7" w14:textId="77777777" w:rsidR="001D6028" w:rsidRDefault="001D6028" w:rsidP="001D6028">
      <w:pPr>
        <w:pStyle w:val="ParagraphText"/>
        <w:spacing w:after="120"/>
        <w:jc w:val="both"/>
        <w:rPr>
          <w:rFonts w:ascii="Arial Narrow" w:hAnsi="Arial Narrow"/>
          <w:szCs w:val="24"/>
        </w:rPr>
      </w:pPr>
      <w:r w:rsidRPr="00504EE0">
        <w:rPr>
          <w:rFonts w:ascii="Arial Narrow" w:hAnsi="Arial Narrow"/>
          <w:szCs w:val="24"/>
        </w:rPr>
        <w:t xml:space="preserve">If a long distance provider declines to complete a call because credit authorization is denied, </w:t>
      </w:r>
      <w:r>
        <w:rPr>
          <w:rFonts w:ascii="Arial Narrow" w:hAnsi="Arial Narrow"/>
          <w:szCs w:val="24"/>
        </w:rPr>
        <w:t>Sprint Accessibility</w:t>
      </w:r>
      <w:r w:rsidRPr="00504EE0">
        <w:rPr>
          <w:rFonts w:ascii="Arial Narrow" w:hAnsi="Arial Narrow"/>
          <w:szCs w:val="24"/>
        </w:rPr>
        <w:t xml:space="preserve"> will relay the message verbatim to the relay user and </w:t>
      </w:r>
      <w:r>
        <w:rPr>
          <w:rFonts w:ascii="Arial Narrow" w:hAnsi="Arial Narrow"/>
          <w:szCs w:val="24"/>
        </w:rPr>
        <w:t xml:space="preserve">follow the user’s instructions.  </w:t>
      </w:r>
    </w:p>
    <w:p w14:paraId="71A7E149" w14:textId="77777777" w:rsidR="001D6028" w:rsidRPr="0041529C" w:rsidRDefault="001D6028" w:rsidP="001D6028">
      <w:pPr>
        <w:pStyle w:val="ParagraphText"/>
        <w:spacing w:after="0"/>
        <w:jc w:val="both"/>
        <w:rPr>
          <w:rFonts w:ascii="Arial Narrow" w:hAnsi="Arial Narrow"/>
          <w:i/>
          <w:szCs w:val="24"/>
        </w:rPr>
      </w:pPr>
      <w:r w:rsidRPr="0041529C">
        <w:rPr>
          <w:rFonts w:ascii="Arial Narrow" w:hAnsi="Arial Narrow"/>
          <w:i/>
          <w:szCs w:val="24"/>
        </w:rPr>
        <w:t xml:space="preserve">The following information is </w:t>
      </w:r>
      <w:r>
        <w:rPr>
          <w:rFonts w:ascii="Arial Narrow" w:hAnsi="Arial Narrow"/>
          <w:i/>
          <w:szCs w:val="24"/>
        </w:rPr>
        <w:t>applicable beginning</w:t>
      </w:r>
      <w:r w:rsidRPr="0041529C">
        <w:rPr>
          <w:rFonts w:ascii="Arial Narrow" w:hAnsi="Arial Narrow"/>
          <w:i/>
          <w:szCs w:val="24"/>
        </w:rPr>
        <w:t xml:space="preserve"> </w:t>
      </w:r>
      <w:r>
        <w:rPr>
          <w:rFonts w:ascii="Arial Narrow" w:hAnsi="Arial Narrow"/>
          <w:i/>
          <w:szCs w:val="24"/>
        </w:rPr>
        <w:t>June 1</w:t>
      </w:r>
      <w:r w:rsidRPr="0041529C">
        <w:rPr>
          <w:rFonts w:ascii="Arial Narrow" w:hAnsi="Arial Narrow"/>
          <w:i/>
          <w:szCs w:val="24"/>
        </w:rPr>
        <w:t xml:space="preserve">, 2017:  </w:t>
      </w:r>
    </w:p>
    <w:p w14:paraId="507AA182" w14:textId="022F172B" w:rsidR="001D6028" w:rsidRDefault="001D6028" w:rsidP="001D6028">
      <w:pPr>
        <w:pStyle w:val="ParagraphText"/>
        <w:spacing w:after="120"/>
        <w:jc w:val="both"/>
        <w:rPr>
          <w:rFonts w:ascii="Arial Narrow" w:hAnsi="Arial Narrow"/>
          <w:szCs w:val="24"/>
        </w:rPr>
      </w:pPr>
      <w:r>
        <w:rPr>
          <w:rFonts w:ascii="Arial Narrow" w:hAnsi="Arial Narrow"/>
          <w:szCs w:val="22"/>
        </w:rPr>
        <w:t xml:space="preserve">Due to the waiver described in the previous question, long distance billing is no longer applicable.  </w:t>
      </w:r>
      <w:r w:rsidRPr="0041529C">
        <w:rPr>
          <w:rFonts w:ascii="Arial Narrow" w:hAnsi="Arial Narrow"/>
          <w:szCs w:val="22"/>
        </w:rPr>
        <w:t xml:space="preserve">Sprint is offering </w:t>
      </w:r>
      <w:r w:rsidRPr="0041529C">
        <w:rPr>
          <w:rFonts w:ascii="Arial Narrow" w:hAnsi="Arial Narrow"/>
          <w:b/>
          <w:i/>
          <w:u w:val="single"/>
        </w:rPr>
        <w:t xml:space="preserve">domestic and international calling </w:t>
      </w:r>
      <w:r>
        <w:rPr>
          <w:rFonts w:ascii="Arial Narrow" w:hAnsi="Arial Narrow"/>
          <w:b/>
          <w:i/>
          <w:u w:val="single"/>
        </w:rPr>
        <w:t>at no charge</w:t>
      </w:r>
      <w:r w:rsidRPr="00557040">
        <w:rPr>
          <w:rFonts w:ascii="Arial Narrow" w:hAnsi="Arial Narrow"/>
        </w:rPr>
        <w:t xml:space="preserve"> </w:t>
      </w:r>
      <w:r w:rsidRPr="0041529C">
        <w:rPr>
          <w:rFonts w:ascii="Arial Narrow" w:hAnsi="Arial Narrow"/>
        </w:rPr>
        <w:t xml:space="preserve">with no long distance fees or </w:t>
      </w:r>
      <w:r w:rsidRPr="00767048">
        <w:rPr>
          <w:rFonts w:ascii="Arial Narrow" w:hAnsi="Arial Narrow"/>
        </w:rPr>
        <w:t>long distance call billing for all TRS and</w:t>
      </w:r>
      <w:r>
        <w:rPr>
          <w:rFonts w:ascii="Arial Narrow" w:hAnsi="Arial Narrow"/>
        </w:rPr>
        <w:t xml:space="preserve"> CTS users through </w:t>
      </w:r>
      <w:r w:rsidRPr="00767048">
        <w:rPr>
          <w:rFonts w:ascii="Arial Narrow" w:hAnsi="Arial Narrow"/>
        </w:rPr>
        <w:t xml:space="preserve">Relay </w:t>
      </w:r>
      <w:r>
        <w:rPr>
          <w:rFonts w:ascii="Arial Narrow" w:hAnsi="Arial Narrow"/>
        </w:rPr>
        <w:t xml:space="preserve">Connecticut </w:t>
      </w:r>
      <w:r w:rsidRPr="00767048">
        <w:rPr>
          <w:rFonts w:ascii="Arial Narrow" w:hAnsi="Arial Narrow"/>
        </w:rPr>
        <w:t>Service.</w:t>
      </w:r>
      <w:r w:rsidRPr="0041529C">
        <w:rPr>
          <w:rFonts w:ascii="Arial Narrow" w:hAnsi="Arial Narrow"/>
        </w:rPr>
        <w:t xml:space="preserve">  </w:t>
      </w:r>
    </w:p>
    <w:p w14:paraId="021BCBC0" w14:textId="31C988CE" w:rsidR="009A0C0A" w:rsidRPr="0052746E" w:rsidRDefault="00504EE0" w:rsidP="001D6028">
      <w:pPr>
        <w:pStyle w:val="ParagraphText"/>
        <w:spacing w:after="120"/>
        <w:jc w:val="both"/>
        <w:rPr>
          <w:rFonts w:ascii="Arial Narrow" w:hAnsi="Arial Narrow"/>
          <w:b/>
          <w:i/>
          <w:szCs w:val="24"/>
        </w:rPr>
      </w:pPr>
      <w:r>
        <w:rPr>
          <w:rFonts w:ascii="Arial Narrow" w:hAnsi="Arial Narrow"/>
          <w:b/>
          <w:i/>
          <w:szCs w:val="24"/>
        </w:rPr>
        <w:t xml:space="preserve">§64.604 (3) </w:t>
      </w:r>
      <w:r w:rsidR="009A0C0A" w:rsidRPr="0052746E">
        <w:rPr>
          <w:rFonts w:ascii="Arial Narrow" w:hAnsi="Arial Narrow"/>
          <w:b/>
          <w:i/>
          <w:szCs w:val="24"/>
        </w:rPr>
        <w:t>(iv)</w:t>
      </w:r>
      <w:r w:rsidR="00B36760">
        <w:rPr>
          <w:rFonts w:ascii="Arial Narrow" w:hAnsi="Arial Narrow"/>
          <w:b/>
          <w:i/>
          <w:szCs w:val="24"/>
        </w:rPr>
        <w:t xml:space="preserve"> </w:t>
      </w:r>
      <w:r w:rsidR="009A0C0A" w:rsidRPr="0052746E">
        <w:rPr>
          <w:rFonts w:ascii="Arial Narrow" w:hAnsi="Arial Narrow"/>
          <w:b/>
          <w:i/>
          <w:szCs w:val="24"/>
        </w:rPr>
        <w:t>Relay services shall be capable of handling pay-per-call calls.</w:t>
      </w:r>
    </w:p>
    <w:p w14:paraId="0B32A704" w14:textId="77777777" w:rsidR="001D6028" w:rsidRPr="0041529C" w:rsidRDefault="001D6028" w:rsidP="001D6028">
      <w:pPr>
        <w:pStyle w:val="ParagraphText"/>
        <w:spacing w:after="0"/>
        <w:jc w:val="both"/>
        <w:rPr>
          <w:rFonts w:ascii="Arial Narrow" w:hAnsi="Arial Narrow"/>
          <w:i/>
          <w:szCs w:val="24"/>
        </w:rPr>
      </w:pPr>
      <w:r w:rsidRPr="0041529C">
        <w:rPr>
          <w:rFonts w:ascii="Arial Narrow" w:hAnsi="Arial Narrow"/>
          <w:i/>
          <w:szCs w:val="24"/>
        </w:rPr>
        <w:t xml:space="preserve">The following information is applicable for the timeframe through May 31, 2017:  </w:t>
      </w:r>
    </w:p>
    <w:p w14:paraId="313E032B" w14:textId="4DE23378" w:rsidR="001D6028" w:rsidRDefault="001D6028" w:rsidP="001D6028">
      <w:pPr>
        <w:pStyle w:val="ParagraphText"/>
        <w:spacing w:after="120"/>
        <w:jc w:val="both"/>
        <w:rPr>
          <w:rFonts w:ascii="Arial Narrow" w:hAnsi="Arial Narrow"/>
          <w:szCs w:val="24"/>
        </w:rPr>
      </w:pPr>
      <w:r>
        <w:rPr>
          <w:rFonts w:ascii="Arial Narrow" w:hAnsi="Arial Narrow"/>
          <w:szCs w:val="24"/>
        </w:rPr>
        <w:t>Sprint Accessibility</w:t>
      </w:r>
      <w:r w:rsidRPr="0052746E">
        <w:rPr>
          <w:rFonts w:ascii="Arial Narrow" w:hAnsi="Arial Narrow"/>
          <w:szCs w:val="24"/>
        </w:rPr>
        <w:t xml:space="preserve"> was the first provider to process pay-per-calls, beginning in 1996. </w:t>
      </w:r>
      <w:r>
        <w:rPr>
          <w:rFonts w:ascii="Arial Narrow" w:hAnsi="Arial Narrow"/>
          <w:szCs w:val="24"/>
        </w:rPr>
        <w:t xml:space="preserve"> </w:t>
      </w:r>
      <w:r w:rsidRPr="00C27322">
        <w:rPr>
          <w:rFonts w:ascii="Arial Narrow" w:hAnsi="Arial Narrow"/>
          <w:szCs w:val="24"/>
        </w:rPr>
        <w:t xml:space="preserve">Callers to </w:t>
      </w:r>
      <w:r w:rsidRPr="00767048">
        <w:rPr>
          <w:rFonts w:ascii="Arial Narrow" w:hAnsi="Arial Narrow"/>
          <w:szCs w:val="24"/>
        </w:rPr>
        <w:t xml:space="preserve">Relay </w:t>
      </w:r>
      <w:r w:rsidR="00CE0E76">
        <w:rPr>
          <w:rFonts w:ascii="Arial Narrow" w:hAnsi="Arial Narrow"/>
          <w:szCs w:val="24"/>
        </w:rPr>
        <w:t xml:space="preserve">Connecticut </w:t>
      </w:r>
      <w:r w:rsidRPr="00767048">
        <w:rPr>
          <w:rFonts w:ascii="Arial Narrow" w:hAnsi="Arial Narrow"/>
          <w:szCs w:val="24"/>
        </w:rPr>
        <w:t>Service access 900 services by dialing a free 900 number to access relay.  Use of</w:t>
      </w:r>
      <w:r w:rsidRPr="00C27322">
        <w:rPr>
          <w:rFonts w:ascii="Arial Narrow" w:hAnsi="Arial Narrow"/>
          <w:szCs w:val="24"/>
        </w:rPr>
        <w:t xml:space="preserve"> a toll-free 900 number inbound to the relay center provides functionally equivalent access to the telecommunications network while preventing unauthorized end users from circumnavigating the LEC restricti</w:t>
      </w:r>
      <w:r>
        <w:rPr>
          <w:rFonts w:ascii="Arial Narrow" w:hAnsi="Arial Narrow"/>
          <w:szCs w:val="24"/>
        </w:rPr>
        <w:t xml:space="preserve">ons.  This process ensures </w:t>
      </w:r>
      <w:r w:rsidRPr="00C27322">
        <w:rPr>
          <w:rFonts w:ascii="Arial Narrow" w:hAnsi="Arial Narrow"/>
          <w:szCs w:val="24"/>
        </w:rPr>
        <w:t>the LEC will only complete those calls into the relay service that do not have a 900 number block added to their phone lines.  The 900 service provider and the 900 number carrier</w:t>
      </w:r>
      <w:r>
        <w:rPr>
          <w:rFonts w:ascii="Arial Narrow" w:hAnsi="Arial Narrow"/>
          <w:szCs w:val="24"/>
        </w:rPr>
        <w:t>(</w:t>
      </w:r>
      <w:r w:rsidRPr="00C27322">
        <w:rPr>
          <w:rFonts w:ascii="Arial Narrow" w:hAnsi="Arial Narrow"/>
          <w:szCs w:val="24"/>
        </w:rPr>
        <w:t>s</w:t>
      </w:r>
      <w:r>
        <w:rPr>
          <w:rFonts w:ascii="Arial Narrow" w:hAnsi="Arial Narrow"/>
          <w:szCs w:val="24"/>
        </w:rPr>
        <w:t>)</w:t>
      </w:r>
      <w:r w:rsidRPr="00C27322">
        <w:rPr>
          <w:rFonts w:ascii="Arial Narrow" w:hAnsi="Arial Narrow"/>
          <w:szCs w:val="24"/>
        </w:rPr>
        <w:t xml:space="preserve"> will rate and bill the user as if the call was dialed directly from the originating user's telephone.</w:t>
      </w:r>
      <w:r>
        <w:rPr>
          <w:rFonts w:ascii="Arial Narrow" w:hAnsi="Arial Narrow"/>
          <w:szCs w:val="24"/>
        </w:rPr>
        <w:t xml:space="preserve">  Because 900 blocking information is not available with CapTel phones, CapTel users </w:t>
      </w:r>
      <w:r w:rsidRPr="00E43F28">
        <w:rPr>
          <w:rFonts w:ascii="Arial Narrow" w:hAnsi="Arial Narrow"/>
          <w:szCs w:val="24"/>
        </w:rPr>
        <w:t xml:space="preserve">who </w:t>
      </w:r>
      <w:r>
        <w:rPr>
          <w:rFonts w:ascii="Arial Narrow" w:hAnsi="Arial Narrow"/>
          <w:szCs w:val="24"/>
        </w:rPr>
        <w:t xml:space="preserve">wish to place pay-per-calls </w:t>
      </w:r>
      <w:r w:rsidRPr="00E43F28">
        <w:rPr>
          <w:rFonts w:ascii="Arial Narrow" w:hAnsi="Arial Narrow"/>
          <w:szCs w:val="24"/>
        </w:rPr>
        <w:t xml:space="preserve">from the </w:t>
      </w:r>
      <w:r>
        <w:rPr>
          <w:rFonts w:ascii="Arial Narrow" w:hAnsi="Arial Narrow"/>
          <w:szCs w:val="24"/>
        </w:rPr>
        <w:t>CapTel phone must update their C</w:t>
      </w:r>
      <w:r w:rsidRPr="00E43F28">
        <w:rPr>
          <w:rFonts w:ascii="Arial Narrow" w:hAnsi="Arial Narrow"/>
          <w:szCs w:val="24"/>
        </w:rPr>
        <w:t xml:space="preserve">ustomer </w:t>
      </w:r>
      <w:r>
        <w:rPr>
          <w:rFonts w:ascii="Arial Narrow" w:hAnsi="Arial Narrow"/>
          <w:szCs w:val="24"/>
        </w:rPr>
        <w:t xml:space="preserve">Profile form to allow these calls.  </w:t>
      </w:r>
    </w:p>
    <w:p w14:paraId="330C63BC" w14:textId="77777777" w:rsidR="001D6028" w:rsidRPr="0041529C" w:rsidRDefault="001D6028" w:rsidP="001D6028">
      <w:pPr>
        <w:pStyle w:val="ParagraphText"/>
        <w:spacing w:after="0"/>
        <w:jc w:val="both"/>
        <w:rPr>
          <w:rFonts w:ascii="Arial Narrow" w:hAnsi="Arial Narrow"/>
          <w:i/>
          <w:szCs w:val="24"/>
        </w:rPr>
      </w:pPr>
      <w:r w:rsidRPr="0041529C">
        <w:rPr>
          <w:rFonts w:ascii="Arial Narrow" w:hAnsi="Arial Narrow"/>
          <w:i/>
          <w:szCs w:val="24"/>
        </w:rPr>
        <w:t xml:space="preserve">The following information is </w:t>
      </w:r>
      <w:r>
        <w:rPr>
          <w:rFonts w:ascii="Arial Narrow" w:hAnsi="Arial Narrow"/>
          <w:i/>
          <w:szCs w:val="24"/>
        </w:rPr>
        <w:t>applicable beginning</w:t>
      </w:r>
      <w:r w:rsidRPr="0041529C">
        <w:rPr>
          <w:rFonts w:ascii="Arial Narrow" w:hAnsi="Arial Narrow"/>
          <w:i/>
          <w:szCs w:val="24"/>
        </w:rPr>
        <w:t xml:space="preserve"> </w:t>
      </w:r>
      <w:r>
        <w:rPr>
          <w:rFonts w:ascii="Arial Narrow" w:hAnsi="Arial Narrow"/>
          <w:i/>
          <w:szCs w:val="24"/>
        </w:rPr>
        <w:t>June 1</w:t>
      </w:r>
      <w:r w:rsidRPr="0041529C">
        <w:rPr>
          <w:rFonts w:ascii="Arial Narrow" w:hAnsi="Arial Narrow"/>
          <w:i/>
          <w:szCs w:val="24"/>
        </w:rPr>
        <w:t xml:space="preserve">, 2017:  </w:t>
      </w:r>
    </w:p>
    <w:p w14:paraId="7D5AF856" w14:textId="77777777" w:rsidR="001D6028" w:rsidRDefault="001D6028" w:rsidP="001D6028">
      <w:pPr>
        <w:pStyle w:val="ParagraphText"/>
        <w:spacing w:after="120"/>
        <w:jc w:val="both"/>
        <w:rPr>
          <w:rFonts w:ascii="Arial Narrow" w:hAnsi="Arial Narrow"/>
          <w:szCs w:val="24"/>
        </w:rPr>
      </w:pPr>
      <w:r>
        <w:rPr>
          <w:rFonts w:ascii="Arial Narrow" w:hAnsi="Arial Narrow"/>
          <w:color w:val="auto"/>
        </w:rPr>
        <w:t xml:space="preserve">Due to the previously described waiver, </w:t>
      </w:r>
      <w:r w:rsidRPr="0041529C">
        <w:rPr>
          <w:rFonts w:ascii="Arial Narrow" w:hAnsi="Arial Narrow"/>
          <w:color w:val="auto"/>
        </w:rPr>
        <w:t>Sprint will continue to process calls to 900 access numbers.  The 900 services provider may assess fees directly to relay users.</w:t>
      </w:r>
    </w:p>
    <w:p w14:paraId="42C26A97" w14:textId="77777777" w:rsidR="00AF6CA8" w:rsidRPr="0052746E" w:rsidRDefault="00321408" w:rsidP="001D6028">
      <w:pPr>
        <w:pStyle w:val="ParagraphText"/>
        <w:jc w:val="both"/>
        <w:rPr>
          <w:rFonts w:ascii="Arial Narrow" w:hAnsi="Arial Narrow"/>
          <w:b/>
          <w:i/>
          <w:szCs w:val="24"/>
        </w:rPr>
      </w:pPr>
      <w:r w:rsidRPr="00B9714D">
        <w:rPr>
          <w:rFonts w:ascii="Arial Narrow" w:hAnsi="Arial Narrow"/>
          <w:b/>
          <w:i/>
          <w:color w:val="auto"/>
          <w:szCs w:val="24"/>
        </w:rPr>
        <w:t>§64.604</w:t>
      </w:r>
      <w:r w:rsidRPr="0052746E">
        <w:rPr>
          <w:rFonts w:ascii="Arial Narrow" w:hAnsi="Arial Narrow"/>
          <w:b/>
          <w:i/>
          <w:szCs w:val="24"/>
        </w:rPr>
        <w:t xml:space="preserve"> </w:t>
      </w:r>
      <w:r w:rsidR="002C720A" w:rsidRPr="0052746E">
        <w:rPr>
          <w:rFonts w:ascii="Arial Narrow" w:hAnsi="Arial Narrow"/>
          <w:b/>
          <w:i/>
          <w:szCs w:val="24"/>
        </w:rPr>
        <w:t>(3)</w:t>
      </w:r>
      <w:r w:rsidR="00AF6CA8" w:rsidRPr="0052746E">
        <w:rPr>
          <w:rFonts w:ascii="Arial Narrow" w:hAnsi="Arial Narrow"/>
          <w:b/>
          <w:i/>
          <w:szCs w:val="24"/>
        </w:rPr>
        <w:t xml:space="preserve">(v) TRS providers are required to provide the following types of TRS calls: (1) Text-to-voice and voice-to-text; (2) VCO, two-line VCO, VCO-to-TTY, and VCO-to-VCO; (3) HCO, two-line HCO, HCO-to-TTY, HCO-to-HCO. </w:t>
      </w:r>
    </w:p>
    <w:p w14:paraId="377FF4D4" w14:textId="793BD2EA" w:rsidR="0039215A" w:rsidRDefault="00EF2143" w:rsidP="00CE0E76">
      <w:pPr>
        <w:pStyle w:val="ParagraphText"/>
        <w:spacing w:after="60"/>
        <w:jc w:val="both"/>
        <w:rPr>
          <w:rFonts w:ascii="Arial Narrow" w:hAnsi="Arial Narrow"/>
          <w:szCs w:val="24"/>
        </w:rPr>
      </w:pPr>
      <w:r>
        <w:rPr>
          <w:rFonts w:ascii="Arial Narrow" w:hAnsi="Arial Narrow"/>
          <w:szCs w:val="24"/>
        </w:rPr>
        <w:t xml:space="preserve">Relay Connecticut </w:t>
      </w:r>
      <w:r w:rsidR="002C720A" w:rsidRPr="0052746E">
        <w:rPr>
          <w:rFonts w:ascii="Arial Narrow" w:hAnsi="Arial Narrow"/>
          <w:szCs w:val="24"/>
        </w:rPr>
        <w:t xml:space="preserve">provides access to all available relay call types.  </w:t>
      </w:r>
      <w:r w:rsidR="0039215A">
        <w:rPr>
          <w:rFonts w:ascii="Arial Narrow" w:hAnsi="Arial Narrow"/>
          <w:szCs w:val="24"/>
        </w:rPr>
        <w:t xml:space="preserve">Through the state’s contact with Sprint, the </w:t>
      </w:r>
      <w:r w:rsidR="00AC6BF8">
        <w:rPr>
          <w:rFonts w:ascii="Arial Narrow" w:hAnsi="Arial Narrow"/>
          <w:szCs w:val="24"/>
        </w:rPr>
        <w:t>state meets and in some cases exceeds</w:t>
      </w:r>
      <w:r w:rsidR="0039215A">
        <w:rPr>
          <w:rFonts w:ascii="Arial Narrow" w:hAnsi="Arial Narrow"/>
          <w:szCs w:val="24"/>
        </w:rPr>
        <w:t xml:space="preserve"> the requirements for text-to-voice, voice-to-text, VCO, two-line VCO, VCO-to-TTY, VCO-to-VCO, HCO, two-line HCO, HCO-to-TTY, and HCO-to-HCO.  </w:t>
      </w:r>
      <w:r w:rsidR="00CE0E76">
        <w:rPr>
          <w:rFonts w:ascii="Arial Narrow" w:hAnsi="Arial Narrow"/>
          <w:szCs w:val="24"/>
        </w:rPr>
        <w:t>The following</w:t>
      </w:r>
      <w:r w:rsidR="00AC6BF8">
        <w:rPr>
          <w:rFonts w:ascii="Arial Narrow" w:hAnsi="Arial Narrow"/>
          <w:szCs w:val="24"/>
        </w:rPr>
        <w:t xml:space="preserve"> is a list of</w:t>
      </w:r>
      <w:r w:rsidR="0039215A">
        <w:rPr>
          <w:rFonts w:ascii="Arial Narrow" w:hAnsi="Arial Narrow"/>
          <w:szCs w:val="24"/>
        </w:rPr>
        <w:t xml:space="preserve"> standard services that are provided by </w:t>
      </w:r>
      <w:r>
        <w:rPr>
          <w:rFonts w:ascii="Arial Narrow" w:hAnsi="Arial Narrow"/>
          <w:szCs w:val="24"/>
        </w:rPr>
        <w:t>Relay Connecticut</w:t>
      </w:r>
      <w:r w:rsidR="0039215A">
        <w:rPr>
          <w:rFonts w:ascii="Arial Narrow" w:hAnsi="Arial Narrow"/>
          <w:szCs w:val="24"/>
        </w:rPr>
        <w:t>:</w:t>
      </w:r>
    </w:p>
    <w:p w14:paraId="42E037EA" w14:textId="77777777" w:rsidR="00B84665" w:rsidRDefault="00B84665" w:rsidP="00CE0E76">
      <w:pPr>
        <w:pStyle w:val="ParagraphText"/>
        <w:numPr>
          <w:ilvl w:val="0"/>
          <w:numId w:val="39"/>
        </w:numPr>
        <w:spacing w:after="0"/>
        <w:jc w:val="both"/>
        <w:rPr>
          <w:rFonts w:ascii="Arial Narrow" w:hAnsi="Arial Narrow"/>
          <w:szCs w:val="24"/>
        </w:rPr>
      </w:pPr>
      <w:r>
        <w:rPr>
          <w:rFonts w:ascii="Arial Narrow" w:hAnsi="Arial Narrow"/>
          <w:szCs w:val="24"/>
        </w:rPr>
        <w:t xml:space="preserve">Text-to-Voice (TTY to Voice) </w:t>
      </w:r>
    </w:p>
    <w:p w14:paraId="2ECDF01D" w14:textId="77777777" w:rsidR="00B84665" w:rsidRDefault="00B84665" w:rsidP="00CE0E76">
      <w:pPr>
        <w:pStyle w:val="ParagraphText"/>
        <w:numPr>
          <w:ilvl w:val="0"/>
          <w:numId w:val="39"/>
        </w:numPr>
        <w:spacing w:after="0"/>
        <w:jc w:val="both"/>
        <w:rPr>
          <w:rFonts w:ascii="Arial Narrow" w:hAnsi="Arial Narrow"/>
          <w:szCs w:val="24"/>
        </w:rPr>
      </w:pPr>
      <w:r>
        <w:rPr>
          <w:rFonts w:ascii="Arial Narrow" w:hAnsi="Arial Narrow"/>
          <w:szCs w:val="24"/>
        </w:rPr>
        <w:t>Voice-to-Text (Voice to TTY)</w:t>
      </w:r>
    </w:p>
    <w:p w14:paraId="2D8155CA" w14:textId="77777777" w:rsidR="0039215A" w:rsidRDefault="0039215A" w:rsidP="00CE0E76">
      <w:pPr>
        <w:pStyle w:val="ParagraphText"/>
        <w:numPr>
          <w:ilvl w:val="0"/>
          <w:numId w:val="39"/>
        </w:numPr>
        <w:spacing w:after="0"/>
        <w:jc w:val="both"/>
        <w:rPr>
          <w:rFonts w:ascii="Arial Narrow" w:hAnsi="Arial Narrow"/>
          <w:szCs w:val="24"/>
        </w:rPr>
      </w:pPr>
      <w:r w:rsidRPr="0039215A">
        <w:rPr>
          <w:rFonts w:ascii="Arial Narrow" w:hAnsi="Arial Narrow"/>
          <w:szCs w:val="24"/>
        </w:rPr>
        <w:t>VCO Attribute-Based Routing</w:t>
      </w:r>
    </w:p>
    <w:p w14:paraId="55C4E446" w14:textId="77777777" w:rsidR="0039215A" w:rsidRDefault="0039215A" w:rsidP="00CE0E76">
      <w:pPr>
        <w:pStyle w:val="ParagraphText"/>
        <w:numPr>
          <w:ilvl w:val="0"/>
          <w:numId w:val="39"/>
        </w:numPr>
        <w:spacing w:after="0"/>
        <w:jc w:val="both"/>
        <w:rPr>
          <w:rFonts w:ascii="Arial Narrow" w:hAnsi="Arial Narrow"/>
          <w:szCs w:val="24"/>
        </w:rPr>
      </w:pPr>
      <w:r w:rsidRPr="0039215A">
        <w:rPr>
          <w:rFonts w:ascii="Arial Narrow" w:hAnsi="Arial Narrow"/>
          <w:szCs w:val="24"/>
        </w:rPr>
        <w:t>VCO with Privacy/No GA</w:t>
      </w:r>
    </w:p>
    <w:p w14:paraId="7D762C9D" w14:textId="77777777" w:rsidR="0039215A" w:rsidRDefault="0039215A" w:rsidP="00CE0E76">
      <w:pPr>
        <w:pStyle w:val="ParagraphText"/>
        <w:numPr>
          <w:ilvl w:val="0"/>
          <w:numId w:val="39"/>
        </w:numPr>
        <w:spacing w:after="0"/>
        <w:jc w:val="both"/>
        <w:rPr>
          <w:rFonts w:ascii="Arial Narrow" w:hAnsi="Arial Narrow"/>
          <w:szCs w:val="24"/>
        </w:rPr>
      </w:pPr>
      <w:r w:rsidRPr="0039215A">
        <w:rPr>
          <w:rFonts w:ascii="Arial Narrow" w:hAnsi="Arial Narrow"/>
          <w:szCs w:val="24"/>
        </w:rPr>
        <w:t xml:space="preserve">VCO Branding </w:t>
      </w:r>
    </w:p>
    <w:p w14:paraId="399A8569" w14:textId="77777777" w:rsidR="0039215A" w:rsidRDefault="0039215A" w:rsidP="00CE0E76">
      <w:pPr>
        <w:pStyle w:val="ParagraphText"/>
        <w:numPr>
          <w:ilvl w:val="0"/>
          <w:numId w:val="39"/>
        </w:numPr>
        <w:spacing w:after="0"/>
        <w:jc w:val="both"/>
        <w:rPr>
          <w:rFonts w:ascii="Arial Narrow" w:hAnsi="Arial Narrow"/>
          <w:szCs w:val="24"/>
        </w:rPr>
      </w:pPr>
      <w:r w:rsidRPr="0039215A">
        <w:rPr>
          <w:rFonts w:ascii="Arial Narrow" w:hAnsi="Arial Narrow"/>
          <w:szCs w:val="24"/>
        </w:rPr>
        <w:t>Standardized or personalized VCO call announcement and explanation</w:t>
      </w:r>
    </w:p>
    <w:p w14:paraId="77FCE914" w14:textId="77777777" w:rsidR="0039215A" w:rsidRDefault="0039215A" w:rsidP="00CE0E76">
      <w:pPr>
        <w:pStyle w:val="ParagraphText"/>
        <w:numPr>
          <w:ilvl w:val="0"/>
          <w:numId w:val="39"/>
        </w:numPr>
        <w:spacing w:after="0"/>
        <w:jc w:val="both"/>
        <w:rPr>
          <w:rFonts w:ascii="Arial Narrow" w:hAnsi="Arial Narrow"/>
          <w:szCs w:val="24"/>
        </w:rPr>
      </w:pPr>
      <w:r w:rsidRPr="0039215A">
        <w:rPr>
          <w:rFonts w:ascii="Arial Narrow" w:hAnsi="Arial Narrow"/>
          <w:szCs w:val="24"/>
        </w:rPr>
        <w:t>Two-Line VCO</w:t>
      </w:r>
    </w:p>
    <w:p w14:paraId="3C869F99" w14:textId="77777777" w:rsidR="0039215A" w:rsidRDefault="0039215A" w:rsidP="00CE0E76">
      <w:pPr>
        <w:pStyle w:val="ParagraphText"/>
        <w:numPr>
          <w:ilvl w:val="0"/>
          <w:numId w:val="39"/>
        </w:numPr>
        <w:spacing w:after="0"/>
        <w:jc w:val="both"/>
        <w:rPr>
          <w:rFonts w:ascii="Arial Narrow" w:hAnsi="Arial Narrow"/>
          <w:szCs w:val="24"/>
        </w:rPr>
      </w:pPr>
      <w:r w:rsidRPr="0039215A">
        <w:rPr>
          <w:rFonts w:ascii="Arial Narrow" w:hAnsi="Arial Narrow"/>
          <w:szCs w:val="24"/>
        </w:rPr>
        <w:t>VCO-to-HCO</w:t>
      </w:r>
    </w:p>
    <w:p w14:paraId="13A589D3" w14:textId="77777777" w:rsidR="0039215A" w:rsidRDefault="0039215A" w:rsidP="00CE0E76">
      <w:pPr>
        <w:pStyle w:val="ParagraphText"/>
        <w:numPr>
          <w:ilvl w:val="0"/>
          <w:numId w:val="39"/>
        </w:numPr>
        <w:spacing w:after="0"/>
        <w:jc w:val="both"/>
        <w:rPr>
          <w:rFonts w:ascii="Arial Narrow" w:hAnsi="Arial Narrow"/>
          <w:szCs w:val="24"/>
        </w:rPr>
      </w:pPr>
      <w:r w:rsidRPr="0039215A">
        <w:rPr>
          <w:rFonts w:ascii="Arial Narrow" w:hAnsi="Arial Narrow"/>
          <w:szCs w:val="24"/>
        </w:rPr>
        <w:t>VCO-to-TTY</w:t>
      </w:r>
    </w:p>
    <w:p w14:paraId="50A523F1" w14:textId="77777777" w:rsidR="0039215A" w:rsidRDefault="0039215A" w:rsidP="00CE0E76">
      <w:pPr>
        <w:pStyle w:val="ParagraphText"/>
        <w:numPr>
          <w:ilvl w:val="0"/>
          <w:numId w:val="39"/>
        </w:numPr>
        <w:spacing w:after="0"/>
        <w:jc w:val="both"/>
        <w:rPr>
          <w:rFonts w:ascii="Arial Narrow" w:hAnsi="Arial Narrow"/>
          <w:szCs w:val="24"/>
        </w:rPr>
      </w:pPr>
      <w:r w:rsidRPr="0039215A">
        <w:rPr>
          <w:rFonts w:ascii="Arial Narrow" w:hAnsi="Arial Narrow"/>
          <w:szCs w:val="24"/>
        </w:rPr>
        <w:t>VCO-to-VCO</w:t>
      </w:r>
    </w:p>
    <w:p w14:paraId="6A60A88B" w14:textId="77777777" w:rsidR="0039215A" w:rsidRDefault="0039215A" w:rsidP="00CE0E76">
      <w:pPr>
        <w:pStyle w:val="ParagraphText"/>
        <w:numPr>
          <w:ilvl w:val="0"/>
          <w:numId w:val="39"/>
        </w:numPr>
        <w:spacing w:after="0"/>
        <w:jc w:val="both"/>
        <w:rPr>
          <w:rFonts w:ascii="Arial Narrow" w:hAnsi="Arial Narrow"/>
          <w:szCs w:val="24"/>
        </w:rPr>
      </w:pPr>
      <w:r w:rsidRPr="0039215A">
        <w:rPr>
          <w:rFonts w:ascii="Arial Narrow" w:hAnsi="Arial Narrow"/>
          <w:szCs w:val="24"/>
        </w:rPr>
        <w:t>Reverse Two-Line VCO</w:t>
      </w:r>
    </w:p>
    <w:p w14:paraId="192ECE17" w14:textId="77777777" w:rsidR="0039215A" w:rsidRDefault="0039215A" w:rsidP="00CE0E76">
      <w:pPr>
        <w:pStyle w:val="ParagraphText"/>
        <w:numPr>
          <w:ilvl w:val="0"/>
          <w:numId w:val="39"/>
        </w:numPr>
        <w:spacing w:after="0"/>
        <w:jc w:val="both"/>
        <w:rPr>
          <w:rFonts w:ascii="Arial Narrow" w:hAnsi="Arial Narrow"/>
          <w:szCs w:val="24"/>
        </w:rPr>
      </w:pPr>
      <w:r w:rsidRPr="0039215A">
        <w:rPr>
          <w:rFonts w:ascii="Arial Narrow" w:hAnsi="Arial Narrow"/>
          <w:szCs w:val="24"/>
        </w:rPr>
        <w:t>Voice Call Progression</w:t>
      </w:r>
    </w:p>
    <w:p w14:paraId="33A509EB" w14:textId="77777777" w:rsidR="0039215A" w:rsidRDefault="0039215A" w:rsidP="00CE0E76">
      <w:pPr>
        <w:pStyle w:val="ParagraphText"/>
        <w:numPr>
          <w:ilvl w:val="0"/>
          <w:numId w:val="39"/>
        </w:numPr>
        <w:spacing w:after="0"/>
        <w:jc w:val="both"/>
        <w:rPr>
          <w:rFonts w:ascii="Arial Narrow" w:hAnsi="Arial Narrow"/>
          <w:szCs w:val="24"/>
        </w:rPr>
      </w:pPr>
      <w:r w:rsidRPr="0039215A">
        <w:rPr>
          <w:rFonts w:ascii="Arial Narrow" w:hAnsi="Arial Narrow"/>
          <w:szCs w:val="24"/>
        </w:rPr>
        <w:t>HCO with Privacy</w:t>
      </w:r>
    </w:p>
    <w:p w14:paraId="5D7A53BC" w14:textId="77777777" w:rsidR="0039215A" w:rsidRDefault="0039215A" w:rsidP="00CE0E76">
      <w:pPr>
        <w:pStyle w:val="ParagraphText"/>
        <w:numPr>
          <w:ilvl w:val="0"/>
          <w:numId w:val="39"/>
        </w:numPr>
        <w:spacing w:after="0"/>
        <w:jc w:val="both"/>
        <w:rPr>
          <w:rFonts w:ascii="Arial Narrow" w:hAnsi="Arial Narrow"/>
          <w:szCs w:val="24"/>
        </w:rPr>
      </w:pPr>
      <w:r w:rsidRPr="0039215A">
        <w:rPr>
          <w:rFonts w:ascii="Arial Narrow" w:hAnsi="Arial Narrow"/>
          <w:szCs w:val="24"/>
        </w:rPr>
        <w:t>HCO Branding</w:t>
      </w:r>
    </w:p>
    <w:p w14:paraId="38EB4B8F" w14:textId="77777777" w:rsidR="0039215A" w:rsidRDefault="0039215A" w:rsidP="00CE0E76">
      <w:pPr>
        <w:pStyle w:val="ParagraphText"/>
        <w:numPr>
          <w:ilvl w:val="0"/>
          <w:numId w:val="39"/>
        </w:numPr>
        <w:spacing w:after="0"/>
        <w:jc w:val="both"/>
        <w:rPr>
          <w:rFonts w:ascii="Arial Narrow" w:hAnsi="Arial Narrow"/>
          <w:szCs w:val="24"/>
        </w:rPr>
      </w:pPr>
      <w:r w:rsidRPr="0039215A">
        <w:rPr>
          <w:rFonts w:ascii="Arial Narrow" w:hAnsi="Arial Narrow"/>
          <w:szCs w:val="24"/>
        </w:rPr>
        <w:t>Standardized or personalized HCO call announcement and explanation</w:t>
      </w:r>
    </w:p>
    <w:p w14:paraId="35BE74E2" w14:textId="77777777" w:rsidR="0039215A" w:rsidRDefault="0039215A" w:rsidP="00CE0E76">
      <w:pPr>
        <w:pStyle w:val="ParagraphText"/>
        <w:numPr>
          <w:ilvl w:val="0"/>
          <w:numId w:val="39"/>
        </w:numPr>
        <w:spacing w:after="0"/>
        <w:jc w:val="both"/>
        <w:rPr>
          <w:rFonts w:ascii="Arial Narrow" w:hAnsi="Arial Narrow"/>
          <w:szCs w:val="24"/>
        </w:rPr>
      </w:pPr>
      <w:r w:rsidRPr="0039215A">
        <w:rPr>
          <w:rFonts w:ascii="Arial Narrow" w:hAnsi="Arial Narrow"/>
          <w:szCs w:val="24"/>
        </w:rPr>
        <w:t>Two-Line HCO</w:t>
      </w:r>
    </w:p>
    <w:p w14:paraId="6696C3F6" w14:textId="77777777" w:rsidR="0039215A" w:rsidRDefault="0039215A" w:rsidP="00CE0E76">
      <w:pPr>
        <w:pStyle w:val="ParagraphText"/>
        <w:numPr>
          <w:ilvl w:val="0"/>
          <w:numId w:val="39"/>
        </w:numPr>
        <w:spacing w:after="0"/>
        <w:jc w:val="both"/>
        <w:rPr>
          <w:rFonts w:ascii="Arial Narrow" w:hAnsi="Arial Narrow"/>
          <w:szCs w:val="24"/>
        </w:rPr>
      </w:pPr>
      <w:r w:rsidRPr="0039215A">
        <w:rPr>
          <w:rFonts w:ascii="Arial Narrow" w:hAnsi="Arial Narrow"/>
          <w:szCs w:val="24"/>
        </w:rPr>
        <w:t>Reverse Two-Line HCO</w:t>
      </w:r>
    </w:p>
    <w:p w14:paraId="40E8A79B" w14:textId="77777777" w:rsidR="0039215A" w:rsidRDefault="0039215A" w:rsidP="00CE0E76">
      <w:pPr>
        <w:pStyle w:val="ParagraphText"/>
        <w:numPr>
          <w:ilvl w:val="0"/>
          <w:numId w:val="39"/>
        </w:numPr>
        <w:spacing w:after="0"/>
        <w:jc w:val="both"/>
        <w:rPr>
          <w:rFonts w:ascii="Arial Narrow" w:hAnsi="Arial Narrow"/>
          <w:szCs w:val="24"/>
        </w:rPr>
      </w:pPr>
      <w:r w:rsidRPr="0039215A">
        <w:rPr>
          <w:rFonts w:ascii="Arial Narrow" w:hAnsi="Arial Narrow"/>
          <w:szCs w:val="24"/>
        </w:rPr>
        <w:t>HCO-to-VCO</w:t>
      </w:r>
    </w:p>
    <w:p w14:paraId="3872CD16" w14:textId="77777777" w:rsidR="0039215A" w:rsidRPr="00F50D5D" w:rsidRDefault="0039215A" w:rsidP="00CE0E76">
      <w:pPr>
        <w:pStyle w:val="ParagraphText"/>
        <w:numPr>
          <w:ilvl w:val="0"/>
          <w:numId w:val="39"/>
        </w:numPr>
        <w:spacing w:after="120"/>
        <w:jc w:val="both"/>
        <w:rPr>
          <w:rFonts w:ascii="Arial Narrow" w:hAnsi="Arial Narrow"/>
          <w:szCs w:val="24"/>
        </w:rPr>
      </w:pPr>
      <w:r w:rsidRPr="0039215A">
        <w:rPr>
          <w:rFonts w:ascii="Arial Narrow" w:hAnsi="Arial Narrow"/>
          <w:szCs w:val="24"/>
        </w:rPr>
        <w:t>HCO to TTY</w:t>
      </w:r>
    </w:p>
    <w:p w14:paraId="27328E6C" w14:textId="650532B7" w:rsidR="00512646" w:rsidRPr="00F50D5D" w:rsidRDefault="00321408" w:rsidP="001D6028">
      <w:pPr>
        <w:pStyle w:val="ParagraphText"/>
        <w:jc w:val="both"/>
        <w:rPr>
          <w:rFonts w:ascii="Arial Narrow" w:hAnsi="Arial Narrow"/>
          <w:szCs w:val="24"/>
        </w:rPr>
      </w:pPr>
      <w:r>
        <w:rPr>
          <w:rFonts w:ascii="Arial Narrow" w:hAnsi="Arial Narrow"/>
          <w:szCs w:val="24"/>
        </w:rPr>
        <w:t>Except where waived by the FCC,</w:t>
      </w:r>
      <w:r w:rsidR="00940030">
        <w:rPr>
          <w:rFonts w:ascii="Arial Narrow" w:hAnsi="Arial Narrow"/>
          <w:szCs w:val="24"/>
        </w:rPr>
        <w:t xml:space="preserve"> </w:t>
      </w:r>
      <w:r w:rsidR="00EF2143">
        <w:rPr>
          <w:rFonts w:ascii="Arial Narrow" w:hAnsi="Arial Narrow"/>
          <w:szCs w:val="24"/>
        </w:rPr>
        <w:t xml:space="preserve">Relay Connecticut </w:t>
      </w:r>
      <w:r w:rsidR="00892A0A" w:rsidRPr="00892A0A">
        <w:rPr>
          <w:rFonts w:ascii="Arial Narrow" w:hAnsi="Arial Narrow"/>
          <w:szCs w:val="24"/>
        </w:rPr>
        <w:t>CapTel</w:t>
      </w:r>
      <w:r w:rsidR="00E059B5">
        <w:rPr>
          <w:rFonts w:ascii="Arial Narrow" w:hAnsi="Arial Narrow"/>
          <w:szCs w:val="24"/>
        </w:rPr>
        <w:t xml:space="preserve"> users </w:t>
      </w:r>
      <w:r>
        <w:rPr>
          <w:rFonts w:ascii="Arial Narrow" w:hAnsi="Arial Narrow"/>
          <w:szCs w:val="24"/>
        </w:rPr>
        <w:t xml:space="preserve">are able to </w:t>
      </w:r>
      <w:r w:rsidR="00E059B5">
        <w:rPr>
          <w:rFonts w:ascii="Arial Narrow" w:hAnsi="Arial Narrow"/>
          <w:szCs w:val="24"/>
        </w:rPr>
        <w:t>access</w:t>
      </w:r>
      <w:r>
        <w:rPr>
          <w:rFonts w:ascii="Arial Narrow" w:hAnsi="Arial Narrow"/>
          <w:szCs w:val="24"/>
        </w:rPr>
        <w:t xml:space="preserve"> all types of TRS calls. </w:t>
      </w:r>
      <w:r w:rsidRPr="00321408">
        <w:rPr>
          <w:rFonts w:ascii="Arial Narrow" w:hAnsi="Arial Narrow"/>
          <w:szCs w:val="24"/>
        </w:rPr>
        <w:t xml:space="preserve">The requirement to provide 711 dialing is waived for outbound calls made from a </w:t>
      </w:r>
      <w:r w:rsidR="00892A0A" w:rsidRPr="00892A0A">
        <w:rPr>
          <w:rFonts w:ascii="Arial Narrow" w:hAnsi="Arial Narrow"/>
          <w:szCs w:val="24"/>
        </w:rPr>
        <w:t>CapTel</w:t>
      </w:r>
      <w:r w:rsidRPr="00E059B5">
        <w:rPr>
          <w:rFonts w:ascii="Arial Narrow" w:hAnsi="Arial Narrow"/>
          <w:i/>
          <w:szCs w:val="24"/>
        </w:rPr>
        <w:t xml:space="preserve"> </w:t>
      </w:r>
      <w:r w:rsidRPr="00321408">
        <w:rPr>
          <w:rFonts w:ascii="Arial Narrow" w:hAnsi="Arial Narrow"/>
          <w:szCs w:val="24"/>
        </w:rPr>
        <w:t>phone.  STS and HCO</w:t>
      </w:r>
      <w:r>
        <w:rPr>
          <w:rFonts w:ascii="Arial Narrow" w:hAnsi="Arial Narrow"/>
          <w:szCs w:val="24"/>
        </w:rPr>
        <w:t xml:space="preserve"> calls </w:t>
      </w:r>
      <w:r w:rsidR="008F4544" w:rsidRPr="00321408">
        <w:rPr>
          <w:rFonts w:ascii="Arial Narrow" w:hAnsi="Arial Narrow"/>
          <w:szCs w:val="24"/>
        </w:rPr>
        <w:t xml:space="preserve">are </w:t>
      </w:r>
      <w:r w:rsidR="008F4544">
        <w:rPr>
          <w:rFonts w:ascii="Arial Narrow" w:hAnsi="Arial Narrow"/>
          <w:szCs w:val="24"/>
        </w:rPr>
        <w:t>also</w:t>
      </w:r>
      <w:r>
        <w:rPr>
          <w:rFonts w:ascii="Arial Narrow" w:hAnsi="Arial Narrow"/>
          <w:szCs w:val="24"/>
        </w:rPr>
        <w:t xml:space="preserve"> </w:t>
      </w:r>
      <w:r w:rsidRPr="00321408">
        <w:rPr>
          <w:rFonts w:ascii="Arial Narrow" w:hAnsi="Arial Narrow"/>
          <w:szCs w:val="24"/>
        </w:rPr>
        <w:t xml:space="preserve">waived. </w:t>
      </w:r>
    </w:p>
    <w:p w14:paraId="598E9F5F" w14:textId="613797BE" w:rsidR="00321408" w:rsidRDefault="00321408" w:rsidP="001D6028">
      <w:pPr>
        <w:jc w:val="both"/>
        <w:rPr>
          <w:rFonts w:ascii="Arial Narrow" w:hAnsi="Arial Narrow"/>
          <w:b/>
          <w:i/>
          <w:sz w:val="24"/>
          <w:szCs w:val="24"/>
        </w:rPr>
      </w:pPr>
      <w:r w:rsidRPr="00321408">
        <w:rPr>
          <w:rFonts w:ascii="Arial Narrow" w:hAnsi="Arial Narrow"/>
          <w:b/>
          <w:i/>
          <w:sz w:val="24"/>
          <w:szCs w:val="24"/>
        </w:rPr>
        <w:t>§64.604</w:t>
      </w:r>
      <w:r w:rsidR="008C733E">
        <w:rPr>
          <w:rFonts w:ascii="Arial Narrow" w:hAnsi="Arial Narrow"/>
          <w:b/>
          <w:i/>
          <w:sz w:val="24"/>
          <w:szCs w:val="24"/>
        </w:rPr>
        <w:t>(3)</w:t>
      </w:r>
      <w:r w:rsidR="00582DA7" w:rsidRPr="00321408">
        <w:rPr>
          <w:rFonts w:ascii="Arial Narrow" w:hAnsi="Arial Narrow"/>
          <w:b/>
          <w:i/>
          <w:sz w:val="24"/>
          <w:szCs w:val="24"/>
        </w:rPr>
        <w:t>(vi) TRS providers are required to provide the following features:</w:t>
      </w:r>
      <w:r w:rsidR="00CE0E76">
        <w:rPr>
          <w:rFonts w:ascii="Arial Narrow" w:hAnsi="Arial Narrow"/>
          <w:b/>
          <w:i/>
          <w:sz w:val="24"/>
          <w:szCs w:val="24"/>
        </w:rPr>
        <w:t xml:space="preserve"> </w:t>
      </w:r>
      <w:r w:rsidR="00582DA7" w:rsidRPr="00321408">
        <w:rPr>
          <w:rFonts w:ascii="Arial Narrow" w:hAnsi="Arial Narrow"/>
          <w:b/>
          <w:i/>
          <w:sz w:val="24"/>
          <w:szCs w:val="24"/>
        </w:rPr>
        <w:t xml:space="preserve"> (1) Call release functionality; (2) speed dialing functionality; and (3) three-way calling functionality. </w:t>
      </w:r>
    </w:p>
    <w:p w14:paraId="2CC52CBD" w14:textId="77777777" w:rsidR="00CE0E76" w:rsidRPr="00CE0E76" w:rsidRDefault="00CE0E76" w:rsidP="001D6028">
      <w:pPr>
        <w:jc w:val="both"/>
        <w:rPr>
          <w:rFonts w:ascii="Arial Narrow" w:hAnsi="Arial Narrow"/>
          <w:sz w:val="12"/>
          <w:szCs w:val="12"/>
        </w:rPr>
      </w:pPr>
    </w:p>
    <w:p w14:paraId="4F84ED0E" w14:textId="77777777" w:rsidR="00321408" w:rsidRPr="00321408" w:rsidRDefault="00321408" w:rsidP="00CE0E76">
      <w:pPr>
        <w:pStyle w:val="BulletDouble"/>
        <w:numPr>
          <w:ilvl w:val="0"/>
          <w:numId w:val="0"/>
        </w:numPr>
        <w:tabs>
          <w:tab w:val="left" w:pos="720"/>
        </w:tabs>
        <w:spacing w:after="0"/>
        <w:rPr>
          <w:rFonts w:ascii="Arial Narrow" w:hAnsi="Arial Narrow" w:cs="Arial"/>
          <w:b/>
          <w:szCs w:val="24"/>
        </w:rPr>
      </w:pPr>
      <w:r w:rsidRPr="00321408">
        <w:rPr>
          <w:rFonts w:ascii="Arial Narrow" w:hAnsi="Arial Narrow" w:cs="Arial"/>
          <w:b/>
          <w:szCs w:val="24"/>
        </w:rPr>
        <w:t xml:space="preserve">Call Release Functionality </w:t>
      </w:r>
    </w:p>
    <w:p w14:paraId="10176FC9" w14:textId="069622FB" w:rsidR="009B0739" w:rsidRPr="00321408" w:rsidRDefault="00EF2143" w:rsidP="00CE0E76">
      <w:pPr>
        <w:pStyle w:val="ParagraphText"/>
        <w:spacing w:after="120"/>
        <w:jc w:val="both"/>
        <w:rPr>
          <w:rFonts w:ascii="Arial Narrow" w:hAnsi="Arial Narrow"/>
        </w:rPr>
      </w:pPr>
      <w:r>
        <w:rPr>
          <w:rFonts w:ascii="Arial Narrow" w:hAnsi="Arial Narrow"/>
          <w:szCs w:val="24"/>
        </w:rPr>
        <w:t xml:space="preserve">Relay Connecticut’s </w:t>
      </w:r>
      <w:r w:rsidR="0057140A" w:rsidRPr="0057140A">
        <w:rPr>
          <w:rFonts w:ascii="Arial Narrow" w:hAnsi="Arial Narrow"/>
        </w:rPr>
        <w:t>TTY Call Release, also known as TTY-to-TTY call set-up, is fully in compliance with FCC standards.  Once the CA has both TTY parties on line, the CA releases the call and the conversation is removed from the CA’s screen, ensuring confidentiality.</w:t>
      </w:r>
      <w:r w:rsidR="00CE0E76">
        <w:rPr>
          <w:rFonts w:ascii="Arial Narrow" w:hAnsi="Arial Narrow"/>
        </w:rPr>
        <w:t xml:space="preserve"> </w:t>
      </w:r>
      <w:r w:rsidR="0057140A" w:rsidRPr="0057140A">
        <w:rPr>
          <w:rFonts w:ascii="Arial Narrow" w:hAnsi="Arial Narrow"/>
        </w:rPr>
        <w:t xml:space="preserve"> TTY callers are then able to conduct a conversation with their called party (TTY) without an intermediary remaining on the line. </w:t>
      </w:r>
      <w:r w:rsidR="00CE0E76">
        <w:rPr>
          <w:rFonts w:ascii="Arial Narrow" w:hAnsi="Arial Narrow"/>
        </w:rPr>
        <w:t xml:space="preserve"> </w:t>
      </w:r>
      <w:r>
        <w:rPr>
          <w:rFonts w:ascii="Arial Narrow" w:hAnsi="Arial Narrow"/>
          <w:szCs w:val="24"/>
        </w:rPr>
        <w:t xml:space="preserve">Relay Connecticut </w:t>
      </w:r>
      <w:r w:rsidR="0057140A" w:rsidRPr="0057140A">
        <w:rPr>
          <w:rFonts w:ascii="Arial Narrow" w:hAnsi="Arial Narrow"/>
        </w:rPr>
        <w:t xml:space="preserve">adheres to the FCC’s 2nd Report and Order rule, </w:t>
      </w:r>
      <w:r w:rsidR="0057140A">
        <w:rPr>
          <w:rFonts w:ascii="Arial Narrow" w:hAnsi="Arial Narrow"/>
        </w:rPr>
        <w:t xml:space="preserve">and </w:t>
      </w:r>
      <w:r w:rsidR="0057140A" w:rsidRPr="0057140A">
        <w:rPr>
          <w:rFonts w:ascii="Arial Narrow" w:hAnsi="Arial Narrow"/>
        </w:rPr>
        <w:t>when the call is signed off or ‘released’ by the CA, the call ceases to be a Relay call and is no longer subject to the per-minute reimbursement.</w:t>
      </w:r>
      <w:r w:rsidR="0057140A">
        <w:rPr>
          <w:rFonts w:ascii="Arial Narrow" w:hAnsi="Arial Narrow"/>
        </w:rPr>
        <w:t xml:space="preserve"> </w:t>
      </w:r>
      <w:r w:rsidR="00CE0E76">
        <w:rPr>
          <w:rFonts w:ascii="Arial Narrow" w:hAnsi="Arial Narrow"/>
        </w:rPr>
        <w:t xml:space="preserve"> </w:t>
      </w:r>
      <w:r w:rsidR="00321408" w:rsidRPr="00321408">
        <w:rPr>
          <w:rFonts w:ascii="Arial Narrow" w:hAnsi="Arial Narrow"/>
        </w:rPr>
        <w:t xml:space="preserve">With 2-Line </w:t>
      </w:r>
      <w:r w:rsidR="00892A0A" w:rsidRPr="00892A0A">
        <w:rPr>
          <w:rFonts w:ascii="Arial Narrow" w:hAnsi="Arial Narrow"/>
        </w:rPr>
        <w:t>CapTel</w:t>
      </w:r>
      <w:r w:rsidR="00321408" w:rsidRPr="00321408">
        <w:rPr>
          <w:rFonts w:ascii="Arial Narrow" w:hAnsi="Arial Narrow"/>
        </w:rPr>
        <w:t xml:space="preserve"> service, a </w:t>
      </w:r>
      <w:r w:rsidR="00892A0A" w:rsidRPr="00892A0A">
        <w:rPr>
          <w:rFonts w:ascii="Arial Narrow" w:hAnsi="Arial Narrow"/>
        </w:rPr>
        <w:t>CapTel</w:t>
      </w:r>
      <w:r w:rsidR="00321408" w:rsidRPr="00321408">
        <w:rPr>
          <w:rFonts w:ascii="Arial Narrow" w:hAnsi="Arial Narrow"/>
        </w:rPr>
        <w:t xml:space="preserve"> user can release or receive captions at any time during a call.</w:t>
      </w:r>
    </w:p>
    <w:p w14:paraId="6E282FAF" w14:textId="77777777" w:rsidR="00321408" w:rsidRPr="00321408" w:rsidRDefault="0002537A" w:rsidP="00CE0E76">
      <w:pPr>
        <w:pStyle w:val="BulletDouble"/>
        <w:numPr>
          <w:ilvl w:val="0"/>
          <w:numId w:val="0"/>
        </w:numPr>
        <w:tabs>
          <w:tab w:val="left" w:pos="720"/>
        </w:tabs>
        <w:spacing w:after="0"/>
        <w:rPr>
          <w:rFonts w:ascii="Arial Narrow" w:hAnsi="Arial Narrow" w:cs="Arial"/>
          <w:b/>
          <w:szCs w:val="24"/>
        </w:rPr>
      </w:pPr>
      <w:r>
        <w:rPr>
          <w:rFonts w:ascii="Arial Narrow" w:hAnsi="Arial Narrow" w:cs="Arial"/>
          <w:b/>
          <w:szCs w:val="24"/>
        </w:rPr>
        <w:t xml:space="preserve">Speed Dialing Functionality </w:t>
      </w:r>
    </w:p>
    <w:p w14:paraId="16BA3939" w14:textId="4889E4BF" w:rsidR="003C2C4D" w:rsidRPr="0057140A" w:rsidRDefault="00EF2143" w:rsidP="00CE0E76">
      <w:pPr>
        <w:pStyle w:val="ParagraphText"/>
        <w:spacing w:after="120"/>
        <w:jc w:val="both"/>
        <w:rPr>
          <w:rFonts w:ascii="Arial Narrow" w:hAnsi="Arial Narrow"/>
          <w:b/>
        </w:rPr>
      </w:pPr>
      <w:r>
        <w:rPr>
          <w:rFonts w:ascii="Arial Narrow" w:hAnsi="Arial Narrow"/>
          <w:szCs w:val="24"/>
        </w:rPr>
        <w:t xml:space="preserve">Relay Connecticut </w:t>
      </w:r>
      <w:r w:rsidR="0057140A" w:rsidRPr="0057140A">
        <w:rPr>
          <w:rFonts w:ascii="Arial Narrow" w:hAnsi="Arial Narrow"/>
        </w:rPr>
        <w:t>speed diali</w:t>
      </w:r>
      <w:r w:rsidR="00CE0E76">
        <w:rPr>
          <w:rFonts w:ascii="Arial Narrow" w:hAnsi="Arial Narrow"/>
        </w:rPr>
        <w:t>ng functionality (</w:t>
      </w:r>
      <w:r w:rsidR="0057140A" w:rsidRPr="0057140A">
        <w:rPr>
          <w:rFonts w:ascii="Arial Narrow" w:hAnsi="Arial Narrow"/>
        </w:rPr>
        <w:t>frequently dialed numbers) allows Relay users to store up to 30 frequently called telephone numbers in their TRS customer profile.  Customers who wish to store more numbers can simply register multiple Customer profiles, which translate to an unlimited number of entries.</w:t>
      </w:r>
      <w:r w:rsidR="00A77BDF">
        <w:rPr>
          <w:rFonts w:ascii="Arial Narrow" w:hAnsi="Arial Narrow"/>
        </w:rPr>
        <w:t xml:space="preserve"> </w:t>
      </w:r>
      <w:r w:rsidR="00CE0E76">
        <w:rPr>
          <w:rFonts w:ascii="Arial Narrow" w:hAnsi="Arial Narrow"/>
        </w:rPr>
        <w:t xml:space="preserve"> </w:t>
      </w:r>
      <w:r w:rsidR="0057140A" w:rsidRPr="0057140A">
        <w:rPr>
          <w:rFonts w:ascii="Arial Narrow" w:hAnsi="Arial Narrow"/>
        </w:rPr>
        <w:t xml:space="preserve">When the customer calls into the center, the customer can simply provide the CA the “short-hand” name or code associated with that number instead of the entire 10-digit number. For example, a caller can simply request, “Please call mom,” and the CA will dial the associated ten-digit telephone number without delay.  </w:t>
      </w:r>
      <w:r w:rsidR="00EE5459">
        <w:rPr>
          <w:rFonts w:ascii="Arial Narrow" w:hAnsi="Arial Narrow"/>
        </w:rPr>
        <w:t xml:space="preserve">The frequently dialed number entry can be sorted by name or number. </w:t>
      </w:r>
      <w:r w:rsidR="00CE0E76">
        <w:rPr>
          <w:rFonts w:ascii="Arial Narrow" w:hAnsi="Arial Narrow"/>
        </w:rPr>
        <w:t xml:space="preserve"> </w:t>
      </w:r>
      <w:r w:rsidR="00E059B5" w:rsidRPr="00947598">
        <w:rPr>
          <w:rFonts w:ascii="Arial Narrow" w:hAnsi="Arial Narrow"/>
        </w:rPr>
        <w:t>T</w:t>
      </w:r>
      <w:r w:rsidR="003C2C4D" w:rsidRPr="00947598">
        <w:rPr>
          <w:rFonts w:ascii="Arial Narrow" w:hAnsi="Arial Narrow"/>
        </w:rPr>
        <w:t xml:space="preserve">he </w:t>
      </w:r>
      <w:r w:rsidR="003C2C4D" w:rsidRPr="0074064E">
        <w:rPr>
          <w:rFonts w:ascii="Arial Narrow" w:hAnsi="Arial Narrow"/>
        </w:rPr>
        <w:t>CapTel</w:t>
      </w:r>
      <w:r w:rsidR="003C2C4D" w:rsidRPr="00947598">
        <w:rPr>
          <w:rFonts w:ascii="Arial Narrow" w:hAnsi="Arial Narrow"/>
          <w:i/>
        </w:rPr>
        <w:t xml:space="preserve"> </w:t>
      </w:r>
      <w:r w:rsidR="003C2C4D" w:rsidRPr="00947598">
        <w:rPr>
          <w:rFonts w:ascii="Arial Narrow" w:hAnsi="Arial Narrow"/>
        </w:rPr>
        <w:t xml:space="preserve">phone) is equipped </w:t>
      </w:r>
      <w:r w:rsidR="00CE0E76">
        <w:rPr>
          <w:rFonts w:ascii="Arial Narrow" w:hAnsi="Arial Narrow"/>
        </w:rPr>
        <w:t>with the ability to program in three</w:t>
      </w:r>
      <w:r w:rsidR="003C2C4D" w:rsidRPr="00947598">
        <w:rPr>
          <w:rFonts w:ascii="Arial Narrow" w:hAnsi="Arial Narrow"/>
        </w:rPr>
        <w:t xml:space="preserve"> speed dial numbers, and a recently dialed number.</w:t>
      </w:r>
      <w:r w:rsidR="0057140A" w:rsidRPr="00947598">
        <w:rPr>
          <w:rFonts w:ascii="Arial Narrow" w:hAnsi="Arial Narrow"/>
        </w:rPr>
        <w:t xml:space="preserve"> </w:t>
      </w:r>
    </w:p>
    <w:p w14:paraId="013201DF" w14:textId="77777777" w:rsidR="003C2C4D" w:rsidRPr="0057140A" w:rsidRDefault="003C2C4D" w:rsidP="001D6028">
      <w:pPr>
        <w:rPr>
          <w:rFonts w:ascii="Arial Narrow" w:hAnsi="Arial Narrow"/>
          <w:b/>
          <w:sz w:val="24"/>
          <w:szCs w:val="24"/>
        </w:rPr>
      </w:pPr>
      <w:r w:rsidRPr="003C2C4D">
        <w:rPr>
          <w:rFonts w:ascii="Arial Narrow" w:hAnsi="Arial Narrow"/>
          <w:b/>
          <w:sz w:val="24"/>
          <w:szCs w:val="24"/>
        </w:rPr>
        <w:t xml:space="preserve">Three-Way Calling </w:t>
      </w:r>
    </w:p>
    <w:p w14:paraId="0C4E26E1" w14:textId="5DF928FF" w:rsidR="009B0739" w:rsidRPr="00D04B56" w:rsidRDefault="00EF2143" w:rsidP="00CE0E76">
      <w:pPr>
        <w:pStyle w:val="ParagraphText"/>
        <w:spacing w:after="120"/>
        <w:jc w:val="both"/>
        <w:rPr>
          <w:rFonts w:ascii="Arial Narrow" w:hAnsi="Arial Narrow"/>
        </w:rPr>
      </w:pPr>
      <w:r>
        <w:rPr>
          <w:rFonts w:ascii="Arial Narrow" w:hAnsi="Arial Narrow"/>
          <w:szCs w:val="24"/>
        </w:rPr>
        <w:t xml:space="preserve">Relay Connecticut </w:t>
      </w:r>
      <w:r w:rsidR="0057140A" w:rsidRPr="0057140A">
        <w:rPr>
          <w:rFonts w:ascii="Arial Narrow" w:hAnsi="Arial Narrow"/>
        </w:rPr>
        <w:t>provides three-way calling capability, in which the voice or STS Relay users through TRS (if the customer has purchased this feature from his/her LEC) can use this feature to either tie the third party directly into the conversation or to tie the third party in by making a second call to the Relay center.</w:t>
      </w:r>
      <w:r w:rsidR="00307EE9">
        <w:rPr>
          <w:rFonts w:ascii="Arial Narrow" w:hAnsi="Arial Narrow"/>
        </w:rPr>
        <w:t xml:space="preserve"> </w:t>
      </w:r>
      <w:r w:rsidR="00CE0E76">
        <w:rPr>
          <w:rFonts w:ascii="Arial Narrow" w:hAnsi="Arial Narrow"/>
        </w:rPr>
        <w:t xml:space="preserve"> </w:t>
      </w:r>
      <w:r w:rsidR="0057140A" w:rsidRPr="0057140A">
        <w:rPr>
          <w:rFonts w:ascii="Arial Narrow" w:hAnsi="Arial Narrow"/>
        </w:rPr>
        <w:t xml:space="preserve">Relay users who have purchased Three-Way calling or conference calling capability from his/her </w:t>
      </w:r>
      <w:r w:rsidR="00307EE9">
        <w:rPr>
          <w:rFonts w:ascii="Arial Narrow" w:hAnsi="Arial Narrow"/>
        </w:rPr>
        <w:t>LECs</w:t>
      </w:r>
      <w:r w:rsidR="0057140A" w:rsidRPr="0057140A">
        <w:rPr>
          <w:rFonts w:ascii="Arial Narrow" w:hAnsi="Arial Narrow"/>
        </w:rPr>
        <w:t xml:space="preserve"> can use this feature when placing a call through </w:t>
      </w:r>
      <w:r>
        <w:rPr>
          <w:rFonts w:ascii="Arial Narrow" w:hAnsi="Arial Narrow"/>
          <w:szCs w:val="24"/>
        </w:rPr>
        <w:t>Relay Connecticut</w:t>
      </w:r>
      <w:r w:rsidR="00307EE9">
        <w:rPr>
          <w:rFonts w:ascii="Arial Narrow" w:hAnsi="Arial Narrow"/>
        </w:rPr>
        <w:t xml:space="preserve">. </w:t>
      </w:r>
      <w:r w:rsidR="00CE0E76">
        <w:rPr>
          <w:rFonts w:ascii="Arial Narrow" w:hAnsi="Arial Narrow"/>
        </w:rPr>
        <w:t xml:space="preserve"> </w:t>
      </w:r>
      <w:r w:rsidR="00307EE9">
        <w:rPr>
          <w:rFonts w:ascii="Arial Narrow" w:hAnsi="Arial Narrow"/>
        </w:rPr>
        <w:t xml:space="preserve">This feature allows the </w:t>
      </w:r>
      <w:r w:rsidR="0057140A" w:rsidRPr="0057140A">
        <w:rPr>
          <w:rFonts w:ascii="Arial Narrow" w:hAnsi="Arial Narrow"/>
        </w:rPr>
        <w:t>user to place the call to the Relay and then conferences in the voice-called party.</w:t>
      </w:r>
      <w:r w:rsidR="00CE0E76">
        <w:rPr>
          <w:rFonts w:ascii="Arial Narrow" w:hAnsi="Arial Narrow"/>
        </w:rPr>
        <w:t xml:space="preserve"> </w:t>
      </w:r>
      <w:r w:rsidR="0057140A" w:rsidRPr="0057140A">
        <w:rPr>
          <w:rFonts w:ascii="Arial Narrow" w:hAnsi="Arial Narrow"/>
        </w:rPr>
        <w:t xml:space="preserve"> This is also known as the Two-Line VCO method.</w:t>
      </w:r>
      <w:r w:rsidR="00CE0E76">
        <w:rPr>
          <w:rFonts w:ascii="Arial Narrow" w:hAnsi="Arial Narrow"/>
        </w:rPr>
        <w:t xml:space="preserve">  </w:t>
      </w:r>
      <w:r w:rsidR="0057140A" w:rsidRPr="0057140A">
        <w:rPr>
          <w:rFonts w:ascii="Arial Narrow" w:hAnsi="Arial Narrow"/>
        </w:rPr>
        <w:t>TTY user</w:t>
      </w:r>
      <w:r w:rsidR="00307EE9">
        <w:rPr>
          <w:rFonts w:ascii="Arial Narrow" w:hAnsi="Arial Narrow"/>
        </w:rPr>
        <w:t>s</w:t>
      </w:r>
      <w:r w:rsidR="0057140A" w:rsidRPr="0057140A">
        <w:rPr>
          <w:rFonts w:ascii="Arial Narrow" w:hAnsi="Arial Narrow"/>
        </w:rPr>
        <w:t xml:space="preserve"> </w:t>
      </w:r>
      <w:r w:rsidR="00307EE9">
        <w:rPr>
          <w:rFonts w:ascii="Arial Narrow" w:hAnsi="Arial Narrow"/>
        </w:rPr>
        <w:t>may also use the relay to conference</w:t>
      </w:r>
      <w:r w:rsidR="0057140A" w:rsidRPr="0057140A">
        <w:rPr>
          <w:rFonts w:ascii="Arial Narrow" w:hAnsi="Arial Narrow"/>
        </w:rPr>
        <w:t xml:space="preserve"> in another TTY user on the line. </w:t>
      </w:r>
      <w:r w:rsidR="00CE0E76">
        <w:rPr>
          <w:rFonts w:ascii="Arial Narrow" w:hAnsi="Arial Narrow"/>
        </w:rPr>
        <w:t xml:space="preserve"> </w:t>
      </w:r>
      <w:r w:rsidR="0057140A" w:rsidRPr="0057140A">
        <w:rPr>
          <w:rFonts w:ascii="Arial Narrow" w:hAnsi="Arial Narrow"/>
        </w:rPr>
        <w:t>The original TTY user requests to place a call to the voice-called party.  It then becomes a conversation between two TTY customers and one Voice customer.  This process also would apply if there were two voice customers and one TTY user on the line.</w:t>
      </w:r>
      <w:r w:rsidR="00CE0E76">
        <w:rPr>
          <w:rFonts w:ascii="Arial Narrow" w:hAnsi="Arial Narrow"/>
        </w:rPr>
        <w:t xml:space="preserve">  </w:t>
      </w:r>
      <w:r>
        <w:rPr>
          <w:rFonts w:ascii="Arial Narrow" w:hAnsi="Arial Narrow"/>
          <w:szCs w:val="24"/>
        </w:rPr>
        <w:t xml:space="preserve">Relay Connecticut </w:t>
      </w:r>
      <w:r w:rsidR="00522DE4" w:rsidRPr="00522DE4">
        <w:rPr>
          <w:rFonts w:ascii="Arial Narrow" w:hAnsi="Arial Narrow"/>
        </w:rPr>
        <w:t>provides three-way calling for CapTel users that is in full compliance with FCC requirements.  Two-line CapTel users are able to host, join or be added to any three-way call in the same manner as traditional telephone users.  One-line CapTel users are able to join any three-way call in progress.  In order to be added on, the host of the three-party call would simply dial the national CapTel number and enter the CapTel user’s telephone number</w:t>
      </w:r>
      <w:r w:rsidR="00307EE9">
        <w:rPr>
          <w:rFonts w:ascii="Arial Narrow" w:hAnsi="Arial Narrow"/>
        </w:rPr>
        <w:t xml:space="preserve">. </w:t>
      </w:r>
      <w:r w:rsidR="00CE0E76">
        <w:rPr>
          <w:rFonts w:ascii="Arial Narrow" w:hAnsi="Arial Narrow"/>
        </w:rPr>
        <w:t xml:space="preserve"> </w:t>
      </w:r>
      <w:r w:rsidR="003C2C4D" w:rsidRPr="00307EE9">
        <w:rPr>
          <w:rFonts w:ascii="Arial Narrow" w:hAnsi="Arial Narrow"/>
        </w:rPr>
        <w:t>CapTel</w:t>
      </w:r>
      <w:r w:rsidR="003C2C4D" w:rsidRPr="00D04B56">
        <w:rPr>
          <w:rFonts w:ascii="Arial Narrow" w:hAnsi="Arial Narrow"/>
        </w:rPr>
        <w:t xml:space="preserve"> users are also able to participate in a conference bridge to speak to three or more individuals.</w:t>
      </w:r>
    </w:p>
    <w:p w14:paraId="2D36316C" w14:textId="3C29963F" w:rsidR="005C25C4" w:rsidRPr="0052746E" w:rsidRDefault="00C27322" w:rsidP="00CE0E76">
      <w:pPr>
        <w:pStyle w:val="NormalWeb"/>
        <w:spacing w:before="0" w:beforeAutospacing="0" w:after="120" w:afterAutospacing="0"/>
        <w:jc w:val="both"/>
        <w:rPr>
          <w:rFonts w:ascii="Arial Narrow" w:hAnsi="Arial Narrow"/>
          <w:b/>
          <w:i/>
          <w:sz w:val="24"/>
        </w:rPr>
      </w:pPr>
      <w:r w:rsidRPr="00321408">
        <w:rPr>
          <w:rFonts w:ascii="Arial Narrow" w:hAnsi="Arial Narrow"/>
          <w:b/>
          <w:i/>
          <w:sz w:val="24"/>
        </w:rPr>
        <w:t>§64.604</w:t>
      </w:r>
      <w:r w:rsidR="008C733E">
        <w:rPr>
          <w:rFonts w:ascii="Arial Narrow" w:hAnsi="Arial Narrow"/>
          <w:b/>
          <w:i/>
          <w:sz w:val="24"/>
        </w:rPr>
        <w:t>(3)</w:t>
      </w:r>
      <w:r w:rsidR="008C733E" w:rsidRPr="0052746E">
        <w:rPr>
          <w:rFonts w:ascii="Arial Narrow" w:hAnsi="Arial Narrow"/>
          <w:b/>
          <w:i/>
          <w:sz w:val="24"/>
        </w:rPr>
        <w:t>(</w:t>
      </w:r>
      <w:r w:rsidR="005C25C4" w:rsidRPr="0052746E">
        <w:rPr>
          <w:rFonts w:ascii="Arial Narrow" w:hAnsi="Arial Narrow"/>
          <w:b/>
          <w:i/>
          <w:sz w:val="24"/>
        </w:rPr>
        <w:t xml:space="preserve">vii) Voice mail and interactive menus. </w:t>
      </w:r>
      <w:r w:rsidR="00CE0E76">
        <w:rPr>
          <w:rFonts w:ascii="Arial Narrow" w:hAnsi="Arial Narrow"/>
          <w:b/>
          <w:i/>
          <w:sz w:val="24"/>
        </w:rPr>
        <w:t xml:space="preserve"> </w:t>
      </w:r>
      <w:r w:rsidR="005C25C4" w:rsidRPr="0052746E">
        <w:rPr>
          <w:rFonts w:ascii="Arial Narrow" w:hAnsi="Arial Narrow"/>
          <w:b/>
          <w:i/>
          <w:sz w:val="24"/>
        </w:rPr>
        <w:t>CAs must alert the TRS user to the presence of a recorded message and interactive menu through a hot key on the CA's terminal.</w:t>
      </w:r>
      <w:r w:rsidR="00CE0E76">
        <w:rPr>
          <w:rFonts w:ascii="Arial Narrow" w:hAnsi="Arial Narrow"/>
          <w:b/>
          <w:i/>
          <w:sz w:val="24"/>
        </w:rPr>
        <w:t xml:space="preserve"> </w:t>
      </w:r>
      <w:r w:rsidR="005C25C4" w:rsidRPr="0052746E">
        <w:rPr>
          <w:rFonts w:ascii="Arial Narrow" w:hAnsi="Arial Narrow"/>
          <w:b/>
          <w:i/>
          <w:sz w:val="24"/>
        </w:rPr>
        <w:t xml:space="preserve"> The hot key will send text from the CA to the consumer's TTY indicating that a recording or interactive menu has been encountered. </w:t>
      </w:r>
      <w:r w:rsidR="00CE0E76">
        <w:rPr>
          <w:rFonts w:ascii="Arial Narrow" w:hAnsi="Arial Narrow"/>
          <w:b/>
          <w:i/>
          <w:sz w:val="24"/>
        </w:rPr>
        <w:t xml:space="preserve"> </w:t>
      </w:r>
      <w:r w:rsidR="005C25C4" w:rsidRPr="0052746E">
        <w:rPr>
          <w:rFonts w:ascii="Arial Narrow" w:hAnsi="Arial Narrow"/>
          <w:b/>
          <w:i/>
          <w:sz w:val="24"/>
        </w:rPr>
        <w:t xml:space="preserve">Relay providers shall electronically capture recorded messages and retain them for the length of the call. </w:t>
      </w:r>
      <w:r w:rsidR="00CE0E76">
        <w:rPr>
          <w:rFonts w:ascii="Arial Narrow" w:hAnsi="Arial Narrow"/>
          <w:b/>
          <w:i/>
          <w:sz w:val="24"/>
        </w:rPr>
        <w:t xml:space="preserve"> </w:t>
      </w:r>
      <w:r w:rsidR="005C25C4" w:rsidRPr="0052746E">
        <w:rPr>
          <w:rFonts w:ascii="Arial Narrow" w:hAnsi="Arial Narrow"/>
          <w:b/>
          <w:i/>
          <w:sz w:val="24"/>
        </w:rPr>
        <w:t xml:space="preserve">Relay providers may not impose any charges for additional calls, which must be made by the relay user in order to complete calls involving recorded or interactive messages. </w:t>
      </w:r>
    </w:p>
    <w:p w14:paraId="54130F6D" w14:textId="7082263D" w:rsidR="000733C9" w:rsidRDefault="00EF2143" w:rsidP="001D6028">
      <w:pPr>
        <w:jc w:val="both"/>
        <w:rPr>
          <w:rFonts w:ascii="Arial Narrow" w:hAnsi="Arial Narrow"/>
          <w:sz w:val="24"/>
          <w:szCs w:val="24"/>
        </w:rPr>
      </w:pPr>
      <w:r>
        <w:rPr>
          <w:rFonts w:ascii="Arial Narrow" w:hAnsi="Arial Narrow"/>
          <w:sz w:val="24"/>
          <w:szCs w:val="24"/>
        </w:rPr>
        <w:t>Relay Connecticut</w:t>
      </w:r>
      <w:r w:rsidR="000733C9">
        <w:rPr>
          <w:rFonts w:ascii="Arial Narrow" w:hAnsi="Arial Narrow"/>
          <w:sz w:val="24"/>
          <w:szCs w:val="24"/>
        </w:rPr>
        <w:t xml:space="preserve">, through Sprint, provides an </w:t>
      </w:r>
      <w:r w:rsidR="0046754B" w:rsidRPr="0046754B">
        <w:rPr>
          <w:rFonts w:ascii="Arial Narrow" w:hAnsi="Arial Narrow"/>
          <w:sz w:val="24"/>
          <w:szCs w:val="24"/>
        </w:rPr>
        <w:t xml:space="preserve">advanced Phoenix platform </w:t>
      </w:r>
      <w:r w:rsidR="000733C9">
        <w:rPr>
          <w:rFonts w:ascii="Arial Narrow" w:hAnsi="Arial Narrow"/>
          <w:sz w:val="24"/>
          <w:szCs w:val="24"/>
        </w:rPr>
        <w:t xml:space="preserve">which </w:t>
      </w:r>
      <w:r w:rsidR="0046754B" w:rsidRPr="0046754B">
        <w:rPr>
          <w:rFonts w:ascii="Arial Narrow" w:hAnsi="Arial Narrow"/>
          <w:sz w:val="24"/>
          <w:szCs w:val="24"/>
        </w:rPr>
        <w:t xml:space="preserve">contains CA-generated macros (e.g., pre-programmed phrases) which allow the CA </w:t>
      </w:r>
      <w:r w:rsidR="000733C9">
        <w:rPr>
          <w:rFonts w:ascii="Arial Narrow" w:hAnsi="Arial Narrow"/>
          <w:sz w:val="24"/>
          <w:szCs w:val="24"/>
        </w:rPr>
        <w:t xml:space="preserve">to press a “hot key” to alert </w:t>
      </w:r>
      <w:r w:rsidR="0046754B" w:rsidRPr="0046754B">
        <w:rPr>
          <w:rFonts w:ascii="Arial Narrow" w:hAnsi="Arial Narrow"/>
          <w:sz w:val="24"/>
          <w:szCs w:val="24"/>
        </w:rPr>
        <w:t>TRS users of the presence of a recorded message and/or interactive menu.  Sprint’s hot key sends text to the user which says “(RECORDING).”  Sprint’s hot keys are available in all supported la</w:t>
      </w:r>
      <w:r>
        <w:rPr>
          <w:rFonts w:ascii="Arial Narrow" w:hAnsi="Arial Narrow"/>
          <w:sz w:val="24"/>
          <w:szCs w:val="24"/>
        </w:rPr>
        <w:t>nguages, including English and</w:t>
      </w:r>
      <w:r w:rsidR="0046754B" w:rsidRPr="0046754B">
        <w:rPr>
          <w:rFonts w:ascii="Arial Narrow" w:hAnsi="Arial Narrow"/>
          <w:sz w:val="24"/>
          <w:szCs w:val="24"/>
        </w:rPr>
        <w:t xml:space="preserve"> Spanish</w:t>
      </w:r>
      <w:r w:rsidR="00A13EC0">
        <w:rPr>
          <w:rFonts w:ascii="Arial Narrow" w:hAnsi="Arial Narrow"/>
          <w:sz w:val="24"/>
          <w:szCs w:val="24"/>
        </w:rPr>
        <w:t>.</w:t>
      </w:r>
    </w:p>
    <w:p w14:paraId="7A43BC95" w14:textId="77777777" w:rsidR="000733C9" w:rsidRPr="00CE0E76" w:rsidRDefault="000733C9" w:rsidP="001D6028">
      <w:pPr>
        <w:jc w:val="both"/>
        <w:rPr>
          <w:rFonts w:ascii="Arial Narrow" w:hAnsi="Arial Narrow"/>
          <w:sz w:val="12"/>
          <w:szCs w:val="12"/>
        </w:rPr>
      </w:pPr>
    </w:p>
    <w:p w14:paraId="13A6A73A" w14:textId="335FBC66" w:rsidR="00C27322" w:rsidRDefault="00EF2143" w:rsidP="001D6028">
      <w:pPr>
        <w:jc w:val="both"/>
        <w:rPr>
          <w:rFonts w:ascii="Arial Narrow" w:hAnsi="Arial Narrow"/>
          <w:sz w:val="24"/>
          <w:szCs w:val="24"/>
        </w:rPr>
      </w:pPr>
      <w:r>
        <w:rPr>
          <w:rFonts w:ascii="Arial Narrow" w:hAnsi="Arial Narrow"/>
          <w:sz w:val="24"/>
          <w:szCs w:val="24"/>
        </w:rPr>
        <w:t xml:space="preserve">Relay Connecticut </w:t>
      </w:r>
      <w:r w:rsidR="000733C9">
        <w:rPr>
          <w:rFonts w:ascii="Arial Narrow" w:hAnsi="Arial Narrow"/>
          <w:sz w:val="24"/>
          <w:szCs w:val="24"/>
        </w:rPr>
        <w:t xml:space="preserve">has the ability to electronically capture recorded messages and retain them for the length of the call. </w:t>
      </w:r>
      <w:r w:rsidR="00CE0E76">
        <w:rPr>
          <w:rFonts w:ascii="Arial Narrow" w:hAnsi="Arial Narrow"/>
          <w:sz w:val="24"/>
          <w:szCs w:val="24"/>
        </w:rPr>
        <w:t xml:space="preserve"> </w:t>
      </w:r>
      <w:r w:rsidR="000733C9" w:rsidRPr="000733C9">
        <w:rPr>
          <w:rFonts w:ascii="Arial Narrow" w:hAnsi="Arial Narrow"/>
          <w:sz w:val="24"/>
          <w:szCs w:val="24"/>
        </w:rPr>
        <w:t>All information provided during the call to the CA to assist in processing the call is considered customer-sensitive information and is deleted from the CA’s screen, after the call has ended.  The only information that is retained is information in the Call Detail Record necessary to bill the call.</w:t>
      </w:r>
      <w:r w:rsidR="000733C9">
        <w:rPr>
          <w:rFonts w:ascii="Arial Narrow" w:hAnsi="Arial Narrow"/>
          <w:sz w:val="24"/>
          <w:szCs w:val="24"/>
        </w:rPr>
        <w:t xml:space="preserve"> </w:t>
      </w:r>
    </w:p>
    <w:p w14:paraId="7B6A22B9" w14:textId="77777777" w:rsidR="008D4852" w:rsidRPr="00CE0E76" w:rsidRDefault="008D4852" w:rsidP="001D6028">
      <w:pPr>
        <w:jc w:val="both"/>
        <w:rPr>
          <w:rFonts w:ascii="Arial Narrow" w:hAnsi="Arial Narrow"/>
          <w:sz w:val="12"/>
          <w:szCs w:val="12"/>
        </w:rPr>
      </w:pPr>
    </w:p>
    <w:p w14:paraId="31C31E6D" w14:textId="428ECDB1" w:rsidR="008D4852" w:rsidRDefault="00EF2143" w:rsidP="001D6028">
      <w:pPr>
        <w:jc w:val="both"/>
        <w:rPr>
          <w:rFonts w:ascii="Arial Narrow" w:hAnsi="Arial Narrow"/>
          <w:sz w:val="24"/>
          <w:szCs w:val="24"/>
        </w:rPr>
      </w:pPr>
      <w:r>
        <w:rPr>
          <w:rFonts w:ascii="Arial Narrow" w:hAnsi="Arial Narrow"/>
          <w:sz w:val="24"/>
          <w:szCs w:val="24"/>
        </w:rPr>
        <w:t xml:space="preserve">Relay Connecticut </w:t>
      </w:r>
      <w:r w:rsidR="008D4852">
        <w:rPr>
          <w:rFonts w:ascii="Arial Narrow" w:hAnsi="Arial Narrow"/>
          <w:sz w:val="24"/>
          <w:szCs w:val="24"/>
        </w:rPr>
        <w:t xml:space="preserve">does not impose additional charges for any calls which </w:t>
      </w:r>
      <w:r w:rsidR="008D4852" w:rsidRPr="008D4852">
        <w:rPr>
          <w:rFonts w:ascii="Arial Narrow" w:hAnsi="Arial Narrow"/>
          <w:sz w:val="24"/>
          <w:szCs w:val="24"/>
        </w:rPr>
        <w:t xml:space="preserve">must be made in order to process calls involving recorded or interactive messages.  </w:t>
      </w:r>
      <w:r w:rsidR="008D4852">
        <w:rPr>
          <w:rFonts w:ascii="Arial Narrow" w:hAnsi="Arial Narrow"/>
          <w:sz w:val="24"/>
          <w:szCs w:val="24"/>
        </w:rPr>
        <w:t xml:space="preserve">Sprint’s </w:t>
      </w:r>
      <w:r w:rsidR="008D4852" w:rsidRPr="008D4852">
        <w:rPr>
          <w:rFonts w:ascii="Arial Narrow" w:hAnsi="Arial Narrow"/>
          <w:sz w:val="24"/>
          <w:szCs w:val="24"/>
        </w:rPr>
        <w:t>sophisticated Phoenix feature</w:t>
      </w:r>
      <w:r w:rsidR="008D4852">
        <w:rPr>
          <w:rFonts w:ascii="Arial Narrow" w:hAnsi="Arial Narrow"/>
          <w:sz w:val="24"/>
          <w:szCs w:val="24"/>
        </w:rPr>
        <w:t xml:space="preserve"> </w:t>
      </w:r>
      <w:r w:rsidR="008D4852" w:rsidRPr="008D4852">
        <w:rPr>
          <w:rFonts w:ascii="Arial Narrow" w:hAnsi="Arial Narrow"/>
          <w:sz w:val="24"/>
          <w:szCs w:val="24"/>
        </w:rPr>
        <w:t xml:space="preserve">incorporates “function keys” </w:t>
      </w:r>
      <w:r w:rsidR="008D4852">
        <w:rPr>
          <w:rFonts w:ascii="Arial Narrow" w:hAnsi="Arial Narrow"/>
          <w:sz w:val="24"/>
          <w:szCs w:val="24"/>
        </w:rPr>
        <w:t>allowing</w:t>
      </w:r>
      <w:r w:rsidR="008D4852" w:rsidRPr="008D4852">
        <w:rPr>
          <w:rFonts w:ascii="Arial Narrow" w:hAnsi="Arial Narrow"/>
          <w:sz w:val="24"/>
          <w:szCs w:val="24"/>
        </w:rPr>
        <w:t xml:space="preserve"> the CA to complete standard tasks with a combination</w:t>
      </w:r>
      <w:r w:rsidR="008D4852">
        <w:rPr>
          <w:rFonts w:ascii="Arial Narrow" w:hAnsi="Arial Narrow"/>
          <w:sz w:val="24"/>
          <w:szCs w:val="24"/>
        </w:rPr>
        <w:t xml:space="preserve"> of two-keys (or mouse clicks).  As a result, </w:t>
      </w:r>
      <w:r w:rsidR="008D4852" w:rsidRPr="008D4852">
        <w:rPr>
          <w:rFonts w:ascii="Arial Narrow" w:hAnsi="Arial Narrow"/>
          <w:sz w:val="24"/>
          <w:szCs w:val="24"/>
        </w:rPr>
        <w:t>many calls involving recordings can be completed without having to redial using Sprint’s recording functionality</w:t>
      </w:r>
      <w:r w:rsidR="008D4852">
        <w:rPr>
          <w:rFonts w:ascii="Arial Narrow" w:hAnsi="Arial Narrow"/>
          <w:sz w:val="24"/>
          <w:szCs w:val="24"/>
        </w:rPr>
        <w:t xml:space="preserve">. </w:t>
      </w:r>
      <w:r w:rsidR="00CE0E76">
        <w:rPr>
          <w:rFonts w:ascii="Arial Narrow" w:hAnsi="Arial Narrow"/>
          <w:sz w:val="24"/>
          <w:szCs w:val="24"/>
        </w:rPr>
        <w:t xml:space="preserve"> </w:t>
      </w:r>
      <w:r w:rsidR="008D4852">
        <w:rPr>
          <w:rFonts w:ascii="Arial Narrow" w:hAnsi="Arial Narrow"/>
          <w:sz w:val="24"/>
          <w:szCs w:val="24"/>
        </w:rPr>
        <w:t>I</w:t>
      </w:r>
      <w:r w:rsidR="008D4852" w:rsidRPr="008D4852">
        <w:rPr>
          <w:rFonts w:ascii="Arial Narrow" w:hAnsi="Arial Narrow"/>
          <w:sz w:val="24"/>
          <w:szCs w:val="24"/>
        </w:rPr>
        <w:t>f a CA needs to redial to process these calls, the CA can quickly redial,</w:t>
      </w:r>
      <w:r w:rsidR="00EE5459" w:rsidRPr="00EE5459">
        <w:rPr>
          <w:rFonts w:ascii="Arial Narrow" w:hAnsi="Arial Narrow"/>
          <w:sz w:val="24"/>
          <w:szCs w:val="24"/>
        </w:rPr>
        <w:t xml:space="preserve"> </w:t>
      </w:r>
      <w:r w:rsidR="00EE5459">
        <w:rPr>
          <w:rFonts w:ascii="Arial Narrow" w:hAnsi="Arial Narrow"/>
          <w:sz w:val="24"/>
          <w:szCs w:val="24"/>
        </w:rPr>
        <w:t>using a specific redial hot key for answering machine, voicemail a</w:t>
      </w:r>
      <w:r w:rsidR="00CE0E76">
        <w:rPr>
          <w:rFonts w:ascii="Arial Narrow" w:hAnsi="Arial Narrow"/>
          <w:sz w:val="24"/>
          <w:szCs w:val="24"/>
        </w:rPr>
        <w:t xml:space="preserve">nd recordings which redials </w:t>
      </w:r>
      <w:r w:rsidR="00EE5459">
        <w:rPr>
          <w:rFonts w:ascii="Arial Narrow" w:hAnsi="Arial Narrow"/>
          <w:sz w:val="24"/>
          <w:szCs w:val="24"/>
        </w:rPr>
        <w:t>so the end user is not imposed charges for additional calls.</w:t>
      </w:r>
      <w:r w:rsidR="008D4852" w:rsidRPr="008D4852">
        <w:rPr>
          <w:rFonts w:ascii="Arial Narrow" w:hAnsi="Arial Narrow"/>
          <w:sz w:val="24"/>
          <w:szCs w:val="24"/>
        </w:rPr>
        <w:t xml:space="preserve"> </w:t>
      </w:r>
    </w:p>
    <w:p w14:paraId="257301F5" w14:textId="77777777" w:rsidR="00D707B3" w:rsidRPr="00CE0E76" w:rsidRDefault="00D707B3" w:rsidP="001D6028">
      <w:pPr>
        <w:jc w:val="both"/>
        <w:rPr>
          <w:rFonts w:ascii="Arial Narrow" w:hAnsi="Arial Narrow"/>
          <w:sz w:val="12"/>
          <w:szCs w:val="12"/>
        </w:rPr>
      </w:pPr>
    </w:p>
    <w:p w14:paraId="0BFAB212" w14:textId="2275B672" w:rsidR="00C27322" w:rsidRPr="00C27322" w:rsidRDefault="00EF2143" w:rsidP="001D6028">
      <w:pPr>
        <w:jc w:val="both"/>
        <w:rPr>
          <w:rFonts w:ascii="Arial Narrow" w:hAnsi="Arial Narrow"/>
          <w:sz w:val="24"/>
          <w:szCs w:val="24"/>
        </w:rPr>
      </w:pPr>
      <w:r>
        <w:rPr>
          <w:rFonts w:ascii="Arial Narrow" w:hAnsi="Arial Narrow"/>
          <w:sz w:val="24"/>
          <w:szCs w:val="24"/>
        </w:rPr>
        <w:t xml:space="preserve">Relay Connecticut </w:t>
      </w:r>
      <w:r w:rsidR="000E6AAB" w:rsidRPr="00EF70D9">
        <w:rPr>
          <w:rFonts w:ascii="Arial Narrow" w:hAnsi="Arial Narrow"/>
          <w:sz w:val="24"/>
          <w:szCs w:val="24"/>
        </w:rPr>
        <w:t xml:space="preserve">CapTel </w:t>
      </w:r>
      <w:r w:rsidR="000E6AAB" w:rsidRPr="00C27322">
        <w:rPr>
          <w:rFonts w:ascii="Arial Narrow" w:hAnsi="Arial Narrow"/>
          <w:sz w:val="24"/>
          <w:szCs w:val="24"/>
        </w:rPr>
        <w:t>user</w:t>
      </w:r>
      <w:r w:rsidR="000E6AAB">
        <w:rPr>
          <w:rFonts w:ascii="Arial Narrow" w:hAnsi="Arial Narrow"/>
          <w:sz w:val="24"/>
          <w:szCs w:val="24"/>
        </w:rPr>
        <w:t>s</w:t>
      </w:r>
      <w:r w:rsidR="000E6AAB" w:rsidRPr="00C27322">
        <w:rPr>
          <w:rFonts w:ascii="Arial Narrow" w:hAnsi="Arial Narrow"/>
          <w:sz w:val="24"/>
          <w:szCs w:val="24"/>
        </w:rPr>
        <w:t xml:space="preserve"> </w:t>
      </w:r>
      <w:r w:rsidR="000E6AAB">
        <w:rPr>
          <w:rFonts w:ascii="Arial Narrow" w:hAnsi="Arial Narrow"/>
          <w:sz w:val="24"/>
          <w:szCs w:val="24"/>
        </w:rPr>
        <w:t>are able to hear and interact</w:t>
      </w:r>
      <w:r w:rsidR="000E6AAB" w:rsidRPr="00C27322">
        <w:rPr>
          <w:rFonts w:ascii="Arial Narrow" w:hAnsi="Arial Narrow"/>
          <w:sz w:val="24"/>
          <w:szCs w:val="24"/>
        </w:rPr>
        <w:t xml:space="preserve"> directly with the recorded message and make</w:t>
      </w:r>
      <w:r w:rsidR="00C27322" w:rsidRPr="00C27322">
        <w:rPr>
          <w:rFonts w:ascii="Arial Narrow" w:hAnsi="Arial Narrow"/>
          <w:sz w:val="24"/>
          <w:szCs w:val="24"/>
        </w:rPr>
        <w:t xml:space="preserve"> the selections as requeste</w:t>
      </w:r>
      <w:r w:rsidR="00CE0E76">
        <w:rPr>
          <w:rFonts w:ascii="Arial Narrow" w:hAnsi="Arial Narrow"/>
          <w:sz w:val="24"/>
          <w:szCs w:val="24"/>
        </w:rPr>
        <w:t xml:space="preserve">d by the interactive menu.  </w:t>
      </w:r>
      <w:r w:rsidR="00C27322" w:rsidRPr="00C27322">
        <w:rPr>
          <w:rFonts w:ascii="Arial Narrow" w:hAnsi="Arial Narrow"/>
          <w:sz w:val="24"/>
          <w:szCs w:val="24"/>
        </w:rPr>
        <w:t xml:space="preserve">The </w:t>
      </w:r>
      <w:r w:rsidR="00C27322" w:rsidRPr="008D4852">
        <w:rPr>
          <w:rFonts w:ascii="Arial Narrow" w:hAnsi="Arial Narrow"/>
          <w:sz w:val="24"/>
          <w:szCs w:val="24"/>
        </w:rPr>
        <w:t>CapTel</w:t>
      </w:r>
      <w:r w:rsidR="00C27322" w:rsidRPr="00C27322">
        <w:rPr>
          <w:rFonts w:ascii="Arial Narrow" w:hAnsi="Arial Narrow"/>
          <w:sz w:val="24"/>
          <w:szCs w:val="24"/>
        </w:rPr>
        <w:t xml:space="preserve"> user is alerted to the presence of a recording by hearing the recording and seeing the captions of the recording as the message is played.</w:t>
      </w:r>
      <w:r w:rsidR="00CE0E76">
        <w:rPr>
          <w:rFonts w:ascii="Arial Narrow" w:hAnsi="Arial Narrow"/>
          <w:sz w:val="24"/>
          <w:szCs w:val="24"/>
        </w:rPr>
        <w:t xml:space="preserve">  </w:t>
      </w:r>
      <w:r w:rsidR="00C27322" w:rsidRPr="008D4852">
        <w:rPr>
          <w:rFonts w:ascii="Arial Narrow" w:hAnsi="Arial Narrow"/>
          <w:sz w:val="24"/>
          <w:szCs w:val="24"/>
        </w:rPr>
        <w:t>CapTel</w:t>
      </w:r>
      <w:r w:rsidR="00C27322" w:rsidRPr="00C27322">
        <w:rPr>
          <w:rFonts w:ascii="Arial Narrow" w:hAnsi="Arial Narrow"/>
          <w:sz w:val="24"/>
          <w:szCs w:val="24"/>
        </w:rPr>
        <w:t xml:space="preserve"> users can replay messages as required until the message is both heard and read as captions.  The user can stay on the line as long as desired until the message is heard in its entirety or replayed. </w:t>
      </w:r>
      <w:r w:rsidR="00CE0E76">
        <w:rPr>
          <w:rFonts w:ascii="Arial Narrow" w:hAnsi="Arial Narrow"/>
          <w:sz w:val="24"/>
          <w:szCs w:val="24"/>
        </w:rPr>
        <w:t xml:space="preserve"> </w:t>
      </w:r>
      <w:r w:rsidR="00C27322" w:rsidRPr="00C27322">
        <w:rPr>
          <w:rFonts w:ascii="Arial Narrow" w:hAnsi="Arial Narrow"/>
          <w:sz w:val="24"/>
          <w:szCs w:val="24"/>
        </w:rPr>
        <w:t xml:space="preserve">This is requested by the user directly.  The </w:t>
      </w:r>
      <w:r w:rsidR="00C27322" w:rsidRPr="00EF70D9">
        <w:rPr>
          <w:rFonts w:ascii="Arial Narrow" w:hAnsi="Arial Narrow"/>
          <w:sz w:val="24"/>
          <w:szCs w:val="24"/>
        </w:rPr>
        <w:t xml:space="preserve">CapTel </w:t>
      </w:r>
      <w:r w:rsidR="00C27322" w:rsidRPr="00C27322">
        <w:rPr>
          <w:rFonts w:ascii="Arial Narrow" w:hAnsi="Arial Narrow"/>
          <w:sz w:val="24"/>
          <w:szCs w:val="24"/>
        </w:rPr>
        <w:t xml:space="preserve">user interacts with the recorded message system directly. </w:t>
      </w:r>
      <w:r w:rsidR="00CE0E76">
        <w:rPr>
          <w:rFonts w:ascii="Arial Narrow" w:hAnsi="Arial Narrow"/>
          <w:sz w:val="24"/>
          <w:szCs w:val="24"/>
        </w:rPr>
        <w:t xml:space="preserve"> </w:t>
      </w:r>
      <w:r w:rsidR="00C27322" w:rsidRPr="00C27322">
        <w:rPr>
          <w:rFonts w:ascii="Arial Narrow" w:hAnsi="Arial Narrow"/>
          <w:sz w:val="24"/>
          <w:szCs w:val="24"/>
        </w:rPr>
        <w:t>This is treated as one call.</w:t>
      </w:r>
    </w:p>
    <w:p w14:paraId="2B8E2333" w14:textId="77777777" w:rsidR="00C27322" w:rsidRPr="00CE0E76" w:rsidRDefault="00C27322" w:rsidP="001D6028">
      <w:pPr>
        <w:jc w:val="both"/>
        <w:rPr>
          <w:rFonts w:ascii="Arial Narrow" w:hAnsi="Arial Narrow"/>
          <w:sz w:val="12"/>
          <w:szCs w:val="12"/>
        </w:rPr>
      </w:pPr>
    </w:p>
    <w:p w14:paraId="06E91A05" w14:textId="77777777" w:rsidR="005C25C4" w:rsidRDefault="008C733E" w:rsidP="001D6028">
      <w:pPr>
        <w:jc w:val="both"/>
        <w:rPr>
          <w:rFonts w:ascii="Arial Narrow" w:hAnsi="Arial Narrow"/>
          <w:b/>
          <w:i/>
          <w:sz w:val="24"/>
          <w:szCs w:val="24"/>
        </w:rPr>
      </w:pPr>
      <w:r w:rsidRPr="00321408">
        <w:rPr>
          <w:rFonts w:ascii="Arial Narrow" w:hAnsi="Arial Narrow"/>
          <w:b/>
          <w:i/>
          <w:sz w:val="24"/>
          <w:szCs w:val="24"/>
        </w:rPr>
        <w:t>§64.604</w:t>
      </w:r>
      <w:r w:rsidRPr="0052746E">
        <w:rPr>
          <w:rFonts w:ascii="Arial Narrow" w:hAnsi="Arial Narrow"/>
          <w:b/>
          <w:i/>
          <w:sz w:val="24"/>
          <w:szCs w:val="24"/>
        </w:rPr>
        <w:t xml:space="preserve"> </w:t>
      </w:r>
      <w:r>
        <w:rPr>
          <w:rFonts w:ascii="Arial Narrow" w:hAnsi="Arial Narrow"/>
          <w:b/>
          <w:i/>
          <w:sz w:val="24"/>
          <w:szCs w:val="24"/>
        </w:rPr>
        <w:t>(a)</w:t>
      </w:r>
      <w:r w:rsidR="00517004" w:rsidRPr="0052746E">
        <w:rPr>
          <w:rFonts w:ascii="Arial Narrow" w:hAnsi="Arial Narrow"/>
          <w:b/>
          <w:i/>
          <w:sz w:val="24"/>
          <w:szCs w:val="24"/>
        </w:rPr>
        <w:t xml:space="preserve"> (3)(viii) TRS providers shall provide, as TRS features, answering machine and voice mail retrieval.</w:t>
      </w:r>
    </w:p>
    <w:p w14:paraId="3797F806" w14:textId="77777777" w:rsidR="00BE4E8A" w:rsidRPr="00CE0E76" w:rsidRDefault="00BE4E8A" w:rsidP="001D6028">
      <w:pPr>
        <w:rPr>
          <w:rFonts w:ascii="Arial Narrow" w:hAnsi="Arial Narrow"/>
          <w:b/>
          <w:sz w:val="12"/>
          <w:szCs w:val="12"/>
          <w:u w:val="single"/>
        </w:rPr>
      </w:pPr>
    </w:p>
    <w:p w14:paraId="46F9D643" w14:textId="63A55BB9" w:rsidR="00CE0E76" w:rsidRPr="0063122F" w:rsidRDefault="00CE0E76" w:rsidP="00CE0E76">
      <w:pPr>
        <w:pStyle w:val="ParagraphText"/>
        <w:keepNext/>
        <w:spacing w:after="0"/>
        <w:jc w:val="both"/>
        <w:rPr>
          <w:rFonts w:ascii="Arial Narrow" w:hAnsi="Arial Narrow" w:cs="Arial"/>
          <w:b/>
          <w:color w:val="auto"/>
          <w:szCs w:val="24"/>
          <w:u w:val="single"/>
        </w:rPr>
      </w:pPr>
      <w:r w:rsidRPr="0063122F">
        <w:rPr>
          <w:rFonts w:ascii="Arial Narrow" w:hAnsi="Arial Narrow" w:cs="Arial"/>
          <w:b/>
          <w:color w:val="auto"/>
          <w:szCs w:val="24"/>
          <w:u w:val="single"/>
        </w:rPr>
        <w:t>Retriev</w:t>
      </w:r>
      <w:r>
        <w:rPr>
          <w:rFonts w:ascii="Arial Narrow" w:hAnsi="Arial Narrow" w:cs="Arial"/>
          <w:b/>
          <w:color w:val="auto"/>
          <w:szCs w:val="24"/>
          <w:u w:val="single"/>
        </w:rPr>
        <w:t>ing Answering Machine and Voice</w:t>
      </w:r>
      <w:r w:rsidRPr="0063122F">
        <w:rPr>
          <w:rFonts w:ascii="Arial Narrow" w:hAnsi="Arial Narrow" w:cs="Arial"/>
          <w:b/>
          <w:color w:val="auto"/>
          <w:szCs w:val="24"/>
          <w:u w:val="single"/>
        </w:rPr>
        <w:t xml:space="preserve">Mail Messages  </w:t>
      </w:r>
    </w:p>
    <w:p w14:paraId="799DB522" w14:textId="7894F27F" w:rsidR="00CE0E76" w:rsidRPr="00AD4511" w:rsidRDefault="00CE0E76" w:rsidP="00CE0E76">
      <w:pPr>
        <w:pStyle w:val="ParagraphText"/>
        <w:spacing w:after="120"/>
        <w:jc w:val="both"/>
        <w:rPr>
          <w:rFonts w:ascii="Arial Narrow" w:hAnsi="Arial Narrow" w:cs="Arial"/>
          <w:color w:val="auto"/>
          <w:szCs w:val="24"/>
        </w:rPr>
      </w:pPr>
      <w:r w:rsidRPr="00AD4511">
        <w:rPr>
          <w:rFonts w:ascii="Arial Narrow" w:hAnsi="Arial Narrow" w:cs="Arial"/>
          <w:color w:val="auto"/>
          <w:szCs w:val="24"/>
        </w:rPr>
        <w:t xml:space="preserve">Relay </w:t>
      </w:r>
      <w:r>
        <w:rPr>
          <w:rFonts w:ascii="Arial Narrow" w:hAnsi="Arial Narrow" w:cs="Arial"/>
          <w:color w:val="auto"/>
          <w:szCs w:val="24"/>
        </w:rPr>
        <w:t xml:space="preserve">Connecticut </w:t>
      </w:r>
      <w:r w:rsidRPr="00AD4511">
        <w:rPr>
          <w:rFonts w:ascii="Arial Narrow" w:hAnsi="Arial Narrow" w:cs="Arial"/>
          <w:color w:val="auto"/>
          <w:szCs w:val="24"/>
        </w:rPr>
        <w:t>has the ability to retrieve messages from any voice processing system that can be accessed via the telephone.  Through Sprint Accessibility’s Phoenix platforms, CAs are able to retrieve and relay voice messages for TTY users and TTY messages for voice users.</w:t>
      </w:r>
    </w:p>
    <w:p w14:paraId="323ACFAA" w14:textId="77777777" w:rsidR="00CE0E76" w:rsidRPr="00AD4511" w:rsidRDefault="00CE0E76" w:rsidP="00CE0E76">
      <w:pPr>
        <w:pStyle w:val="ParagraphText"/>
        <w:spacing w:after="60"/>
        <w:jc w:val="both"/>
        <w:rPr>
          <w:rFonts w:ascii="Arial Narrow" w:hAnsi="Arial Narrow" w:cs="Arial"/>
          <w:color w:val="auto"/>
          <w:szCs w:val="24"/>
        </w:rPr>
      </w:pPr>
      <w:r w:rsidRPr="00AD4511">
        <w:rPr>
          <w:rFonts w:ascii="Arial Narrow" w:hAnsi="Arial Narrow" w:cs="Arial"/>
          <w:color w:val="auto"/>
          <w:szCs w:val="24"/>
        </w:rPr>
        <w:t>When a user requests the CA to retrieve messages from a voice mail system or PBX mailbox, the CA will follow the following process:</w:t>
      </w:r>
    </w:p>
    <w:p w14:paraId="153D7F68" w14:textId="77777777" w:rsidR="00CE0E76" w:rsidRPr="00AD4511" w:rsidRDefault="00CE0E76" w:rsidP="00CE0E76">
      <w:pPr>
        <w:pStyle w:val="ParagraphText"/>
        <w:numPr>
          <w:ilvl w:val="0"/>
          <w:numId w:val="40"/>
        </w:numPr>
        <w:spacing w:after="0"/>
        <w:jc w:val="both"/>
        <w:rPr>
          <w:rFonts w:ascii="Arial Narrow" w:hAnsi="Arial Narrow" w:cs="Arial"/>
          <w:color w:val="auto"/>
          <w:szCs w:val="24"/>
        </w:rPr>
      </w:pPr>
      <w:r w:rsidRPr="00AD4511">
        <w:rPr>
          <w:rFonts w:ascii="Arial Narrow" w:hAnsi="Arial Narrow" w:cs="Arial"/>
          <w:color w:val="auto"/>
          <w:szCs w:val="24"/>
        </w:rPr>
        <w:t xml:space="preserve">The CA will inform the caller that an answering machine has been reached.  </w:t>
      </w:r>
    </w:p>
    <w:p w14:paraId="734D79AB" w14:textId="77777777" w:rsidR="00CE0E76" w:rsidRPr="00AD4511" w:rsidRDefault="00CE0E76" w:rsidP="00CE0E76">
      <w:pPr>
        <w:pStyle w:val="ParagraphText"/>
        <w:numPr>
          <w:ilvl w:val="0"/>
          <w:numId w:val="40"/>
        </w:numPr>
        <w:spacing w:after="0"/>
        <w:jc w:val="both"/>
        <w:rPr>
          <w:rFonts w:ascii="Arial Narrow" w:hAnsi="Arial Narrow" w:cs="Arial"/>
          <w:color w:val="auto"/>
          <w:szCs w:val="24"/>
        </w:rPr>
      </w:pPr>
      <w:r w:rsidRPr="00AD4511">
        <w:rPr>
          <w:rFonts w:ascii="Arial Narrow" w:hAnsi="Arial Narrow" w:cs="Arial"/>
          <w:color w:val="auto"/>
          <w:szCs w:val="24"/>
        </w:rPr>
        <w:t>If the caller has provided instructions, such as access codes will follow the user’s instructions. Sprint Accessibility will use the touch-tone capability embedded in Sprint Accessibility’s Phoenix software to enter access codes or system commands to retrieve new messages, play all messages, save messages, and/or delete messages (depending on customer instructions).</w:t>
      </w:r>
    </w:p>
    <w:p w14:paraId="7E417A7F" w14:textId="3C9640C0" w:rsidR="00CE0E76" w:rsidRPr="00AD4511" w:rsidRDefault="00CE0E76" w:rsidP="00CE0E76">
      <w:pPr>
        <w:pStyle w:val="ParagraphText"/>
        <w:numPr>
          <w:ilvl w:val="0"/>
          <w:numId w:val="40"/>
        </w:numPr>
        <w:spacing w:after="0"/>
        <w:jc w:val="both"/>
        <w:rPr>
          <w:rFonts w:ascii="Arial Narrow" w:hAnsi="Arial Narrow" w:cs="Arial"/>
          <w:color w:val="auto"/>
          <w:szCs w:val="24"/>
        </w:rPr>
      </w:pPr>
      <w:r w:rsidRPr="00AD4511">
        <w:rPr>
          <w:rFonts w:ascii="Arial Narrow" w:hAnsi="Arial Narrow" w:cs="Arial"/>
          <w:color w:val="auto"/>
          <w:szCs w:val="24"/>
        </w:rPr>
        <w:t xml:space="preserve">If necessary, Relay </w:t>
      </w:r>
      <w:r>
        <w:rPr>
          <w:rFonts w:ascii="Arial Narrow" w:hAnsi="Arial Narrow" w:cs="Arial"/>
          <w:color w:val="auto"/>
          <w:szCs w:val="24"/>
        </w:rPr>
        <w:t xml:space="preserve">Connecticut </w:t>
      </w:r>
      <w:r w:rsidRPr="00AD4511">
        <w:rPr>
          <w:rFonts w:ascii="Arial Narrow" w:hAnsi="Arial Narrow" w:cs="Arial"/>
          <w:color w:val="auto"/>
          <w:szCs w:val="24"/>
        </w:rPr>
        <w:t xml:space="preserve">uses advanced recording technology to slow down the playback of the messages.  </w:t>
      </w:r>
      <w:r w:rsidRPr="00AD4511">
        <w:rPr>
          <w:rFonts w:ascii="Arial Narrow" w:hAnsi="Arial Narrow"/>
          <w:szCs w:val="24"/>
        </w:rPr>
        <w:t xml:space="preserve">If a CA needs to redial to process these calls, the CA can quickly redial, using a specific redial hot key for answering machine, voicemail, and recordings which redials the call so the end user is not imposed charges for additional calls.  The following information is applicable for the timeframe through May 31, 2017: </w:t>
      </w:r>
      <w:r w:rsidRPr="00AD4511">
        <w:rPr>
          <w:rFonts w:ascii="Arial Narrow" w:hAnsi="Arial Narrow"/>
          <w:i/>
          <w:szCs w:val="24"/>
        </w:rPr>
        <w:t xml:space="preserve"> </w:t>
      </w:r>
      <w:r w:rsidRPr="00AD4511">
        <w:rPr>
          <w:rFonts w:ascii="Arial Narrow" w:hAnsi="Arial Narrow" w:cs="Arial"/>
          <w:color w:val="auto"/>
          <w:szCs w:val="24"/>
        </w:rPr>
        <w:t xml:space="preserve">If the CA needs to redial local calls are free, if the call is long distance the customer is only charged long distance calls for the first call.  </w:t>
      </w:r>
      <w:r w:rsidRPr="00AD4511">
        <w:rPr>
          <w:rFonts w:ascii="Arial Narrow" w:hAnsi="Arial Narrow"/>
          <w:szCs w:val="24"/>
        </w:rPr>
        <w:t xml:space="preserve">The following information is applicable beginning June 1, 2017:  </w:t>
      </w:r>
      <w:r w:rsidRPr="00AD4511">
        <w:rPr>
          <w:rFonts w:ascii="Arial Narrow" w:hAnsi="Arial Narrow"/>
          <w:szCs w:val="22"/>
        </w:rPr>
        <w:t xml:space="preserve">Sprint is offering </w:t>
      </w:r>
      <w:r w:rsidRPr="00AD4511">
        <w:rPr>
          <w:rFonts w:ascii="Arial Narrow" w:hAnsi="Arial Narrow"/>
          <w:b/>
          <w:i/>
          <w:u w:val="single"/>
        </w:rPr>
        <w:t>domestic and international calling at no charge</w:t>
      </w:r>
      <w:r w:rsidRPr="00AD4511">
        <w:rPr>
          <w:rFonts w:ascii="Arial Narrow" w:hAnsi="Arial Narrow"/>
        </w:rPr>
        <w:t xml:space="preserve"> with no long distance fees or long distance call billing for all TRS and CTS users through Relay </w:t>
      </w:r>
      <w:r>
        <w:rPr>
          <w:rFonts w:ascii="Arial Narrow" w:hAnsi="Arial Narrow"/>
        </w:rPr>
        <w:t xml:space="preserve">Connecticut </w:t>
      </w:r>
      <w:r w:rsidRPr="00AD4511">
        <w:rPr>
          <w:rFonts w:ascii="Arial Narrow" w:hAnsi="Arial Narrow"/>
        </w:rPr>
        <w:t>service.</w:t>
      </w:r>
    </w:p>
    <w:p w14:paraId="31055133" w14:textId="77777777" w:rsidR="00CE0E76" w:rsidRPr="00AD4511" w:rsidRDefault="00CE0E76" w:rsidP="00CE0E76">
      <w:pPr>
        <w:pStyle w:val="ParagraphText"/>
        <w:numPr>
          <w:ilvl w:val="0"/>
          <w:numId w:val="40"/>
        </w:numPr>
        <w:spacing w:after="0"/>
        <w:jc w:val="both"/>
        <w:rPr>
          <w:rFonts w:ascii="Arial Narrow" w:hAnsi="Arial Narrow" w:cs="Arial"/>
          <w:color w:val="auto"/>
          <w:szCs w:val="24"/>
        </w:rPr>
      </w:pPr>
      <w:r w:rsidRPr="00AD4511">
        <w:rPr>
          <w:rFonts w:ascii="Arial Narrow" w:hAnsi="Arial Narrow" w:cs="Arial"/>
          <w:color w:val="auto"/>
          <w:szCs w:val="24"/>
        </w:rPr>
        <w:t xml:space="preserve">Sprint Accessibility’s platform provides the technology necessary to retrieve voicemail or answering machine messages including enabling and disabling touch-tone capability through hot keys (i.e. DTMF).  </w:t>
      </w:r>
    </w:p>
    <w:p w14:paraId="3408DD22" w14:textId="77777777" w:rsidR="00CE0E76" w:rsidRPr="00AD4511" w:rsidRDefault="00CE0E76" w:rsidP="00CE0E76">
      <w:pPr>
        <w:pStyle w:val="ParagraphText"/>
        <w:numPr>
          <w:ilvl w:val="0"/>
          <w:numId w:val="40"/>
        </w:numPr>
        <w:spacing w:after="120"/>
        <w:jc w:val="both"/>
        <w:rPr>
          <w:rFonts w:ascii="Arial Narrow" w:hAnsi="Arial Narrow" w:cs="Arial"/>
          <w:color w:val="auto"/>
          <w:szCs w:val="24"/>
        </w:rPr>
      </w:pPr>
      <w:r w:rsidRPr="00AD4511">
        <w:rPr>
          <w:rFonts w:ascii="Arial Narrow" w:hAnsi="Arial Narrow" w:cs="Arial"/>
          <w:color w:val="auto"/>
          <w:szCs w:val="24"/>
        </w:rPr>
        <w:t>Once all customer instructions have been followed and the caller disconnects, all information including caller’s personal information is automatically deleted from the CA’s position to ensure the customer’s information is kept confidential.</w:t>
      </w:r>
    </w:p>
    <w:p w14:paraId="53181F64" w14:textId="1AE3C2F4" w:rsidR="00CE0E76" w:rsidRDefault="00CE0E76" w:rsidP="00CE0E76">
      <w:pPr>
        <w:pStyle w:val="ParagraphText"/>
        <w:spacing w:after="60"/>
        <w:jc w:val="both"/>
        <w:rPr>
          <w:rFonts w:ascii="Arial Narrow" w:hAnsi="Arial Narrow" w:cs="Arial"/>
          <w:color w:val="auto"/>
          <w:szCs w:val="24"/>
        </w:rPr>
      </w:pPr>
      <w:r>
        <w:rPr>
          <w:rFonts w:ascii="Arial Narrow" w:hAnsi="Arial Narrow" w:cs="Arial"/>
          <w:color w:val="auto"/>
          <w:szCs w:val="24"/>
        </w:rPr>
        <w:t xml:space="preserve">Like TRS users, </w:t>
      </w:r>
      <w:r w:rsidRPr="00AD4511">
        <w:rPr>
          <w:rFonts w:ascii="Arial Narrow" w:hAnsi="Arial Narrow" w:cs="Arial"/>
          <w:color w:val="auto"/>
          <w:szCs w:val="24"/>
        </w:rPr>
        <w:t>Relay</w:t>
      </w:r>
      <w:r>
        <w:rPr>
          <w:rFonts w:ascii="Arial Narrow" w:hAnsi="Arial Narrow" w:cs="Arial"/>
          <w:color w:val="auto"/>
          <w:szCs w:val="24"/>
        </w:rPr>
        <w:t xml:space="preserve"> Connecticut</w:t>
      </w:r>
      <w:r w:rsidRPr="00AD4511">
        <w:rPr>
          <w:rFonts w:ascii="Arial Narrow" w:hAnsi="Arial Narrow" w:cs="Arial"/>
          <w:color w:val="auto"/>
          <w:szCs w:val="24"/>
        </w:rPr>
        <w:t>’s CapTel users can retrieve answering machine messages from an answering machine near the CapTel phone.  However, the CapTel user will need to follow</w:t>
      </w:r>
      <w:r w:rsidRPr="00C33482">
        <w:rPr>
          <w:rFonts w:ascii="Arial Narrow" w:hAnsi="Arial Narrow" w:cs="Arial"/>
          <w:color w:val="auto"/>
          <w:szCs w:val="24"/>
        </w:rPr>
        <w:t xml:space="preserve"> instructions that are slightly different than TRS users including the following:</w:t>
      </w:r>
    </w:p>
    <w:p w14:paraId="5F792873" w14:textId="77777777" w:rsidR="00CE0E76" w:rsidRDefault="00CE0E76" w:rsidP="00CE0E76">
      <w:pPr>
        <w:pStyle w:val="ParagraphText"/>
        <w:numPr>
          <w:ilvl w:val="0"/>
          <w:numId w:val="41"/>
        </w:numPr>
        <w:spacing w:after="0"/>
        <w:jc w:val="both"/>
        <w:rPr>
          <w:rFonts w:ascii="Arial Narrow" w:hAnsi="Arial Narrow" w:cs="Arial"/>
          <w:color w:val="auto"/>
          <w:szCs w:val="24"/>
        </w:rPr>
      </w:pPr>
      <w:r w:rsidRPr="00C33482">
        <w:rPr>
          <w:rFonts w:ascii="Arial Narrow" w:hAnsi="Arial Narrow" w:cs="Arial"/>
          <w:color w:val="auto"/>
          <w:szCs w:val="24"/>
        </w:rPr>
        <w:t>Press the CapTel menu button that until the option, “Caption External Answering Machine Messages” i</w:t>
      </w:r>
      <w:r>
        <w:rPr>
          <w:rFonts w:ascii="Arial Narrow" w:hAnsi="Arial Narrow" w:cs="Arial"/>
          <w:color w:val="auto"/>
          <w:szCs w:val="24"/>
        </w:rPr>
        <w:t xml:space="preserve">s displayed.  (Please note, </w:t>
      </w:r>
      <w:r w:rsidRPr="00C33482">
        <w:rPr>
          <w:rFonts w:ascii="Arial Narrow" w:hAnsi="Arial Narrow" w:cs="Arial"/>
          <w:color w:val="auto"/>
          <w:szCs w:val="24"/>
        </w:rPr>
        <w:t>the handset must be hung up to do this.)</w:t>
      </w:r>
    </w:p>
    <w:p w14:paraId="4611BDE9" w14:textId="77777777" w:rsidR="00CE0E76" w:rsidRDefault="00CE0E76" w:rsidP="00CE0E76">
      <w:pPr>
        <w:pStyle w:val="ParagraphText"/>
        <w:numPr>
          <w:ilvl w:val="0"/>
          <w:numId w:val="41"/>
        </w:numPr>
        <w:spacing w:after="0"/>
        <w:jc w:val="both"/>
        <w:rPr>
          <w:rFonts w:ascii="Arial Narrow" w:hAnsi="Arial Narrow" w:cs="Arial"/>
          <w:color w:val="auto"/>
          <w:szCs w:val="24"/>
        </w:rPr>
      </w:pPr>
      <w:r w:rsidRPr="00AF01FB">
        <w:rPr>
          <w:rFonts w:ascii="Arial Narrow" w:hAnsi="Arial Narrow" w:cs="Arial"/>
          <w:color w:val="auto"/>
          <w:szCs w:val="24"/>
        </w:rPr>
        <w:t>Press the “OK” button.</w:t>
      </w:r>
    </w:p>
    <w:p w14:paraId="31AF7055" w14:textId="77777777" w:rsidR="00CE0E76" w:rsidRDefault="00CE0E76" w:rsidP="00CE0E76">
      <w:pPr>
        <w:pStyle w:val="ParagraphText"/>
        <w:numPr>
          <w:ilvl w:val="0"/>
          <w:numId w:val="41"/>
        </w:numPr>
        <w:spacing w:after="0"/>
        <w:jc w:val="both"/>
        <w:rPr>
          <w:rFonts w:ascii="Arial Narrow" w:hAnsi="Arial Narrow" w:cs="Arial"/>
          <w:color w:val="auto"/>
          <w:szCs w:val="24"/>
        </w:rPr>
      </w:pPr>
      <w:r w:rsidRPr="00AF01FB">
        <w:rPr>
          <w:rFonts w:ascii="Arial Narrow" w:hAnsi="Arial Narrow" w:cs="Arial"/>
          <w:color w:val="auto"/>
          <w:szCs w:val="24"/>
        </w:rPr>
        <w:t xml:space="preserve">Pick up the handset and place it near the answering machine.  </w:t>
      </w:r>
    </w:p>
    <w:p w14:paraId="32753ACE" w14:textId="77777777" w:rsidR="00CE0E76" w:rsidRDefault="00CE0E76" w:rsidP="00CE0E76">
      <w:pPr>
        <w:pStyle w:val="ParagraphText"/>
        <w:numPr>
          <w:ilvl w:val="0"/>
          <w:numId w:val="41"/>
        </w:numPr>
        <w:spacing w:after="0"/>
        <w:jc w:val="both"/>
        <w:rPr>
          <w:rFonts w:ascii="Arial Narrow" w:hAnsi="Arial Narrow" w:cs="Arial"/>
          <w:color w:val="auto"/>
          <w:szCs w:val="24"/>
        </w:rPr>
      </w:pPr>
      <w:r w:rsidRPr="00AF01FB">
        <w:rPr>
          <w:rFonts w:ascii="Arial Narrow" w:hAnsi="Arial Narrow" w:cs="Arial"/>
          <w:color w:val="auto"/>
          <w:szCs w:val="24"/>
        </w:rPr>
        <w:t>Watch the CapTel display to see when the CapTel CA is connected.</w:t>
      </w:r>
    </w:p>
    <w:p w14:paraId="565DC714" w14:textId="77777777" w:rsidR="00CE0E76" w:rsidRDefault="00CE0E76" w:rsidP="00CE0E76">
      <w:pPr>
        <w:pStyle w:val="ParagraphText"/>
        <w:numPr>
          <w:ilvl w:val="0"/>
          <w:numId w:val="41"/>
        </w:numPr>
        <w:spacing w:after="0"/>
        <w:jc w:val="both"/>
        <w:rPr>
          <w:rFonts w:ascii="Arial Narrow" w:hAnsi="Arial Narrow" w:cs="Arial"/>
          <w:color w:val="auto"/>
          <w:szCs w:val="24"/>
        </w:rPr>
      </w:pPr>
      <w:r w:rsidRPr="00AF01FB">
        <w:rPr>
          <w:rFonts w:ascii="Arial Narrow" w:hAnsi="Arial Narrow" w:cs="Arial"/>
          <w:color w:val="auto"/>
          <w:szCs w:val="24"/>
        </w:rPr>
        <w:t>Press the “play” button on the answering machine.</w:t>
      </w:r>
    </w:p>
    <w:p w14:paraId="66AB26BA" w14:textId="77777777" w:rsidR="00CE0E76" w:rsidRDefault="00CE0E76" w:rsidP="00CE0E76">
      <w:pPr>
        <w:pStyle w:val="ParagraphText"/>
        <w:numPr>
          <w:ilvl w:val="0"/>
          <w:numId w:val="41"/>
        </w:numPr>
        <w:spacing w:after="0"/>
        <w:jc w:val="both"/>
        <w:rPr>
          <w:rFonts w:ascii="Arial Narrow" w:hAnsi="Arial Narrow" w:cs="Arial"/>
          <w:color w:val="auto"/>
          <w:szCs w:val="24"/>
        </w:rPr>
      </w:pPr>
      <w:r w:rsidRPr="00AF01FB">
        <w:rPr>
          <w:rFonts w:ascii="Arial Narrow" w:hAnsi="Arial Narrow" w:cs="Arial"/>
          <w:color w:val="auto"/>
          <w:szCs w:val="24"/>
        </w:rPr>
        <w:t>View the captions on the CapTel display.</w:t>
      </w:r>
    </w:p>
    <w:p w14:paraId="4EF98CF4" w14:textId="77777777" w:rsidR="00CE0E76" w:rsidRDefault="00CE0E76" w:rsidP="00CE0E76">
      <w:pPr>
        <w:pStyle w:val="ParagraphText"/>
        <w:numPr>
          <w:ilvl w:val="0"/>
          <w:numId w:val="41"/>
        </w:numPr>
        <w:spacing w:after="0"/>
        <w:jc w:val="both"/>
        <w:rPr>
          <w:rFonts w:ascii="Arial Narrow" w:hAnsi="Arial Narrow" w:cs="Arial"/>
          <w:color w:val="auto"/>
          <w:szCs w:val="24"/>
        </w:rPr>
      </w:pPr>
      <w:r w:rsidRPr="00AF01FB">
        <w:rPr>
          <w:rFonts w:ascii="Arial Narrow" w:hAnsi="Arial Narrow" w:cs="Arial"/>
          <w:color w:val="auto"/>
          <w:szCs w:val="24"/>
        </w:rPr>
        <w:t>Save, delete or navigate to the next message using the answering machine controls.</w:t>
      </w:r>
    </w:p>
    <w:p w14:paraId="56A14F3F" w14:textId="77777777" w:rsidR="00CE0E76" w:rsidRPr="00AF01FB" w:rsidRDefault="00CE0E76" w:rsidP="00CE0E76">
      <w:pPr>
        <w:pStyle w:val="ParagraphText"/>
        <w:numPr>
          <w:ilvl w:val="0"/>
          <w:numId w:val="41"/>
        </w:numPr>
        <w:spacing w:after="120"/>
        <w:jc w:val="both"/>
        <w:rPr>
          <w:rFonts w:ascii="Arial Narrow" w:hAnsi="Arial Narrow" w:cs="Arial"/>
          <w:color w:val="auto"/>
          <w:szCs w:val="24"/>
        </w:rPr>
      </w:pPr>
      <w:r w:rsidRPr="00AF01FB">
        <w:rPr>
          <w:rFonts w:ascii="Arial Narrow" w:hAnsi="Arial Narrow" w:cs="Arial"/>
          <w:color w:val="auto"/>
          <w:szCs w:val="24"/>
        </w:rPr>
        <w:t>When done, simply hang up the handset and the phone will be ready for the next call.</w:t>
      </w:r>
    </w:p>
    <w:p w14:paraId="0569FF3A" w14:textId="77777777" w:rsidR="00CE0E76" w:rsidRPr="00631B26" w:rsidRDefault="00CE0E76" w:rsidP="00CE0E76">
      <w:pPr>
        <w:pStyle w:val="ParagraphText"/>
        <w:spacing w:after="120"/>
        <w:jc w:val="both"/>
        <w:rPr>
          <w:rFonts w:ascii="Arial Narrow" w:hAnsi="Arial Narrow" w:cs="Arial"/>
          <w:szCs w:val="24"/>
        </w:rPr>
      </w:pPr>
      <w:r>
        <w:rPr>
          <w:rFonts w:ascii="Arial Narrow" w:hAnsi="Arial Narrow" w:cs="Arial"/>
          <w:color w:val="auto"/>
          <w:szCs w:val="24"/>
        </w:rPr>
        <w:t>With other voicemail systems, the CapTel user can</w:t>
      </w:r>
      <w:r>
        <w:rPr>
          <w:rFonts w:ascii="Arial Narrow" w:hAnsi="Arial Narrow" w:cs="Arial"/>
          <w:szCs w:val="24"/>
        </w:rPr>
        <w:t xml:space="preserve"> both hear and interact</w:t>
      </w:r>
      <w:r w:rsidRPr="00631B26">
        <w:rPr>
          <w:rFonts w:ascii="Arial Narrow" w:hAnsi="Arial Narrow" w:cs="Arial"/>
          <w:szCs w:val="24"/>
        </w:rPr>
        <w:t xml:space="preserve"> directly wit</w:t>
      </w:r>
      <w:r>
        <w:rPr>
          <w:rFonts w:ascii="Arial Narrow" w:hAnsi="Arial Narrow" w:cs="Arial"/>
          <w:szCs w:val="24"/>
        </w:rPr>
        <w:t>h the recorded message and make</w:t>
      </w:r>
      <w:r w:rsidRPr="00631B26">
        <w:rPr>
          <w:rFonts w:ascii="Arial Narrow" w:hAnsi="Arial Narrow" w:cs="Arial"/>
          <w:szCs w:val="24"/>
        </w:rPr>
        <w:t xml:space="preserve"> the selections as requested by the interactive menu.  The </w:t>
      </w:r>
      <w:r w:rsidRPr="00515397">
        <w:rPr>
          <w:rFonts w:ascii="Arial Narrow" w:hAnsi="Arial Narrow" w:cs="Arial"/>
          <w:szCs w:val="24"/>
        </w:rPr>
        <w:t>CapTel</w:t>
      </w:r>
      <w:r w:rsidRPr="00631B26">
        <w:rPr>
          <w:rFonts w:ascii="Arial Narrow" w:hAnsi="Arial Narrow" w:cs="Arial"/>
          <w:szCs w:val="24"/>
        </w:rPr>
        <w:t xml:space="preserve"> user is alerted to the presence of a recording by hearing the recording and seeing the captions of the recording as the message is played.</w:t>
      </w:r>
    </w:p>
    <w:p w14:paraId="2B9E395C" w14:textId="77777777" w:rsidR="00512646" w:rsidRPr="006E012B" w:rsidRDefault="00512646" w:rsidP="001D6028">
      <w:pPr>
        <w:pStyle w:val="ArialNarrow12Bold"/>
      </w:pPr>
      <w:bookmarkStart w:id="11" w:name="_Toc10626011"/>
      <w:bookmarkStart w:id="12" w:name="_Toc174868769"/>
      <w:r w:rsidRPr="006E012B">
        <w:t>A.4 Handling of Emergency Calls</w:t>
      </w:r>
      <w:bookmarkEnd w:id="11"/>
      <w:bookmarkEnd w:id="12"/>
    </w:p>
    <w:p w14:paraId="700B36D7" w14:textId="2EBACE87" w:rsidR="00CD4E2E" w:rsidRDefault="008F4544" w:rsidP="00CE0E76">
      <w:pPr>
        <w:spacing w:after="120"/>
        <w:jc w:val="both"/>
        <w:rPr>
          <w:rFonts w:ascii="Arial Narrow" w:hAnsi="Arial Narrow"/>
          <w:b/>
          <w:i/>
          <w:sz w:val="24"/>
          <w:szCs w:val="24"/>
        </w:rPr>
      </w:pPr>
      <w:r>
        <w:rPr>
          <w:rFonts w:ascii="Arial Narrow" w:hAnsi="Arial Narrow"/>
          <w:b/>
          <w:i/>
          <w:sz w:val="24"/>
          <w:szCs w:val="24"/>
        </w:rPr>
        <w:t>§64.604</w:t>
      </w:r>
      <w:r w:rsidR="00BE31B0" w:rsidRPr="0052746E">
        <w:rPr>
          <w:rFonts w:ascii="Arial Narrow" w:hAnsi="Arial Narrow"/>
          <w:b/>
          <w:i/>
          <w:sz w:val="24"/>
          <w:szCs w:val="24"/>
        </w:rPr>
        <w:t>(a)</w:t>
      </w:r>
      <w:r w:rsidR="00AF01FB">
        <w:rPr>
          <w:rFonts w:ascii="Arial Narrow" w:hAnsi="Arial Narrow"/>
          <w:b/>
          <w:i/>
          <w:sz w:val="24"/>
          <w:szCs w:val="24"/>
        </w:rPr>
        <w:t>(4</w:t>
      </w:r>
      <w:r w:rsidR="007426B6">
        <w:rPr>
          <w:rFonts w:ascii="Arial Narrow" w:hAnsi="Arial Narrow"/>
          <w:b/>
          <w:i/>
          <w:sz w:val="24"/>
          <w:szCs w:val="24"/>
        </w:rPr>
        <w:t>)</w:t>
      </w:r>
      <w:r w:rsidR="00AF01FB" w:rsidRPr="00AF01FB">
        <w:rPr>
          <w:rFonts w:ascii="Arial Narrow" w:hAnsi="Arial Narrow"/>
          <w:b/>
          <w:i/>
          <w:sz w:val="24"/>
          <w:szCs w:val="24"/>
        </w:rPr>
        <w:t xml:space="preserve"> Emergency call handling requirements for TTY-based TRS providers. TTY-based TRS providers must use a system for incoming emergency calls that, at a minimum, automatically and immediately transfers the caller to an appropriate Public Safety Answering Point (PSAP).</w:t>
      </w:r>
      <w:r w:rsidR="00CE0E76">
        <w:rPr>
          <w:rFonts w:ascii="Arial Narrow" w:hAnsi="Arial Narrow"/>
          <w:b/>
          <w:i/>
          <w:sz w:val="24"/>
          <w:szCs w:val="24"/>
        </w:rPr>
        <w:t xml:space="preserve"> </w:t>
      </w:r>
      <w:r w:rsidR="00AF01FB" w:rsidRPr="00AF01FB">
        <w:rPr>
          <w:rFonts w:ascii="Arial Narrow" w:hAnsi="Arial Narrow"/>
          <w:b/>
          <w:i/>
          <w:sz w:val="24"/>
          <w:szCs w:val="24"/>
        </w:rPr>
        <w:t xml:space="preserve"> An appropriate PSAP is either a PSAP that the caller would have reached if he had dialed 911 directly, or a PSAP that is capable of enabling the dispatch of emergency services to the caller in an expeditious manner.</w:t>
      </w:r>
      <w:r w:rsidR="00734698" w:rsidRPr="0052746E">
        <w:rPr>
          <w:rFonts w:ascii="Arial Narrow" w:hAnsi="Arial Narrow"/>
          <w:b/>
          <w:i/>
          <w:sz w:val="24"/>
          <w:szCs w:val="24"/>
        </w:rPr>
        <w:t xml:space="preserve"> </w:t>
      </w:r>
    </w:p>
    <w:p w14:paraId="3936D53F" w14:textId="2CB90780" w:rsidR="00955AEB" w:rsidRPr="00955AEB" w:rsidRDefault="00EF2143" w:rsidP="00883A13">
      <w:pPr>
        <w:pStyle w:val="ParagraphText"/>
        <w:spacing w:after="60"/>
        <w:rPr>
          <w:rFonts w:ascii="Arial Narrow" w:hAnsi="Arial Narrow"/>
          <w:szCs w:val="24"/>
        </w:rPr>
      </w:pPr>
      <w:r>
        <w:rPr>
          <w:rFonts w:ascii="Arial Narrow" w:hAnsi="Arial Narrow"/>
          <w:szCs w:val="24"/>
        </w:rPr>
        <w:t xml:space="preserve">Relay Connecticut </w:t>
      </w:r>
      <w:r w:rsidR="00955AEB">
        <w:rPr>
          <w:rFonts w:ascii="Arial Narrow" w:hAnsi="Arial Narrow"/>
          <w:szCs w:val="24"/>
        </w:rPr>
        <w:t xml:space="preserve">accepts </w:t>
      </w:r>
      <w:r w:rsidR="00955AEB" w:rsidRPr="00955AEB">
        <w:rPr>
          <w:rFonts w:ascii="Arial Narrow" w:hAnsi="Arial Narrow"/>
          <w:szCs w:val="24"/>
        </w:rPr>
        <w:t>incoming emergency calls</w:t>
      </w:r>
      <w:r w:rsidR="00955AEB">
        <w:rPr>
          <w:rFonts w:ascii="Arial Narrow" w:hAnsi="Arial Narrow"/>
          <w:szCs w:val="24"/>
        </w:rPr>
        <w:t>,</w:t>
      </w:r>
      <w:r w:rsidR="00955AEB" w:rsidRPr="00955AEB">
        <w:rPr>
          <w:rFonts w:ascii="Arial Narrow" w:hAnsi="Arial Narrow"/>
          <w:szCs w:val="24"/>
        </w:rPr>
        <w:t xml:space="preserve"> and automatically and immediately transfer</w:t>
      </w:r>
      <w:r w:rsidR="00955AEB">
        <w:rPr>
          <w:rFonts w:ascii="Arial Narrow" w:hAnsi="Arial Narrow"/>
          <w:szCs w:val="24"/>
        </w:rPr>
        <w:t xml:space="preserve">s </w:t>
      </w:r>
      <w:r w:rsidR="00955AEB" w:rsidRPr="00955AEB">
        <w:rPr>
          <w:rFonts w:ascii="Arial Narrow" w:hAnsi="Arial Narrow"/>
          <w:szCs w:val="24"/>
        </w:rPr>
        <w:t xml:space="preserve">a call to an appropriate Public Safety Answering Point (PSAP).   </w:t>
      </w:r>
      <w:r w:rsidR="00955AEB">
        <w:rPr>
          <w:rFonts w:ascii="Arial Narrow" w:hAnsi="Arial Narrow"/>
          <w:szCs w:val="24"/>
        </w:rPr>
        <w:t xml:space="preserve">Through its contract with Sprint, </w:t>
      </w:r>
      <w:r>
        <w:rPr>
          <w:rFonts w:ascii="Arial Narrow" w:hAnsi="Arial Narrow"/>
          <w:szCs w:val="24"/>
        </w:rPr>
        <w:t xml:space="preserve">Relay Connecticut </w:t>
      </w:r>
      <w:r w:rsidR="00955AEB">
        <w:rPr>
          <w:rFonts w:ascii="Arial Narrow" w:hAnsi="Arial Narrow"/>
          <w:szCs w:val="24"/>
        </w:rPr>
        <w:t>has access to the following:</w:t>
      </w:r>
    </w:p>
    <w:p w14:paraId="079F928E" w14:textId="29E0F858" w:rsidR="00955AEB" w:rsidRPr="00955AEB" w:rsidRDefault="00955AEB" w:rsidP="001D6028">
      <w:pPr>
        <w:pStyle w:val="Bulletkwn"/>
      </w:pPr>
      <w:r w:rsidRPr="00955AEB">
        <w:t>The largest footprint of coverage a</w:t>
      </w:r>
      <w:r w:rsidR="00883A13">
        <w:t>cross the U.S. to terminate a 9</w:t>
      </w:r>
      <w:r w:rsidRPr="00955AEB">
        <w:t>11 call</w:t>
      </w:r>
    </w:p>
    <w:p w14:paraId="0FC5FBB3" w14:textId="77777777" w:rsidR="00955AEB" w:rsidRPr="00955AEB" w:rsidRDefault="00955AEB" w:rsidP="00883A13">
      <w:pPr>
        <w:pStyle w:val="Bulletkwn"/>
        <w:spacing w:after="120"/>
      </w:pPr>
      <w:r w:rsidRPr="00955AEB">
        <w:t>A web interface with complete API and a branded end-user portal for address changes for internet calls.</w:t>
      </w:r>
    </w:p>
    <w:p w14:paraId="3955B8A7" w14:textId="77777777" w:rsidR="00955AEB" w:rsidRPr="00955AEB" w:rsidRDefault="00955AEB" w:rsidP="00140FF6">
      <w:pPr>
        <w:pStyle w:val="ANSH3"/>
      </w:pPr>
      <w:r w:rsidRPr="00955AEB">
        <w:t>Call Processing Procedures</w:t>
      </w:r>
    </w:p>
    <w:p w14:paraId="2899A21B" w14:textId="2794DFD2" w:rsidR="00955AEB" w:rsidRPr="00955AEB" w:rsidRDefault="00EF2143" w:rsidP="00140FF6">
      <w:pPr>
        <w:pStyle w:val="ParagraphText"/>
        <w:spacing w:after="60"/>
        <w:rPr>
          <w:rFonts w:ascii="Arial Narrow" w:hAnsi="Arial Narrow"/>
          <w:szCs w:val="24"/>
        </w:rPr>
      </w:pPr>
      <w:r>
        <w:rPr>
          <w:rFonts w:ascii="Arial Narrow" w:hAnsi="Arial Narrow"/>
          <w:szCs w:val="24"/>
        </w:rPr>
        <w:t xml:space="preserve">Relay Connecticut </w:t>
      </w:r>
      <w:r w:rsidR="00955AEB">
        <w:rPr>
          <w:rFonts w:ascii="Arial Narrow" w:hAnsi="Arial Narrow"/>
          <w:szCs w:val="24"/>
        </w:rPr>
        <w:t xml:space="preserve">uses the following procedures to ensure that TRS users </w:t>
      </w:r>
      <w:r w:rsidR="00955AEB" w:rsidRPr="00955AEB">
        <w:rPr>
          <w:rFonts w:ascii="Arial Narrow" w:hAnsi="Arial Narrow"/>
          <w:szCs w:val="24"/>
        </w:rPr>
        <w:t>nee</w:t>
      </w:r>
      <w:r w:rsidR="00955AEB">
        <w:rPr>
          <w:rFonts w:ascii="Arial Narrow" w:hAnsi="Arial Narrow"/>
          <w:szCs w:val="24"/>
        </w:rPr>
        <w:t>ding emergency services receive</w:t>
      </w:r>
      <w:r w:rsidR="00955AEB" w:rsidRPr="00955AEB">
        <w:rPr>
          <w:rFonts w:ascii="Arial Narrow" w:hAnsi="Arial Narrow"/>
          <w:szCs w:val="24"/>
        </w:rPr>
        <w:t xml:space="preserve"> </w:t>
      </w:r>
      <w:r w:rsidR="00955AEB">
        <w:rPr>
          <w:rFonts w:ascii="Arial Narrow" w:hAnsi="Arial Narrow"/>
          <w:szCs w:val="24"/>
        </w:rPr>
        <w:t>prompt assistance with their call</w:t>
      </w:r>
      <w:r w:rsidR="00955AEB" w:rsidRPr="00955AEB">
        <w:rPr>
          <w:rFonts w:ascii="Arial Narrow" w:hAnsi="Arial Narrow"/>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
        <w:gridCol w:w="8217"/>
      </w:tblGrid>
      <w:tr w:rsidR="00955AEB" w:rsidRPr="00140FF6" w14:paraId="0A57B984" w14:textId="77777777" w:rsidTr="0024481A">
        <w:tc>
          <w:tcPr>
            <w:tcW w:w="648" w:type="dxa"/>
            <w:shd w:val="clear" w:color="auto" w:fill="auto"/>
          </w:tcPr>
          <w:p w14:paraId="28ECAB92" w14:textId="77777777" w:rsidR="00955AEB" w:rsidRPr="00140FF6" w:rsidRDefault="00955AEB" w:rsidP="001D6028">
            <w:pPr>
              <w:pStyle w:val="TableText"/>
              <w:rPr>
                <w:rFonts w:ascii="Arial Narrow" w:hAnsi="Arial Narrow"/>
                <w:sz w:val="20"/>
                <w:szCs w:val="24"/>
              </w:rPr>
            </w:pPr>
            <w:r w:rsidRPr="00140FF6">
              <w:rPr>
                <w:rFonts w:ascii="Arial Narrow" w:hAnsi="Arial Narrow"/>
                <w:sz w:val="20"/>
                <w:szCs w:val="24"/>
              </w:rPr>
              <w:t>1.</w:t>
            </w:r>
          </w:p>
        </w:tc>
        <w:tc>
          <w:tcPr>
            <w:tcW w:w="8550" w:type="dxa"/>
            <w:shd w:val="clear" w:color="auto" w:fill="auto"/>
          </w:tcPr>
          <w:p w14:paraId="1A7EB7A3" w14:textId="6B900826" w:rsidR="00955AEB" w:rsidRPr="00140FF6" w:rsidRDefault="00EF2143" w:rsidP="001D6028">
            <w:pPr>
              <w:pStyle w:val="TableText"/>
              <w:rPr>
                <w:rFonts w:ascii="Arial Narrow" w:hAnsi="Arial Narrow"/>
                <w:sz w:val="20"/>
                <w:szCs w:val="24"/>
              </w:rPr>
            </w:pPr>
            <w:r w:rsidRPr="00140FF6">
              <w:rPr>
                <w:rFonts w:ascii="Arial Narrow" w:hAnsi="Arial Narrow"/>
                <w:sz w:val="20"/>
                <w:szCs w:val="24"/>
              </w:rPr>
              <w:t xml:space="preserve">Relay Connecticut </w:t>
            </w:r>
            <w:r w:rsidR="00680C17" w:rsidRPr="00140FF6">
              <w:rPr>
                <w:rFonts w:ascii="Arial Narrow" w:hAnsi="Arial Narrow"/>
                <w:sz w:val="20"/>
                <w:szCs w:val="24"/>
              </w:rPr>
              <w:t xml:space="preserve">CAs act upon the word “emergency”. </w:t>
            </w:r>
            <w:r w:rsidR="00955AEB" w:rsidRPr="00140FF6">
              <w:rPr>
                <w:rFonts w:ascii="Arial Narrow" w:hAnsi="Arial Narrow"/>
                <w:sz w:val="20"/>
                <w:szCs w:val="24"/>
              </w:rPr>
              <w:t>Calls placed to fire, police, ambulance and rescue squad are considered emergency calls.</w:t>
            </w:r>
          </w:p>
        </w:tc>
      </w:tr>
      <w:tr w:rsidR="00955AEB" w:rsidRPr="00140FF6" w14:paraId="3B0D3EC2" w14:textId="77777777" w:rsidTr="0024481A">
        <w:tc>
          <w:tcPr>
            <w:tcW w:w="648" w:type="dxa"/>
            <w:shd w:val="clear" w:color="auto" w:fill="auto"/>
          </w:tcPr>
          <w:p w14:paraId="6274B380" w14:textId="77777777" w:rsidR="00955AEB" w:rsidRPr="00140FF6" w:rsidRDefault="00955AEB" w:rsidP="001D6028">
            <w:pPr>
              <w:pStyle w:val="TableText"/>
              <w:rPr>
                <w:rFonts w:ascii="Arial Narrow" w:hAnsi="Arial Narrow"/>
                <w:sz w:val="20"/>
                <w:szCs w:val="24"/>
              </w:rPr>
            </w:pPr>
            <w:r w:rsidRPr="00140FF6">
              <w:rPr>
                <w:rFonts w:ascii="Arial Narrow" w:hAnsi="Arial Narrow"/>
                <w:sz w:val="20"/>
                <w:szCs w:val="24"/>
              </w:rPr>
              <w:t>2.</w:t>
            </w:r>
          </w:p>
        </w:tc>
        <w:tc>
          <w:tcPr>
            <w:tcW w:w="8550" w:type="dxa"/>
            <w:shd w:val="clear" w:color="auto" w:fill="auto"/>
          </w:tcPr>
          <w:p w14:paraId="32171855" w14:textId="789E37EB" w:rsidR="00955AEB" w:rsidRPr="00140FF6" w:rsidRDefault="00955AEB" w:rsidP="001D6028">
            <w:pPr>
              <w:pStyle w:val="TableText"/>
              <w:rPr>
                <w:rFonts w:ascii="Arial Narrow" w:hAnsi="Arial Narrow"/>
                <w:sz w:val="20"/>
                <w:szCs w:val="24"/>
              </w:rPr>
            </w:pPr>
            <w:r w:rsidRPr="00140FF6">
              <w:rPr>
                <w:rFonts w:ascii="Arial Narrow" w:hAnsi="Arial Narrow"/>
                <w:sz w:val="20"/>
                <w:szCs w:val="24"/>
              </w:rPr>
              <w:t>The CA hits a Phoenix function key (i.e., “hot key”) which designates the call as an Emergency.  This key also prompts the system to use the caller’s NPA/NXX to automatically route the call to the E-911 center which is closest to the caller’s rate center.  This hot-key also “freezes” the screen with an emergency banner so that the call information remains displayed. If the customer hang</w:t>
            </w:r>
            <w:r w:rsidR="00EF2143" w:rsidRPr="00140FF6">
              <w:rPr>
                <w:rFonts w:ascii="Arial Narrow" w:hAnsi="Arial Narrow"/>
                <w:sz w:val="20"/>
                <w:szCs w:val="24"/>
              </w:rPr>
              <w:t xml:space="preserve">s up, the caller’s information </w:t>
            </w:r>
            <w:r w:rsidRPr="00140FF6">
              <w:rPr>
                <w:rFonts w:ascii="Arial Narrow" w:hAnsi="Arial Narrow"/>
                <w:sz w:val="20"/>
                <w:szCs w:val="24"/>
              </w:rPr>
              <w:t>is available to be shared with the 911 Center.</w:t>
            </w:r>
          </w:p>
        </w:tc>
      </w:tr>
      <w:tr w:rsidR="00955AEB" w:rsidRPr="00140FF6" w14:paraId="2618CA02" w14:textId="77777777" w:rsidTr="0024481A">
        <w:tc>
          <w:tcPr>
            <w:tcW w:w="648" w:type="dxa"/>
            <w:shd w:val="clear" w:color="auto" w:fill="auto"/>
          </w:tcPr>
          <w:p w14:paraId="062D7611" w14:textId="77777777" w:rsidR="00955AEB" w:rsidRPr="00140FF6" w:rsidRDefault="00955AEB" w:rsidP="001D6028">
            <w:pPr>
              <w:pStyle w:val="TableText"/>
              <w:rPr>
                <w:rFonts w:ascii="Arial Narrow" w:hAnsi="Arial Narrow"/>
                <w:sz w:val="20"/>
                <w:szCs w:val="24"/>
              </w:rPr>
            </w:pPr>
            <w:r w:rsidRPr="00140FF6">
              <w:rPr>
                <w:rFonts w:ascii="Arial Narrow" w:hAnsi="Arial Narrow"/>
                <w:sz w:val="20"/>
                <w:szCs w:val="24"/>
              </w:rPr>
              <w:t>3.</w:t>
            </w:r>
          </w:p>
        </w:tc>
        <w:tc>
          <w:tcPr>
            <w:tcW w:w="8550" w:type="dxa"/>
            <w:shd w:val="clear" w:color="auto" w:fill="auto"/>
          </w:tcPr>
          <w:p w14:paraId="191718A2" w14:textId="77777777" w:rsidR="00955AEB" w:rsidRPr="00140FF6" w:rsidRDefault="00955AEB" w:rsidP="001D6028">
            <w:pPr>
              <w:pStyle w:val="TableText"/>
              <w:rPr>
                <w:rFonts w:ascii="Arial Narrow" w:hAnsi="Arial Narrow"/>
                <w:sz w:val="20"/>
                <w:szCs w:val="24"/>
              </w:rPr>
            </w:pPr>
            <w:r w:rsidRPr="00140FF6">
              <w:rPr>
                <w:rFonts w:ascii="Arial Narrow" w:hAnsi="Arial Narrow"/>
                <w:sz w:val="20"/>
                <w:szCs w:val="24"/>
              </w:rPr>
              <w:t xml:space="preserve">Simultaneously, the CA presses a key to notify the Supervisor.  The Supervisor will assist the CA in processing the call, if needed.  The Supervisor does not take over the CA function unless requested or necessary to complete the call. </w:t>
            </w:r>
          </w:p>
        </w:tc>
      </w:tr>
      <w:tr w:rsidR="00955AEB" w:rsidRPr="00140FF6" w14:paraId="5D695750" w14:textId="77777777" w:rsidTr="0024481A">
        <w:tc>
          <w:tcPr>
            <w:tcW w:w="648" w:type="dxa"/>
            <w:shd w:val="clear" w:color="auto" w:fill="auto"/>
          </w:tcPr>
          <w:p w14:paraId="200A6953" w14:textId="77777777" w:rsidR="00955AEB" w:rsidRPr="00140FF6" w:rsidRDefault="00955AEB" w:rsidP="001D6028">
            <w:pPr>
              <w:pStyle w:val="TableText"/>
              <w:rPr>
                <w:rFonts w:ascii="Arial Narrow" w:hAnsi="Arial Narrow"/>
                <w:sz w:val="20"/>
                <w:szCs w:val="24"/>
              </w:rPr>
            </w:pPr>
            <w:r w:rsidRPr="00140FF6">
              <w:rPr>
                <w:rFonts w:ascii="Arial Narrow" w:hAnsi="Arial Narrow"/>
                <w:sz w:val="20"/>
                <w:szCs w:val="24"/>
              </w:rPr>
              <w:t>4.</w:t>
            </w:r>
          </w:p>
        </w:tc>
        <w:tc>
          <w:tcPr>
            <w:tcW w:w="8550" w:type="dxa"/>
            <w:shd w:val="clear" w:color="auto" w:fill="auto"/>
          </w:tcPr>
          <w:p w14:paraId="4A774A47" w14:textId="77777777" w:rsidR="00955AEB" w:rsidRPr="00140FF6" w:rsidRDefault="00955AEB" w:rsidP="001D6028">
            <w:pPr>
              <w:pStyle w:val="TableText"/>
              <w:rPr>
                <w:rFonts w:ascii="Arial Narrow" w:hAnsi="Arial Narrow"/>
                <w:sz w:val="20"/>
                <w:szCs w:val="24"/>
              </w:rPr>
            </w:pPr>
            <w:r w:rsidRPr="00140FF6">
              <w:rPr>
                <w:rFonts w:ascii="Arial Narrow" w:hAnsi="Arial Narrow"/>
                <w:sz w:val="20"/>
                <w:szCs w:val="24"/>
              </w:rPr>
              <w:t>The caller’s Automatic Number Identification (i.e., telephone number) is passed to the E-911 as Caller ID.</w:t>
            </w:r>
          </w:p>
        </w:tc>
      </w:tr>
      <w:tr w:rsidR="00955AEB" w:rsidRPr="00140FF6" w14:paraId="7861E341" w14:textId="77777777" w:rsidTr="0024481A">
        <w:tc>
          <w:tcPr>
            <w:tcW w:w="648" w:type="dxa"/>
            <w:shd w:val="clear" w:color="auto" w:fill="auto"/>
          </w:tcPr>
          <w:p w14:paraId="2D4789E1" w14:textId="77777777" w:rsidR="00955AEB" w:rsidRPr="00140FF6" w:rsidRDefault="00955AEB" w:rsidP="001D6028">
            <w:pPr>
              <w:pStyle w:val="TableText"/>
              <w:rPr>
                <w:rFonts w:ascii="Arial Narrow" w:hAnsi="Arial Narrow"/>
                <w:sz w:val="20"/>
                <w:szCs w:val="24"/>
              </w:rPr>
            </w:pPr>
            <w:r w:rsidRPr="00140FF6">
              <w:rPr>
                <w:rFonts w:ascii="Arial Narrow" w:hAnsi="Arial Narrow"/>
                <w:sz w:val="20"/>
                <w:szCs w:val="24"/>
              </w:rPr>
              <w:t>5.</w:t>
            </w:r>
          </w:p>
        </w:tc>
        <w:tc>
          <w:tcPr>
            <w:tcW w:w="8550" w:type="dxa"/>
            <w:shd w:val="clear" w:color="auto" w:fill="auto"/>
          </w:tcPr>
          <w:p w14:paraId="2C815335" w14:textId="451B5CB5" w:rsidR="00955AEB" w:rsidRPr="00140FF6" w:rsidRDefault="00955AEB" w:rsidP="001D6028">
            <w:pPr>
              <w:pStyle w:val="TableText"/>
              <w:rPr>
                <w:rFonts w:ascii="Arial Narrow" w:hAnsi="Arial Narrow"/>
                <w:sz w:val="20"/>
                <w:szCs w:val="24"/>
              </w:rPr>
            </w:pPr>
            <w:r w:rsidRPr="00140FF6">
              <w:rPr>
                <w:rFonts w:ascii="Arial Narrow" w:hAnsi="Arial Narrow"/>
                <w:sz w:val="20"/>
                <w:szCs w:val="24"/>
              </w:rPr>
              <w:t xml:space="preserve">The CA identifies the call to the authorities, using the phrase: “This is an emergency.  I am calling for a </w:t>
            </w:r>
            <w:r w:rsidR="009A0C0A" w:rsidRPr="00140FF6">
              <w:rPr>
                <w:rFonts w:ascii="Arial Narrow" w:hAnsi="Arial Narrow"/>
                <w:sz w:val="20"/>
                <w:szCs w:val="24"/>
              </w:rPr>
              <w:t>deaf</w:t>
            </w:r>
            <w:r w:rsidRPr="00140FF6">
              <w:rPr>
                <w:rFonts w:ascii="Arial Narrow" w:hAnsi="Arial Narrow"/>
                <w:sz w:val="20"/>
                <w:szCs w:val="24"/>
              </w:rPr>
              <w:t xml:space="preserve"> (or hard of hearing or Speech</w:t>
            </w:r>
            <w:r w:rsidR="00140FF6">
              <w:rPr>
                <w:rFonts w:ascii="Arial Narrow" w:hAnsi="Arial Narrow"/>
                <w:sz w:val="20"/>
                <w:szCs w:val="24"/>
              </w:rPr>
              <w:t xml:space="preserve"> Disabled) person through the</w:t>
            </w:r>
            <w:r w:rsidRPr="00140FF6">
              <w:rPr>
                <w:rFonts w:ascii="Arial Narrow" w:hAnsi="Arial Narrow"/>
                <w:sz w:val="20"/>
                <w:szCs w:val="24"/>
              </w:rPr>
              <w:t xml:space="preserve"> Relay </w:t>
            </w:r>
            <w:r w:rsidR="00140FF6">
              <w:rPr>
                <w:rFonts w:ascii="Arial Narrow" w:hAnsi="Arial Narrow"/>
                <w:sz w:val="20"/>
                <w:szCs w:val="24"/>
              </w:rPr>
              <w:t xml:space="preserve">Connecticut </w:t>
            </w:r>
            <w:r w:rsidRPr="00140FF6">
              <w:rPr>
                <w:rFonts w:ascii="Arial Narrow" w:hAnsi="Arial Narrow"/>
                <w:sz w:val="20"/>
                <w:szCs w:val="24"/>
              </w:rPr>
              <w:t>Service.  They are calling from (caller’s telephone number).  This is CA # 1234, one moment please.”</w:t>
            </w:r>
          </w:p>
        </w:tc>
      </w:tr>
      <w:tr w:rsidR="00955AEB" w:rsidRPr="00140FF6" w14:paraId="51FBADEC" w14:textId="77777777" w:rsidTr="0024481A">
        <w:tc>
          <w:tcPr>
            <w:tcW w:w="648" w:type="dxa"/>
            <w:shd w:val="clear" w:color="auto" w:fill="auto"/>
          </w:tcPr>
          <w:p w14:paraId="5E582DFF" w14:textId="77777777" w:rsidR="00955AEB" w:rsidRPr="00140FF6" w:rsidRDefault="00955AEB" w:rsidP="001D6028">
            <w:pPr>
              <w:pStyle w:val="TableText"/>
              <w:rPr>
                <w:rFonts w:ascii="Arial Narrow" w:hAnsi="Arial Narrow"/>
                <w:sz w:val="20"/>
                <w:szCs w:val="24"/>
              </w:rPr>
            </w:pPr>
            <w:r w:rsidRPr="00140FF6">
              <w:rPr>
                <w:rFonts w:ascii="Arial Narrow" w:hAnsi="Arial Narrow"/>
                <w:sz w:val="20"/>
                <w:szCs w:val="24"/>
              </w:rPr>
              <w:t>6.</w:t>
            </w:r>
          </w:p>
        </w:tc>
        <w:tc>
          <w:tcPr>
            <w:tcW w:w="8550" w:type="dxa"/>
            <w:shd w:val="clear" w:color="auto" w:fill="auto"/>
          </w:tcPr>
          <w:p w14:paraId="77E9735D" w14:textId="77777777" w:rsidR="00955AEB" w:rsidRPr="00140FF6" w:rsidRDefault="00955AEB" w:rsidP="001D6028">
            <w:pPr>
              <w:pStyle w:val="TableText"/>
              <w:rPr>
                <w:rFonts w:ascii="Arial Narrow" w:hAnsi="Arial Narrow"/>
                <w:sz w:val="20"/>
                <w:szCs w:val="24"/>
              </w:rPr>
            </w:pPr>
            <w:r w:rsidRPr="00140FF6">
              <w:rPr>
                <w:rFonts w:ascii="Arial Narrow" w:hAnsi="Arial Narrow"/>
                <w:sz w:val="20"/>
                <w:szCs w:val="24"/>
              </w:rPr>
              <w:t>The CA advises the inbound caller that the emergency services is on the line.  For example, “(POLICE ON LINE NOW)” and then types the way the 911 operator answered the phone.</w:t>
            </w:r>
          </w:p>
        </w:tc>
      </w:tr>
      <w:tr w:rsidR="00955AEB" w:rsidRPr="00140FF6" w14:paraId="130F61CB" w14:textId="77777777" w:rsidTr="0024481A">
        <w:tc>
          <w:tcPr>
            <w:tcW w:w="648" w:type="dxa"/>
            <w:shd w:val="clear" w:color="auto" w:fill="auto"/>
          </w:tcPr>
          <w:p w14:paraId="3F4C0961" w14:textId="77777777" w:rsidR="00955AEB" w:rsidRPr="00140FF6" w:rsidRDefault="00955AEB" w:rsidP="001D6028">
            <w:pPr>
              <w:pStyle w:val="TableText"/>
              <w:rPr>
                <w:rFonts w:ascii="Arial Narrow" w:hAnsi="Arial Narrow"/>
                <w:sz w:val="20"/>
                <w:szCs w:val="24"/>
              </w:rPr>
            </w:pPr>
            <w:r w:rsidRPr="00140FF6">
              <w:rPr>
                <w:rFonts w:ascii="Arial Narrow" w:hAnsi="Arial Narrow"/>
                <w:sz w:val="20"/>
                <w:szCs w:val="24"/>
              </w:rPr>
              <w:t>7.</w:t>
            </w:r>
          </w:p>
        </w:tc>
        <w:tc>
          <w:tcPr>
            <w:tcW w:w="8550" w:type="dxa"/>
            <w:shd w:val="clear" w:color="auto" w:fill="auto"/>
          </w:tcPr>
          <w:p w14:paraId="6310B57D" w14:textId="77777777" w:rsidR="00955AEB" w:rsidRPr="00140FF6" w:rsidRDefault="00955AEB" w:rsidP="001D6028">
            <w:pPr>
              <w:pStyle w:val="TableText"/>
              <w:rPr>
                <w:rFonts w:ascii="Arial Narrow" w:hAnsi="Arial Narrow"/>
                <w:sz w:val="20"/>
                <w:szCs w:val="24"/>
              </w:rPr>
            </w:pPr>
            <w:r w:rsidRPr="00140FF6">
              <w:rPr>
                <w:rFonts w:ascii="Arial Narrow" w:hAnsi="Arial Narrow"/>
                <w:sz w:val="20"/>
                <w:szCs w:val="24"/>
              </w:rPr>
              <w:t>The CA relays the call.  Unlike other Relay calls, CAs may step outside of their neutral role to more actively facilitate communication, as needed.</w:t>
            </w:r>
          </w:p>
        </w:tc>
      </w:tr>
      <w:tr w:rsidR="00955AEB" w:rsidRPr="00140FF6" w14:paraId="43842A14" w14:textId="77777777" w:rsidTr="0024481A">
        <w:tc>
          <w:tcPr>
            <w:tcW w:w="648" w:type="dxa"/>
            <w:shd w:val="clear" w:color="auto" w:fill="auto"/>
          </w:tcPr>
          <w:p w14:paraId="50275301" w14:textId="77777777" w:rsidR="00955AEB" w:rsidRPr="00140FF6" w:rsidRDefault="00955AEB" w:rsidP="001D6028">
            <w:pPr>
              <w:pStyle w:val="TableText"/>
              <w:rPr>
                <w:rFonts w:ascii="Arial Narrow" w:hAnsi="Arial Narrow"/>
                <w:sz w:val="20"/>
                <w:szCs w:val="24"/>
              </w:rPr>
            </w:pPr>
            <w:r w:rsidRPr="00140FF6">
              <w:rPr>
                <w:rFonts w:ascii="Arial Narrow" w:hAnsi="Arial Narrow"/>
                <w:sz w:val="20"/>
                <w:szCs w:val="24"/>
              </w:rPr>
              <w:t>8.</w:t>
            </w:r>
          </w:p>
        </w:tc>
        <w:tc>
          <w:tcPr>
            <w:tcW w:w="8550" w:type="dxa"/>
            <w:shd w:val="clear" w:color="auto" w:fill="auto"/>
          </w:tcPr>
          <w:p w14:paraId="0FA8384A" w14:textId="77777777" w:rsidR="00955AEB" w:rsidRPr="00140FF6" w:rsidRDefault="00955AEB" w:rsidP="001D6028">
            <w:pPr>
              <w:pStyle w:val="TableText"/>
              <w:rPr>
                <w:rFonts w:ascii="Arial Narrow" w:hAnsi="Arial Narrow"/>
                <w:sz w:val="20"/>
                <w:szCs w:val="24"/>
              </w:rPr>
            </w:pPr>
            <w:r w:rsidRPr="00140FF6">
              <w:rPr>
                <w:rFonts w:ascii="Arial Narrow" w:hAnsi="Arial Narrow"/>
                <w:sz w:val="20"/>
                <w:szCs w:val="24"/>
              </w:rPr>
              <w:t>Upon request, the CA connects the TTY caller directly to the PSAP (TTY).</w:t>
            </w:r>
          </w:p>
        </w:tc>
      </w:tr>
      <w:tr w:rsidR="00955AEB" w:rsidRPr="00140FF6" w14:paraId="58220C48" w14:textId="77777777" w:rsidTr="0024481A">
        <w:tc>
          <w:tcPr>
            <w:tcW w:w="648" w:type="dxa"/>
            <w:shd w:val="clear" w:color="auto" w:fill="auto"/>
          </w:tcPr>
          <w:p w14:paraId="404F07C6" w14:textId="77777777" w:rsidR="00955AEB" w:rsidRPr="00140FF6" w:rsidRDefault="00955AEB" w:rsidP="001D6028">
            <w:pPr>
              <w:pStyle w:val="TableText"/>
              <w:rPr>
                <w:rFonts w:ascii="Arial Narrow" w:hAnsi="Arial Narrow"/>
                <w:sz w:val="20"/>
                <w:szCs w:val="24"/>
              </w:rPr>
            </w:pPr>
            <w:r w:rsidRPr="00140FF6">
              <w:rPr>
                <w:rFonts w:ascii="Arial Narrow" w:hAnsi="Arial Narrow"/>
                <w:sz w:val="20"/>
                <w:szCs w:val="24"/>
              </w:rPr>
              <w:t>9.</w:t>
            </w:r>
          </w:p>
        </w:tc>
        <w:tc>
          <w:tcPr>
            <w:tcW w:w="8550" w:type="dxa"/>
            <w:shd w:val="clear" w:color="auto" w:fill="auto"/>
          </w:tcPr>
          <w:p w14:paraId="32EA0DD9" w14:textId="77777777" w:rsidR="00955AEB" w:rsidRPr="00140FF6" w:rsidRDefault="00955AEB" w:rsidP="001D6028">
            <w:pPr>
              <w:pStyle w:val="TableText"/>
              <w:rPr>
                <w:rFonts w:ascii="Arial Narrow" w:hAnsi="Arial Narrow"/>
                <w:sz w:val="20"/>
                <w:szCs w:val="24"/>
              </w:rPr>
            </w:pPr>
            <w:r w:rsidRPr="00140FF6">
              <w:rPr>
                <w:rFonts w:ascii="Arial Narrow" w:hAnsi="Arial Narrow"/>
                <w:sz w:val="20"/>
                <w:szCs w:val="24"/>
              </w:rPr>
              <w:t>The CA fills out an “Emergency Incident Form” which documents the call.</w:t>
            </w:r>
          </w:p>
        </w:tc>
      </w:tr>
      <w:tr w:rsidR="00955AEB" w:rsidRPr="00140FF6" w14:paraId="4ECA7323" w14:textId="77777777" w:rsidTr="0024481A">
        <w:tc>
          <w:tcPr>
            <w:tcW w:w="648" w:type="dxa"/>
            <w:shd w:val="clear" w:color="auto" w:fill="auto"/>
          </w:tcPr>
          <w:p w14:paraId="2D3E06D1" w14:textId="77777777" w:rsidR="00955AEB" w:rsidRPr="00140FF6" w:rsidRDefault="00955AEB" w:rsidP="001D6028">
            <w:pPr>
              <w:pStyle w:val="TableText"/>
              <w:rPr>
                <w:rFonts w:ascii="Arial Narrow" w:hAnsi="Arial Narrow"/>
                <w:sz w:val="20"/>
                <w:szCs w:val="24"/>
              </w:rPr>
            </w:pPr>
            <w:r w:rsidRPr="00140FF6">
              <w:rPr>
                <w:rFonts w:ascii="Arial Narrow" w:hAnsi="Arial Narrow"/>
                <w:sz w:val="20"/>
                <w:szCs w:val="24"/>
              </w:rPr>
              <w:t>10.</w:t>
            </w:r>
          </w:p>
        </w:tc>
        <w:tc>
          <w:tcPr>
            <w:tcW w:w="8550" w:type="dxa"/>
            <w:shd w:val="clear" w:color="auto" w:fill="auto"/>
          </w:tcPr>
          <w:p w14:paraId="3F983F8A" w14:textId="77777777" w:rsidR="00955AEB" w:rsidRPr="00140FF6" w:rsidRDefault="00955AEB" w:rsidP="001D6028">
            <w:pPr>
              <w:pStyle w:val="TableText"/>
              <w:rPr>
                <w:rFonts w:ascii="Arial Narrow" w:hAnsi="Arial Narrow"/>
                <w:sz w:val="20"/>
                <w:szCs w:val="24"/>
              </w:rPr>
            </w:pPr>
            <w:r w:rsidRPr="00140FF6">
              <w:rPr>
                <w:rFonts w:ascii="Arial Narrow" w:hAnsi="Arial Narrow"/>
                <w:sz w:val="20"/>
                <w:szCs w:val="24"/>
              </w:rPr>
              <w:t>In the rare case of an E911 routing error, the CA will fill out a technical “trouble ticket” for additional investigation.</w:t>
            </w:r>
          </w:p>
        </w:tc>
      </w:tr>
    </w:tbl>
    <w:p w14:paraId="47AFF608" w14:textId="77777777" w:rsidR="00955AEB" w:rsidRPr="00955AEB" w:rsidRDefault="00955AEB" w:rsidP="00140FF6">
      <w:pPr>
        <w:pStyle w:val="ANSH3"/>
      </w:pPr>
      <w:r w:rsidRPr="00955AEB">
        <w:t>Back up Procedures</w:t>
      </w:r>
    </w:p>
    <w:p w14:paraId="447E7576" w14:textId="322CD863" w:rsidR="00955AEB" w:rsidRDefault="00680C17" w:rsidP="00140FF6">
      <w:pPr>
        <w:pStyle w:val="ParagraphText"/>
        <w:spacing w:after="120"/>
        <w:jc w:val="both"/>
        <w:rPr>
          <w:rFonts w:ascii="Arial Narrow" w:hAnsi="Arial Narrow"/>
          <w:szCs w:val="24"/>
        </w:rPr>
      </w:pPr>
      <w:r>
        <w:rPr>
          <w:rFonts w:ascii="Arial Narrow" w:hAnsi="Arial Narrow"/>
          <w:szCs w:val="24"/>
        </w:rPr>
        <w:t xml:space="preserve">Through their contract with Sprint, </w:t>
      </w:r>
      <w:r w:rsidR="00EF2143">
        <w:rPr>
          <w:rFonts w:ascii="Arial Narrow" w:hAnsi="Arial Narrow"/>
          <w:szCs w:val="24"/>
        </w:rPr>
        <w:t xml:space="preserve">Relay Connecticut </w:t>
      </w:r>
      <w:r>
        <w:rPr>
          <w:rFonts w:ascii="Arial Narrow" w:hAnsi="Arial Narrow"/>
          <w:szCs w:val="24"/>
        </w:rPr>
        <w:t xml:space="preserve">has access to an </w:t>
      </w:r>
      <w:r w:rsidR="00955AEB" w:rsidRPr="00955AEB">
        <w:rPr>
          <w:rFonts w:ascii="Arial Narrow" w:hAnsi="Arial Narrow"/>
          <w:szCs w:val="24"/>
        </w:rPr>
        <w:t xml:space="preserve">upgraded PSAP solution </w:t>
      </w:r>
      <w:r>
        <w:rPr>
          <w:rFonts w:ascii="Arial Narrow" w:hAnsi="Arial Narrow"/>
          <w:szCs w:val="24"/>
        </w:rPr>
        <w:t xml:space="preserve">that </w:t>
      </w:r>
      <w:r w:rsidR="00955AEB" w:rsidRPr="00955AEB">
        <w:rPr>
          <w:rFonts w:ascii="Arial Narrow" w:hAnsi="Arial Narrow"/>
          <w:szCs w:val="24"/>
        </w:rPr>
        <w:t xml:space="preserve">has proven extremely accurate, resulting in few instances of PSAP routing errors.  In many instances, two numbers are provided for each rate center. </w:t>
      </w:r>
      <w:r w:rsidR="00140FF6">
        <w:rPr>
          <w:rFonts w:ascii="Arial Narrow" w:hAnsi="Arial Narrow"/>
          <w:szCs w:val="24"/>
        </w:rPr>
        <w:t xml:space="preserve"> </w:t>
      </w:r>
      <w:r w:rsidR="00955AEB" w:rsidRPr="00955AEB">
        <w:rPr>
          <w:rFonts w:ascii="Arial Narrow" w:hAnsi="Arial Narrow"/>
          <w:szCs w:val="24"/>
        </w:rPr>
        <w:t>If one of the numbers fails, the second numbe</w:t>
      </w:r>
      <w:r w:rsidR="00140FF6">
        <w:rPr>
          <w:rFonts w:ascii="Arial Narrow" w:hAnsi="Arial Narrow"/>
          <w:szCs w:val="24"/>
        </w:rPr>
        <w:t xml:space="preserve">r is dialed.  In the event </w:t>
      </w:r>
      <w:r w:rsidR="00955AEB" w:rsidRPr="00955AEB">
        <w:rPr>
          <w:rFonts w:ascii="Arial Narrow" w:hAnsi="Arial Narrow"/>
          <w:szCs w:val="24"/>
        </w:rPr>
        <w:t xml:space="preserve">a valid number is not available, </w:t>
      </w:r>
      <w:r>
        <w:rPr>
          <w:rFonts w:ascii="Arial Narrow" w:hAnsi="Arial Narrow"/>
          <w:szCs w:val="24"/>
        </w:rPr>
        <w:t xml:space="preserve">the CA </w:t>
      </w:r>
      <w:r w:rsidR="00955AEB" w:rsidRPr="00955AEB">
        <w:rPr>
          <w:rFonts w:ascii="Arial Narrow" w:hAnsi="Arial Narrow"/>
          <w:szCs w:val="24"/>
        </w:rPr>
        <w:t>will contact Directory Assistance for support.</w:t>
      </w:r>
    </w:p>
    <w:p w14:paraId="426D0091" w14:textId="77777777" w:rsidR="004268D3" w:rsidRPr="004268D3" w:rsidRDefault="004268D3" w:rsidP="00140FF6">
      <w:pPr>
        <w:pStyle w:val="ParagraphText"/>
        <w:spacing w:after="0"/>
        <w:rPr>
          <w:rFonts w:ascii="Arial Narrow" w:hAnsi="Arial Narrow"/>
          <w:b/>
          <w:szCs w:val="24"/>
        </w:rPr>
      </w:pPr>
      <w:r w:rsidRPr="004268D3">
        <w:rPr>
          <w:rFonts w:ascii="Arial Narrow" w:hAnsi="Arial Narrow"/>
          <w:b/>
          <w:szCs w:val="24"/>
        </w:rPr>
        <w:t>CapTel Emergency Calling</w:t>
      </w:r>
    </w:p>
    <w:p w14:paraId="6ABB8634" w14:textId="77777777" w:rsidR="004268D3" w:rsidRPr="004268D3" w:rsidRDefault="004268D3" w:rsidP="00140FF6">
      <w:pPr>
        <w:pStyle w:val="ParagraphText"/>
        <w:spacing w:after="60"/>
        <w:rPr>
          <w:rFonts w:ascii="Arial Narrow" w:hAnsi="Arial Narrow"/>
          <w:szCs w:val="24"/>
        </w:rPr>
      </w:pPr>
      <w:r w:rsidRPr="004268D3">
        <w:rPr>
          <w:rFonts w:ascii="Arial Narrow" w:hAnsi="Arial Narrow"/>
          <w:szCs w:val="24"/>
        </w:rPr>
        <w:t xml:space="preserve">When calling 911 using a one-line CapTel phone, the call is processed in the same way as a 911 call processed when using a standard telephone. </w:t>
      </w:r>
    </w:p>
    <w:p w14:paraId="37185654" w14:textId="77777777" w:rsidR="004268D3" w:rsidRPr="004268D3" w:rsidRDefault="004268D3" w:rsidP="001D6028">
      <w:pPr>
        <w:pStyle w:val="Bulletkwn"/>
      </w:pPr>
      <w:r w:rsidRPr="004268D3">
        <w:t>The CapTel phone automatically converts to a Voice-Carry-Over (VCO) phone and dials 911 directly. (The CapTel Call Center is not engaged in processing 911 calls.)</w:t>
      </w:r>
    </w:p>
    <w:p w14:paraId="3BB49B66" w14:textId="77777777" w:rsidR="004268D3" w:rsidRDefault="004268D3" w:rsidP="001D6028">
      <w:pPr>
        <w:pStyle w:val="Bulletkwn"/>
      </w:pPr>
      <w:r w:rsidRPr="004268D3">
        <w:t xml:space="preserve">The CapTel phone will display the typed responses from the PSAP and the caller will use their voice to communicate with the PSAP.  </w:t>
      </w:r>
    </w:p>
    <w:p w14:paraId="1ABA6B74" w14:textId="77777777" w:rsidR="004268D3" w:rsidRDefault="004268D3" w:rsidP="001D6028">
      <w:pPr>
        <w:pStyle w:val="Bulletkwn"/>
      </w:pPr>
      <w:r w:rsidRPr="004268D3">
        <w:t xml:space="preserve">The user will be connected to the proper 911 Center in the least amount of time and the telephone number (ANI) will automatically be passed to the 911 Center. </w:t>
      </w:r>
    </w:p>
    <w:p w14:paraId="7CB8FAFB" w14:textId="77777777" w:rsidR="004268D3" w:rsidRDefault="004268D3" w:rsidP="001D6028">
      <w:pPr>
        <w:pStyle w:val="Bulletkwn"/>
      </w:pPr>
      <w:r w:rsidRPr="004268D3">
        <w:t xml:space="preserve">The 911 system renders the appropriate emergency response. </w:t>
      </w:r>
    </w:p>
    <w:p w14:paraId="5F817813" w14:textId="77777777" w:rsidR="004268D3" w:rsidRPr="00140FF6" w:rsidRDefault="004268D3" w:rsidP="001D6028">
      <w:pPr>
        <w:pStyle w:val="Bullet"/>
        <w:numPr>
          <w:ilvl w:val="0"/>
          <w:numId w:val="0"/>
        </w:numPr>
        <w:ind w:left="1080"/>
        <w:rPr>
          <w:rFonts w:ascii="Arial Narrow" w:hAnsi="Arial Narrow"/>
          <w:sz w:val="12"/>
          <w:szCs w:val="12"/>
        </w:rPr>
      </w:pPr>
    </w:p>
    <w:p w14:paraId="04E86BB7" w14:textId="77777777" w:rsidR="004268D3" w:rsidRPr="006E012B" w:rsidRDefault="004268D3" w:rsidP="00140FF6">
      <w:pPr>
        <w:pStyle w:val="ParagraphText"/>
        <w:spacing w:after="0"/>
        <w:rPr>
          <w:rFonts w:ascii="Arial Narrow" w:hAnsi="Arial Narrow"/>
          <w:b/>
          <w:szCs w:val="24"/>
        </w:rPr>
      </w:pPr>
      <w:r w:rsidRPr="006E012B">
        <w:rPr>
          <w:rFonts w:ascii="Arial Narrow" w:hAnsi="Arial Narrow"/>
          <w:b/>
          <w:szCs w:val="24"/>
        </w:rPr>
        <w:t>Two-Line CapTel Emergency Calling</w:t>
      </w:r>
    </w:p>
    <w:p w14:paraId="6378F3CA" w14:textId="2100C495" w:rsidR="004268D3" w:rsidRPr="004268D3" w:rsidRDefault="004268D3" w:rsidP="001D6028">
      <w:pPr>
        <w:pStyle w:val="ParagraphText"/>
        <w:jc w:val="both"/>
        <w:rPr>
          <w:rFonts w:ascii="Arial Narrow" w:hAnsi="Arial Narrow"/>
          <w:szCs w:val="24"/>
        </w:rPr>
      </w:pPr>
      <w:r w:rsidRPr="004268D3">
        <w:rPr>
          <w:rFonts w:ascii="Arial Narrow" w:hAnsi="Arial Narrow"/>
          <w:szCs w:val="24"/>
        </w:rPr>
        <w:t xml:space="preserve">Because Two-Line CapTel uses separate voice and data connections, it offers the most efficient way to access Emergency Services via 911 response Centers.  The Two-Line CapTel user is connected directly to 911 on a standard voice connection.  The captions are connected on the second line. </w:t>
      </w:r>
      <w:r w:rsidR="00140FF6">
        <w:rPr>
          <w:rFonts w:ascii="Arial Narrow" w:hAnsi="Arial Narrow"/>
          <w:szCs w:val="24"/>
        </w:rPr>
        <w:t xml:space="preserve"> </w:t>
      </w:r>
      <w:r w:rsidRPr="004268D3">
        <w:rPr>
          <w:rFonts w:ascii="Arial Narrow" w:hAnsi="Arial Narrow"/>
          <w:szCs w:val="24"/>
        </w:rPr>
        <w:t>This procedure means that the call is connected in the fastest time, to the most appropriate 911 Center every time, with a reliable voice grade connection and with full speed captions.</w:t>
      </w:r>
    </w:p>
    <w:p w14:paraId="322D81F2" w14:textId="77777777" w:rsidR="00955AEB" w:rsidRPr="006E012B" w:rsidRDefault="00955AEB" w:rsidP="00140FF6">
      <w:pPr>
        <w:pStyle w:val="ANSH3"/>
      </w:pPr>
      <w:r w:rsidRPr="006E012B">
        <w:t>Training and Support Materials</w:t>
      </w:r>
    </w:p>
    <w:p w14:paraId="033DF02D" w14:textId="182ADDF8" w:rsidR="00955AEB" w:rsidRPr="00955AEB" w:rsidRDefault="00EF2143" w:rsidP="001D6028">
      <w:pPr>
        <w:pStyle w:val="ParagraphText"/>
        <w:jc w:val="both"/>
        <w:rPr>
          <w:rFonts w:ascii="Arial Narrow" w:hAnsi="Arial Narrow"/>
          <w:szCs w:val="24"/>
        </w:rPr>
      </w:pPr>
      <w:r>
        <w:rPr>
          <w:rFonts w:ascii="Arial Narrow" w:hAnsi="Arial Narrow"/>
          <w:szCs w:val="24"/>
        </w:rPr>
        <w:t xml:space="preserve">Relay Connecticut </w:t>
      </w:r>
      <w:r w:rsidR="00955AEB" w:rsidRPr="00955AEB">
        <w:rPr>
          <w:rFonts w:ascii="Arial Narrow" w:hAnsi="Arial Narrow"/>
          <w:szCs w:val="24"/>
        </w:rPr>
        <w:t>CA</w:t>
      </w:r>
      <w:r w:rsidR="00680C17">
        <w:rPr>
          <w:rFonts w:ascii="Arial Narrow" w:hAnsi="Arial Narrow"/>
          <w:szCs w:val="24"/>
        </w:rPr>
        <w:t>s</w:t>
      </w:r>
      <w:r w:rsidR="00955AEB" w:rsidRPr="00955AEB">
        <w:rPr>
          <w:rFonts w:ascii="Arial Narrow" w:hAnsi="Arial Narrow"/>
          <w:szCs w:val="24"/>
        </w:rPr>
        <w:t xml:space="preserve"> and Supervisor</w:t>
      </w:r>
      <w:r w:rsidR="00680C17">
        <w:rPr>
          <w:rFonts w:ascii="Arial Narrow" w:hAnsi="Arial Narrow"/>
          <w:szCs w:val="24"/>
        </w:rPr>
        <w:t>s receive</w:t>
      </w:r>
      <w:r w:rsidR="00955AEB" w:rsidRPr="00955AEB">
        <w:rPr>
          <w:rFonts w:ascii="Arial Narrow" w:hAnsi="Arial Narrow"/>
          <w:szCs w:val="24"/>
        </w:rPr>
        <w:t xml:space="preserve"> in-depth training on all emergency processes and procedures.  This training is reinforced through on-going refresher training where Call Center staff must demonstrate knowledge and proficiency of Emergency processes and procedures. </w:t>
      </w:r>
      <w:r w:rsidR="00140FF6">
        <w:rPr>
          <w:rFonts w:ascii="Arial Narrow" w:hAnsi="Arial Narrow"/>
          <w:szCs w:val="24"/>
        </w:rPr>
        <w:t xml:space="preserve"> </w:t>
      </w:r>
      <w:r w:rsidR="00955AEB" w:rsidRPr="00955AEB">
        <w:rPr>
          <w:rFonts w:ascii="Arial Narrow" w:hAnsi="Arial Narrow"/>
          <w:szCs w:val="24"/>
        </w:rPr>
        <w:t>Supervisors or Operations Administrators are available 24</w:t>
      </w:r>
      <w:r w:rsidR="00140FF6">
        <w:rPr>
          <w:rFonts w:ascii="Arial Narrow" w:hAnsi="Arial Narrow"/>
          <w:szCs w:val="24"/>
        </w:rPr>
        <w:t>x</w:t>
      </w:r>
      <w:r w:rsidR="00955AEB" w:rsidRPr="00955AEB">
        <w:rPr>
          <w:rFonts w:ascii="Arial Narrow" w:hAnsi="Arial Narrow"/>
          <w:szCs w:val="24"/>
        </w:rPr>
        <w:t>7 to assist CAs when an emergency call occurs.  CAs also have immediate access to call processing steps via an online help screen and position reference guide.</w:t>
      </w:r>
    </w:p>
    <w:p w14:paraId="7A33ADBC" w14:textId="77777777" w:rsidR="00955AEB" w:rsidRPr="006E012B" w:rsidRDefault="00955AEB" w:rsidP="00140FF6">
      <w:pPr>
        <w:pStyle w:val="ANSH3"/>
      </w:pPr>
      <w:r w:rsidRPr="006E012B">
        <w:t>Variations</w:t>
      </w:r>
    </w:p>
    <w:p w14:paraId="2B9CF8C4" w14:textId="77777777" w:rsidR="00955AEB" w:rsidRPr="00955AEB" w:rsidRDefault="00955AEB" w:rsidP="001D6028">
      <w:pPr>
        <w:pStyle w:val="ParagraphText"/>
        <w:jc w:val="both"/>
        <w:rPr>
          <w:rFonts w:ascii="Arial Narrow" w:hAnsi="Arial Narrow"/>
          <w:szCs w:val="24"/>
        </w:rPr>
      </w:pPr>
      <w:r w:rsidRPr="00955AEB">
        <w:rPr>
          <w:rFonts w:ascii="Arial Narrow" w:hAnsi="Arial Narrow"/>
          <w:szCs w:val="24"/>
        </w:rPr>
        <w:t xml:space="preserve">There are many things that can happen during an emergency call, which require immediate action outside traditional call processing.  </w:t>
      </w:r>
      <w:r w:rsidR="00680C17">
        <w:rPr>
          <w:rFonts w:ascii="Arial Narrow" w:hAnsi="Arial Narrow"/>
          <w:szCs w:val="24"/>
        </w:rPr>
        <w:t>The following processes were established</w:t>
      </w:r>
      <w:r w:rsidRPr="00955AEB">
        <w:rPr>
          <w:rFonts w:ascii="Arial Narrow" w:hAnsi="Arial Narrow"/>
          <w:szCs w:val="24"/>
        </w:rPr>
        <w:t xml:space="preserve"> for many of these “variations” </w:t>
      </w:r>
      <w:r w:rsidR="00680C17">
        <w:rPr>
          <w:rFonts w:ascii="Arial Narrow" w:hAnsi="Arial Narrow"/>
          <w:szCs w:val="24"/>
        </w:rPr>
        <w:t>to guide</w:t>
      </w:r>
      <w:r w:rsidRPr="00955AEB">
        <w:rPr>
          <w:rFonts w:ascii="Arial Narrow" w:hAnsi="Arial Narrow"/>
          <w:szCs w:val="24"/>
        </w:rPr>
        <w:t xml:space="preserve"> CAs and</w:t>
      </w:r>
      <w:r w:rsidR="00680C17">
        <w:rPr>
          <w:rFonts w:ascii="Arial Narrow" w:hAnsi="Arial Narrow"/>
          <w:szCs w:val="24"/>
        </w:rPr>
        <w:t xml:space="preserve"> the</w:t>
      </w:r>
      <w:r w:rsidRPr="00955AEB">
        <w:rPr>
          <w:rFonts w:ascii="Arial Narrow" w:hAnsi="Arial Narrow"/>
          <w:szCs w:val="24"/>
        </w:rPr>
        <w:t xml:space="preserve"> Call</w:t>
      </w:r>
      <w:r w:rsidR="00680C17">
        <w:rPr>
          <w:rFonts w:ascii="Arial Narrow" w:hAnsi="Arial Narrow"/>
          <w:szCs w:val="24"/>
        </w:rPr>
        <w:t xml:space="preserve"> Center staff on how to proceed:</w:t>
      </w:r>
    </w:p>
    <w:p w14:paraId="40003E29" w14:textId="77777777" w:rsidR="00955AEB" w:rsidRPr="00955AEB" w:rsidRDefault="00955AEB" w:rsidP="001D6028">
      <w:pPr>
        <w:pStyle w:val="ANSH4"/>
        <w:jc w:val="both"/>
        <w:rPr>
          <w:rFonts w:ascii="Arial Narrow" w:hAnsi="Arial Narrow"/>
          <w:sz w:val="24"/>
        </w:rPr>
      </w:pPr>
      <w:r w:rsidRPr="00955AEB">
        <w:rPr>
          <w:rFonts w:ascii="Arial Narrow" w:hAnsi="Arial Narrow"/>
          <w:sz w:val="24"/>
        </w:rPr>
        <w:t>Caller Disconnects Before Connecting to 911 Center</w:t>
      </w:r>
    </w:p>
    <w:p w14:paraId="72CE1110" w14:textId="670E6FC5" w:rsidR="00955AEB" w:rsidRPr="00955AEB" w:rsidRDefault="00955AEB" w:rsidP="001D6028">
      <w:pPr>
        <w:pStyle w:val="ParagraphText"/>
        <w:jc w:val="both"/>
        <w:rPr>
          <w:rFonts w:ascii="Arial Narrow" w:hAnsi="Arial Narrow"/>
          <w:szCs w:val="24"/>
        </w:rPr>
      </w:pPr>
      <w:r w:rsidRPr="00955AEB">
        <w:rPr>
          <w:rFonts w:ascii="Arial Narrow" w:hAnsi="Arial Narrow"/>
          <w:szCs w:val="24"/>
        </w:rPr>
        <w:t>If the inbound caller disconnects prior to being connected to 911, the Phoenix system will continue dialing to the PSAP/emergency call center.  The CA or Supervisor will notify the PSAP Call Center of the premature disconnect and will provide any customer information that may assist the PSAP center in resolving the emergency.</w:t>
      </w:r>
      <w:r w:rsidR="00E03CD6">
        <w:rPr>
          <w:rFonts w:ascii="Arial Narrow" w:hAnsi="Arial Narrow"/>
          <w:szCs w:val="24"/>
        </w:rPr>
        <w:t xml:space="preserve">  </w:t>
      </w:r>
      <w:r w:rsidRPr="00955AEB">
        <w:rPr>
          <w:rFonts w:ascii="Arial Narrow" w:hAnsi="Arial Narrow"/>
          <w:szCs w:val="24"/>
        </w:rPr>
        <w:t>If a customer calls into the TRS center, types “HELP GA” and hangs up, we will treat this as an Emergency call.  Since the customer does not give an emergency service name, Sprint ALWAYS connects the caller to the POLICE.  The CA will notify the Supervisor who, in turn, calls the police and passes on all known information about the call.  The CA will also fill out an Emergency Incident Form as a record.  The police will make the determination as to what kind of emergency it is and will dispatch the required emergency service.</w:t>
      </w:r>
    </w:p>
    <w:p w14:paraId="667175B7" w14:textId="77777777" w:rsidR="00955AEB" w:rsidRPr="00955AEB" w:rsidRDefault="00955AEB" w:rsidP="001D6028">
      <w:pPr>
        <w:pStyle w:val="ANSH4"/>
        <w:rPr>
          <w:rFonts w:ascii="Arial Narrow" w:hAnsi="Arial Narrow"/>
          <w:sz w:val="24"/>
        </w:rPr>
      </w:pPr>
      <w:r w:rsidRPr="00955AEB">
        <w:rPr>
          <w:rFonts w:ascii="Arial Narrow" w:hAnsi="Arial Narrow"/>
          <w:sz w:val="24"/>
        </w:rPr>
        <w:t>Voice Emergency Calls</w:t>
      </w:r>
    </w:p>
    <w:p w14:paraId="74FB33C3" w14:textId="3D8FCEDE" w:rsidR="00B03991" w:rsidRPr="000C3B18" w:rsidRDefault="00955AEB" w:rsidP="00E03CD6">
      <w:pPr>
        <w:spacing w:after="120"/>
        <w:jc w:val="both"/>
        <w:rPr>
          <w:rFonts w:ascii="Arial Narrow" w:hAnsi="Arial Narrow" w:cs="Arial"/>
          <w:sz w:val="24"/>
          <w:szCs w:val="24"/>
        </w:rPr>
      </w:pPr>
      <w:r w:rsidRPr="000C3B18">
        <w:rPr>
          <w:rFonts w:ascii="Arial Narrow" w:hAnsi="Arial Narrow" w:cs="Arial"/>
          <w:sz w:val="24"/>
          <w:szCs w:val="24"/>
        </w:rPr>
        <w:t xml:space="preserve">If a voice customer misdials 711 when actually they require assistance through 911, </w:t>
      </w:r>
      <w:r w:rsidR="000C3B18" w:rsidRPr="000C3B18">
        <w:rPr>
          <w:rFonts w:ascii="Arial Narrow" w:hAnsi="Arial Narrow" w:cs="Arial"/>
          <w:sz w:val="24"/>
          <w:szCs w:val="24"/>
        </w:rPr>
        <w:t>the CA will s</w:t>
      </w:r>
      <w:r w:rsidR="000C3B18" w:rsidRPr="000C3B18">
        <w:rPr>
          <w:rFonts w:ascii="Arial Narrow" w:hAnsi="Arial Narrow" w:cs="Arial"/>
          <w:iCs/>
          <w:sz w:val="24"/>
          <w:szCs w:val="24"/>
        </w:rPr>
        <w:t xml:space="preserve">ay to the inbound voice: </w:t>
      </w:r>
      <w:r w:rsidR="00E03CD6">
        <w:rPr>
          <w:rFonts w:ascii="Arial Narrow" w:hAnsi="Arial Narrow" w:cs="Arial"/>
          <w:iCs/>
          <w:sz w:val="24"/>
          <w:szCs w:val="24"/>
        </w:rPr>
        <w:t xml:space="preserve"> </w:t>
      </w:r>
      <w:r w:rsidR="000C3B18" w:rsidRPr="00E03CD6">
        <w:rPr>
          <w:rFonts w:ascii="Arial Narrow" w:eastAsia="Calibri" w:hAnsi="Arial Narrow" w:cs="Arial"/>
          <w:bCs/>
          <w:sz w:val="24"/>
          <w:szCs w:val="24"/>
        </w:rPr>
        <w:t>“</w:t>
      </w:r>
      <w:r w:rsidR="000C3B18" w:rsidRPr="00E03CD6">
        <w:rPr>
          <w:rFonts w:ascii="Arial Narrow" w:eastAsia="Calibri" w:hAnsi="Arial Narrow" w:cs="Arial"/>
          <w:bCs/>
          <w:iCs/>
          <w:sz w:val="24"/>
          <w:szCs w:val="24"/>
        </w:rPr>
        <w:t>You have connected to a telephone relay service for</w:t>
      </w:r>
      <w:r w:rsidR="00E03CD6">
        <w:rPr>
          <w:rFonts w:ascii="Arial Narrow" w:eastAsia="Calibri" w:hAnsi="Arial Narrow" w:cs="Arial"/>
          <w:bCs/>
          <w:iCs/>
          <w:sz w:val="24"/>
          <w:szCs w:val="24"/>
        </w:rPr>
        <w:t xml:space="preserve"> the deaf and hard-of-hearing. </w:t>
      </w:r>
      <w:r w:rsidR="000C3B18" w:rsidRPr="00E03CD6">
        <w:rPr>
          <w:rFonts w:ascii="Arial Narrow" w:eastAsia="Calibri" w:hAnsi="Arial Narrow" w:cs="Arial"/>
          <w:bCs/>
          <w:iCs/>
          <w:sz w:val="24"/>
          <w:szCs w:val="24"/>
        </w:rPr>
        <w:t xml:space="preserve"> If possible, y</w:t>
      </w:r>
      <w:r w:rsidR="00E03CD6">
        <w:rPr>
          <w:rFonts w:ascii="Arial Narrow" w:eastAsia="Calibri" w:hAnsi="Arial Narrow" w:cs="Arial"/>
          <w:bCs/>
          <w:iCs/>
          <w:sz w:val="24"/>
          <w:szCs w:val="24"/>
        </w:rPr>
        <w:t xml:space="preserve">ou should hang up and dial 911. </w:t>
      </w:r>
      <w:r w:rsidR="000C3B18" w:rsidRPr="00E03CD6">
        <w:rPr>
          <w:rFonts w:ascii="Arial Narrow" w:eastAsia="Calibri" w:hAnsi="Arial Narrow" w:cs="Arial"/>
          <w:bCs/>
          <w:iCs/>
          <w:sz w:val="24"/>
          <w:szCs w:val="24"/>
        </w:rPr>
        <w:t xml:space="preserve"> If not, we can attempt to connect you to a 911 center near your assigned telephone number, but there could be significant delay in getting assistance.”</w:t>
      </w:r>
      <w:r w:rsidR="00E03CD6">
        <w:rPr>
          <w:rFonts w:ascii="Arial Narrow" w:eastAsia="Calibri" w:hAnsi="Arial Narrow" w:cs="Arial"/>
          <w:bCs/>
          <w:iCs/>
          <w:sz w:val="24"/>
          <w:szCs w:val="24"/>
        </w:rPr>
        <w:t xml:space="preserve">  </w:t>
      </w:r>
      <w:r w:rsidR="000C3B18" w:rsidRPr="000C3B18">
        <w:rPr>
          <w:rFonts w:ascii="Arial Narrow" w:hAnsi="Arial Narrow" w:cs="Arial"/>
          <w:sz w:val="24"/>
          <w:szCs w:val="24"/>
        </w:rPr>
        <w:t>When the voice caller does not disconnect, requests further assistance, and/o</w:t>
      </w:r>
      <w:r w:rsidR="00E03CD6">
        <w:rPr>
          <w:rFonts w:ascii="Arial Narrow" w:hAnsi="Arial Narrow" w:cs="Arial"/>
          <w:sz w:val="24"/>
          <w:szCs w:val="24"/>
        </w:rPr>
        <w:t>r remains online for more than five</w:t>
      </w:r>
      <w:r w:rsidR="000C3B18" w:rsidRPr="000C3B18">
        <w:rPr>
          <w:rFonts w:ascii="Arial Narrow" w:hAnsi="Arial Narrow" w:cs="Arial"/>
          <w:sz w:val="24"/>
          <w:szCs w:val="24"/>
        </w:rPr>
        <w:t xml:space="preserve"> seconds after the notification phrase is read the CA will attempt to complete the call </w:t>
      </w:r>
      <w:r w:rsidR="000C3B18">
        <w:rPr>
          <w:rFonts w:ascii="Arial Narrow" w:hAnsi="Arial Narrow" w:cs="Arial"/>
          <w:sz w:val="24"/>
          <w:szCs w:val="24"/>
        </w:rPr>
        <w:t xml:space="preserve">to </w:t>
      </w:r>
      <w:r w:rsidRPr="000C3B18">
        <w:rPr>
          <w:rFonts w:ascii="Arial Narrow" w:hAnsi="Arial Narrow" w:cs="Arial"/>
          <w:sz w:val="24"/>
          <w:szCs w:val="24"/>
        </w:rPr>
        <w:t>connect the caller to emergency services.  The CA will inform the caller, "I am connecting your call to Emergency Services, one moment please."</w:t>
      </w:r>
      <w:bookmarkStart w:id="13" w:name="_Toc10626014"/>
    </w:p>
    <w:p w14:paraId="63FDBB65" w14:textId="77777777" w:rsidR="00BE31B0" w:rsidRPr="006E012B" w:rsidRDefault="004D7D7F" w:rsidP="001D6028">
      <w:pPr>
        <w:pStyle w:val="ArialNarrow12Bold"/>
      </w:pPr>
      <w:bookmarkStart w:id="14" w:name="_Toc174868770"/>
      <w:r w:rsidRPr="006E012B">
        <w:t>A.5 STS</w:t>
      </w:r>
      <w:r w:rsidR="00BE31B0" w:rsidRPr="006E012B">
        <w:t xml:space="preserve"> Called Numbers</w:t>
      </w:r>
      <w:bookmarkEnd w:id="13"/>
      <w:bookmarkEnd w:id="14"/>
    </w:p>
    <w:p w14:paraId="180AFFC4" w14:textId="4D98DCB3" w:rsidR="00734698" w:rsidRDefault="008F4544" w:rsidP="00E03CD6">
      <w:pPr>
        <w:pStyle w:val="ParagraphText"/>
        <w:spacing w:after="120"/>
        <w:jc w:val="both"/>
        <w:rPr>
          <w:rFonts w:ascii="Arial Narrow" w:hAnsi="Arial Narrow"/>
          <w:b/>
          <w:i/>
          <w:szCs w:val="24"/>
        </w:rPr>
      </w:pPr>
      <w:r w:rsidRPr="00321408">
        <w:rPr>
          <w:rFonts w:ascii="Arial Narrow" w:hAnsi="Arial Narrow"/>
          <w:b/>
          <w:i/>
          <w:color w:val="auto"/>
          <w:szCs w:val="24"/>
        </w:rPr>
        <w:t>§64.604</w:t>
      </w:r>
      <w:r w:rsidRPr="0052746E">
        <w:rPr>
          <w:rFonts w:ascii="Arial Narrow" w:hAnsi="Arial Narrow"/>
          <w:b/>
          <w:i/>
          <w:szCs w:val="24"/>
        </w:rPr>
        <w:t xml:space="preserve"> </w:t>
      </w:r>
      <w:r w:rsidR="00BE31B0" w:rsidRPr="0052746E">
        <w:rPr>
          <w:rFonts w:ascii="Arial Narrow" w:hAnsi="Arial Narrow"/>
          <w:b/>
          <w:i/>
          <w:szCs w:val="24"/>
        </w:rPr>
        <w:t>(a)</w:t>
      </w:r>
      <w:r w:rsidR="00734698" w:rsidRPr="0052746E">
        <w:rPr>
          <w:rFonts w:ascii="Arial Narrow" w:hAnsi="Arial Narrow"/>
          <w:b/>
          <w:i/>
          <w:szCs w:val="24"/>
        </w:rPr>
        <w:t xml:space="preserve">(5) </w:t>
      </w:r>
      <w:r w:rsidR="00734698" w:rsidRPr="0052746E">
        <w:rPr>
          <w:rFonts w:ascii="Arial Narrow" w:hAnsi="Arial Narrow"/>
          <w:b/>
          <w:i/>
          <w:iCs/>
          <w:szCs w:val="24"/>
        </w:rPr>
        <w:t>STS called numbers.</w:t>
      </w:r>
      <w:r w:rsidR="00E03CD6">
        <w:rPr>
          <w:rFonts w:ascii="Arial Narrow" w:hAnsi="Arial Narrow"/>
          <w:b/>
          <w:i/>
          <w:iCs/>
          <w:szCs w:val="24"/>
        </w:rPr>
        <w:t xml:space="preserve"> </w:t>
      </w:r>
      <w:r w:rsidR="00734698" w:rsidRPr="0052746E">
        <w:rPr>
          <w:rFonts w:ascii="Arial Narrow" w:hAnsi="Arial Narrow"/>
          <w:b/>
          <w:i/>
          <w:szCs w:val="24"/>
        </w:rPr>
        <w:t xml:space="preserve"> Relay providers must offer STS users the option to maintain at the relay center a list of names and telephone numbers which the STS user calls. When the STS user requests one of these names, the CA must repeat the name and state the telephone number to the STS user.</w:t>
      </w:r>
      <w:r w:rsidR="00E03CD6">
        <w:rPr>
          <w:rFonts w:ascii="Arial Narrow" w:hAnsi="Arial Narrow"/>
          <w:b/>
          <w:i/>
          <w:szCs w:val="24"/>
        </w:rPr>
        <w:t xml:space="preserve"> </w:t>
      </w:r>
      <w:r w:rsidR="00734698" w:rsidRPr="0052746E">
        <w:rPr>
          <w:rFonts w:ascii="Arial Narrow" w:hAnsi="Arial Narrow"/>
          <w:b/>
          <w:i/>
          <w:szCs w:val="24"/>
        </w:rPr>
        <w:t xml:space="preserve"> This information must be transferred to any new STS provider. </w:t>
      </w:r>
    </w:p>
    <w:p w14:paraId="77069122" w14:textId="1B29C1AB" w:rsidR="00AA2C4F" w:rsidRDefault="00EF2143" w:rsidP="00E03CD6">
      <w:pPr>
        <w:pStyle w:val="ParagraphText"/>
        <w:spacing w:after="120"/>
        <w:jc w:val="both"/>
        <w:rPr>
          <w:rFonts w:ascii="Arial Narrow" w:hAnsi="Arial Narrow"/>
          <w:szCs w:val="24"/>
        </w:rPr>
      </w:pPr>
      <w:r>
        <w:rPr>
          <w:rFonts w:ascii="Arial Narrow" w:hAnsi="Arial Narrow"/>
          <w:szCs w:val="24"/>
        </w:rPr>
        <w:t xml:space="preserve">Relay Connecticut </w:t>
      </w:r>
      <w:r w:rsidR="00AA2C4F" w:rsidRPr="007F60FF">
        <w:rPr>
          <w:rFonts w:ascii="Arial Narrow" w:hAnsi="Arial Narrow"/>
          <w:szCs w:val="24"/>
        </w:rPr>
        <w:t>offers the ability for STS users to maintain a record of regularly called</w:t>
      </w:r>
      <w:r w:rsidR="00695E42">
        <w:rPr>
          <w:rFonts w:ascii="Arial Narrow" w:hAnsi="Arial Narrow"/>
          <w:szCs w:val="24"/>
        </w:rPr>
        <w:t xml:space="preserve"> names and telephone numbers. </w:t>
      </w:r>
      <w:r w:rsidR="007033E1">
        <w:rPr>
          <w:rFonts w:ascii="Arial Narrow" w:hAnsi="Arial Narrow"/>
          <w:szCs w:val="24"/>
        </w:rPr>
        <w:t xml:space="preserve"> </w:t>
      </w:r>
      <w:r>
        <w:rPr>
          <w:rFonts w:ascii="Arial Narrow" w:hAnsi="Arial Narrow"/>
          <w:szCs w:val="24"/>
        </w:rPr>
        <w:t xml:space="preserve">Relay Connecticut’s </w:t>
      </w:r>
      <w:r w:rsidR="00AA2C4F" w:rsidRPr="007F60FF">
        <w:rPr>
          <w:rFonts w:ascii="Arial Narrow" w:hAnsi="Arial Narrow"/>
          <w:szCs w:val="24"/>
        </w:rPr>
        <w:t xml:space="preserve">speed dialing functionality (also known as frequently dialed numbers) allows Relay users to store up to 30 frequently called telephone numbers in their Customer Profile.  This information, along with </w:t>
      </w:r>
      <w:r w:rsidR="007033E1">
        <w:rPr>
          <w:rFonts w:ascii="Arial Narrow" w:hAnsi="Arial Narrow"/>
          <w:szCs w:val="24"/>
        </w:rPr>
        <w:t>other preferences</w:t>
      </w:r>
      <w:r w:rsidR="00AA2C4F" w:rsidRPr="007F60FF">
        <w:rPr>
          <w:rFonts w:ascii="Arial Narrow" w:hAnsi="Arial Narrow"/>
          <w:szCs w:val="24"/>
        </w:rPr>
        <w:t>, will be transferred to any new STS provider.</w:t>
      </w:r>
      <w:r w:rsidR="00E03CD6">
        <w:rPr>
          <w:rFonts w:ascii="Arial Narrow" w:hAnsi="Arial Narrow"/>
          <w:szCs w:val="24"/>
        </w:rPr>
        <w:t xml:space="preserve">  </w:t>
      </w:r>
      <w:r w:rsidR="00AA2C4F" w:rsidRPr="007F60FF">
        <w:rPr>
          <w:rFonts w:ascii="Arial Narrow" w:hAnsi="Arial Narrow"/>
          <w:szCs w:val="24"/>
        </w:rPr>
        <w:t>When the STS user calls into the center, the user can simply provide the CA the “short-hand” name or code associated with that number instead of the entire 10-digit number.</w:t>
      </w:r>
      <w:r w:rsidR="007033E1">
        <w:rPr>
          <w:rFonts w:ascii="Arial Narrow" w:hAnsi="Arial Narrow"/>
          <w:szCs w:val="24"/>
        </w:rPr>
        <w:t xml:space="preserve"> </w:t>
      </w:r>
      <w:r w:rsidR="00AA2C4F" w:rsidRPr="007F60FF">
        <w:rPr>
          <w:rFonts w:ascii="Arial Narrow" w:hAnsi="Arial Narrow"/>
          <w:szCs w:val="24"/>
        </w:rPr>
        <w:t xml:space="preserve"> For example, a caller can simply request, “Please call mom,” the STS CA will </w:t>
      </w:r>
      <w:r w:rsidR="000C3B18">
        <w:rPr>
          <w:rFonts w:ascii="Arial Narrow" w:hAnsi="Arial Narrow"/>
          <w:szCs w:val="24"/>
        </w:rPr>
        <w:t xml:space="preserve">repeat the name and state the telephone number and then </w:t>
      </w:r>
      <w:r w:rsidR="00E03CD6">
        <w:rPr>
          <w:rFonts w:ascii="Arial Narrow" w:hAnsi="Arial Narrow"/>
          <w:szCs w:val="24"/>
        </w:rPr>
        <w:t>dial the associated 10</w:t>
      </w:r>
      <w:r w:rsidR="00AA2C4F" w:rsidRPr="007F60FF">
        <w:rPr>
          <w:rFonts w:ascii="Arial Narrow" w:hAnsi="Arial Narrow"/>
          <w:szCs w:val="24"/>
        </w:rPr>
        <w:t xml:space="preserve">-digit telephone number without delay.  </w:t>
      </w:r>
    </w:p>
    <w:p w14:paraId="51FAAC14" w14:textId="02635BD8" w:rsidR="00F15E14" w:rsidRDefault="00F15E14" w:rsidP="00E03CD6">
      <w:pPr>
        <w:pStyle w:val="ParagraphText"/>
        <w:spacing w:after="120"/>
        <w:jc w:val="both"/>
        <w:rPr>
          <w:rFonts w:ascii="Arial Narrow" w:hAnsi="Arial Narrow"/>
          <w:b/>
          <w:i/>
          <w:szCs w:val="24"/>
        </w:rPr>
      </w:pPr>
      <w:r w:rsidRPr="00F15E14">
        <w:rPr>
          <w:rFonts w:ascii="Arial Narrow" w:hAnsi="Arial Narrow"/>
          <w:b/>
          <w:i/>
          <w:szCs w:val="24"/>
        </w:rPr>
        <w:t>§64.604 (6) Visual privacy screens/idle calls.</w:t>
      </w:r>
      <w:r w:rsidR="00E03CD6">
        <w:rPr>
          <w:rFonts w:ascii="Arial Narrow" w:hAnsi="Arial Narrow"/>
          <w:b/>
          <w:i/>
          <w:szCs w:val="24"/>
        </w:rPr>
        <w:t xml:space="preserve"> </w:t>
      </w:r>
      <w:r w:rsidRPr="00F15E14">
        <w:rPr>
          <w:rFonts w:ascii="Arial Narrow" w:hAnsi="Arial Narrow"/>
          <w:b/>
          <w:i/>
          <w:szCs w:val="24"/>
        </w:rPr>
        <w:t xml:space="preserve"> A VRS CA may not enable a visual privacy screen or similar feature during a VRS call.</w:t>
      </w:r>
      <w:r w:rsidR="00E03CD6">
        <w:rPr>
          <w:rFonts w:ascii="Arial Narrow" w:hAnsi="Arial Narrow"/>
          <w:b/>
          <w:i/>
          <w:szCs w:val="24"/>
        </w:rPr>
        <w:t xml:space="preserve"> </w:t>
      </w:r>
      <w:r w:rsidRPr="00F15E14">
        <w:rPr>
          <w:rFonts w:ascii="Arial Narrow" w:hAnsi="Arial Narrow"/>
          <w:b/>
          <w:i/>
          <w:szCs w:val="24"/>
        </w:rPr>
        <w:t xml:space="preserve"> A VRS CA must disconnect a VRS call if the caller or the called party to a VRS call enables a privacy screen or similar feature for more than five minutes or is otherwise unresponsive or unengaged for more than five minutes, unless the call is a 9–1–1 emergency call or the caller or called party is legitimately placed on hold and is present and waiting for active communications to commence. </w:t>
      </w:r>
      <w:r w:rsidR="00E03CD6">
        <w:rPr>
          <w:rFonts w:ascii="Arial Narrow" w:hAnsi="Arial Narrow"/>
          <w:b/>
          <w:i/>
          <w:szCs w:val="24"/>
        </w:rPr>
        <w:t xml:space="preserve"> </w:t>
      </w:r>
      <w:r w:rsidRPr="00F15E14">
        <w:rPr>
          <w:rFonts w:ascii="Arial Narrow" w:hAnsi="Arial Narrow"/>
          <w:b/>
          <w:i/>
          <w:szCs w:val="24"/>
        </w:rPr>
        <w:t>Prior to disconnecting the call, the CA must announce to both parties the intent to terminate the call and may reverse the decision to disconnect if one of the parties indicates continued engagement with the call.</w:t>
      </w:r>
    </w:p>
    <w:p w14:paraId="18A8564E" w14:textId="5A247C9B" w:rsidR="00F15E14" w:rsidRPr="00F15E14" w:rsidRDefault="00EF2143" w:rsidP="00E03CD6">
      <w:pPr>
        <w:pStyle w:val="ParagraphText"/>
        <w:spacing w:after="120"/>
        <w:jc w:val="both"/>
        <w:rPr>
          <w:rFonts w:ascii="Arial Narrow" w:hAnsi="Arial Narrow"/>
          <w:szCs w:val="24"/>
        </w:rPr>
      </w:pPr>
      <w:r>
        <w:rPr>
          <w:rFonts w:ascii="Arial Narrow" w:hAnsi="Arial Narrow"/>
          <w:szCs w:val="24"/>
        </w:rPr>
        <w:t xml:space="preserve">Relay Connecticut </w:t>
      </w:r>
      <w:r w:rsidR="00F15E14">
        <w:rPr>
          <w:rFonts w:ascii="Arial Narrow" w:hAnsi="Arial Narrow"/>
          <w:szCs w:val="24"/>
        </w:rPr>
        <w:t>does not provide, contract to provide, or oversee VRS services and is exempt from this section.</w:t>
      </w:r>
    </w:p>
    <w:p w14:paraId="0D03BC6A" w14:textId="4B5E890B" w:rsidR="00194FD7" w:rsidRPr="00F15E14" w:rsidRDefault="00F15E14" w:rsidP="00E03CD6">
      <w:pPr>
        <w:pStyle w:val="ParagraphText"/>
        <w:spacing w:after="120"/>
        <w:jc w:val="both"/>
        <w:rPr>
          <w:rFonts w:ascii="Arial Narrow" w:hAnsi="Arial Narrow"/>
          <w:b/>
          <w:i/>
          <w:szCs w:val="24"/>
        </w:rPr>
      </w:pPr>
      <w:r w:rsidRPr="00F15E14">
        <w:rPr>
          <w:rFonts w:ascii="Arial Narrow" w:hAnsi="Arial Narrow"/>
          <w:b/>
          <w:i/>
          <w:szCs w:val="24"/>
        </w:rPr>
        <w:t xml:space="preserve">§64.604 (7) International calls. </w:t>
      </w:r>
      <w:r w:rsidR="00E03CD6">
        <w:rPr>
          <w:rFonts w:ascii="Arial Narrow" w:hAnsi="Arial Narrow"/>
          <w:b/>
          <w:i/>
          <w:szCs w:val="24"/>
        </w:rPr>
        <w:t xml:space="preserve"> </w:t>
      </w:r>
      <w:r w:rsidRPr="00F15E14">
        <w:rPr>
          <w:rFonts w:ascii="Arial Narrow" w:hAnsi="Arial Narrow"/>
          <w:b/>
          <w:i/>
          <w:szCs w:val="24"/>
        </w:rPr>
        <w:t xml:space="preserve">VRS calls that originate from an international IP address will not be compensated, with the exception of calls made by a U.S. resident who has pre-registered with his or her default provider prior to leaving the country, during specified periods of time while on travel and from specified regions of travel, for which there is an accurate means of verifying the identity and location of such callers. </w:t>
      </w:r>
      <w:r w:rsidR="00E03CD6">
        <w:rPr>
          <w:rFonts w:ascii="Arial Narrow" w:hAnsi="Arial Narrow"/>
          <w:b/>
          <w:i/>
          <w:szCs w:val="24"/>
        </w:rPr>
        <w:t xml:space="preserve"> </w:t>
      </w:r>
      <w:r w:rsidRPr="00F15E14">
        <w:rPr>
          <w:rFonts w:ascii="Arial Narrow" w:hAnsi="Arial Narrow"/>
          <w:b/>
          <w:i/>
          <w:szCs w:val="24"/>
        </w:rPr>
        <w:t>For purposes of this section, an international IP address is defined as one that indicates that the individual initiating the call is located outside the United States.</w:t>
      </w:r>
    </w:p>
    <w:p w14:paraId="635FEC52" w14:textId="0C38ACBD" w:rsidR="00F15E14" w:rsidRPr="007F60FF" w:rsidRDefault="00EF2143" w:rsidP="00E03CD6">
      <w:pPr>
        <w:pStyle w:val="ParagraphText"/>
        <w:spacing w:after="120"/>
        <w:jc w:val="both"/>
        <w:rPr>
          <w:rFonts w:ascii="Arial Narrow" w:hAnsi="Arial Narrow"/>
          <w:szCs w:val="24"/>
        </w:rPr>
      </w:pPr>
      <w:r>
        <w:rPr>
          <w:rFonts w:ascii="Arial Narrow" w:hAnsi="Arial Narrow"/>
          <w:szCs w:val="24"/>
        </w:rPr>
        <w:t xml:space="preserve">Relay Connecticut </w:t>
      </w:r>
      <w:r w:rsidR="00F15E14" w:rsidRPr="00F15E14">
        <w:rPr>
          <w:rFonts w:ascii="Arial Narrow" w:hAnsi="Arial Narrow"/>
          <w:szCs w:val="24"/>
        </w:rPr>
        <w:t>does not provide, contract to provide, or oversee VRS services and is exempt from this section.</w:t>
      </w:r>
    </w:p>
    <w:p w14:paraId="71FA005E" w14:textId="77777777" w:rsidR="00832F99" w:rsidRDefault="00512646" w:rsidP="001D6028">
      <w:pPr>
        <w:pStyle w:val="ArialNarrow12Bold"/>
      </w:pPr>
      <w:bookmarkStart w:id="15" w:name="_Toc10626015"/>
      <w:bookmarkStart w:id="16" w:name="_Toc174868771"/>
      <w:r w:rsidRPr="001D6010">
        <w:t>Technical Standards</w:t>
      </w:r>
      <w:bookmarkEnd w:id="15"/>
      <w:bookmarkEnd w:id="16"/>
      <w:r w:rsidR="00BE31B0" w:rsidRPr="001D6010">
        <w:t xml:space="preserve"> </w:t>
      </w:r>
      <w:r w:rsidR="00BE31B0" w:rsidRPr="0052746E">
        <w:t xml:space="preserve"> </w:t>
      </w:r>
    </w:p>
    <w:p w14:paraId="1EED1CA6" w14:textId="77777777" w:rsidR="00832F99" w:rsidRPr="006E012B" w:rsidRDefault="009D2BD2" w:rsidP="001D6028">
      <w:pPr>
        <w:pStyle w:val="ArialNarrow12Bold"/>
      </w:pPr>
      <w:bookmarkStart w:id="17" w:name="_Toc174868772"/>
      <w:r w:rsidRPr="006E012B">
        <w:t>B.1 ASCII</w:t>
      </w:r>
      <w:r w:rsidR="00832F99" w:rsidRPr="006E012B">
        <w:t xml:space="preserve"> and Baudot</w:t>
      </w:r>
      <w:bookmarkEnd w:id="17"/>
    </w:p>
    <w:p w14:paraId="0970C195" w14:textId="0D82F525" w:rsidR="001F6466" w:rsidRPr="0052746E" w:rsidRDefault="001D6010" w:rsidP="00E03CD6">
      <w:pPr>
        <w:pStyle w:val="ParagraphText"/>
        <w:spacing w:after="120"/>
        <w:jc w:val="both"/>
        <w:rPr>
          <w:rFonts w:ascii="Arial Narrow" w:hAnsi="Arial Narrow"/>
          <w:b/>
          <w:i/>
          <w:szCs w:val="24"/>
        </w:rPr>
      </w:pPr>
      <w:r w:rsidRPr="00321408">
        <w:rPr>
          <w:rFonts w:ascii="Arial Narrow" w:hAnsi="Arial Narrow"/>
          <w:b/>
          <w:i/>
          <w:color w:val="auto"/>
          <w:szCs w:val="24"/>
        </w:rPr>
        <w:t>§64.604</w:t>
      </w:r>
      <w:r w:rsidRPr="0052746E">
        <w:rPr>
          <w:rFonts w:ascii="Arial Narrow" w:hAnsi="Arial Narrow"/>
          <w:b/>
          <w:i/>
          <w:szCs w:val="24"/>
        </w:rPr>
        <w:t xml:space="preserve"> </w:t>
      </w:r>
      <w:r w:rsidR="00E03CD6">
        <w:rPr>
          <w:rFonts w:ascii="Arial Narrow" w:hAnsi="Arial Narrow"/>
          <w:b/>
          <w:i/>
          <w:szCs w:val="24"/>
        </w:rPr>
        <w:t>(b) Technical standards – (</w:t>
      </w:r>
      <w:r w:rsidR="001F6466" w:rsidRPr="0052746E">
        <w:rPr>
          <w:rFonts w:ascii="Arial Narrow" w:hAnsi="Arial Narrow"/>
          <w:b/>
          <w:i/>
          <w:szCs w:val="24"/>
        </w:rPr>
        <w:t xml:space="preserve">1) ASCII and Baudot. </w:t>
      </w:r>
      <w:r w:rsidR="00E03CD6">
        <w:rPr>
          <w:rFonts w:ascii="Arial Narrow" w:hAnsi="Arial Narrow"/>
          <w:b/>
          <w:i/>
          <w:szCs w:val="24"/>
        </w:rPr>
        <w:t xml:space="preserve"> </w:t>
      </w:r>
      <w:r w:rsidR="001F6466" w:rsidRPr="0052746E">
        <w:rPr>
          <w:rFonts w:ascii="Arial Narrow" w:hAnsi="Arial Narrow"/>
          <w:b/>
          <w:i/>
          <w:szCs w:val="24"/>
        </w:rPr>
        <w:t xml:space="preserve">TRS shall be capable of communicating with ASCII and Baudot format, at any speed generally in use. </w:t>
      </w:r>
    </w:p>
    <w:p w14:paraId="5C34BF5F" w14:textId="65833F00" w:rsidR="00D87938" w:rsidRDefault="00EF2143" w:rsidP="00E03CD6">
      <w:pPr>
        <w:pStyle w:val="ParagraphText"/>
        <w:spacing w:after="120"/>
        <w:jc w:val="both"/>
        <w:rPr>
          <w:rFonts w:ascii="Arial Narrow" w:hAnsi="Arial Narrow"/>
          <w:szCs w:val="24"/>
        </w:rPr>
      </w:pPr>
      <w:r>
        <w:rPr>
          <w:rFonts w:ascii="Arial Narrow" w:hAnsi="Arial Narrow"/>
          <w:szCs w:val="24"/>
        </w:rPr>
        <w:t xml:space="preserve">Relay Connecticut </w:t>
      </w:r>
      <w:r w:rsidR="004268D3">
        <w:rPr>
          <w:rFonts w:ascii="Arial Narrow" w:hAnsi="Arial Narrow"/>
          <w:szCs w:val="24"/>
        </w:rPr>
        <w:t xml:space="preserve">contracts with Sprint to provide </w:t>
      </w:r>
      <w:r w:rsidR="004268D3" w:rsidRPr="004268D3">
        <w:rPr>
          <w:rFonts w:ascii="Arial Narrow" w:hAnsi="Arial Narrow"/>
          <w:szCs w:val="24"/>
        </w:rPr>
        <w:t xml:space="preserve">Baudot (45.5 and 50), Turbocode, Enhanced Turbocode (E-Turbo) and all ASCII rates generally in use. </w:t>
      </w:r>
      <w:r w:rsidR="00E03CD6">
        <w:rPr>
          <w:rFonts w:ascii="Arial Narrow" w:hAnsi="Arial Narrow"/>
          <w:szCs w:val="24"/>
        </w:rPr>
        <w:t xml:space="preserve"> </w:t>
      </w:r>
      <w:r w:rsidR="004268D3" w:rsidRPr="004268D3">
        <w:rPr>
          <w:rFonts w:ascii="Arial Narrow" w:hAnsi="Arial Narrow"/>
          <w:szCs w:val="24"/>
        </w:rPr>
        <w:t xml:space="preserve">Upon a call being received at the CA position, TTY signals are automatically identified as Baudot, Turbocode or ASCII; if ASCII, the Baud rate is detected. </w:t>
      </w:r>
      <w:r w:rsidR="00E03CD6">
        <w:rPr>
          <w:rFonts w:ascii="Arial Narrow" w:hAnsi="Arial Narrow"/>
          <w:szCs w:val="24"/>
        </w:rPr>
        <w:t xml:space="preserve"> </w:t>
      </w:r>
      <w:r w:rsidR="004268D3" w:rsidRPr="004268D3">
        <w:rPr>
          <w:rFonts w:ascii="Arial Narrow" w:hAnsi="Arial Narrow"/>
          <w:szCs w:val="24"/>
        </w:rPr>
        <w:t>Outbound calls are d</w:t>
      </w:r>
      <w:r w:rsidR="00E03CD6">
        <w:rPr>
          <w:rFonts w:ascii="Arial Narrow" w:hAnsi="Arial Narrow"/>
          <w:szCs w:val="24"/>
        </w:rPr>
        <w:t xml:space="preserve">ialed out in voice mode so </w:t>
      </w:r>
      <w:r w:rsidR="004268D3" w:rsidRPr="004268D3">
        <w:rPr>
          <w:rFonts w:ascii="Arial Narrow" w:hAnsi="Arial Narrow"/>
          <w:szCs w:val="24"/>
        </w:rPr>
        <w:t xml:space="preserve">both the </w:t>
      </w:r>
      <w:r w:rsidR="004268D3">
        <w:rPr>
          <w:rFonts w:ascii="Arial Narrow" w:hAnsi="Arial Narrow"/>
          <w:szCs w:val="24"/>
        </w:rPr>
        <w:t>CA</w:t>
      </w:r>
      <w:r w:rsidR="004268D3" w:rsidRPr="004268D3">
        <w:rPr>
          <w:rFonts w:ascii="Arial Narrow" w:hAnsi="Arial Narrow"/>
          <w:szCs w:val="24"/>
        </w:rPr>
        <w:t xml:space="preserve"> and hearing user (if applicable) can hear the progress of the call. </w:t>
      </w:r>
      <w:r w:rsidR="00E03CD6">
        <w:rPr>
          <w:rFonts w:ascii="Arial Narrow" w:hAnsi="Arial Narrow"/>
          <w:szCs w:val="24"/>
        </w:rPr>
        <w:t xml:space="preserve"> </w:t>
      </w:r>
      <w:r w:rsidR="004268D3" w:rsidRPr="004268D3">
        <w:rPr>
          <w:rFonts w:ascii="Arial Narrow" w:hAnsi="Arial Narrow"/>
          <w:szCs w:val="24"/>
        </w:rPr>
        <w:t>If the ph</w:t>
      </w:r>
      <w:r w:rsidR="004268D3">
        <w:rPr>
          <w:rFonts w:ascii="Arial Narrow" w:hAnsi="Arial Narrow"/>
          <w:szCs w:val="24"/>
        </w:rPr>
        <w:t>one is answered by a modem, the</w:t>
      </w:r>
      <w:r w:rsidR="004268D3" w:rsidRPr="004268D3">
        <w:rPr>
          <w:rFonts w:ascii="Arial Narrow" w:hAnsi="Arial Narrow"/>
          <w:szCs w:val="24"/>
        </w:rPr>
        <w:t xml:space="preserve"> software will automatically switch to the appropriate mode of Baudot or ASCII based on the tone heard without intervention from the </w:t>
      </w:r>
      <w:r w:rsidR="004268D3">
        <w:rPr>
          <w:rFonts w:ascii="Arial Narrow" w:hAnsi="Arial Narrow"/>
          <w:szCs w:val="24"/>
        </w:rPr>
        <w:t>CA</w:t>
      </w:r>
      <w:r w:rsidR="00E03CD6">
        <w:rPr>
          <w:rFonts w:ascii="Arial Narrow" w:hAnsi="Arial Narrow"/>
          <w:szCs w:val="24"/>
        </w:rPr>
        <w:t xml:space="preserve">. </w:t>
      </w:r>
      <w:r w:rsidR="004268D3" w:rsidRPr="004268D3">
        <w:rPr>
          <w:rFonts w:ascii="Arial Narrow" w:hAnsi="Arial Narrow"/>
          <w:szCs w:val="24"/>
        </w:rPr>
        <w:t xml:space="preserve"> If the call is answered by a voice person, the </w:t>
      </w:r>
      <w:r w:rsidR="004268D3">
        <w:rPr>
          <w:rFonts w:ascii="Arial Narrow" w:hAnsi="Arial Narrow"/>
          <w:szCs w:val="24"/>
        </w:rPr>
        <w:t>CA</w:t>
      </w:r>
      <w:r w:rsidR="004268D3" w:rsidRPr="004268D3">
        <w:rPr>
          <w:rFonts w:ascii="Arial Narrow" w:hAnsi="Arial Narrow"/>
          <w:szCs w:val="24"/>
        </w:rPr>
        <w:t xml:space="preserve"> will request the text device if a voice user originated the call.</w:t>
      </w:r>
    </w:p>
    <w:p w14:paraId="6E9E89D5" w14:textId="77777777" w:rsidR="00D87938" w:rsidRDefault="00D87938" w:rsidP="001D6028">
      <w:pPr>
        <w:pStyle w:val="ArialNarrow12Bold"/>
      </w:pPr>
      <w:bookmarkStart w:id="18" w:name="_Toc174868773"/>
      <w:r w:rsidRPr="006E012B">
        <w:t>B.2 Speed of Answer</w:t>
      </w:r>
      <w:bookmarkEnd w:id="18"/>
    </w:p>
    <w:p w14:paraId="531AA6EA" w14:textId="77777777" w:rsidR="001F6466" w:rsidRDefault="001D6010" w:rsidP="00E03CD6">
      <w:pPr>
        <w:pStyle w:val="ParagraphText"/>
        <w:spacing w:after="120"/>
        <w:rPr>
          <w:rFonts w:ascii="Arial Narrow" w:hAnsi="Arial Narrow"/>
          <w:b/>
          <w:i/>
          <w:szCs w:val="24"/>
        </w:rPr>
      </w:pPr>
      <w:r w:rsidRPr="00321408">
        <w:rPr>
          <w:rFonts w:ascii="Arial Narrow" w:hAnsi="Arial Narrow"/>
          <w:b/>
          <w:i/>
          <w:color w:val="auto"/>
          <w:szCs w:val="24"/>
        </w:rPr>
        <w:t>§64.604</w:t>
      </w:r>
      <w:r w:rsidRPr="0052746E">
        <w:rPr>
          <w:rFonts w:ascii="Arial Narrow" w:hAnsi="Arial Narrow"/>
          <w:b/>
          <w:i/>
          <w:szCs w:val="24"/>
        </w:rPr>
        <w:t xml:space="preserve"> </w:t>
      </w:r>
      <w:r w:rsidR="001F6466" w:rsidRPr="0052746E">
        <w:rPr>
          <w:rFonts w:ascii="Arial Narrow" w:hAnsi="Arial Narrow"/>
          <w:b/>
          <w:i/>
          <w:szCs w:val="24"/>
        </w:rPr>
        <w:t xml:space="preserve">(2) Speed of answer. (i) TRS providers shall ensure adequate TRS facility staffing to provide callers with efficient access under projected calling volumes, so that the probability of a busy response due to CA unavailability shall be functionally equivalent to what a voice caller would experience in attempting to reach a party through the voice telephone network. </w:t>
      </w:r>
    </w:p>
    <w:p w14:paraId="408246A2" w14:textId="7095FFB0" w:rsidR="004E6204" w:rsidRPr="004E6204" w:rsidRDefault="00EF2143" w:rsidP="007033E1">
      <w:pPr>
        <w:spacing w:after="120"/>
        <w:jc w:val="both"/>
        <w:rPr>
          <w:rFonts w:ascii="Arial Narrow" w:hAnsi="Arial Narrow"/>
          <w:sz w:val="24"/>
          <w:szCs w:val="24"/>
        </w:rPr>
      </w:pPr>
      <w:r>
        <w:rPr>
          <w:rFonts w:ascii="Arial Narrow" w:hAnsi="Arial Narrow"/>
          <w:sz w:val="24"/>
          <w:szCs w:val="24"/>
        </w:rPr>
        <w:t xml:space="preserve">Relay Connecticut </w:t>
      </w:r>
      <w:r w:rsidR="002B1C40" w:rsidRPr="00DF4016">
        <w:rPr>
          <w:rFonts w:ascii="Arial Narrow" w:hAnsi="Arial Narrow"/>
          <w:sz w:val="24"/>
          <w:szCs w:val="24"/>
        </w:rPr>
        <w:t xml:space="preserve">contracts with Sprint, who currently has </w:t>
      </w:r>
      <w:r w:rsidR="00E03CD6">
        <w:rPr>
          <w:rFonts w:ascii="Arial Narrow" w:hAnsi="Arial Narrow"/>
          <w:sz w:val="24"/>
          <w:szCs w:val="24"/>
        </w:rPr>
        <w:t>13</w:t>
      </w:r>
      <w:r w:rsidR="0002537A">
        <w:rPr>
          <w:rFonts w:ascii="Arial Narrow" w:hAnsi="Arial Narrow"/>
          <w:sz w:val="24"/>
          <w:szCs w:val="24"/>
        </w:rPr>
        <w:t xml:space="preserve"> </w:t>
      </w:r>
      <w:r w:rsidR="002B1C40" w:rsidRPr="00DF4016">
        <w:rPr>
          <w:rFonts w:ascii="Arial Narrow" w:hAnsi="Arial Narrow"/>
          <w:sz w:val="24"/>
          <w:szCs w:val="24"/>
        </w:rPr>
        <w:t xml:space="preserve">TRS and CapTel centers across the U.S. </w:t>
      </w:r>
      <w:r w:rsidR="00E03CD6">
        <w:rPr>
          <w:rFonts w:ascii="Arial Narrow" w:hAnsi="Arial Narrow"/>
          <w:sz w:val="24"/>
          <w:szCs w:val="24"/>
        </w:rPr>
        <w:t xml:space="preserve"> </w:t>
      </w:r>
      <w:r w:rsidR="002B1C40" w:rsidRPr="00DF4016">
        <w:rPr>
          <w:rFonts w:ascii="Arial Narrow" w:hAnsi="Arial Narrow"/>
          <w:sz w:val="24"/>
          <w:szCs w:val="24"/>
        </w:rPr>
        <w:t xml:space="preserve">Having access to this number of centers ensures adequate staffing for TRS and CapTel calls.  </w:t>
      </w:r>
      <w:r w:rsidR="004E6204" w:rsidRPr="004E6204">
        <w:rPr>
          <w:rFonts w:ascii="Arial Narrow" w:hAnsi="Arial Narrow"/>
          <w:sz w:val="24"/>
          <w:szCs w:val="24"/>
        </w:rPr>
        <w:t xml:space="preserve">Sprint </w:t>
      </w:r>
      <w:r w:rsidR="002B1C40" w:rsidRPr="00DF4016">
        <w:rPr>
          <w:rFonts w:ascii="Arial Narrow" w:hAnsi="Arial Narrow"/>
          <w:sz w:val="24"/>
          <w:szCs w:val="24"/>
        </w:rPr>
        <w:t>samples</w:t>
      </w:r>
      <w:r w:rsidR="004E6204" w:rsidRPr="004E6204">
        <w:rPr>
          <w:rFonts w:ascii="Arial Narrow" w:hAnsi="Arial Narrow"/>
          <w:sz w:val="24"/>
          <w:szCs w:val="24"/>
        </w:rPr>
        <w:t xml:space="preserve"> the average answer time a minimum of every 15 minutes for each 24-hour period.  </w:t>
      </w:r>
      <w:r w:rsidR="00DF4016" w:rsidRPr="00DF4016">
        <w:rPr>
          <w:rFonts w:ascii="Arial Narrow" w:hAnsi="Arial Narrow"/>
          <w:sz w:val="24"/>
          <w:szCs w:val="24"/>
        </w:rPr>
        <w:t>Their</w:t>
      </w:r>
      <w:r w:rsidR="004E6204" w:rsidRPr="004E6204">
        <w:rPr>
          <w:rFonts w:ascii="Arial Narrow" w:hAnsi="Arial Narrow"/>
          <w:sz w:val="24"/>
          <w:szCs w:val="24"/>
        </w:rPr>
        <w:t xml:space="preserve"> Traffic Management Control Center (TMCC) is staffed with workforce analysts who understand call processes, call volumes, distribution patterns, contract requirements and call routing, thus ensuring exemplary service.</w:t>
      </w:r>
    </w:p>
    <w:p w14:paraId="60DC96B5" w14:textId="4A50DEE7" w:rsidR="00DF4016" w:rsidRPr="00DF4016" w:rsidRDefault="004E6204" w:rsidP="00E03CD6">
      <w:pPr>
        <w:spacing w:after="60"/>
        <w:jc w:val="both"/>
        <w:rPr>
          <w:rFonts w:ascii="Arial Narrow" w:hAnsi="Arial Narrow"/>
          <w:sz w:val="24"/>
          <w:szCs w:val="24"/>
        </w:rPr>
      </w:pPr>
      <w:r w:rsidRPr="004E6204">
        <w:rPr>
          <w:rFonts w:ascii="Arial Narrow" w:hAnsi="Arial Narrow"/>
          <w:sz w:val="24"/>
          <w:szCs w:val="24"/>
        </w:rPr>
        <w:t>Sprint’s Workforce Analysts develop staffing requirements for each center monthly, daily and in 15-minute increments.</w:t>
      </w:r>
      <w:r w:rsidR="00E03CD6">
        <w:rPr>
          <w:rFonts w:ascii="Arial Narrow" w:hAnsi="Arial Narrow"/>
          <w:sz w:val="24"/>
          <w:szCs w:val="24"/>
        </w:rPr>
        <w:t xml:space="preserve"> </w:t>
      </w:r>
      <w:r w:rsidRPr="004E6204">
        <w:rPr>
          <w:rFonts w:ascii="Arial Narrow" w:hAnsi="Arial Narrow"/>
          <w:sz w:val="24"/>
          <w:szCs w:val="24"/>
        </w:rPr>
        <w:t xml:space="preserve"> These center staffing lines are a management tool, which provides Workforce Analysts and each center with the following:</w:t>
      </w:r>
    </w:p>
    <w:p w14:paraId="098E8023" w14:textId="77777777" w:rsidR="00DF4016" w:rsidRDefault="004E6204" w:rsidP="001D6028">
      <w:pPr>
        <w:pStyle w:val="Bulletkwn"/>
      </w:pPr>
      <w:r w:rsidRPr="00DF4016">
        <w:t xml:space="preserve">Initial </w:t>
      </w:r>
      <w:r w:rsidR="00DF4016">
        <w:t>CA</w:t>
      </w:r>
      <w:r w:rsidRPr="00DF4016">
        <w:t xml:space="preserve"> requirement for each 15-minute period of the day</w:t>
      </w:r>
    </w:p>
    <w:p w14:paraId="3AD68526" w14:textId="77777777" w:rsidR="00DF4016" w:rsidRDefault="004E6204" w:rsidP="001D6028">
      <w:pPr>
        <w:pStyle w:val="Bulletkwn"/>
      </w:pPr>
      <w:r w:rsidRPr="00DF4016">
        <w:t xml:space="preserve">Total number of </w:t>
      </w:r>
      <w:r w:rsidR="00DF4016">
        <w:t>CA</w:t>
      </w:r>
      <w:r w:rsidRPr="00DF4016">
        <w:t>s scheduled for each-15 minute period</w:t>
      </w:r>
    </w:p>
    <w:p w14:paraId="52BED2C1" w14:textId="77777777" w:rsidR="00DF4016" w:rsidRDefault="004E6204" w:rsidP="001D6028">
      <w:pPr>
        <w:pStyle w:val="Bulletkwn"/>
      </w:pPr>
      <w:r w:rsidRPr="00DF4016">
        <w:t xml:space="preserve">The number of </w:t>
      </w:r>
      <w:r w:rsidR="00DF4016">
        <w:t>CA</w:t>
      </w:r>
      <w:r w:rsidRPr="00DF4016">
        <w:t>s over or under the requirement needed to meet forecast call volumes</w:t>
      </w:r>
    </w:p>
    <w:p w14:paraId="7DA808AE" w14:textId="77777777" w:rsidR="00DF4016" w:rsidRDefault="004E6204" w:rsidP="001D6028">
      <w:pPr>
        <w:pStyle w:val="Bulletkwn"/>
      </w:pPr>
      <w:r w:rsidRPr="00DF4016">
        <w:t xml:space="preserve">Daily, weekly, and monthly performance reports detailing speed-of-answer for each </w:t>
      </w:r>
      <w:r w:rsidR="00DF4016">
        <w:t>CA</w:t>
      </w:r>
      <w:r w:rsidRPr="00DF4016">
        <w:t xml:space="preserve"> group and the </w:t>
      </w:r>
      <w:r w:rsidR="00DF4016">
        <w:t>CA</w:t>
      </w:r>
      <w:r w:rsidRPr="00DF4016">
        <w:t xml:space="preserve"> utilization (occupancy) percentage.  These reports are reviewed to ensure that Sprint is routing calls as efficiently as possible while meeting or exceeding customer expectations. </w:t>
      </w:r>
    </w:p>
    <w:p w14:paraId="34BF87AD" w14:textId="77777777" w:rsidR="00E03CD6" w:rsidRDefault="004E6204" w:rsidP="001D6028">
      <w:pPr>
        <w:pStyle w:val="Bulletkwn"/>
      </w:pPr>
      <w:r w:rsidRPr="00DF4016">
        <w:t>Adjustments to the minimum staffing requirements can be made as needed to the 15-minute scheduling requirements based on unforeseen increases or decreases in call volumes.</w:t>
      </w:r>
    </w:p>
    <w:p w14:paraId="326201DC" w14:textId="41CD1435" w:rsidR="00DF4016" w:rsidRPr="00E03CD6" w:rsidRDefault="00DF4016" w:rsidP="00E03CD6">
      <w:pPr>
        <w:pStyle w:val="Bulletkwn"/>
        <w:keepNext w:val="0"/>
        <w:numPr>
          <w:ilvl w:val="0"/>
          <w:numId w:val="0"/>
        </w:numPr>
        <w:ind w:left="360"/>
        <w:rPr>
          <w:sz w:val="12"/>
          <w:szCs w:val="12"/>
        </w:rPr>
      </w:pPr>
    </w:p>
    <w:p w14:paraId="74EE1821" w14:textId="629F8C93" w:rsidR="00CA6C51" w:rsidRPr="0052746E" w:rsidRDefault="001D6010" w:rsidP="001D6028">
      <w:pPr>
        <w:pStyle w:val="ParagraphText"/>
        <w:jc w:val="both"/>
        <w:rPr>
          <w:rFonts w:ascii="Arial Narrow" w:hAnsi="Arial Narrow"/>
          <w:b/>
          <w:i/>
          <w:szCs w:val="24"/>
        </w:rPr>
      </w:pPr>
      <w:r w:rsidRPr="00321408">
        <w:rPr>
          <w:rFonts w:ascii="Arial Narrow" w:hAnsi="Arial Narrow"/>
          <w:b/>
          <w:i/>
          <w:color w:val="auto"/>
          <w:szCs w:val="24"/>
        </w:rPr>
        <w:t>§64.604</w:t>
      </w:r>
      <w:r w:rsidR="00280F1A">
        <w:rPr>
          <w:rFonts w:ascii="Arial Narrow" w:hAnsi="Arial Narrow"/>
          <w:b/>
          <w:i/>
          <w:color w:val="auto"/>
          <w:szCs w:val="24"/>
        </w:rPr>
        <w:t xml:space="preserve"> (b) (2)</w:t>
      </w:r>
      <w:r w:rsidRPr="0052746E">
        <w:rPr>
          <w:rFonts w:ascii="Arial Narrow" w:hAnsi="Arial Narrow"/>
          <w:b/>
          <w:i/>
          <w:szCs w:val="24"/>
        </w:rPr>
        <w:t xml:space="preserve"> </w:t>
      </w:r>
      <w:r w:rsidR="00280F1A">
        <w:rPr>
          <w:rFonts w:ascii="Arial Narrow" w:hAnsi="Arial Narrow"/>
          <w:b/>
          <w:i/>
          <w:szCs w:val="24"/>
        </w:rPr>
        <w:t>(</w:t>
      </w:r>
      <w:r w:rsidR="001F6466" w:rsidRPr="0052746E">
        <w:rPr>
          <w:rFonts w:ascii="Arial Narrow" w:hAnsi="Arial Narrow"/>
          <w:b/>
          <w:i/>
          <w:szCs w:val="24"/>
        </w:rPr>
        <w:t>(ii) TRS facilities shall, except during network failure, answer 85% of all calls within 10 seconds by any method which results in the caller's call immediately being placed, not put in a queue or on hold.</w:t>
      </w:r>
      <w:r w:rsidR="00E03CD6">
        <w:rPr>
          <w:rFonts w:ascii="Arial Narrow" w:hAnsi="Arial Narrow"/>
          <w:b/>
          <w:i/>
          <w:szCs w:val="24"/>
        </w:rPr>
        <w:t xml:space="preserve"> </w:t>
      </w:r>
      <w:r w:rsidR="001F6466" w:rsidRPr="0052746E">
        <w:rPr>
          <w:rFonts w:ascii="Arial Narrow" w:hAnsi="Arial Narrow"/>
          <w:b/>
          <w:i/>
          <w:szCs w:val="24"/>
        </w:rPr>
        <w:t xml:space="preserve"> The ten seconds begins at the time the call is delivered to the TRS facility's network. </w:t>
      </w:r>
      <w:r w:rsidR="00E03CD6">
        <w:rPr>
          <w:rFonts w:ascii="Arial Narrow" w:hAnsi="Arial Narrow"/>
          <w:b/>
          <w:i/>
          <w:szCs w:val="24"/>
        </w:rPr>
        <w:t xml:space="preserve"> </w:t>
      </w:r>
      <w:r w:rsidR="001F6466" w:rsidRPr="0052746E">
        <w:rPr>
          <w:rFonts w:ascii="Arial Narrow" w:hAnsi="Arial Narrow"/>
          <w:b/>
          <w:i/>
          <w:szCs w:val="24"/>
        </w:rPr>
        <w:t xml:space="preserve">A TRS facility shall ensure that adequate network facilities shall be used in conjunction with TRS so that under projected calling volume the probability of a busy response due to loop trunk congestion shall be functionally equivalent to what a voice caller would experience in attempting to reach a party through the voice telephone network. </w:t>
      </w:r>
    </w:p>
    <w:p w14:paraId="18C95000" w14:textId="0476CA3F" w:rsidR="00CA6C51" w:rsidRPr="00CA6C51" w:rsidRDefault="00A825CE" w:rsidP="001D6028">
      <w:pPr>
        <w:pStyle w:val="ParagraphText"/>
        <w:jc w:val="both"/>
        <w:rPr>
          <w:rFonts w:ascii="Arial Narrow" w:hAnsi="Arial Narrow"/>
          <w:bCs/>
          <w:color w:val="auto"/>
          <w:szCs w:val="24"/>
        </w:rPr>
      </w:pPr>
      <w:r>
        <w:rPr>
          <w:rFonts w:ascii="Arial Narrow" w:hAnsi="Arial Narrow"/>
          <w:bCs/>
          <w:color w:val="auto"/>
          <w:szCs w:val="24"/>
        </w:rPr>
        <w:t xml:space="preserve">A requirement of the </w:t>
      </w:r>
      <w:r w:rsidR="00EF2143">
        <w:rPr>
          <w:rFonts w:ascii="Arial Narrow" w:hAnsi="Arial Narrow"/>
          <w:szCs w:val="24"/>
        </w:rPr>
        <w:t xml:space="preserve">Relay Connecticut </w:t>
      </w:r>
      <w:r>
        <w:rPr>
          <w:rFonts w:ascii="Arial Narrow" w:hAnsi="Arial Narrow"/>
          <w:bCs/>
          <w:color w:val="auto"/>
          <w:szCs w:val="24"/>
        </w:rPr>
        <w:t>contract with Sprint is</w:t>
      </w:r>
      <w:r w:rsidR="00E03CD6">
        <w:rPr>
          <w:rFonts w:ascii="Arial Narrow" w:hAnsi="Arial Narrow"/>
          <w:bCs/>
          <w:color w:val="auto"/>
          <w:szCs w:val="24"/>
        </w:rPr>
        <w:t xml:space="preserve"> 85 percent</w:t>
      </w:r>
      <w:r w:rsidR="00EF2143">
        <w:rPr>
          <w:rFonts w:ascii="Arial Narrow" w:hAnsi="Arial Narrow"/>
          <w:bCs/>
          <w:color w:val="auto"/>
          <w:szCs w:val="24"/>
        </w:rPr>
        <w:t xml:space="preserve"> of all calls be placed within 10 seconds</w:t>
      </w:r>
      <w:r w:rsidR="00763CD1">
        <w:rPr>
          <w:rFonts w:ascii="Arial Narrow" w:hAnsi="Arial Narrow"/>
          <w:bCs/>
          <w:color w:val="auto"/>
          <w:szCs w:val="24"/>
        </w:rPr>
        <w:t>.</w:t>
      </w:r>
      <w:r w:rsidR="00C54E6A" w:rsidRPr="00C54E6A">
        <w:rPr>
          <w:rFonts w:ascii="Arial Narrow" w:hAnsi="Arial Narrow"/>
          <w:bCs/>
          <w:color w:val="auto"/>
          <w:szCs w:val="24"/>
        </w:rPr>
        <w:t xml:space="preserve"> “Speed of answer” identifies the number of seconds required to answer a call. </w:t>
      </w:r>
      <w:r w:rsidR="00EF2143">
        <w:rPr>
          <w:rFonts w:ascii="Arial Narrow" w:hAnsi="Arial Narrow"/>
          <w:szCs w:val="24"/>
        </w:rPr>
        <w:t>Relay Connecticut’s</w:t>
      </w:r>
      <w:r w:rsidR="00C54E6A" w:rsidRPr="00C54E6A">
        <w:rPr>
          <w:rFonts w:ascii="Arial Narrow" w:hAnsi="Arial Narrow"/>
          <w:bCs/>
          <w:color w:val="auto"/>
          <w:szCs w:val="24"/>
        </w:rPr>
        <w:t xml:space="preserve"> CapTel speed of answer meets or exceeds the FCC’s requirement to answer 85% of all calls within </w:t>
      </w:r>
      <w:r w:rsidR="00E03CD6">
        <w:rPr>
          <w:rFonts w:ascii="Arial Narrow" w:hAnsi="Arial Narrow"/>
          <w:bCs/>
          <w:color w:val="auto"/>
          <w:szCs w:val="24"/>
        </w:rPr>
        <w:t xml:space="preserve">10 </w:t>
      </w:r>
      <w:r w:rsidR="00C54E6A" w:rsidRPr="00C54E6A">
        <w:rPr>
          <w:rFonts w:ascii="Arial Narrow" w:hAnsi="Arial Narrow"/>
          <w:bCs/>
          <w:color w:val="auto"/>
          <w:szCs w:val="24"/>
        </w:rPr>
        <w:t>seconds.</w:t>
      </w:r>
      <w:r w:rsidR="00E03CD6">
        <w:rPr>
          <w:rFonts w:ascii="Arial Narrow" w:hAnsi="Arial Narrow"/>
          <w:bCs/>
          <w:color w:val="auto"/>
          <w:szCs w:val="24"/>
        </w:rPr>
        <w:t xml:space="preserve">  </w:t>
      </w:r>
      <w:r w:rsidR="00EF2143">
        <w:rPr>
          <w:rFonts w:ascii="Arial Narrow" w:hAnsi="Arial Narrow"/>
          <w:szCs w:val="24"/>
        </w:rPr>
        <w:t xml:space="preserve">Relay Connecticut </w:t>
      </w:r>
      <w:r>
        <w:rPr>
          <w:rFonts w:ascii="Arial Narrow" w:hAnsi="Arial Narrow"/>
          <w:bCs/>
          <w:color w:val="auto"/>
          <w:szCs w:val="24"/>
        </w:rPr>
        <w:t xml:space="preserve">expects that Sprint </w:t>
      </w:r>
      <w:r w:rsidR="00CA6C51" w:rsidRPr="00CA6C51">
        <w:rPr>
          <w:rFonts w:ascii="Arial Narrow" w:hAnsi="Arial Narrow"/>
          <w:bCs/>
          <w:color w:val="auto"/>
          <w:szCs w:val="24"/>
        </w:rPr>
        <w:t xml:space="preserve">will continue to review </w:t>
      </w:r>
      <w:r>
        <w:rPr>
          <w:rFonts w:ascii="Arial Narrow" w:hAnsi="Arial Narrow"/>
          <w:bCs/>
          <w:color w:val="auto"/>
          <w:szCs w:val="24"/>
        </w:rPr>
        <w:t>TRS and CapTel d</w:t>
      </w:r>
      <w:r w:rsidR="00CA6C51" w:rsidRPr="00CA6C51">
        <w:rPr>
          <w:rFonts w:ascii="Arial Narrow" w:hAnsi="Arial Narrow"/>
          <w:bCs/>
          <w:color w:val="auto"/>
          <w:szCs w:val="24"/>
        </w:rPr>
        <w:t xml:space="preserve">ata to determine trends, taking into account any call affecting issues such as weather, holidays or technical problems. </w:t>
      </w:r>
      <w:r w:rsidR="00E03CD6">
        <w:rPr>
          <w:rFonts w:ascii="Arial Narrow" w:hAnsi="Arial Narrow"/>
          <w:bCs/>
          <w:color w:val="auto"/>
          <w:szCs w:val="24"/>
        </w:rPr>
        <w:t xml:space="preserve"> </w:t>
      </w:r>
      <w:r w:rsidR="00CA6C51" w:rsidRPr="00CA6C51">
        <w:rPr>
          <w:rFonts w:ascii="Arial Narrow" w:hAnsi="Arial Narrow"/>
          <w:bCs/>
          <w:color w:val="auto"/>
          <w:szCs w:val="24"/>
        </w:rPr>
        <w:t xml:space="preserve">Utilizing this information, Sprint develops a Network forecast for each upcoming scheduling week. </w:t>
      </w:r>
    </w:p>
    <w:p w14:paraId="1BBDBF55" w14:textId="0D2CCB4C" w:rsidR="00CA6C51" w:rsidRPr="00CA6C51" w:rsidRDefault="00CA6C51" w:rsidP="00E03CD6">
      <w:pPr>
        <w:pStyle w:val="ParagraphText"/>
        <w:spacing w:after="120"/>
        <w:jc w:val="both"/>
        <w:rPr>
          <w:rFonts w:ascii="Arial Narrow" w:hAnsi="Arial Narrow"/>
          <w:bCs/>
          <w:color w:val="auto"/>
          <w:szCs w:val="24"/>
        </w:rPr>
      </w:pPr>
      <w:r w:rsidRPr="00CA6C51">
        <w:rPr>
          <w:rFonts w:ascii="Arial Narrow" w:hAnsi="Arial Narrow"/>
          <w:bCs/>
          <w:color w:val="auto"/>
          <w:szCs w:val="24"/>
        </w:rPr>
        <w:t xml:space="preserve">Sprint also reviews each center’s results for the previous six-weeks, as well as anticipated changes in staffing levels to determine each center’s capacity to handle forecasted calls. </w:t>
      </w:r>
      <w:r w:rsidR="00E03CD6">
        <w:rPr>
          <w:rFonts w:ascii="Arial Narrow" w:hAnsi="Arial Narrow"/>
          <w:bCs/>
          <w:color w:val="auto"/>
          <w:szCs w:val="24"/>
        </w:rPr>
        <w:t xml:space="preserve"> </w:t>
      </w:r>
      <w:r w:rsidRPr="00CA6C51">
        <w:rPr>
          <w:rFonts w:ascii="Arial Narrow" w:hAnsi="Arial Narrow"/>
          <w:bCs/>
          <w:color w:val="auto"/>
          <w:szCs w:val="24"/>
        </w:rPr>
        <w:t xml:space="preserve">Once the forecast has been </w:t>
      </w:r>
      <w:r w:rsidR="00E03CD6">
        <w:rPr>
          <w:rFonts w:ascii="Arial Narrow" w:hAnsi="Arial Narrow"/>
          <w:bCs/>
          <w:color w:val="auto"/>
          <w:szCs w:val="24"/>
        </w:rPr>
        <w:t xml:space="preserve">determined, Sprint ensures </w:t>
      </w:r>
      <w:r w:rsidRPr="00CA6C51">
        <w:rPr>
          <w:rFonts w:ascii="Arial Narrow" w:hAnsi="Arial Narrow"/>
          <w:bCs/>
          <w:color w:val="auto"/>
          <w:szCs w:val="24"/>
        </w:rPr>
        <w:t>total network traffic is accounte</w:t>
      </w:r>
      <w:r w:rsidR="00E03CD6">
        <w:rPr>
          <w:rFonts w:ascii="Arial Narrow" w:hAnsi="Arial Narrow"/>
          <w:bCs/>
          <w:color w:val="auto"/>
          <w:szCs w:val="24"/>
        </w:rPr>
        <w:t xml:space="preserve">d for by each of the centers.  </w:t>
      </w:r>
      <w:r w:rsidRPr="00CA6C51">
        <w:rPr>
          <w:rFonts w:ascii="Arial Narrow" w:hAnsi="Arial Narrow"/>
          <w:bCs/>
          <w:color w:val="auto"/>
          <w:szCs w:val="24"/>
        </w:rPr>
        <w:t xml:space="preserve">By continually monitoring current capacity with regards to trunking, </w:t>
      </w:r>
      <w:r w:rsidR="00A825CE">
        <w:rPr>
          <w:rFonts w:ascii="Arial Narrow" w:hAnsi="Arial Narrow"/>
          <w:bCs/>
          <w:color w:val="auto"/>
          <w:szCs w:val="24"/>
        </w:rPr>
        <w:t>CA</w:t>
      </w:r>
      <w:r w:rsidRPr="00CA6C51">
        <w:rPr>
          <w:rFonts w:ascii="Arial Narrow" w:hAnsi="Arial Narrow"/>
          <w:bCs/>
          <w:color w:val="auto"/>
          <w:szCs w:val="24"/>
        </w:rPr>
        <w:t xml:space="preserve"> workstations, staffing and equipment lag time between anticipated need and actual need will be minimized.</w:t>
      </w:r>
    </w:p>
    <w:p w14:paraId="5961EFD3" w14:textId="77777777" w:rsidR="001B15F6" w:rsidRPr="0052746E" w:rsidRDefault="008327B9" w:rsidP="00E03CD6">
      <w:pPr>
        <w:pStyle w:val="ParagraphText"/>
        <w:spacing w:after="120"/>
        <w:jc w:val="both"/>
        <w:rPr>
          <w:rFonts w:ascii="Arial Narrow" w:hAnsi="Arial Narrow"/>
          <w:b/>
          <w:i/>
          <w:szCs w:val="24"/>
        </w:rPr>
      </w:pPr>
      <w:r w:rsidRPr="00321408">
        <w:rPr>
          <w:rFonts w:ascii="Arial Narrow" w:hAnsi="Arial Narrow"/>
          <w:b/>
          <w:i/>
          <w:color w:val="auto"/>
          <w:szCs w:val="24"/>
        </w:rPr>
        <w:t>§64.604</w:t>
      </w:r>
      <w:r w:rsidRPr="0052746E">
        <w:rPr>
          <w:rFonts w:ascii="Arial Narrow" w:hAnsi="Arial Narrow"/>
          <w:b/>
          <w:i/>
          <w:szCs w:val="24"/>
        </w:rPr>
        <w:t xml:space="preserve"> </w:t>
      </w:r>
      <w:r>
        <w:rPr>
          <w:rFonts w:ascii="Arial Narrow" w:hAnsi="Arial Narrow"/>
          <w:b/>
          <w:i/>
          <w:szCs w:val="24"/>
        </w:rPr>
        <w:t xml:space="preserve">(b) (ii) </w:t>
      </w:r>
      <w:r w:rsidR="001F6466" w:rsidRPr="0052746E">
        <w:rPr>
          <w:rFonts w:ascii="Arial Narrow" w:hAnsi="Arial Narrow"/>
          <w:b/>
          <w:i/>
          <w:szCs w:val="24"/>
        </w:rPr>
        <w:t xml:space="preserve">(A) The call is considered delivered when the TRS facility's equipment accepts the call from the local exchange carrier (LEC) and the public switched network actually delivers the call to the TRS facility. </w:t>
      </w:r>
    </w:p>
    <w:p w14:paraId="6517DCC6" w14:textId="6B76D153" w:rsidR="001B15F6" w:rsidRPr="00646158" w:rsidRDefault="00EF2143" w:rsidP="00E03CD6">
      <w:pPr>
        <w:pStyle w:val="ParagraphText"/>
        <w:spacing w:after="120"/>
        <w:jc w:val="both"/>
        <w:rPr>
          <w:rFonts w:ascii="Arial Narrow" w:hAnsi="Arial Narrow"/>
          <w:bCs/>
          <w:color w:val="auto"/>
          <w:szCs w:val="24"/>
        </w:rPr>
      </w:pPr>
      <w:r>
        <w:rPr>
          <w:rFonts w:ascii="Arial Narrow" w:hAnsi="Arial Narrow"/>
          <w:szCs w:val="24"/>
        </w:rPr>
        <w:t xml:space="preserve">Relay Connecticut </w:t>
      </w:r>
      <w:r w:rsidR="007B0B7D" w:rsidRPr="00431C63">
        <w:rPr>
          <w:rFonts w:ascii="Arial Narrow" w:hAnsi="Arial Narrow"/>
          <w:bCs/>
          <w:color w:val="auto"/>
          <w:szCs w:val="24"/>
        </w:rPr>
        <w:t xml:space="preserve">considers </w:t>
      </w:r>
      <w:r w:rsidR="00646158" w:rsidRPr="00431C63">
        <w:rPr>
          <w:rFonts w:ascii="Arial Narrow" w:hAnsi="Arial Narrow"/>
          <w:bCs/>
          <w:color w:val="auto"/>
          <w:szCs w:val="24"/>
        </w:rPr>
        <w:t xml:space="preserve">the call </w:t>
      </w:r>
      <w:r w:rsidR="007B0B7D" w:rsidRPr="00431C63">
        <w:rPr>
          <w:rFonts w:ascii="Arial Narrow" w:hAnsi="Arial Narrow"/>
          <w:bCs/>
          <w:color w:val="auto"/>
          <w:szCs w:val="24"/>
        </w:rPr>
        <w:t>delivered when the Relay Center’s equipment accepts the call from the LEC, and the public switched network actually delivers the call to the TRS Center</w:t>
      </w:r>
      <w:r w:rsidR="00646158" w:rsidRPr="00431C63">
        <w:rPr>
          <w:rFonts w:ascii="Arial Narrow" w:hAnsi="Arial Narrow"/>
          <w:bCs/>
          <w:color w:val="auto"/>
          <w:szCs w:val="24"/>
        </w:rPr>
        <w:t>.</w:t>
      </w:r>
      <w:r w:rsidR="007B0B7D" w:rsidRPr="00431C63">
        <w:rPr>
          <w:rFonts w:ascii="Arial Narrow" w:hAnsi="Arial Narrow"/>
          <w:bCs/>
          <w:color w:val="auto"/>
          <w:szCs w:val="24"/>
        </w:rPr>
        <w:t xml:space="preserve">  </w:t>
      </w:r>
      <w:r w:rsidR="00951A70" w:rsidRPr="00646158">
        <w:rPr>
          <w:rFonts w:ascii="Arial Narrow" w:hAnsi="Arial Narrow"/>
          <w:bCs/>
          <w:color w:val="auto"/>
          <w:szCs w:val="24"/>
        </w:rPr>
        <w:t>Sprint furnishes the necessary telecommunic</w:t>
      </w:r>
      <w:r w:rsidR="004A21BD">
        <w:rPr>
          <w:rFonts w:ascii="Arial Narrow" w:hAnsi="Arial Narrow"/>
          <w:bCs/>
          <w:color w:val="auto"/>
          <w:szCs w:val="24"/>
        </w:rPr>
        <w:t>ations equipment,</w:t>
      </w:r>
      <w:r w:rsidR="00951A70" w:rsidRPr="00646158">
        <w:rPr>
          <w:rFonts w:ascii="Arial Narrow" w:hAnsi="Arial Narrow"/>
          <w:bCs/>
          <w:color w:val="auto"/>
          <w:szCs w:val="24"/>
        </w:rPr>
        <w:t xml:space="preserve"> facilities, and system software for the complete TRS operation.  Sprint is a certi</w:t>
      </w:r>
      <w:r w:rsidR="0095358C">
        <w:rPr>
          <w:rFonts w:ascii="Arial Narrow" w:hAnsi="Arial Narrow"/>
          <w:bCs/>
          <w:color w:val="auto"/>
          <w:szCs w:val="24"/>
        </w:rPr>
        <w:t>fied IXC</w:t>
      </w:r>
      <w:r w:rsidR="00951A70" w:rsidRPr="00646158">
        <w:rPr>
          <w:rFonts w:ascii="Arial Narrow" w:hAnsi="Arial Narrow"/>
          <w:bCs/>
          <w:color w:val="auto"/>
          <w:szCs w:val="24"/>
        </w:rPr>
        <w:t xml:space="preserve"> in all 50 states.  Sprint’s transmission circuits meet, and in most cases, exceed the ANSI T1.506-1990 Network Performance – Transmission Specifications for Switched Exchan</w:t>
      </w:r>
      <w:r w:rsidR="0095358C">
        <w:rPr>
          <w:rFonts w:ascii="Arial Narrow" w:hAnsi="Arial Narrow"/>
          <w:bCs/>
          <w:color w:val="auto"/>
          <w:szCs w:val="24"/>
        </w:rPr>
        <w:t>ge Access Network standards.</w:t>
      </w:r>
    </w:p>
    <w:p w14:paraId="5F7D816D" w14:textId="77777777" w:rsidR="001F6466" w:rsidRPr="0052746E" w:rsidRDefault="00646158" w:rsidP="0095358C">
      <w:pPr>
        <w:pStyle w:val="ParagraphText"/>
        <w:spacing w:after="120"/>
        <w:jc w:val="both"/>
        <w:rPr>
          <w:rFonts w:ascii="Arial Narrow" w:hAnsi="Arial Narrow"/>
          <w:b/>
          <w:i/>
          <w:szCs w:val="24"/>
        </w:rPr>
      </w:pPr>
      <w:r w:rsidRPr="00321408">
        <w:rPr>
          <w:rFonts w:ascii="Arial Narrow" w:hAnsi="Arial Narrow"/>
          <w:b/>
          <w:i/>
          <w:color w:val="auto"/>
          <w:szCs w:val="24"/>
        </w:rPr>
        <w:t>§64.604</w:t>
      </w:r>
      <w:r w:rsidRPr="0052746E">
        <w:rPr>
          <w:rFonts w:ascii="Arial Narrow" w:hAnsi="Arial Narrow"/>
          <w:b/>
          <w:i/>
          <w:szCs w:val="24"/>
        </w:rPr>
        <w:t xml:space="preserve"> </w:t>
      </w:r>
      <w:r>
        <w:rPr>
          <w:rFonts w:ascii="Arial Narrow" w:hAnsi="Arial Narrow"/>
          <w:b/>
          <w:i/>
          <w:szCs w:val="24"/>
        </w:rPr>
        <w:t xml:space="preserve">(b) (ii) </w:t>
      </w:r>
      <w:r w:rsidR="001F6466" w:rsidRPr="0052746E">
        <w:rPr>
          <w:rFonts w:ascii="Arial Narrow" w:hAnsi="Arial Narrow"/>
          <w:b/>
          <w:i/>
          <w:szCs w:val="24"/>
        </w:rPr>
        <w:t xml:space="preserve">(B) Abandoned calls shall be included in the speed-of-answer calculation. </w:t>
      </w:r>
    </w:p>
    <w:p w14:paraId="75B5A81D" w14:textId="6318EACE" w:rsidR="00E03CD6" w:rsidRDefault="00763CD1" w:rsidP="0095358C">
      <w:pPr>
        <w:pStyle w:val="ParagraphText"/>
        <w:spacing w:after="120"/>
        <w:jc w:val="both"/>
        <w:rPr>
          <w:rFonts w:ascii="Arial Narrow" w:hAnsi="Arial Narrow"/>
          <w:color w:val="auto"/>
          <w:szCs w:val="24"/>
        </w:rPr>
      </w:pPr>
      <w:r>
        <w:rPr>
          <w:rFonts w:ascii="Arial Narrow" w:hAnsi="Arial Narrow"/>
          <w:color w:val="auto"/>
          <w:szCs w:val="24"/>
        </w:rPr>
        <w:t xml:space="preserve">Through its contract with </w:t>
      </w:r>
      <w:r w:rsidR="00C67801">
        <w:rPr>
          <w:rFonts w:ascii="Arial Narrow" w:hAnsi="Arial Narrow"/>
          <w:color w:val="auto"/>
          <w:szCs w:val="24"/>
        </w:rPr>
        <w:t>Sprint</w:t>
      </w:r>
      <w:r>
        <w:rPr>
          <w:rFonts w:ascii="Arial Narrow" w:hAnsi="Arial Narrow"/>
          <w:color w:val="auto"/>
          <w:szCs w:val="24"/>
        </w:rPr>
        <w:t xml:space="preserve">, </w:t>
      </w:r>
      <w:r w:rsidR="00EF2143">
        <w:rPr>
          <w:rFonts w:ascii="Arial Narrow" w:hAnsi="Arial Narrow"/>
          <w:szCs w:val="24"/>
        </w:rPr>
        <w:t xml:space="preserve">Relay Connecticut </w:t>
      </w:r>
      <w:r w:rsidR="00C67801" w:rsidRPr="00C67801">
        <w:rPr>
          <w:rFonts w:ascii="Arial Narrow" w:hAnsi="Arial Narrow"/>
          <w:color w:val="auto"/>
          <w:szCs w:val="24"/>
        </w:rPr>
        <w:t xml:space="preserve">includes abandoned calls in its daily </w:t>
      </w:r>
      <w:r w:rsidR="00C67801">
        <w:rPr>
          <w:rFonts w:ascii="Arial Narrow" w:hAnsi="Arial Narrow"/>
          <w:color w:val="auto"/>
          <w:szCs w:val="24"/>
        </w:rPr>
        <w:t>speed-of-</w:t>
      </w:r>
      <w:r w:rsidR="00C67801" w:rsidRPr="00C67801">
        <w:rPr>
          <w:rFonts w:ascii="Arial Narrow" w:hAnsi="Arial Narrow"/>
          <w:color w:val="auto"/>
          <w:szCs w:val="24"/>
        </w:rPr>
        <w:t>an</w:t>
      </w:r>
      <w:r w:rsidR="0095358C">
        <w:rPr>
          <w:rFonts w:ascii="Arial Narrow" w:hAnsi="Arial Narrow"/>
          <w:color w:val="auto"/>
          <w:szCs w:val="24"/>
        </w:rPr>
        <w:t>swer performance calculations.</w:t>
      </w:r>
    </w:p>
    <w:p w14:paraId="6CDB2935" w14:textId="54FF4C0E" w:rsidR="001F6466" w:rsidRPr="0052746E" w:rsidRDefault="00646158" w:rsidP="0095358C">
      <w:pPr>
        <w:pStyle w:val="ParagraphText"/>
        <w:spacing w:after="120"/>
        <w:jc w:val="both"/>
        <w:rPr>
          <w:rFonts w:ascii="Arial Narrow" w:hAnsi="Arial Narrow"/>
          <w:b/>
          <w:i/>
          <w:szCs w:val="24"/>
        </w:rPr>
      </w:pPr>
      <w:r w:rsidRPr="00321408">
        <w:rPr>
          <w:rFonts w:ascii="Arial Narrow" w:hAnsi="Arial Narrow"/>
          <w:b/>
          <w:i/>
          <w:color w:val="auto"/>
          <w:szCs w:val="24"/>
        </w:rPr>
        <w:t>§64.604</w:t>
      </w:r>
      <w:r w:rsidRPr="0052746E">
        <w:rPr>
          <w:rFonts w:ascii="Arial Narrow" w:hAnsi="Arial Narrow"/>
          <w:b/>
          <w:i/>
          <w:szCs w:val="24"/>
        </w:rPr>
        <w:t xml:space="preserve"> </w:t>
      </w:r>
      <w:r>
        <w:rPr>
          <w:rFonts w:ascii="Arial Narrow" w:hAnsi="Arial Narrow"/>
          <w:b/>
          <w:i/>
          <w:szCs w:val="24"/>
        </w:rPr>
        <w:t xml:space="preserve">(b) (ii) </w:t>
      </w:r>
      <w:r w:rsidR="001F6466" w:rsidRPr="0052746E">
        <w:rPr>
          <w:rFonts w:ascii="Arial Narrow" w:hAnsi="Arial Narrow"/>
          <w:b/>
          <w:i/>
          <w:szCs w:val="24"/>
        </w:rPr>
        <w:t xml:space="preserve">(C) A TRS provider's compliance with this rule shall be measured on a daily basis. </w:t>
      </w:r>
    </w:p>
    <w:p w14:paraId="2EC8C4B3" w14:textId="265C3B1E" w:rsidR="0083031B" w:rsidRPr="0052746E" w:rsidRDefault="00C67801" w:rsidP="0095358C">
      <w:pPr>
        <w:pStyle w:val="ParagraphText"/>
        <w:spacing w:after="120"/>
        <w:jc w:val="both"/>
        <w:rPr>
          <w:rFonts w:ascii="Arial Narrow" w:hAnsi="Arial Narrow"/>
          <w:color w:val="auto"/>
          <w:szCs w:val="24"/>
        </w:rPr>
      </w:pPr>
      <w:r>
        <w:rPr>
          <w:rFonts w:ascii="Arial Narrow" w:hAnsi="Arial Narrow"/>
          <w:color w:val="auto"/>
          <w:szCs w:val="24"/>
        </w:rPr>
        <w:t xml:space="preserve">Sprint measures its compliance with average speed-of-answer times on a daily basis and reports this information to </w:t>
      </w:r>
      <w:r w:rsidR="00EF2143">
        <w:rPr>
          <w:rFonts w:ascii="Arial Narrow" w:hAnsi="Arial Narrow"/>
          <w:szCs w:val="24"/>
        </w:rPr>
        <w:t xml:space="preserve">Relay Connecticut </w:t>
      </w:r>
      <w:r>
        <w:rPr>
          <w:rFonts w:ascii="Arial Narrow" w:hAnsi="Arial Narrow"/>
          <w:color w:val="auto"/>
          <w:szCs w:val="24"/>
        </w:rPr>
        <w:t>on a monthly basis.</w:t>
      </w:r>
    </w:p>
    <w:p w14:paraId="672ED6F9" w14:textId="77777777" w:rsidR="001F6466" w:rsidRDefault="00646158" w:rsidP="0095358C">
      <w:pPr>
        <w:pStyle w:val="ParagraphText"/>
        <w:spacing w:after="120"/>
        <w:jc w:val="both"/>
        <w:rPr>
          <w:rFonts w:ascii="Arial Narrow" w:hAnsi="Arial Narrow"/>
          <w:b/>
          <w:i/>
          <w:szCs w:val="24"/>
        </w:rPr>
      </w:pPr>
      <w:r w:rsidRPr="00321408">
        <w:rPr>
          <w:rFonts w:ascii="Arial Narrow" w:hAnsi="Arial Narrow"/>
          <w:b/>
          <w:i/>
          <w:color w:val="auto"/>
          <w:szCs w:val="24"/>
        </w:rPr>
        <w:t>§64.604</w:t>
      </w:r>
      <w:r w:rsidRPr="0052746E">
        <w:rPr>
          <w:rFonts w:ascii="Arial Narrow" w:hAnsi="Arial Narrow"/>
          <w:b/>
          <w:i/>
          <w:szCs w:val="24"/>
        </w:rPr>
        <w:t xml:space="preserve"> </w:t>
      </w:r>
      <w:r>
        <w:rPr>
          <w:rFonts w:ascii="Arial Narrow" w:hAnsi="Arial Narrow"/>
          <w:b/>
          <w:i/>
          <w:szCs w:val="24"/>
        </w:rPr>
        <w:t xml:space="preserve">(b) (ii) </w:t>
      </w:r>
      <w:r w:rsidR="001F6466" w:rsidRPr="0052746E">
        <w:rPr>
          <w:rFonts w:ascii="Arial Narrow" w:hAnsi="Arial Narrow"/>
          <w:b/>
          <w:i/>
          <w:szCs w:val="24"/>
        </w:rPr>
        <w:t xml:space="preserve">(D) The system shall be designed to a P.01 standard. </w:t>
      </w:r>
    </w:p>
    <w:p w14:paraId="0AFA0765" w14:textId="3D9F396B" w:rsidR="00753333" w:rsidRPr="00753333" w:rsidRDefault="00EF2143" w:rsidP="0095358C">
      <w:pPr>
        <w:pStyle w:val="ParagraphText"/>
        <w:spacing w:after="120"/>
        <w:jc w:val="both"/>
        <w:rPr>
          <w:rFonts w:ascii="Arial Narrow" w:hAnsi="Arial Narrow"/>
          <w:szCs w:val="24"/>
        </w:rPr>
      </w:pPr>
      <w:r>
        <w:rPr>
          <w:rFonts w:ascii="Arial Narrow" w:hAnsi="Arial Narrow"/>
          <w:szCs w:val="24"/>
        </w:rPr>
        <w:t>Relay Connecticut</w:t>
      </w:r>
      <w:r w:rsidR="00753333">
        <w:rPr>
          <w:rFonts w:ascii="Arial Narrow" w:hAnsi="Arial Narrow"/>
          <w:szCs w:val="24"/>
        </w:rPr>
        <w:t xml:space="preserve">, through its TRS contract with </w:t>
      </w:r>
      <w:r w:rsidR="00753333" w:rsidRPr="00753333">
        <w:rPr>
          <w:rFonts w:ascii="Arial Narrow" w:hAnsi="Arial Narrow"/>
          <w:szCs w:val="24"/>
        </w:rPr>
        <w:t>Sprint</w:t>
      </w:r>
      <w:r w:rsidR="00753333">
        <w:rPr>
          <w:rFonts w:ascii="Arial Narrow" w:hAnsi="Arial Narrow"/>
          <w:szCs w:val="24"/>
        </w:rPr>
        <w:t xml:space="preserve">, </w:t>
      </w:r>
      <w:r w:rsidR="00753333" w:rsidRPr="00753333">
        <w:rPr>
          <w:rFonts w:ascii="Arial Narrow" w:hAnsi="Arial Narrow"/>
          <w:szCs w:val="24"/>
        </w:rPr>
        <w:t xml:space="preserve">ensures that all relay call centers are provided with sufficient facilities </w:t>
      </w:r>
      <w:r w:rsidR="00C67801">
        <w:rPr>
          <w:rFonts w:ascii="Arial Narrow" w:hAnsi="Arial Narrow"/>
          <w:szCs w:val="24"/>
        </w:rPr>
        <w:t xml:space="preserve">and staffing </w:t>
      </w:r>
      <w:r w:rsidR="00753333" w:rsidRPr="00753333">
        <w:rPr>
          <w:rFonts w:ascii="Arial Narrow" w:hAnsi="Arial Narrow"/>
          <w:szCs w:val="24"/>
        </w:rPr>
        <w:t>to provide a Grade of Service (GOS) of P.01 or better for calls entering the call center switch equipment</w:t>
      </w:r>
      <w:r w:rsidR="00C67801">
        <w:rPr>
          <w:rFonts w:ascii="Arial Narrow" w:hAnsi="Arial Narrow"/>
          <w:szCs w:val="24"/>
        </w:rPr>
        <w:t xml:space="preserve"> during the busiest hour</w:t>
      </w:r>
      <w:r w:rsidR="00753333" w:rsidRPr="00753333">
        <w:rPr>
          <w:rFonts w:ascii="Arial Narrow" w:hAnsi="Arial Narrow"/>
          <w:szCs w:val="24"/>
        </w:rPr>
        <w:t>.  Sprint’s Relay system ensures that an excess of 99.99 percent of all calls reach the call center and are answered or receive a ringing signal.</w:t>
      </w:r>
    </w:p>
    <w:p w14:paraId="34FA679D" w14:textId="77777777" w:rsidR="001F6466" w:rsidRPr="0052746E" w:rsidRDefault="009D2BD2" w:rsidP="0095358C">
      <w:pPr>
        <w:pStyle w:val="ParagraphText"/>
        <w:spacing w:after="120"/>
        <w:jc w:val="both"/>
        <w:rPr>
          <w:rFonts w:ascii="Arial Narrow" w:hAnsi="Arial Narrow"/>
          <w:b/>
          <w:i/>
          <w:szCs w:val="24"/>
        </w:rPr>
      </w:pPr>
      <w:r w:rsidRPr="00321408">
        <w:rPr>
          <w:rFonts w:ascii="Arial Narrow" w:hAnsi="Arial Narrow"/>
          <w:b/>
          <w:i/>
          <w:color w:val="auto"/>
          <w:szCs w:val="24"/>
        </w:rPr>
        <w:t>§64.604</w:t>
      </w:r>
      <w:r w:rsidRPr="0052746E">
        <w:rPr>
          <w:rFonts w:ascii="Arial Narrow" w:hAnsi="Arial Narrow"/>
          <w:b/>
          <w:i/>
          <w:szCs w:val="24"/>
        </w:rPr>
        <w:t xml:space="preserve"> </w:t>
      </w:r>
      <w:r>
        <w:rPr>
          <w:rFonts w:ascii="Arial Narrow" w:hAnsi="Arial Narrow"/>
          <w:b/>
          <w:i/>
          <w:szCs w:val="24"/>
        </w:rPr>
        <w:t xml:space="preserve">(b) (ii) </w:t>
      </w:r>
      <w:r w:rsidR="001F6466" w:rsidRPr="0052746E">
        <w:rPr>
          <w:rFonts w:ascii="Arial Narrow" w:hAnsi="Arial Narrow"/>
          <w:b/>
          <w:i/>
          <w:szCs w:val="24"/>
        </w:rPr>
        <w:t xml:space="preserve">(E) A LEC shall provide the call attempt rates and the rates of calls blocked between the LEC and the TRS facility to relay administrators and TRS providers upon request. </w:t>
      </w:r>
    </w:p>
    <w:p w14:paraId="0565B52D" w14:textId="2FC1C0A6" w:rsidR="009D2BD2" w:rsidRPr="009D2BD2" w:rsidRDefault="00BD4F38" w:rsidP="0095358C">
      <w:pPr>
        <w:pStyle w:val="ParagraphText"/>
        <w:spacing w:after="120"/>
        <w:jc w:val="both"/>
        <w:rPr>
          <w:rFonts w:ascii="Arial Narrow" w:hAnsi="Arial Narrow"/>
          <w:bCs/>
          <w:color w:val="auto"/>
          <w:szCs w:val="24"/>
        </w:rPr>
      </w:pPr>
      <w:r w:rsidRPr="009D2BD2">
        <w:rPr>
          <w:rFonts w:ascii="Arial Narrow" w:hAnsi="Arial Narrow"/>
          <w:bCs/>
          <w:color w:val="auto"/>
          <w:szCs w:val="24"/>
        </w:rPr>
        <w:t xml:space="preserve">Performance of inbound traffic on each </w:t>
      </w:r>
      <w:r w:rsidR="000B2B99">
        <w:rPr>
          <w:rFonts w:ascii="Arial Narrow" w:hAnsi="Arial Narrow"/>
        </w:rPr>
        <w:t>Connecticut</w:t>
      </w:r>
      <w:r w:rsidR="00002872">
        <w:rPr>
          <w:rFonts w:ascii="Arial Narrow" w:hAnsi="Arial Narrow"/>
          <w:bCs/>
          <w:color w:val="auto"/>
          <w:szCs w:val="24"/>
        </w:rPr>
        <w:t xml:space="preserve"> relay </w:t>
      </w:r>
      <w:r w:rsidRPr="009D2BD2">
        <w:rPr>
          <w:rFonts w:ascii="Arial Narrow" w:hAnsi="Arial Narrow"/>
          <w:bCs/>
          <w:color w:val="auto"/>
          <w:szCs w:val="24"/>
        </w:rPr>
        <w:t>toll-free number where it enters the Sprint network or relay center facility is measured continuously and reported both daily and monthly.  These measurements, which include traffic volume and blockage data, are compiled into a monthly report available to the state.</w:t>
      </w:r>
    </w:p>
    <w:p w14:paraId="29E4293C" w14:textId="4DF4BE45" w:rsidR="001F6466" w:rsidRPr="0052746E" w:rsidRDefault="009D2BD2" w:rsidP="0095358C">
      <w:pPr>
        <w:pStyle w:val="ParagraphText"/>
        <w:spacing w:after="120"/>
        <w:jc w:val="both"/>
        <w:rPr>
          <w:rFonts w:ascii="Arial Narrow" w:hAnsi="Arial Narrow"/>
          <w:b/>
          <w:i/>
          <w:szCs w:val="24"/>
        </w:rPr>
      </w:pPr>
      <w:r w:rsidRPr="00321408">
        <w:rPr>
          <w:rFonts w:ascii="Arial Narrow" w:hAnsi="Arial Narrow"/>
          <w:b/>
          <w:i/>
          <w:color w:val="auto"/>
          <w:szCs w:val="24"/>
        </w:rPr>
        <w:t>§64.604</w:t>
      </w:r>
      <w:r w:rsidRPr="0052746E">
        <w:rPr>
          <w:rFonts w:ascii="Arial Narrow" w:hAnsi="Arial Narrow"/>
          <w:b/>
          <w:i/>
          <w:szCs w:val="24"/>
        </w:rPr>
        <w:t xml:space="preserve"> </w:t>
      </w:r>
      <w:r>
        <w:rPr>
          <w:rFonts w:ascii="Arial Narrow" w:hAnsi="Arial Narrow"/>
          <w:b/>
          <w:i/>
          <w:szCs w:val="24"/>
        </w:rPr>
        <w:t>(b)</w:t>
      </w:r>
      <w:r w:rsidRPr="0052746E">
        <w:rPr>
          <w:rFonts w:ascii="Arial Narrow" w:hAnsi="Arial Narrow"/>
          <w:b/>
          <w:i/>
          <w:szCs w:val="24"/>
        </w:rPr>
        <w:t xml:space="preserve"> </w:t>
      </w:r>
      <w:r w:rsidR="001F6466" w:rsidRPr="0052746E">
        <w:rPr>
          <w:rFonts w:ascii="Arial Narrow" w:hAnsi="Arial Narrow"/>
          <w:b/>
          <w:i/>
          <w:szCs w:val="24"/>
        </w:rPr>
        <w:t xml:space="preserve">(iii) Speed of answer requirements for VRS providers are phased-in as follows: by January 1, 2006, VRS providers must answer 80% of all calls within 180 seconds, measured on a monthly basis; by July 1, 2006, VRS providers must answer 80% of all calls within 150 seconds, measured on a monthly basis; and by January 1, 2007, VRS providers must answer 80% of all calls within 120 seconds, measured on a monthly basis. </w:t>
      </w:r>
      <w:r w:rsidR="0095358C">
        <w:rPr>
          <w:rFonts w:ascii="Arial Narrow" w:hAnsi="Arial Narrow"/>
          <w:b/>
          <w:i/>
          <w:szCs w:val="24"/>
        </w:rPr>
        <w:t xml:space="preserve"> </w:t>
      </w:r>
      <w:r w:rsidR="001F6466" w:rsidRPr="0052746E">
        <w:rPr>
          <w:rFonts w:ascii="Arial Narrow" w:hAnsi="Arial Narrow"/>
          <w:b/>
          <w:i/>
          <w:szCs w:val="24"/>
        </w:rPr>
        <w:t xml:space="preserve">Abandoned calls shall be included in the VRS speed of answer calculation. </w:t>
      </w:r>
    </w:p>
    <w:p w14:paraId="310EAAE1" w14:textId="1A5FCBFF" w:rsidR="00087C37" w:rsidRDefault="00C06C28" w:rsidP="0095358C">
      <w:pPr>
        <w:pStyle w:val="ParagraphText"/>
        <w:spacing w:after="120"/>
        <w:jc w:val="both"/>
        <w:rPr>
          <w:rFonts w:ascii="Arial Narrow" w:hAnsi="Arial Narrow"/>
          <w:bCs/>
          <w:color w:val="auto"/>
          <w:szCs w:val="24"/>
        </w:rPr>
      </w:pPr>
      <w:r>
        <w:rPr>
          <w:rFonts w:ascii="Arial Narrow" w:hAnsi="Arial Narrow"/>
          <w:szCs w:val="24"/>
        </w:rPr>
        <w:t xml:space="preserve">Relay Connecticut </w:t>
      </w:r>
      <w:r w:rsidR="00753333">
        <w:rPr>
          <w:rFonts w:ascii="Arial Narrow" w:hAnsi="Arial Narrow"/>
          <w:bCs/>
          <w:color w:val="auto"/>
          <w:szCs w:val="24"/>
        </w:rPr>
        <w:t xml:space="preserve">does not oversee VRS services, </w:t>
      </w:r>
      <w:r w:rsidR="00313C8A">
        <w:rPr>
          <w:rFonts w:ascii="Arial Narrow" w:hAnsi="Arial Narrow"/>
          <w:bCs/>
          <w:color w:val="auto"/>
          <w:szCs w:val="24"/>
        </w:rPr>
        <w:t>does not contract</w:t>
      </w:r>
      <w:r w:rsidR="00753333">
        <w:rPr>
          <w:rFonts w:ascii="Arial Narrow" w:hAnsi="Arial Narrow"/>
          <w:bCs/>
          <w:color w:val="auto"/>
          <w:szCs w:val="24"/>
        </w:rPr>
        <w:t xml:space="preserve"> with a VRS provider to provide VRS services to customers</w:t>
      </w:r>
      <w:r w:rsidR="00313C8A">
        <w:rPr>
          <w:rFonts w:ascii="Arial Narrow" w:hAnsi="Arial Narrow"/>
          <w:bCs/>
          <w:color w:val="auto"/>
          <w:szCs w:val="24"/>
        </w:rPr>
        <w:t xml:space="preserve">, </w:t>
      </w:r>
      <w:r w:rsidR="00753333">
        <w:rPr>
          <w:rFonts w:ascii="Arial Narrow" w:hAnsi="Arial Narrow"/>
          <w:bCs/>
          <w:color w:val="auto"/>
          <w:szCs w:val="24"/>
        </w:rPr>
        <w:t>and is exempt from this section.</w:t>
      </w:r>
    </w:p>
    <w:p w14:paraId="1ABE498A" w14:textId="77777777" w:rsidR="009D2BD2" w:rsidRDefault="00D87938" w:rsidP="001D6028">
      <w:pPr>
        <w:pStyle w:val="ArialNarrow12Bold"/>
      </w:pPr>
      <w:bookmarkStart w:id="19" w:name="_Toc174868774"/>
      <w:r w:rsidRPr="006E012B">
        <w:t xml:space="preserve">B.3 Equal Access to </w:t>
      </w:r>
      <w:r w:rsidR="00B70C9D" w:rsidRPr="006E012B">
        <w:t>I</w:t>
      </w:r>
      <w:r w:rsidRPr="006E012B">
        <w:t xml:space="preserve">nterexchange </w:t>
      </w:r>
      <w:r w:rsidR="00B70C9D" w:rsidRPr="006E012B">
        <w:t>C</w:t>
      </w:r>
      <w:r w:rsidRPr="006E012B">
        <w:t>arriers</w:t>
      </w:r>
      <w:bookmarkEnd w:id="19"/>
    </w:p>
    <w:p w14:paraId="1117F7C5" w14:textId="77777777" w:rsidR="001F6466" w:rsidRPr="0052746E" w:rsidRDefault="009D2BD2" w:rsidP="0095358C">
      <w:pPr>
        <w:pStyle w:val="ParagraphText"/>
        <w:spacing w:after="120"/>
        <w:jc w:val="both"/>
        <w:rPr>
          <w:rFonts w:ascii="Arial Narrow" w:hAnsi="Arial Narrow"/>
          <w:b/>
          <w:i/>
          <w:szCs w:val="24"/>
        </w:rPr>
      </w:pPr>
      <w:r w:rsidRPr="00321408">
        <w:rPr>
          <w:rFonts w:ascii="Arial Narrow" w:hAnsi="Arial Narrow"/>
          <w:b/>
          <w:i/>
          <w:color w:val="auto"/>
          <w:szCs w:val="24"/>
        </w:rPr>
        <w:t>§64.604</w:t>
      </w:r>
      <w:r w:rsidRPr="0052746E">
        <w:rPr>
          <w:rFonts w:ascii="Arial Narrow" w:hAnsi="Arial Narrow"/>
          <w:b/>
          <w:i/>
          <w:szCs w:val="24"/>
        </w:rPr>
        <w:t xml:space="preserve"> </w:t>
      </w:r>
      <w:r>
        <w:rPr>
          <w:rFonts w:ascii="Arial Narrow" w:hAnsi="Arial Narrow"/>
          <w:b/>
          <w:i/>
          <w:szCs w:val="24"/>
        </w:rPr>
        <w:t>(b)</w:t>
      </w:r>
      <w:r w:rsidRPr="0052746E">
        <w:rPr>
          <w:rFonts w:ascii="Arial Narrow" w:hAnsi="Arial Narrow"/>
          <w:b/>
          <w:i/>
          <w:szCs w:val="24"/>
        </w:rPr>
        <w:t xml:space="preserve"> </w:t>
      </w:r>
      <w:r w:rsidR="001F6466" w:rsidRPr="0052746E">
        <w:rPr>
          <w:rFonts w:ascii="Arial Narrow" w:hAnsi="Arial Narrow"/>
          <w:b/>
          <w:i/>
          <w:szCs w:val="24"/>
        </w:rPr>
        <w:t xml:space="preserve">(3) Equal access to interexchange carriers. TRS users shall have access to their chosen interexchange carrier through the TRS, and to all other operator services, to the same extent that such access is provided to voice users. </w:t>
      </w:r>
    </w:p>
    <w:p w14:paraId="5E1CE409" w14:textId="77777777" w:rsidR="0095358C" w:rsidRPr="0041529C" w:rsidRDefault="0095358C" w:rsidP="0095358C">
      <w:pPr>
        <w:pStyle w:val="ParagraphText"/>
        <w:spacing w:after="0"/>
        <w:jc w:val="both"/>
        <w:rPr>
          <w:rFonts w:ascii="Arial Narrow" w:hAnsi="Arial Narrow"/>
          <w:i/>
          <w:szCs w:val="24"/>
        </w:rPr>
      </w:pPr>
      <w:r w:rsidRPr="0041529C">
        <w:rPr>
          <w:rFonts w:ascii="Arial Narrow" w:hAnsi="Arial Narrow"/>
          <w:i/>
          <w:szCs w:val="24"/>
        </w:rPr>
        <w:t xml:space="preserve">The following information is applicable for the timeframe through May 31, 2017:  </w:t>
      </w:r>
    </w:p>
    <w:p w14:paraId="62DF4B89" w14:textId="5D8662C7" w:rsidR="0095358C" w:rsidRPr="001A47A6" w:rsidRDefault="0095358C" w:rsidP="0095358C">
      <w:pPr>
        <w:pStyle w:val="ParagraphText"/>
        <w:spacing w:after="120"/>
        <w:jc w:val="both"/>
        <w:rPr>
          <w:rFonts w:ascii="Arial Narrow" w:hAnsi="Arial Narrow"/>
          <w:szCs w:val="24"/>
        </w:rPr>
      </w:pPr>
      <w:r w:rsidRPr="00897DC8">
        <w:rPr>
          <w:rFonts w:ascii="Arial Narrow" w:hAnsi="Arial Narrow"/>
          <w:szCs w:val="24"/>
        </w:rPr>
        <w:t xml:space="preserve">Relay </w:t>
      </w:r>
      <w:r>
        <w:rPr>
          <w:rFonts w:ascii="Arial Narrow" w:hAnsi="Arial Narrow"/>
          <w:szCs w:val="24"/>
        </w:rPr>
        <w:t xml:space="preserve">Connecticut </w:t>
      </w:r>
      <w:r w:rsidRPr="00897DC8">
        <w:rPr>
          <w:rFonts w:ascii="Arial Narrow" w:hAnsi="Arial Narrow"/>
          <w:szCs w:val="24"/>
        </w:rPr>
        <w:t>TRS and CapTel users have equal access to their chosen IXC through Relay to the same extent access is provided to voice users.  TRS and CapTel users are encouraged to register their preferred Carrier-of-Choice (COC) with Customer Service.  Users who have not registered their preferred COC are encouraged to contact the toll-free telephone support (Customer Service) to complete their registration.  All new CapTel phones come with a COC card packaged with the equipment.  Users are responsible for filling out the card or contacting CapTel Customer Service to receive the benefits of registering their COC preferences for CapTel calls.</w:t>
      </w:r>
      <w:r w:rsidR="00A3173E">
        <w:rPr>
          <w:rFonts w:ascii="Arial Narrow" w:hAnsi="Arial Narrow"/>
          <w:szCs w:val="24"/>
        </w:rPr>
        <w:t xml:space="preserve">  </w:t>
      </w:r>
      <w:r w:rsidRPr="00897DC8">
        <w:rPr>
          <w:rFonts w:ascii="Arial Narrow" w:hAnsi="Arial Narrow"/>
          <w:szCs w:val="24"/>
        </w:rPr>
        <w:t xml:space="preserve">Voice-in users calling CapTel users are also notified that their call may incur long distance charges.  After connecting to the CapTel voice-in Voice Response Unit (VRU) and entering the phone number of the CapTel user they wish to call, they may receive a verbal announcement stating their call may include long distance charges.  Relay </w:t>
      </w:r>
      <w:r>
        <w:rPr>
          <w:rFonts w:ascii="Arial Narrow" w:hAnsi="Arial Narrow"/>
          <w:szCs w:val="24"/>
        </w:rPr>
        <w:t xml:space="preserve">Connecticut </w:t>
      </w:r>
      <w:r w:rsidRPr="00897DC8">
        <w:rPr>
          <w:rFonts w:ascii="Arial Narrow" w:hAnsi="Arial Narrow"/>
          <w:szCs w:val="24"/>
        </w:rPr>
        <w:t>relies on Sprint Accessibility to provide its Relay customers with both the technical and operational capability to send and receive COC calls to and from other providers.  Sprint Accessibility’s network has the capability to permit users to select the</w:t>
      </w:r>
      <w:r w:rsidRPr="001A47A6">
        <w:rPr>
          <w:rFonts w:ascii="Arial Narrow" w:hAnsi="Arial Narrow"/>
          <w:szCs w:val="24"/>
        </w:rPr>
        <w:t xml:space="preserve"> IXC or LEC of their choice in accordance with State and Federal law.</w:t>
      </w:r>
    </w:p>
    <w:p w14:paraId="2B61BA03" w14:textId="49B57C48" w:rsidR="0095358C" w:rsidRDefault="0095358C" w:rsidP="0095358C">
      <w:pPr>
        <w:pStyle w:val="ParagraphText"/>
        <w:spacing w:after="120"/>
        <w:jc w:val="both"/>
        <w:rPr>
          <w:rFonts w:ascii="Arial Narrow" w:hAnsi="Arial Narrow"/>
          <w:szCs w:val="24"/>
        </w:rPr>
      </w:pPr>
      <w:r>
        <w:rPr>
          <w:rFonts w:ascii="Arial Narrow" w:hAnsi="Arial Narrow"/>
          <w:szCs w:val="24"/>
        </w:rPr>
        <w:t>Sprint Accessibility</w:t>
      </w:r>
      <w:r w:rsidRPr="001A47A6">
        <w:rPr>
          <w:rFonts w:ascii="Arial Narrow" w:hAnsi="Arial Narrow"/>
          <w:szCs w:val="24"/>
        </w:rPr>
        <w:t xml:space="preserve"> provides the necessary network connections and signaling information in compliance with the standards accepted by the Alliance for Telecommunications Industry Solutions (ATIS) titled “ATIS-0300084, Telecommunications Relay Service” (July 2006) for carriers to accurately bill and rate Relay calls.  </w:t>
      </w:r>
      <w:r>
        <w:rPr>
          <w:rFonts w:ascii="Arial Narrow" w:hAnsi="Arial Narrow"/>
          <w:szCs w:val="24"/>
        </w:rPr>
        <w:t>Sprint Accessibility</w:t>
      </w:r>
      <w:r w:rsidRPr="001A47A6">
        <w:rPr>
          <w:rFonts w:ascii="Arial Narrow" w:hAnsi="Arial Narrow"/>
          <w:szCs w:val="24"/>
        </w:rPr>
        <w:t xml:space="preserve"> routes calls to the designated carrier in as efficient a manner as possible. </w:t>
      </w:r>
      <w:r>
        <w:rPr>
          <w:rFonts w:ascii="Arial Narrow" w:hAnsi="Arial Narrow"/>
          <w:szCs w:val="24"/>
        </w:rPr>
        <w:t xml:space="preserve"> Sprint Accessibility</w:t>
      </w:r>
      <w:r w:rsidRPr="001A47A6">
        <w:rPr>
          <w:rFonts w:ascii="Arial Narrow" w:hAnsi="Arial Narrow"/>
          <w:szCs w:val="24"/>
        </w:rPr>
        <w:t xml:space="preserve"> includes the identification of the call as a Relay call, the end user calling number, the called number, and additional information describing the nature of the ca</w:t>
      </w:r>
      <w:r>
        <w:rPr>
          <w:rFonts w:ascii="Arial Narrow" w:hAnsi="Arial Narrow"/>
          <w:szCs w:val="24"/>
        </w:rPr>
        <w:t>lling line (e.g., payphone</w:t>
      </w:r>
      <w:r w:rsidRPr="001A47A6">
        <w:rPr>
          <w:rFonts w:ascii="Arial Narrow" w:hAnsi="Arial Narrow"/>
          <w:szCs w:val="24"/>
        </w:rPr>
        <w:t>)</w:t>
      </w:r>
      <w:r>
        <w:rPr>
          <w:rFonts w:ascii="Arial Narrow" w:hAnsi="Arial Narrow"/>
          <w:szCs w:val="24"/>
        </w:rPr>
        <w:t xml:space="preserve">. </w:t>
      </w:r>
      <w:r w:rsidRPr="001A47A6">
        <w:rPr>
          <w:rFonts w:ascii="Arial Narrow" w:hAnsi="Arial Narrow"/>
          <w:szCs w:val="24"/>
        </w:rPr>
        <w:t xml:space="preserve"> Calls not requiring operator assistance are routed to the carrier's non-operator switch. </w:t>
      </w:r>
      <w:r>
        <w:rPr>
          <w:rFonts w:ascii="Arial Narrow" w:hAnsi="Arial Narrow"/>
          <w:szCs w:val="24"/>
        </w:rPr>
        <w:t xml:space="preserve"> </w:t>
      </w:r>
      <w:r w:rsidRPr="001A47A6">
        <w:rPr>
          <w:rFonts w:ascii="Arial Narrow" w:hAnsi="Arial Narrow"/>
          <w:szCs w:val="24"/>
        </w:rPr>
        <w:t>Calls inv</w:t>
      </w:r>
      <w:r>
        <w:rPr>
          <w:rFonts w:ascii="Arial Narrow" w:hAnsi="Arial Narrow"/>
          <w:szCs w:val="24"/>
        </w:rPr>
        <w:t>olving alternate billing (</w:t>
      </w:r>
      <w:r w:rsidRPr="001A47A6">
        <w:rPr>
          <w:rFonts w:ascii="Arial Narrow" w:hAnsi="Arial Narrow"/>
          <w:szCs w:val="24"/>
        </w:rPr>
        <w:t>card, collect, third party) involve the operator services position of the carrier.</w:t>
      </w:r>
      <w:r>
        <w:rPr>
          <w:rFonts w:ascii="Arial Narrow" w:hAnsi="Arial Narrow"/>
          <w:szCs w:val="24"/>
        </w:rPr>
        <w:t xml:space="preserve"> </w:t>
      </w:r>
      <w:r w:rsidRPr="001A47A6">
        <w:rPr>
          <w:rFonts w:ascii="Arial Narrow" w:hAnsi="Arial Narrow"/>
          <w:szCs w:val="24"/>
        </w:rPr>
        <w:t xml:space="preserve"> Again, </w:t>
      </w:r>
      <w:r>
        <w:rPr>
          <w:rFonts w:ascii="Arial Narrow" w:hAnsi="Arial Narrow"/>
          <w:szCs w:val="24"/>
        </w:rPr>
        <w:t>Sprint Accessibility</w:t>
      </w:r>
      <w:r w:rsidRPr="001A47A6">
        <w:rPr>
          <w:rFonts w:ascii="Arial Narrow" w:hAnsi="Arial Narrow"/>
          <w:szCs w:val="24"/>
        </w:rPr>
        <w:t xml:space="preserve"> provides as much information as possible to the operator services position of the transport carrier through network signaling.  Efficient provision of routing to the carrier minimizes the call set-up time </w:t>
      </w:r>
      <w:r>
        <w:rPr>
          <w:rFonts w:ascii="Arial Narrow" w:hAnsi="Arial Narrow"/>
          <w:szCs w:val="24"/>
        </w:rPr>
        <w:t>associated with the Relay call.</w:t>
      </w:r>
    </w:p>
    <w:p w14:paraId="60B10C4B" w14:textId="721302A6" w:rsidR="0095358C" w:rsidRPr="001A47A6" w:rsidRDefault="0095358C" w:rsidP="00A3173E">
      <w:pPr>
        <w:pStyle w:val="ParagraphText"/>
        <w:spacing w:after="60"/>
        <w:jc w:val="both"/>
        <w:rPr>
          <w:rFonts w:ascii="Arial Narrow" w:hAnsi="Arial Narrow"/>
          <w:szCs w:val="24"/>
        </w:rPr>
      </w:pPr>
      <w:r>
        <w:rPr>
          <w:rFonts w:ascii="Arial Narrow" w:hAnsi="Arial Narrow"/>
          <w:szCs w:val="24"/>
        </w:rPr>
        <w:t>Sprint Accessibility</w:t>
      </w:r>
      <w:r w:rsidRPr="001A47A6">
        <w:rPr>
          <w:rFonts w:ascii="Arial Narrow" w:hAnsi="Arial Narrow"/>
          <w:szCs w:val="24"/>
        </w:rPr>
        <w:t xml:space="preserve"> encourage</w:t>
      </w:r>
      <w:r>
        <w:rPr>
          <w:rFonts w:ascii="Arial Narrow" w:hAnsi="Arial Narrow"/>
          <w:szCs w:val="24"/>
        </w:rPr>
        <w:t>d</w:t>
      </w:r>
      <w:r w:rsidRPr="001A47A6">
        <w:rPr>
          <w:rFonts w:ascii="Arial Narrow" w:hAnsi="Arial Narrow"/>
          <w:szCs w:val="24"/>
        </w:rPr>
        <w:t xml:space="preserve"> all Carriers to partici</w:t>
      </w:r>
      <w:r>
        <w:rPr>
          <w:rFonts w:ascii="Arial Narrow" w:hAnsi="Arial Narrow"/>
          <w:szCs w:val="24"/>
        </w:rPr>
        <w:t>pate in its COC</w:t>
      </w:r>
      <w:r w:rsidRPr="001A47A6">
        <w:rPr>
          <w:rFonts w:ascii="Arial Narrow" w:hAnsi="Arial Narrow"/>
          <w:szCs w:val="24"/>
        </w:rPr>
        <w:t xml:space="preserve"> progra</w:t>
      </w:r>
      <w:r>
        <w:rPr>
          <w:rFonts w:ascii="Arial Narrow" w:hAnsi="Arial Narrow"/>
          <w:szCs w:val="24"/>
        </w:rPr>
        <w:t>m.  When the requested Carrier wa</w:t>
      </w:r>
      <w:r w:rsidRPr="001A47A6">
        <w:rPr>
          <w:rFonts w:ascii="Arial Narrow" w:hAnsi="Arial Narrow"/>
          <w:szCs w:val="24"/>
        </w:rPr>
        <w:t xml:space="preserve">s not a COC participant, </w:t>
      </w:r>
      <w:r>
        <w:rPr>
          <w:rFonts w:ascii="Arial Narrow" w:hAnsi="Arial Narrow"/>
          <w:szCs w:val="24"/>
        </w:rPr>
        <w:t>Sprint Accessibility</w:t>
      </w:r>
      <w:r w:rsidRPr="001A47A6">
        <w:rPr>
          <w:rFonts w:ascii="Arial Narrow" w:hAnsi="Arial Narrow"/>
          <w:szCs w:val="24"/>
        </w:rPr>
        <w:t xml:space="preserve"> ha</w:t>
      </w:r>
      <w:r>
        <w:rPr>
          <w:rFonts w:ascii="Arial Narrow" w:hAnsi="Arial Narrow"/>
          <w:szCs w:val="24"/>
        </w:rPr>
        <w:t>d</w:t>
      </w:r>
      <w:r w:rsidRPr="001A47A6">
        <w:rPr>
          <w:rFonts w:ascii="Arial Narrow" w:hAnsi="Arial Narrow"/>
          <w:szCs w:val="24"/>
        </w:rPr>
        <w:t xml:space="preserve"> established</w:t>
      </w:r>
      <w:r>
        <w:rPr>
          <w:rFonts w:ascii="Arial Narrow" w:hAnsi="Arial Narrow"/>
          <w:szCs w:val="24"/>
        </w:rPr>
        <w:t xml:space="preserve"> a procedure where the Carrier wa</w:t>
      </w:r>
      <w:r w:rsidRPr="001A47A6">
        <w:rPr>
          <w:rFonts w:ascii="Arial Narrow" w:hAnsi="Arial Narrow"/>
          <w:szCs w:val="24"/>
        </w:rPr>
        <w:t xml:space="preserve">s notified, verbally and in writing, of its obligation to provide access to </w:t>
      </w:r>
      <w:r>
        <w:rPr>
          <w:rFonts w:ascii="Arial Narrow" w:hAnsi="Arial Narrow"/>
          <w:szCs w:val="24"/>
        </w:rPr>
        <w:t>r</w:t>
      </w:r>
      <w:r w:rsidRPr="001A47A6">
        <w:rPr>
          <w:rFonts w:ascii="Arial Narrow" w:hAnsi="Arial Narrow"/>
          <w:szCs w:val="24"/>
        </w:rPr>
        <w:t>elay users and encourage</w:t>
      </w:r>
      <w:r>
        <w:rPr>
          <w:rFonts w:ascii="Arial Narrow" w:hAnsi="Arial Narrow"/>
          <w:szCs w:val="24"/>
        </w:rPr>
        <w:t>d</w:t>
      </w:r>
      <w:r w:rsidRPr="001A47A6">
        <w:rPr>
          <w:rFonts w:ascii="Arial Narrow" w:hAnsi="Arial Narrow"/>
          <w:szCs w:val="24"/>
        </w:rPr>
        <w:t xml:space="preserve"> their participation. </w:t>
      </w:r>
      <w:r w:rsidR="00A3173E">
        <w:rPr>
          <w:rFonts w:ascii="Arial Narrow" w:hAnsi="Arial Narrow"/>
          <w:szCs w:val="24"/>
        </w:rPr>
        <w:t xml:space="preserve"> </w:t>
      </w:r>
      <w:r>
        <w:rPr>
          <w:rFonts w:ascii="Arial Narrow" w:hAnsi="Arial Narrow"/>
          <w:szCs w:val="24"/>
        </w:rPr>
        <w:t>Outlined below wa</w:t>
      </w:r>
      <w:r w:rsidRPr="001A47A6">
        <w:rPr>
          <w:rFonts w:ascii="Arial Narrow" w:hAnsi="Arial Narrow"/>
          <w:szCs w:val="24"/>
        </w:rPr>
        <w:t xml:space="preserve">s the process used by </w:t>
      </w:r>
      <w:r>
        <w:rPr>
          <w:rFonts w:ascii="Arial Narrow" w:hAnsi="Arial Narrow"/>
          <w:szCs w:val="24"/>
        </w:rPr>
        <w:t>CAs to process COC</w:t>
      </w:r>
      <w:r w:rsidRPr="001A47A6">
        <w:rPr>
          <w:rFonts w:ascii="Arial Narrow" w:hAnsi="Arial Narrow"/>
          <w:szCs w:val="24"/>
        </w:rPr>
        <w:t xml:space="preserve"> calls and subsequent instructions to relay callers:</w:t>
      </w:r>
    </w:p>
    <w:p w14:paraId="03317364" w14:textId="77777777" w:rsidR="0095358C" w:rsidRPr="001A47A6" w:rsidRDefault="0095358C" w:rsidP="0095358C">
      <w:pPr>
        <w:pStyle w:val="Bulletkwn"/>
        <w:keepNext w:val="0"/>
      </w:pPr>
      <w:r>
        <w:t>Sprint Accessibility</w:t>
      </w:r>
      <w:r w:rsidRPr="001A47A6">
        <w:t xml:space="preserve"> CA answers the call</w:t>
      </w:r>
    </w:p>
    <w:p w14:paraId="1B246426" w14:textId="77777777" w:rsidR="0095358C" w:rsidRPr="001A47A6" w:rsidRDefault="0095358C" w:rsidP="0095358C">
      <w:pPr>
        <w:pStyle w:val="Bulletkwn"/>
        <w:keepNext w:val="0"/>
      </w:pPr>
      <w:r w:rsidRPr="001A47A6">
        <w:t>The caller provides the toll-call information.</w:t>
      </w:r>
    </w:p>
    <w:p w14:paraId="5E22CEB6" w14:textId="77777777" w:rsidR="0095358C" w:rsidRPr="001A47A6" w:rsidRDefault="0095358C" w:rsidP="0095358C">
      <w:pPr>
        <w:pStyle w:val="Bulletkwn"/>
        <w:keepNext w:val="0"/>
      </w:pPr>
      <w:r w:rsidRPr="001A47A6">
        <w:t>The caller provides preferred Carrier information either registered in the user database or for a specific call.</w:t>
      </w:r>
    </w:p>
    <w:p w14:paraId="786102D7" w14:textId="77777777" w:rsidR="0095358C" w:rsidRPr="009E41AA" w:rsidRDefault="0095358C" w:rsidP="0095358C">
      <w:pPr>
        <w:pStyle w:val="Bulletkwn"/>
        <w:keepNext w:val="0"/>
      </w:pPr>
      <w:r w:rsidRPr="001A47A6">
        <w:t xml:space="preserve">If the preferred Carrier is not available through the Relay, the CA informs the caller with the </w:t>
      </w:r>
      <w:r w:rsidRPr="00061AC6">
        <w:t xml:space="preserve">standard phrase: </w:t>
      </w:r>
      <w:r>
        <w:t xml:space="preserve"> </w:t>
      </w:r>
      <w:r w:rsidRPr="009E41AA">
        <w:t xml:space="preserve">“I AM SORRY (carrier) DOES NOT ALLOW (billing method) CALLS OVER THEIR NETWORK.”  </w:t>
      </w:r>
    </w:p>
    <w:p w14:paraId="3CB6F36F" w14:textId="77777777" w:rsidR="0095358C" w:rsidRDefault="0095358C" w:rsidP="0095358C">
      <w:pPr>
        <w:pStyle w:val="Bulletkwn"/>
        <w:keepNext w:val="0"/>
      </w:pPr>
      <w:r w:rsidRPr="001A47A6">
        <w:t xml:space="preserve">The user may choose to have another Carrier handle the call. </w:t>
      </w:r>
      <w:r>
        <w:t xml:space="preserve"> Sprint Accessibility</w:t>
      </w:r>
      <w:r w:rsidRPr="001A47A6">
        <w:t xml:space="preserve"> then informs the unavailable Carrier of its obligation to provide access through the Relay Service. </w:t>
      </w:r>
    </w:p>
    <w:p w14:paraId="51A5B095" w14:textId="77777777" w:rsidR="0095358C" w:rsidRDefault="0095358C" w:rsidP="0095358C">
      <w:pPr>
        <w:pStyle w:val="Bulletkwn"/>
        <w:keepNext w:val="0"/>
      </w:pPr>
      <w:r w:rsidRPr="001A47A6">
        <w:t xml:space="preserve">The CA outdials the call utilizing the preferred Carrier. </w:t>
      </w:r>
      <w:r>
        <w:t xml:space="preserve"> </w:t>
      </w:r>
      <w:r w:rsidRPr="001A47A6">
        <w:t xml:space="preserve">If no Carrier is specified, the call will be carried over the </w:t>
      </w:r>
      <w:r>
        <w:t>Sprint Accessibility</w:t>
      </w:r>
      <w:r w:rsidRPr="001A47A6">
        <w:t xml:space="preserve"> network.</w:t>
      </w:r>
    </w:p>
    <w:p w14:paraId="5C741400" w14:textId="25CFFAA8" w:rsidR="0095358C" w:rsidRDefault="0095358C" w:rsidP="0095358C">
      <w:pPr>
        <w:pStyle w:val="Bulletkwn"/>
        <w:keepNext w:val="0"/>
      </w:pPr>
      <w:r w:rsidRPr="001A47A6">
        <w:t>The called-party answers the call.</w:t>
      </w:r>
      <w:r w:rsidR="00A3173E">
        <w:t xml:space="preserve"> </w:t>
      </w:r>
      <w:r w:rsidRPr="001A47A6">
        <w:t xml:space="preserve"> The CA relays the COC call between the caller and the called-party.</w:t>
      </w:r>
    </w:p>
    <w:p w14:paraId="22F6DA0B" w14:textId="77777777" w:rsidR="00B23AAE" w:rsidRPr="00A3173E" w:rsidRDefault="00B23AAE" w:rsidP="001D6028">
      <w:pPr>
        <w:pStyle w:val="Bullet"/>
        <w:numPr>
          <w:ilvl w:val="0"/>
          <w:numId w:val="0"/>
        </w:numPr>
        <w:ind w:left="1080"/>
        <w:rPr>
          <w:rFonts w:ascii="Arial Narrow" w:hAnsi="Arial Narrow"/>
          <w:sz w:val="12"/>
          <w:szCs w:val="12"/>
        </w:rPr>
      </w:pPr>
    </w:p>
    <w:p w14:paraId="7317ABFD" w14:textId="657C9EC5" w:rsidR="00B23AAE" w:rsidRDefault="0002537A" w:rsidP="001D6028">
      <w:pPr>
        <w:pStyle w:val="Bullet"/>
        <w:numPr>
          <w:ilvl w:val="0"/>
          <w:numId w:val="0"/>
        </w:numPr>
        <w:jc w:val="both"/>
        <w:rPr>
          <w:rFonts w:ascii="Arial Narrow" w:hAnsi="Arial Narrow"/>
        </w:rPr>
      </w:pPr>
      <w:r w:rsidRPr="0002537A">
        <w:rPr>
          <w:rFonts w:ascii="Arial Narrow" w:hAnsi="Arial Narrow"/>
        </w:rPr>
        <w:t>Sprint currently has 240 carriers p</w:t>
      </w:r>
      <w:r w:rsidR="009335D3">
        <w:rPr>
          <w:rFonts w:ascii="Arial Narrow" w:hAnsi="Arial Narrow"/>
        </w:rPr>
        <w:t xml:space="preserve">articipating in the Sprint </w:t>
      </w:r>
      <w:r w:rsidR="009335D3">
        <w:rPr>
          <w:rFonts w:ascii="Arial Narrow" w:hAnsi="Arial Narrow"/>
          <w:szCs w:val="24"/>
        </w:rPr>
        <w:t>Accessibility</w:t>
      </w:r>
      <w:r w:rsidR="0095358C">
        <w:rPr>
          <w:rFonts w:ascii="Arial Narrow" w:hAnsi="Arial Narrow"/>
        </w:rPr>
        <w:t>’s TRS COC</w:t>
      </w:r>
      <w:r w:rsidRPr="0002537A">
        <w:rPr>
          <w:rFonts w:ascii="Arial Narrow" w:hAnsi="Arial Narrow"/>
        </w:rPr>
        <w:t xml:space="preserve"> program. </w:t>
      </w:r>
      <w:r w:rsidR="0095358C">
        <w:rPr>
          <w:rFonts w:ascii="Arial Narrow" w:hAnsi="Arial Narrow"/>
        </w:rPr>
        <w:t xml:space="preserve"> </w:t>
      </w:r>
      <w:r w:rsidRPr="0002537A">
        <w:rPr>
          <w:rFonts w:ascii="Arial Narrow" w:hAnsi="Arial Narrow"/>
        </w:rPr>
        <w:t xml:space="preserve">Participation of Carriers in </w:t>
      </w:r>
      <w:r w:rsidR="000B2B99">
        <w:rPr>
          <w:rFonts w:ascii="Arial Narrow" w:hAnsi="Arial Narrow"/>
        </w:rPr>
        <w:t>Connecticut</w:t>
      </w:r>
      <w:r w:rsidR="000B2B99" w:rsidRPr="0002537A">
        <w:rPr>
          <w:rFonts w:ascii="Arial Narrow" w:hAnsi="Arial Narrow"/>
        </w:rPr>
        <w:t xml:space="preserve"> </w:t>
      </w:r>
      <w:r w:rsidRPr="0002537A">
        <w:rPr>
          <w:rFonts w:ascii="Arial Narrow" w:hAnsi="Arial Narrow"/>
        </w:rPr>
        <w:t xml:space="preserve">is dependent on whether carrier is authorized to provide service in </w:t>
      </w:r>
      <w:r w:rsidR="000B2B99">
        <w:rPr>
          <w:rFonts w:ascii="Arial Narrow" w:hAnsi="Arial Narrow"/>
        </w:rPr>
        <w:t>Connecticut</w:t>
      </w:r>
      <w:r w:rsidR="000B2B99" w:rsidRPr="0002537A">
        <w:rPr>
          <w:rFonts w:ascii="Arial Narrow" w:hAnsi="Arial Narrow"/>
        </w:rPr>
        <w:t xml:space="preserve"> </w:t>
      </w:r>
      <w:r w:rsidRPr="0002537A">
        <w:rPr>
          <w:rFonts w:ascii="Arial Narrow" w:hAnsi="Arial Narrow"/>
        </w:rPr>
        <w:t>and connectivity to the Sprint Access Tande</w:t>
      </w:r>
      <w:r w:rsidRPr="00BE53F3">
        <w:rPr>
          <w:rFonts w:ascii="Arial Narrow" w:hAnsi="Arial Narrow"/>
        </w:rPr>
        <w:t>m.</w:t>
      </w:r>
      <w:r w:rsidR="0095358C">
        <w:rPr>
          <w:rFonts w:ascii="Arial Narrow" w:hAnsi="Arial Narrow"/>
        </w:rPr>
        <w:t xml:space="preserve"> </w:t>
      </w:r>
      <w:r w:rsidR="00707D4B" w:rsidRPr="00BE53F3">
        <w:rPr>
          <w:rFonts w:ascii="Arial Narrow" w:hAnsi="Arial Narrow"/>
        </w:rPr>
        <w:t xml:space="preserve"> Currently the list of providers in the state include: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40" w:type="dxa"/>
          <w:left w:w="240" w:type="dxa"/>
          <w:bottom w:w="240" w:type="dxa"/>
          <w:right w:w="240" w:type="dxa"/>
        </w:tblCellMar>
        <w:tblLook w:val="04A0" w:firstRow="1" w:lastRow="0" w:firstColumn="1" w:lastColumn="0" w:noHBand="0" w:noVBand="1"/>
      </w:tblPr>
      <w:tblGrid>
        <w:gridCol w:w="1844"/>
        <w:gridCol w:w="896"/>
        <w:gridCol w:w="1005"/>
        <w:gridCol w:w="1107"/>
        <w:gridCol w:w="1166"/>
        <w:gridCol w:w="1042"/>
      </w:tblGrid>
      <w:tr w:rsidR="00BE53F3" w:rsidRPr="0095358C" w14:paraId="53C76F6C" w14:textId="77777777" w:rsidTr="00A3173E">
        <w:trPr>
          <w:jc w:val="center"/>
        </w:trPr>
        <w:tc>
          <w:tcPr>
            <w:tcW w:w="0" w:type="auto"/>
            <w:tcMar>
              <w:top w:w="45" w:type="dxa"/>
              <w:left w:w="0" w:type="dxa"/>
              <w:bottom w:w="0" w:type="dxa"/>
              <w:right w:w="210" w:type="dxa"/>
            </w:tcMar>
            <w:vAlign w:val="center"/>
            <w:hideMark/>
          </w:tcPr>
          <w:p w14:paraId="5AF810DA"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Carrier Name    </w:t>
            </w:r>
          </w:p>
        </w:tc>
        <w:tc>
          <w:tcPr>
            <w:tcW w:w="0" w:type="auto"/>
            <w:tcMar>
              <w:top w:w="45" w:type="dxa"/>
              <w:left w:w="0" w:type="dxa"/>
              <w:bottom w:w="0" w:type="dxa"/>
              <w:right w:w="210" w:type="dxa"/>
            </w:tcMar>
            <w:vAlign w:val="center"/>
            <w:hideMark/>
          </w:tcPr>
          <w:p w14:paraId="79AB6DE8"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Out COC    </w:t>
            </w:r>
          </w:p>
        </w:tc>
        <w:tc>
          <w:tcPr>
            <w:tcW w:w="0" w:type="auto"/>
            <w:tcMar>
              <w:top w:w="45" w:type="dxa"/>
              <w:left w:w="0" w:type="dxa"/>
              <w:bottom w:w="0" w:type="dxa"/>
              <w:right w:w="210" w:type="dxa"/>
            </w:tcMar>
            <w:vAlign w:val="center"/>
            <w:hideMark/>
          </w:tcPr>
          <w:p w14:paraId="40A46101"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COC Index    </w:t>
            </w:r>
          </w:p>
        </w:tc>
        <w:tc>
          <w:tcPr>
            <w:tcW w:w="0" w:type="auto"/>
            <w:tcMar>
              <w:top w:w="45" w:type="dxa"/>
              <w:left w:w="0" w:type="dxa"/>
              <w:bottom w:w="0" w:type="dxa"/>
              <w:right w:w="210" w:type="dxa"/>
            </w:tcMar>
            <w:vAlign w:val="center"/>
            <w:hideMark/>
          </w:tcPr>
          <w:p w14:paraId="7D2A49C9"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Carrier Code    </w:t>
            </w:r>
          </w:p>
        </w:tc>
        <w:tc>
          <w:tcPr>
            <w:tcW w:w="0" w:type="auto"/>
            <w:tcMar>
              <w:top w:w="45" w:type="dxa"/>
              <w:left w:w="0" w:type="dxa"/>
              <w:bottom w:w="0" w:type="dxa"/>
              <w:right w:w="210" w:type="dxa"/>
            </w:tcMar>
            <w:vAlign w:val="center"/>
            <w:hideMark/>
          </w:tcPr>
          <w:p w14:paraId="5A5DAFD6"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Operator Flag    </w:t>
            </w:r>
          </w:p>
        </w:tc>
        <w:tc>
          <w:tcPr>
            <w:tcW w:w="0" w:type="auto"/>
            <w:tcMar>
              <w:top w:w="45" w:type="dxa"/>
              <w:left w:w="0" w:type="dxa"/>
              <w:bottom w:w="0" w:type="dxa"/>
              <w:right w:w="210" w:type="dxa"/>
            </w:tcMar>
            <w:vAlign w:val="center"/>
            <w:hideMark/>
          </w:tcPr>
          <w:p w14:paraId="572F7C7B"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ETurbo RIB    </w:t>
            </w:r>
          </w:p>
        </w:tc>
      </w:tr>
      <w:tr w:rsidR="00BE53F3" w:rsidRPr="0095358C" w14:paraId="385AF5CB" w14:textId="77777777" w:rsidTr="00A3173E">
        <w:trPr>
          <w:jc w:val="center"/>
        </w:trPr>
        <w:tc>
          <w:tcPr>
            <w:tcW w:w="0" w:type="auto"/>
            <w:tcMar>
              <w:top w:w="45" w:type="dxa"/>
              <w:left w:w="0" w:type="dxa"/>
              <w:bottom w:w="0" w:type="dxa"/>
              <w:right w:w="210" w:type="dxa"/>
            </w:tcMar>
            <w:vAlign w:val="center"/>
            <w:hideMark/>
          </w:tcPr>
          <w:p w14:paraId="250A5BED"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10-10-220 Telecom USA</w:t>
            </w:r>
          </w:p>
        </w:tc>
        <w:tc>
          <w:tcPr>
            <w:tcW w:w="0" w:type="auto"/>
            <w:tcMar>
              <w:top w:w="45" w:type="dxa"/>
              <w:left w:w="0" w:type="dxa"/>
              <w:bottom w:w="0" w:type="dxa"/>
              <w:right w:w="210" w:type="dxa"/>
            </w:tcMar>
            <w:vAlign w:val="center"/>
            <w:hideMark/>
          </w:tcPr>
          <w:p w14:paraId="197556D6"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0220</w:t>
            </w:r>
          </w:p>
        </w:tc>
        <w:tc>
          <w:tcPr>
            <w:tcW w:w="0" w:type="auto"/>
            <w:tcMar>
              <w:top w:w="45" w:type="dxa"/>
              <w:left w:w="0" w:type="dxa"/>
              <w:bottom w:w="0" w:type="dxa"/>
              <w:right w:w="210" w:type="dxa"/>
            </w:tcMar>
            <w:vAlign w:val="center"/>
            <w:hideMark/>
          </w:tcPr>
          <w:p w14:paraId="45910B03"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0220</w:t>
            </w:r>
          </w:p>
        </w:tc>
        <w:tc>
          <w:tcPr>
            <w:tcW w:w="0" w:type="auto"/>
            <w:tcMar>
              <w:top w:w="45" w:type="dxa"/>
              <w:left w:w="0" w:type="dxa"/>
              <w:bottom w:w="0" w:type="dxa"/>
              <w:right w:w="210" w:type="dxa"/>
            </w:tcMar>
            <w:vAlign w:val="center"/>
            <w:hideMark/>
          </w:tcPr>
          <w:p w14:paraId="68603F90"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0220</w:t>
            </w:r>
          </w:p>
        </w:tc>
        <w:tc>
          <w:tcPr>
            <w:tcW w:w="0" w:type="auto"/>
            <w:tcMar>
              <w:top w:w="45" w:type="dxa"/>
              <w:left w:w="0" w:type="dxa"/>
              <w:bottom w:w="0" w:type="dxa"/>
              <w:right w:w="210" w:type="dxa"/>
            </w:tcMar>
            <w:vAlign w:val="center"/>
            <w:hideMark/>
          </w:tcPr>
          <w:p w14:paraId="4F737079"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N</w:t>
            </w:r>
          </w:p>
        </w:tc>
        <w:tc>
          <w:tcPr>
            <w:tcW w:w="0" w:type="auto"/>
            <w:tcMar>
              <w:top w:w="45" w:type="dxa"/>
              <w:left w:w="0" w:type="dxa"/>
              <w:bottom w:w="0" w:type="dxa"/>
              <w:right w:w="210" w:type="dxa"/>
            </w:tcMar>
            <w:vAlign w:val="center"/>
            <w:hideMark/>
          </w:tcPr>
          <w:p w14:paraId="1AAEA0C9"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220</w:t>
            </w:r>
          </w:p>
        </w:tc>
      </w:tr>
      <w:tr w:rsidR="00BE53F3" w:rsidRPr="0095358C" w14:paraId="076CFB72" w14:textId="77777777" w:rsidTr="00A3173E">
        <w:trPr>
          <w:jc w:val="center"/>
        </w:trPr>
        <w:tc>
          <w:tcPr>
            <w:tcW w:w="0" w:type="auto"/>
            <w:tcMar>
              <w:top w:w="45" w:type="dxa"/>
              <w:left w:w="0" w:type="dxa"/>
              <w:bottom w:w="0" w:type="dxa"/>
              <w:right w:w="210" w:type="dxa"/>
            </w:tcMar>
            <w:vAlign w:val="center"/>
            <w:hideMark/>
          </w:tcPr>
          <w:p w14:paraId="14943E1F"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10-10-321 Telecom USA</w:t>
            </w:r>
          </w:p>
        </w:tc>
        <w:tc>
          <w:tcPr>
            <w:tcW w:w="0" w:type="auto"/>
            <w:tcMar>
              <w:top w:w="45" w:type="dxa"/>
              <w:left w:w="0" w:type="dxa"/>
              <w:bottom w:w="0" w:type="dxa"/>
              <w:right w:w="210" w:type="dxa"/>
            </w:tcMar>
            <w:vAlign w:val="center"/>
            <w:hideMark/>
          </w:tcPr>
          <w:p w14:paraId="161FE8C8"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0321</w:t>
            </w:r>
          </w:p>
        </w:tc>
        <w:tc>
          <w:tcPr>
            <w:tcW w:w="0" w:type="auto"/>
            <w:tcMar>
              <w:top w:w="45" w:type="dxa"/>
              <w:left w:w="0" w:type="dxa"/>
              <w:bottom w:w="0" w:type="dxa"/>
              <w:right w:w="210" w:type="dxa"/>
            </w:tcMar>
            <w:vAlign w:val="center"/>
            <w:hideMark/>
          </w:tcPr>
          <w:p w14:paraId="6131F900"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0321</w:t>
            </w:r>
          </w:p>
        </w:tc>
        <w:tc>
          <w:tcPr>
            <w:tcW w:w="0" w:type="auto"/>
            <w:tcMar>
              <w:top w:w="45" w:type="dxa"/>
              <w:left w:w="0" w:type="dxa"/>
              <w:bottom w:w="0" w:type="dxa"/>
              <w:right w:w="210" w:type="dxa"/>
            </w:tcMar>
            <w:vAlign w:val="center"/>
            <w:hideMark/>
          </w:tcPr>
          <w:p w14:paraId="552A659E"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0321</w:t>
            </w:r>
          </w:p>
        </w:tc>
        <w:tc>
          <w:tcPr>
            <w:tcW w:w="0" w:type="auto"/>
            <w:tcMar>
              <w:top w:w="45" w:type="dxa"/>
              <w:left w:w="0" w:type="dxa"/>
              <w:bottom w:w="0" w:type="dxa"/>
              <w:right w:w="210" w:type="dxa"/>
            </w:tcMar>
            <w:vAlign w:val="center"/>
            <w:hideMark/>
          </w:tcPr>
          <w:p w14:paraId="56893876"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N</w:t>
            </w:r>
          </w:p>
        </w:tc>
        <w:tc>
          <w:tcPr>
            <w:tcW w:w="0" w:type="auto"/>
            <w:tcMar>
              <w:top w:w="45" w:type="dxa"/>
              <w:left w:w="0" w:type="dxa"/>
              <w:bottom w:w="0" w:type="dxa"/>
              <w:right w:w="210" w:type="dxa"/>
            </w:tcMar>
            <w:vAlign w:val="center"/>
            <w:hideMark/>
          </w:tcPr>
          <w:p w14:paraId="6947ED71"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321</w:t>
            </w:r>
          </w:p>
        </w:tc>
      </w:tr>
      <w:tr w:rsidR="00BE53F3" w:rsidRPr="0095358C" w14:paraId="120366E8" w14:textId="77777777" w:rsidTr="00A3173E">
        <w:trPr>
          <w:jc w:val="center"/>
        </w:trPr>
        <w:tc>
          <w:tcPr>
            <w:tcW w:w="0" w:type="auto"/>
            <w:tcMar>
              <w:top w:w="45" w:type="dxa"/>
              <w:left w:w="0" w:type="dxa"/>
              <w:bottom w:w="0" w:type="dxa"/>
              <w:right w:w="210" w:type="dxa"/>
            </w:tcMar>
            <w:vAlign w:val="center"/>
            <w:hideMark/>
          </w:tcPr>
          <w:p w14:paraId="7AF6ED66"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10-10-502 WorldxChange</w:t>
            </w:r>
          </w:p>
        </w:tc>
        <w:tc>
          <w:tcPr>
            <w:tcW w:w="0" w:type="auto"/>
            <w:tcMar>
              <w:top w:w="45" w:type="dxa"/>
              <w:left w:w="0" w:type="dxa"/>
              <w:bottom w:w="0" w:type="dxa"/>
              <w:right w:w="210" w:type="dxa"/>
            </w:tcMar>
            <w:vAlign w:val="center"/>
            <w:hideMark/>
          </w:tcPr>
          <w:p w14:paraId="6DFE499A"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0502</w:t>
            </w:r>
          </w:p>
        </w:tc>
        <w:tc>
          <w:tcPr>
            <w:tcW w:w="0" w:type="auto"/>
            <w:tcMar>
              <w:top w:w="45" w:type="dxa"/>
              <w:left w:w="0" w:type="dxa"/>
              <w:bottom w:w="0" w:type="dxa"/>
              <w:right w:w="210" w:type="dxa"/>
            </w:tcMar>
            <w:vAlign w:val="center"/>
            <w:hideMark/>
          </w:tcPr>
          <w:p w14:paraId="4F5A9A59"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0502</w:t>
            </w:r>
          </w:p>
        </w:tc>
        <w:tc>
          <w:tcPr>
            <w:tcW w:w="0" w:type="auto"/>
            <w:tcMar>
              <w:top w:w="45" w:type="dxa"/>
              <w:left w:w="0" w:type="dxa"/>
              <w:bottom w:w="0" w:type="dxa"/>
              <w:right w:w="210" w:type="dxa"/>
            </w:tcMar>
            <w:vAlign w:val="center"/>
            <w:hideMark/>
          </w:tcPr>
          <w:p w14:paraId="61E0167B"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0502</w:t>
            </w:r>
          </w:p>
        </w:tc>
        <w:tc>
          <w:tcPr>
            <w:tcW w:w="0" w:type="auto"/>
            <w:tcMar>
              <w:top w:w="45" w:type="dxa"/>
              <w:left w:w="0" w:type="dxa"/>
              <w:bottom w:w="0" w:type="dxa"/>
              <w:right w:w="210" w:type="dxa"/>
            </w:tcMar>
            <w:vAlign w:val="center"/>
            <w:hideMark/>
          </w:tcPr>
          <w:p w14:paraId="6CCB57D4"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Y</w:t>
            </w:r>
          </w:p>
        </w:tc>
        <w:tc>
          <w:tcPr>
            <w:tcW w:w="0" w:type="auto"/>
            <w:tcMar>
              <w:top w:w="45" w:type="dxa"/>
              <w:left w:w="0" w:type="dxa"/>
              <w:bottom w:w="0" w:type="dxa"/>
              <w:right w:w="210" w:type="dxa"/>
            </w:tcMar>
            <w:vAlign w:val="center"/>
            <w:hideMark/>
          </w:tcPr>
          <w:p w14:paraId="4FF5567A"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502</w:t>
            </w:r>
          </w:p>
        </w:tc>
      </w:tr>
      <w:tr w:rsidR="00BE53F3" w:rsidRPr="0095358C" w14:paraId="67E682D9" w14:textId="77777777" w:rsidTr="00A3173E">
        <w:trPr>
          <w:jc w:val="center"/>
        </w:trPr>
        <w:tc>
          <w:tcPr>
            <w:tcW w:w="0" w:type="auto"/>
            <w:tcMar>
              <w:top w:w="45" w:type="dxa"/>
              <w:left w:w="0" w:type="dxa"/>
              <w:bottom w:w="0" w:type="dxa"/>
              <w:right w:w="210" w:type="dxa"/>
            </w:tcMar>
            <w:vAlign w:val="center"/>
            <w:hideMark/>
          </w:tcPr>
          <w:p w14:paraId="278F8AEE"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10-10-636 Clear Choice</w:t>
            </w:r>
          </w:p>
        </w:tc>
        <w:tc>
          <w:tcPr>
            <w:tcW w:w="0" w:type="auto"/>
            <w:tcMar>
              <w:top w:w="45" w:type="dxa"/>
              <w:left w:w="0" w:type="dxa"/>
              <w:bottom w:w="0" w:type="dxa"/>
              <w:right w:w="210" w:type="dxa"/>
            </w:tcMar>
            <w:vAlign w:val="center"/>
            <w:hideMark/>
          </w:tcPr>
          <w:p w14:paraId="48D18C3A"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0636</w:t>
            </w:r>
          </w:p>
        </w:tc>
        <w:tc>
          <w:tcPr>
            <w:tcW w:w="0" w:type="auto"/>
            <w:tcMar>
              <w:top w:w="45" w:type="dxa"/>
              <w:left w:w="0" w:type="dxa"/>
              <w:bottom w:w="0" w:type="dxa"/>
              <w:right w:w="210" w:type="dxa"/>
            </w:tcMar>
            <w:vAlign w:val="center"/>
            <w:hideMark/>
          </w:tcPr>
          <w:p w14:paraId="29FD56A7"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0636</w:t>
            </w:r>
          </w:p>
        </w:tc>
        <w:tc>
          <w:tcPr>
            <w:tcW w:w="0" w:type="auto"/>
            <w:tcMar>
              <w:top w:w="45" w:type="dxa"/>
              <w:left w:w="0" w:type="dxa"/>
              <w:bottom w:w="0" w:type="dxa"/>
              <w:right w:w="210" w:type="dxa"/>
            </w:tcMar>
            <w:vAlign w:val="center"/>
            <w:hideMark/>
          </w:tcPr>
          <w:p w14:paraId="76F20661"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0636</w:t>
            </w:r>
          </w:p>
        </w:tc>
        <w:tc>
          <w:tcPr>
            <w:tcW w:w="0" w:type="auto"/>
            <w:tcMar>
              <w:top w:w="45" w:type="dxa"/>
              <w:left w:w="0" w:type="dxa"/>
              <w:bottom w:w="0" w:type="dxa"/>
              <w:right w:w="210" w:type="dxa"/>
            </w:tcMar>
            <w:vAlign w:val="center"/>
            <w:hideMark/>
          </w:tcPr>
          <w:p w14:paraId="3DEB9C8B"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Y</w:t>
            </w:r>
          </w:p>
        </w:tc>
        <w:tc>
          <w:tcPr>
            <w:tcW w:w="0" w:type="auto"/>
            <w:tcMar>
              <w:top w:w="45" w:type="dxa"/>
              <w:left w:w="0" w:type="dxa"/>
              <w:bottom w:w="0" w:type="dxa"/>
              <w:right w:w="210" w:type="dxa"/>
            </w:tcMar>
            <w:vAlign w:val="center"/>
            <w:hideMark/>
          </w:tcPr>
          <w:p w14:paraId="12E14A27"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636</w:t>
            </w:r>
          </w:p>
        </w:tc>
      </w:tr>
      <w:tr w:rsidR="00BE53F3" w:rsidRPr="0095358C" w14:paraId="38D35020" w14:textId="77777777" w:rsidTr="00A3173E">
        <w:trPr>
          <w:jc w:val="center"/>
        </w:trPr>
        <w:tc>
          <w:tcPr>
            <w:tcW w:w="0" w:type="auto"/>
            <w:tcMar>
              <w:top w:w="45" w:type="dxa"/>
              <w:left w:w="0" w:type="dxa"/>
              <w:bottom w:w="0" w:type="dxa"/>
              <w:right w:w="210" w:type="dxa"/>
            </w:tcMar>
            <w:vAlign w:val="center"/>
            <w:hideMark/>
          </w:tcPr>
          <w:p w14:paraId="1136A004"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10-10-752 EXCEL</w:t>
            </w:r>
          </w:p>
        </w:tc>
        <w:tc>
          <w:tcPr>
            <w:tcW w:w="0" w:type="auto"/>
            <w:tcMar>
              <w:top w:w="45" w:type="dxa"/>
              <w:left w:w="0" w:type="dxa"/>
              <w:bottom w:w="0" w:type="dxa"/>
              <w:right w:w="210" w:type="dxa"/>
            </w:tcMar>
            <w:vAlign w:val="center"/>
            <w:hideMark/>
          </w:tcPr>
          <w:p w14:paraId="77A5837B"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0752</w:t>
            </w:r>
          </w:p>
        </w:tc>
        <w:tc>
          <w:tcPr>
            <w:tcW w:w="0" w:type="auto"/>
            <w:tcMar>
              <w:top w:w="45" w:type="dxa"/>
              <w:left w:w="0" w:type="dxa"/>
              <w:bottom w:w="0" w:type="dxa"/>
              <w:right w:w="210" w:type="dxa"/>
            </w:tcMar>
            <w:vAlign w:val="center"/>
            <w:hideMark/>
          </w:tcPr>
          <w:p w14:paraId="23B1F135"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EXL1</w:t>
            </w:r>
          </w:p>
        </w:tc>
        <w:tc>
          <w:tcPr>
            <w:tcW w:w="0" w:type="auto"/>
            <w:tcMar>
              <w:top w:w="45" w:type="dxa"/>
              <w:left w:w="0" w:type="dxa"/>
              <w:bottom w:w="0" w:type="dxa"/>
              <w:right w:w="210" w:type="dxa"/>
            </w:tcMar>
            <w:vAlign w:val="center"/>
            <w:hideMark/>
          </w:tcPr>
          <w:p w14:paraId="7C7F4AE7"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0752</w:t>
            </w:r>
          </w:p>
        </w:tc>
        <w:tc>
          <w:tcPr>
            <w:tcW w:w="0" w:type="auto"/>
            <w:tcMar>
              <w:top w:w="45" w:type="dxa"/>
              <w:left w:w="0" w:type="dxa"/>
              <w:bottom w:w="0" w:type="dxa"/>
              <w:right w:w="210" w:type="dxa"/>
            </w:tcMar>
            <w:vAlign w:val="center"/>
            <w:hideMark/>
          </w:tcPr>
          <w:p w14:paraId="3A697927"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Y</w:t>
            </w:r>
          </w:p>
        </w:tc>
        <w:tc>
          <w:tcPr>
            <w:tcW w:w="0" w:type="auto"/>
            <w:tcMar>
              <w:top w:w="45" w:type="dxa"/>
              <w:left w:w="0" w:type="dxa"/>
              <w:bottom w:w="0" w:type="dxa"/>
              <w:right w:w="210" w:type="dxa"/>
            </w:tcMar>
            <w:vAlign w:val="center"/>
            <w:hideMark/>
          </w:tcPr>
          <w:p w14:paraId="7B59A31C"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752</w:t>
            </w:r>
          </w:p>
        </w:tc>
      </w:tr>
      <w:tr w:rsidR="00BE53F3" w:rsidRPr="0095358C" w14:paraId="77534FA7" w14:textId="77777777" w:rsidTr="00A3173E">
        <w:trPr>
          <w:jc w:val="center"/>
        </w:trPr>
        <w:tc>
          <w:tcPr>
            <w:tcW w:w="0" w:type="auto"/>
            <w:tcMar>
              <w:top w:w="45" w:type="dxa"/>
              <w:left w:w="0" w:type="dxa"/>
              <w:bottom w:w="0" w:type="dxa"/>
              <w:right w:w="210" w:type="dxa"/>
            </w:tcMar>
            <w:vAlign w:val="center"/>
            <w:hideMark/>
          </w:tcPr>
          <w:p w14:paraId="1DB5A548"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10-10-811 Vartec</w:t>
            </w:r>
          </w:p>
        </w:tc>
        <w:tc>
          <w:tcPr>
            <w:tcW w:w="0" w:type="auto"/>
            <w:tcMar>
              <w:top w:w="45" w:type="dxa"/>
              <w:left w:w="0" w:type="dxa"/>
              <w:bottom w:w="0" w:type="dxa"/>
              <w:right w:w="210" w:type="dxa"/>
            </w:tcMar>
            <w:vAlign w:val="center"/>
            <w:hideMark/>
          </w:tcPr>
          <w:p w14:paraId="5C9283D6"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0811</w:t>
            </w:r>
          </w:p>
        </w:tc>
        <w:tc>
          <w:tcPr>
            <w:tcW w:w="0" w:type="auto"/>
            <w:tcMar>
              <w:top w:w="45" w:type="dxa"/>
              <w:left w:w="0" w:type="dxa"/>
              <w:bottom w:w="0" w:type="dxa"/>
              <w:right w:w="210" w:type="dxa"/>
            </w:tcMar>
            <w:vAlign w:val="center"/>
            <w:hideMark/>
          </w:tcPr>
          <w:p w14:paraId="7BD889EC"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0811</w:t>
            </w:r>
          </w:p>
        </w:tc>
        <w:tc>
          <w:tcPr>
            <w:tcW w:w="0" w:type="auto"/>
            <w:tcMar>
              <w:top w:w="45" w:type="dxa"/>
              <w:left w:w="0" w:type="dxa"/>
              <w:bottom w:w="0" w:type="dxa"/>
              <w:right w:w="210" w:type="dxa"/>
            </w:tcMar>
            <w:vAlign w:val="center"/>
            <w:hideMark/>
          </w:tcPr>
          <w:p w14:paraId="3D301321"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0811</w:t>
            </w:r>
          </w:p>
        </w:tc>
        <w:tc>
          <w:tcPr>
            <w:tcW w:w="0" w:type="auto"/>
            <w:tcMar>
              <w:top w:w="45" w:type="dxa"/>
              <w:left w:w="0" w:type="dxa"/>
              <w:bottom w:w="0" w:type="dxa"/>
              <w:right w:w="210" w:type="dxa"/>
            </w:tcMar>
            <w:vAlign w:val="center"/>
            <w:hideMark/>
          </w:tcPr>
          <w:p w14:paraId="785A9E25"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Y</w:t>
            </w:r>
          </w:p>
        </w:tc>
        <w:tc>
          <w:tcPr>
            <w:tcW w:w="0" w:type="auto"/>
            <w:tcMar>
              <w:top w:w="45" w:type="dxa"/>
              <w:left w:w="0" w:type="dxa"/>
              <w:bottom w:w="0" w:type="dxa"/>
              <w:right w:w="210" w:type="dxa"/>
            </w:tcMar>
            <w:vAlign w:val="center"/>
            <w:hideMark/>
          </w:tcPr>
          <w:p w14:paraId="4771E462"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811</w:t>
            </w:r>
          </w:p>
        </w:tc>
      </w:tr>
      <w:tr w:rsidR="00BE53F3" w:rsidRPr="0095358C" w14:paraId="4CA4F2A3" w14:textId="77777777" w:rsidTr="00A3173E">
        <w:trPr>
          <w:jc w:val="center"/>
        </w:trPr>
        <w:tc>
          <w:tcPr>
            <w:tcW w:w="0" w:type="auto"/>
            <w:tcMar>
              <w:top w:w="45" w:type="dxa"/>
              <w:left w:w="0" w:type="dxa"/>
              <w:bottom w:w="0" w:type="dxa"/>
              <w:right w:w="210" w:type="dxa"/>
            </w:tcMar>
            <w:vAlign w:val="center"/>
            <w:hideMark/>
          </w:tcPr>
          <w:p w14:paraId="5223A185"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10-10-834 WorldxChange</w:t>
            </w:r>
          </w:p>
        </w:tc>
        <w:tc>
          <w:tcPr>
            <w:tcW w:w="0" w:type="auto"/>
            <w:tcMar>
              <w:top w:w="45" w:type="dxa"/>
              <w:left w:w="0" w:type="dxa"/>
              <w:bottom w:w="0" w:type="dxa"/>
              <w:right w:w="210" w:type="dxa"/>
            </w:tcMar>
            <w:vAlign w:val="center"/>
            <w:hideMark/>
          </w:tcPr>
          <w:p w14:paraId="3BF83BDD"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0834</w:t>
            </w:r>
          </w:p>
        </w:tc>
        <w:tc>
          <w:tcPr>
            <w:tcW w:w="0" w:type="auto"/>
            <w:tcMar>
              <w:top w:w="45" w:type="dxa"/>
              <w:left w:w="0" w:type="dxa"/>
              <w:bottom w:w="0" w:type="dxa"/>
              <w:right w:w="210" w:type="dxa"/>
            </w:tcMar>
            <w:vAlign w:val="center"/>
            <w:hideMark/>
          </w:tcPr>
          <w:p w14:paraId="3D1D713D"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0834</w:t>
            </w:r>
          </w:p>
        </w:tc>
        <w:tc>
          <w:tcPr>
            <w:tcW w:w="0" w:type="auto"/>
            <w:tcMar>
              <w:top w:w="45" w:type="dxa"/>
              <w:left w:w="0" w:type="dxa"/>
              <w:bottom w:w="0" w:type="dxa"/>
              <w:right w:w="210" w:type="dxa"/>
            </w:tcMar>
            <w:vAlign w:val="center"/>
            <w:hideMark/>
          </w:tcPr>
          <w:p w14:paraId="2D8E16D7"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0834</w:t>
            </w:r>
          </w:p>
        </w:tc>
        <w:tc>
          <w:tcPr>
            <w:tcW w:w="0" w:type="auto"/>
            <w:tcMar>
              <w:top w:w="45" w:type="dxa"/>
              <w:left w:w="0" w:type="dxa"/>
              <w:bottom w:w="0" w:type="dxa"/>
              <w:right w:w="210" w:type="dxa"/>
            </w:tcMar>
            <w:vAlign w:val="center"/>
            <w:hideMark/>
          </w:tcPr>
          <w:p w14:paraId="3F0EFC3D"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Y</w:t>
            </w:r>
          </w:p>
        </w:tc>
        <w:tc>
          <w:tcPr>
            <w:tcW w:w="0" w:type="auto"/>
            <w:tcMar>
              <w:top w:w="45" w:type="dxa"/>
              <w:left w:w="0" w:type="dxa"/>
              <w:bottom w:w="0" w:type="dxa"/>
              <w:right w:w="210" w:type="dxa"/>
            </w:tcMar>
            <w:vAlign w:val="center"/>
            <w:hideMark/>
          </w:tcPr>
          <w:p w14:paraId="3CEF8A99"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834</w:t>
            </w:r>
          </w:p>
        </w:tc>
      </w:tr>
      <w:tr w:rsidR="00BE53F3" w:rsidRPr="0095358C" w14:paraId="5878B93D" w14:textId="77777777" w:rsidTr="00A3173E">
        <w:trPr>
          <w:jc w:val="center"/>
        </w:trPr>
        <w:tc>
          <w:tcPr>
            <w:tcW w:w="0" w:type="auto"/>
            <w:tcMar>
              <w:top w:w="45" w:type="dxa"/>
              <w:left w:w="0" w:type="dxa"/>
              <w:bottom w:w="0" w:type="dxa"/>
              <w:right w:w="210" w:type="dxa"/>
            </w:tcMar>
            <w:vAlign w:val="center"/>
            <w:hideMark/>
          </w:tcPr>
          <w:p w14:paraId="6EFD35FF"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10-10-987</w:t>
            </w:r>
          </w:p>
        </w:tc>
        <w:tc>
          <w:tcPr>
            <w:tcW w:w="0" w:type="auto"/>
            <w:tcMar>
              <w:top w:w="45" w:type="dxa"/>
              <w:left w:w="0" w:type="dxa"/>
              <w:bottom w:w="0" w:type="dxa"/>
              <w:right w:w="210" w:type="dxa"/>
            </w:tcMar>
            <w:vAlign w:val="center"/>
            <w:hideMark/>
          </w:tcPr>
          <w:p w14:paraId="030D6F3A"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0987</w:t>
            </w:r>
          </w:p>
        </w:tc>
        <w:tc>
          <w:tcPr>
            <w:tcW w:w="0" w:type="auto"/>
            <w:tcMar>
              <w:top w:w="45" w:type="dxa"/>
              <w:left w:w="0" w:type="dxa"/>
              <w:bottom w:w="0" w:type="dxa"/>
              <w:right w:w="210" w:type="dxa"/>
            </w:tcMar>
            <w:vAlign w:val="center"/>
            <w:hideMark/>
          </w:tcPr>
          <w:p w14:paraId="3570B3A7"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0987</w:t>
            </w:r>
          </w:p>
        </w:tc>
        <w:tc>
          <w:tcPr>
            <w:tcW w:w="0" w:type="auto"/>
            <w:tcMar>
              <w:top w:w="45" w:type="dxa"/>
              <w:left w:w="0" w:type="dxa"/>
              <w:bottom w:w="0" w:type="dxa"/>
              <w:right w:w="210" w:type="dxa"/>
            </w:tcMar>
            <w:vAlign w:val="center"/>
            <w:hideMark/>
          </w:tcPr>
          <w:p w14:paraId="3FA8CE42"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0987</w:t>
            </w:r>
          </w:p>
        </w:tc>
        <w:tc>
          <w:tcPr>
            <w:tcW w:w="0" w:type="auto"/>
            <w:tcMar>
              <w:top w:w="45" w:type="dxa"/>
              <w:left w:w="0" w:type="dxa"/>
              <w:bottom w:w="0" w:type="dxa"/>
              <w:right w:w="210" w:type="dxa"/>
            </w:tcMar>
            <w:vAlign w:val="center"/>
            <w:hideMark/>
          </w:tcPr>
          <w:p w14:paraId="49FD9A7C"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N</w:t>
            </w:r>
          </w:p>
        </w:tc>
        <w:tc>
          <w:tcPr>
            <w:tcW w:w="0" w:type="auto"/>
            <w:tcMar>
              <w:top w:w="45" w:type="dxa"/>
              <w:left w:w="0" w:type="dxa"/>
              <w:bottom w:w="0" w:type="dxa"/>
              <w:right w:w="210" w:type="dxa"/>
            </w:tcMar>
            <w:vAlign w:val="center"/>
            <w:hideMark/>
          </w:tcPr>
          <w:p w14:paraId="211C5F17"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987</w:t>
            </w:r>
          </w:p>
        </w:tc>
      </w:tr>
      <w:tr w:rsidR="00BE53F3" w:rsidRPr="0095358C" w14:paraId="15D8B00B" w14:textId="77777777" w:rsidTr="00A3173E">
        <w:trPr>
          <w:jc w:val="center"/>
        </w:trPr>
        <w:tc>
          <w:tcPr>
            <w:tcW w:w="0" w:type="auto"/>
            <w:tcMar>
              <w:top w:w="45" w:type="dxa"/>
              <w:left w:w="0" w:type="dxa"/>
              <w:bottom w:w="0" w:type="dxa"/>
              <w:right w:w="210" w:type="dxa"/>
            </w:tcMar>
            <w:vAlign w:val="center"/>
            <w:hideMark/>
          </w:tcPr>
          <w:p w14:paraId="2A6748BB"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AT&amp;T</w:t>
            </w:r>
          </w:p>
        </w:tc>
        <w:tc>
          <w:tcPr>
            <w:tcW w:w="0" w:type="auto"/>
            <w:tcMar>
              <w:top w:w="45" w:type="dxa"/>
              <w:left w:w="0" w:type="dxa"/>
              <w:bottom w:w="0" w:type="dxa"/>
              <w:right w:w="210" w:type="dxa"/>
            </w:tcMar>
            <w:vAlign w:val="center"/>
            <w:hideMark/>
          </w:tcPr>
          <w:p w14:paraId="575DF32B"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0288</w:t>
            </w:r>
          </w:p>
        </w:tc>
        <w:tc>
          <w:tcPr>
            <w:tcW w:w="0" w:type="auto"/>
            <w:tcMar>
              <w:top w:w="45" w:type="dxa"/>
              <w:left w:w="0" w:type="dxa"/>
              <w:bottom w:w="0" w:type="dxa"/>
              <w:right w:w="210" w:type="dxa"/>
            </w:tcMar>
            <w:vAlign w:val="center"/>
            <w:hideMark/>
          </w:tcPr>
          <w:p w14:paraId="4A468C2A"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0288</w:t>
            </w:r>
          </w:p>
        </w:tc>
        <w:tc>
          <w:tcPr>
            <w:tcW w:w="0" w:type="auto"/>
            <w:tcMar>
              <w:top w:w="45" w:type="dxa"/>
              <w:left w:w="0" w:type="dxa"/>
              <w:bottom w:w="0" w:type="dxa"/>
              <w:right w:w="210" w:type="dxa"/>
            </w:tcMar>
            <w:vAlign w:val="center"/>
            <w:hideMark/>
          </w:tcPr>
          <w:p w14:paraId="0F7C1568"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0288</w:t>
            </w:r>
          </w:p>
        </w:tc>
        <w:tc>
          <w:tcPr>
            <w:tcW w:w="0" w:type="auto"/>
            <w:tcMar>
              <w:top w:w="45" w:type="dxa"/>
              <w:left w:w="0" w:type="dxa"/>
              <w:bottom w:w="0" w:type="dxa"/>
              <w:right w:w="210" w:type="dxa"/>
            </w:tcMar>
            <w:vAlign w:val="center"/>
            <w:hideMark/>
          </w:tcPr>
          <w:p w14:paraId="264DEAB5"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Y</w:t>
            </w:r>
          </w:p>
        </w:tc>
        <w:tc>
          <w:tcPr>
            <w:tcW w:w="0" w:type="auto"/>
            <w:tcMar>
              <w:top w:w="45" w:type="dxa"/>
              <w:left w:w="0" w:type="dxa"/>
              <w:bottom w:w="0" w:type="dxa"/>
              <w:right w:w="210" w:type="dxa"/>
            </w:tcMar>
            <w:vAlign w:val="center"/>
            <w:hideMark/>
          </w:tcPr>
          <w:p w14:paraId="1631F6E0"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ATT</w:t>
            </w:r>
          </w:p>
        </w:tc>
      </w:tr>
      <w:tr w:rsidR="00BE53F3" w:rsidRPr="0095358C" w14:paraId="258D1CD7" w14:textId="77777777" w:rsidTr="00A3173E">
        <w:trPr>
          <w:jc w:val="center"/>
        </w:trPr>
        <w:tc>
          <w:tcPr>
            <w:tcW w:w="0" w:type="auto"/>
            <w:tcMar>
              <w:top w:w="45" w:type="dxa"/>
              <w:left w:w="0" w:type="dxa"/>
              <w:bottom w:w="0" w:type="dxa"/>
              <w:right w:w="210" w:type="dxa"/>
            </w:tcMar>
            <w:vAlign w:val="center"/>
            <w:hideMark/>
          </w:tcPr>
          <w:p w14:paraId="34E6401B"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All Others</w:t>
            </w:r>
          </w:p>
        </w:tc>
        <w:tc>
          <w:tcPr>
            <w:tcW w:w="0" w:type="auto"/>
            <w:tcMar>
              <w:top w:w="45" w:type="dxa"/>
              <w:left w:w="0" w:type="dxa"/>
              <w:bottom w:w="0" w:type="dxa"/>
              <w:right w:w="210" w:type="dxa"/>
            </w:tcMar>
            <w:vAlign w:val="center"/>
            <w:hideMark/>
          </w:tcPr>
          <w:p w14:paraId="003628CC"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0001</w:t>
            </w:r>
          </w:p>
        </w:tc>
        <w:tc>
          <w:tcPr>
            <w:tcW w:w="0" w:type="auto"/>
            <w:tcMar>
              <w:top w:w="45" w:type="dxa"/>
              <w:left w:w="0" w:type="dxa"/>
              <w:bottom w:w="0" w:type="dxa"/>
              <w:right w:w="210" w:type="dxa"/>
            </w:tcMar>
            <w:vAlign w:val="center"/>
            <w:hideMark/>
          </w:tcPr>
          <w:p w14:paraId="38C7DD8C"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0001</w:t>
            </w:r>
          </w:p>
        </w:tc>
        <w:tc>
          <w:tcPr>
            <w:tcW w:w="0" w:type="auto"/>
            <w:tcMar>
              <w:top w:w="45" w:type="dxa"/>
              <w:left w:w="0" w:type="dxa"/>
              <w:bottom w:w="0" w:type="dxa"/>
              <w:right w:w="210" w:type="dxa"/>
            </w:tcMar>
            <w:vAlign w:val="center"/>
            <w:hideMark/>
          </w:tcPr>
          <w:p w14:paraId="668B099E"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0001</w:t>
            </w:r>
          </w:p>
        </w:tc>
        <w:tc>
          <w:tcPr>
            <w:tcW w:w="0" w:type="auto"/>
            <w:tcMar>
              <w:top w:w="45" w:type="dxa"/>
              <w:left w:w="0" w:type="dxa"/>
              <w:bottom w:w="0" w:type="dxa"/>
              <w:right w:w="210" w:type="dxa"/>
            </w:tcMar>
            <w:vAlign w:val="center"/>
            <w:hideMark/>
          </w:tcPr>
          <w:p w14:paraId="7EFCDEBE"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N</w:t>
            </w:r>
          </w:p>
        </w:tc>
        <w:tc>
          <w:tcPr>
            <w:tcW w:w="0" w:type="auto"/>
            <w:tcMar>
              <w:top w:w="45" w:type="dxa"/>
              <w:left w:w="0" w:type="dxa"/>
              <w:bottom w:w="0" w:type="dxa"/>
              <w:right w:w="210" w:type="dxa"/>
            </w:tcMar>
            <w:vAlign w:val="center"/>
            <w:hideMark/>
          </w:tcPr>
          <w:p w14:paraId="45FA11E3" w14:textId="77777777" w:rsidR="00BE53F3" w:rsidRPr="0095358C" w:rsidRDefault="00BE53F3" w:rsidP="001D6028">
            <w:pPr>
              <w:rPr>
                <w:rFonts w:ascii="Arial Narrow" w:hAnsi="Arial Narrow" w:cs="Arial"/>
                <w:sz w:val="16"/>
                <w:szCs w:val="16"/>
              </w:rPr>
            </w:pPr>
          </w:p>
        </w:tc>
      </w:tr>
      <w:tr w:rsidR="00BE53F3" w:rsidRPr="0095358C" w14:paraId="36533CD0" w14:textId="77777777" w:rsidTr="00A3173E">
        <w:trPr>
          <w:jc w:val="center"/>
        </w:trPr>
        <w:tc>
          <w:tcPr>
            <w:tcW w:w="0" w:type="auto"/>
            <w:tcMar>
              <w:top w:w="45" w:type="dxa"/>
              <w:left w:w="0" w:type="dxa"/>
              <w:bottom w:w="0" w:type="dxa"/>
              <w:right w:w="210" w:type="dxa"/>
            </w:tcMar>
            <w:vAlign w:val="center"/>
            <w:hideMark/>
          </w:tcPr>
          <w:p w14:paraId="319822BF"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Broadwing Communications</w:t>
            </w:r>
          </w:p>
        </w:tc>
        <w:tc>
          <w:tcPr>
            <w:tcW w:w="0" w:type="auto"/>
            <w:tcMar>
              <w:top w:w="45" w:type="dxa"/>
              <w:left w:w="0" w:type="dxa"/>
              <w:bottom w:w="0" w:type="dxa"/>
              <w:right w:w="210" w:type="dxa"/>
            </w:tcMar>
            <w:vAlign w:val="center"/>
            <w:hideMark/>
          </w:tcPr>
          <w:p w14:paraId="3479CD88"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0948</w:t>
            </w:r>
          </w:p>
        </w:tc>
        <w:tc>
          <w:tcPr>
            <w:tcW w:w="0" w:type="auto"/>
            <w:tcMar>
              <w:top w:w="45" w:type="dxa"/>
              <w:left w:w="0" w:type="dxa"/>
              <w:bottom w:w="0" w:type="dxa"/>
              <w:right w:w="210" w:type="dxa"/>
            </w:tcMar>
            <w:vAlign w:val="center"/>
            <w:hideMark/>
          </w:tcPr>
          <w:p w14:paraId="3FCEB392"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0948</w:t>
            </w:r>
          </w:p>
        </w:tc>
        <w:tc>
          <w:tcPr>
            <w:tcW w:w="0" w:type="auto"/>
            <w:tcMar>
              <w:top w:w="45" w:type="dxa"/>
              <w:left w:w="0" w:type="dxa"/>
              <w:bottom w:w="0" w:type="dxa"/>
              <w:right w:w="210" w:type="dxa"/>
            </w:tcMar>
            <w:vAlign w:val="center"/>
            <w:hideMark/>
          </w:tcPr>
          <w:p w14:paraId="77CBC7B8"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0948</w:t>
            </w:r>
          </w:p>
        </w:tc>
        <w:tc>
          <w:tcPr>
            <w:tcW w:w="0" w:type="auto"/>
            <w:tcMar>
              <w:top w:w="45" w:type="dxa"/>
              <w:left w:w="0" w:type="dxa"/>
              <w:bottom w:w="0" w:type="dxa"/>
              <w:right w:w="210" w:type="dxa"/>
            </w:tcMar>
            <w:vAlign w:val="center"/>
            <w:hideMark/>
          </w:tcPr>
          <w:p w14:paraId="5FB9DC52"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Y</w:t>
            </w:r>
          </w:p>
        </w:tc>
        <w:tc>
          <w:tcPr>
            <w:tcW w:w="0" w:type="auto"/>
            <w:tcMar>
              <w:top w:w="45" w:type="dxa"/>
              <w:left w:w="0" w:type="dxa"/>
              <w:bottom w:w="0" w:type="dxa"/>
              <w:right w:w="210" w:type="dxa"/>
            </w:tcMar>
            <w:vAlign w:val="center"/>
            <w:hideMark/>
          </w:tcPr>
          <w:p w14:paraId="78462701"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SSM</w:t>
            </w:r>
          </w:p>
        </w:tc>
      </w:tr>
      <w:tr w:rsidR="00BE53F3" w:rsidRPr="0095358C" w14:paraId="44A7E1C8" w14:textId="77777777" w:rsidTr="00A3173E">
        <w:trPr>
          <w:jc w:val="center"/>
        </w:trPr>
        <w:tc>
          <w:tcPr>
            <w:tcW w:w="0" w:type="auto"/>
            <w:tcMar>
              <w:top w:w="45" w:type="dxa"/>
              <w:left w:w="0" w:type="dxa"/>
              <w:bottom w:w="0" w:type="dxa"/>
              <w:right w:w="210" w:type="dxa"/>
            </w:tcMar>
            <w:vAlign w:val="center"/>
            <w:hideMark/>
          </w:tcPr>
          <w:p w14:paraId="3250BD52"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Broadwing Telecom</w:t>
            </w:r>
          </w:p>
        </w:tc>
        <w:tc>
          <w:tcPr>
            <w:tcW w:w="0" w:type="auto"/>
            <w:tcMar>
              <w:top w:w="45" w:type="dxa"/>
              <w:left w:w="0" w:type="dxa"/>
              <w:bottom w:w="0" w:type="dxa"/>
              <w:right w:w="210" w:type="dxa"/>
            </w:tcMar>
            <w:vAlign w:val="center"/>
            <w:hideMark/>
          </w:tcPr>
          <w:p w14:paraId="5E7BD0BF"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0071</w:t>
            </w:r>
          </w:p>
        </w:tc>
        <w:tc>
          <w:tcPr>
            <w:tcW w:w="0" w:type="auto"/>
            <w:tcMar>
              <w:top w:w="45" w:type="dxa"/>
              <w:left w:w="0" w:type="dxa"/>
              <w:bottom w:w="0" w:type="dxa"/>
              <w:right w:w="210" w:type="dxa"/>
            </w:tcMar>
            <w:vAlign w:val="center"/>
            <w:hideMark/>
          </w:tcPr>
          <w:p w14:paraId="4F04270C"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0071</w:t>
            </w:r>
          </w:p>
        </w:tc>
        <w:tc>
          <w:tcPr>
            <w:tcW w:w="0" w:type="auto"/>
            <w:tcMar>
              <w:top w:w="45" w:type="dxa"/>
              <w:left w:w="0" w:type="dxa"/>
              <w:bottom w:w="0" w:type="dxa"/>
              <w:right w:w="210" w:type="dxa"/>
            </w:tcMar>
            <w:vAlign w:val="center"/>
            <w:hideMark/>
          </w:tcPr>
          <w:p w14:paraId="6D5AD445"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0071</w:t>
            </w:r>
          </w:p>
        </w:tc>
        <w:tc>
          <w:tcPr>
            <w:tcW w:w="0" w:type="auto"/>
            <w:tcMar>
              <w:top w:w="45" w:type="dxa"/>
              <w:left w:w="0" w:type="dxa"/>
              <w:bottom w:w="0" w:type="dxa"/>
              <w:right w:w="210" w:type="dxa"/>
            </w:tcMar>
            <w:vAlign w:val="center"/>
            <w:hideMark/>
          </w:tcPr>
          <w:p w14:paraId="508E3DE5"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Y</w:t>
            </w:r>
          </w:p>
        </w:tc>
        <w:tc>
          <w:tcPr>
            <w:tcW w:w="0" w:type="auto"/>
            <w:tcMar>
              <w:top w:w="45" w:type="dxa"/>
              <w:left w:w="0" w:type="dxa"/>
              <w:bottom w:w="0" w:type="dxa"/>
              <w:right w:w="210" w:type="dxa"/>
            </w:tcMar>
            <w:vAlign w:val="center"/>
            <w:hideMark/>
          </w:tcPr>
          <w:p w14:paraId="7BE96A81"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WSN</w:t>
            </w:r>
          </w:p>
        </w:tc>
      </w:tr>
      <w:tr w:rsidR="00BE53F3" w:rsidRPr="0095358C" w14:paraId="79C2B7B8" w14:textId="77777777" w:rsidTr="00A3173E">
        <w:trPr>
          <w:jc w:val="center"/>
        </w:trPr>
        <w:tc>
          <w:tcPr>
            <w:tcW w:w="0" w:type="auto"/>
            <w:tcMar>
              <w:top w:w="45" w:type="dxa"/>
              <w:left w:w="0" w:type="dxa"/>
              <w:bottom w:w="0" w:type="dxa"/>
              <w:right w:w="210" w:type="dxa"/>
            </w:tcMar>
            <w:vAlign w:val="center"/>
            <w:hideMark/>
          </w:tcPr>
          <w:p w14:paraId="778D8680"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CP Telecom</w:t>
            </w:r>
          </w:p>
        </w:tc>
        <w:tc>
          <w:tcPr>
            <w:tcW w:w="0" w:type="auto"/>
            <w:tcMar>
              <w:top w:w="45" w:type="dxa"/>
              <w:left w:w="0" w:type="dxa"/>
              <w:bottom w:w="0" w:type="dxa"/>
              <w:right w:w="210" w:type="dxa"/>
            </w:tcMar>
            <w:vAlign w:val="center"/>
            <w:hideMark/>
          </w:tcPr>
          <w:p w14:paraId="0B6DDC55"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0444</w:t>
            </w:r>
          </w:p>
        </w:tc>
        <w:tc>
          <w:tcPr>
            <w:tcW w:w="0" w:type="auto"/>
            <w:tcMar>
              <w:top w:w="45" w:type="dxa"/>
              <w:left w:w="0" w:type="dxa"/>
              <w:bottom w:w="0" w:type="dxa"/>
              <w:right w:w="210" w:type="dxa"/>
            </w:tcMar>
            <w:vAlign w:val="center"/>
            <w:hideMark/>
          </w:tcPr>
          <w:p w14:paraId="10AA57DD"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ALN9</w:t>
            </w:r>
          </w:p>
        </w:tc>
        <w:tc>
          <w:tcPr>
            <w:tcW w:w="0" w:type="auto"/>
            <w:tcMar>
              <w:top w:w="45" w:type="dxa"/>
              <w:left w:w="0" w:type="dxa"/>
              <w:bottom w:w="0" w:type="dxa"/>
              <w:right w:w="210" w:type="dxa"/>
            </w:tcMar>
            <w:vAlign w:val="center"/>
            <w:hideMark/>
          </w:tcPr>
          <w:p w14:paraId="71F9687D"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0444</w:t>
            </w:r>
          </w:p>
        </w:tc>
        <w:tc>
          <w:tcPr>
            <w:tcW w:w="0" w:type="auto"/>
            <w:tcMar>
              <w:top w:w="45" w:type="dxa"/>
              <w:left w:w="0" w:type="dxa"/>
              <w:bottom w:w="0" w:type="dxa"/>
              <w:right w:w="210" w:type="dxa"/>
            </w:tcMar>
            <w:vAlign w:val="center"/>
            <w:hideMark/>
          </w:tcPr>
          <w:p w14:paraId="082A6DE3"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Y</w:t>
            </w:r>
          </w:p>
        </w:tc>
        <w:tc>
          <w:tcPr>
            <w:tcW w:w="0" w:type="auto"/>
            <w:tcMar>
              <w:top w:w="45" w:type="dxa"/>
              <w:left w:w="0" w:type="dxa"/>
              <w:bottom w:w="0" w:type="dxa"/>
              <w:right w:w="210" w:type="dxa"/>
            </w:tcMar>
            <w:vAlign w:val="center"/>
            <w:hideMark/>
          </w:tcPr>
          <w:p w14:paraId="5EC65549"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PDF</w:t>
            </w:r>
          </w:p>
        </w:tc>
      </w:tr>
      <w:tr w:rsidR="00BE53F3" w:rsidRPr="0095358C" w14:paraId="6B90C10F" w14:textId="77777777" w:rsidTr="00A3173E">
        <w:trPr>
          <w:jc w:val="center"/>
        </w:trPr>
        <w:tc>
          <w:tcPr>
            <w:tcW w:w="0" w:type="auto"/>
            <w:tcMar>
              <w:top w:w="45" w:type="dxa"/>
              <w:left w:w="0" w:type="dxa"/>
              <w:bottom w:w="0" w:type="dxa"/>
              <w:right w:w="210" w:type="dxa"/>
            </w:tcMar>
            <w:vAlign w:val="center"/>
            <w:hideMark/>
          </w:tcPr>
          <w:p w14:paraId="3E0F04C1"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CenturyLink</w:t>
            </w:r>
          </w:p>
        </w:tc>
        <w:tc>
          <w:tcPr>
            <w:tcW w:w="0" w:type="auto"/>
            <w:tcMar>
              <w:top w:w="45" w:type="dxa"/>
              <w:left w:w="0" w:type="dxa"/>
              <w:bottom w:w="0" w:type="dxa"/>
              <w:right w:w="210" w:type="dxa"/>
            </w:tcMar>
            <w:vAlign w:val="center"/>
            <w:hideMark/>
          </w:tcPr>
          <w:p w14:paraId="61364424"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0432</w:t>
            </w:r>
          </w:p>
        </w:tc>
        <w:tc>
          <w:tcPr>
            <w:tcW w:w="0" w:type="auto"/>
            <w:tcMar>
              <w:top w:w="45" w:type="dxa"/>
              <w:left w:w="0" w:type="dxa"/>
              <w:bottom w:w="0" w:type="dxa"/>
              <w:right w:w="210" w:type="dxa"/>
            </w:tcMar>
            <w:vAlign w:val="center"/>
            <w:hideMark/>
          </w:tcPr>
          <w:p w14:paraId="79E105B9"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0432</w:t>
            </w:r>
          </w:p>
        </w:tc>
        <w:tc>
          <w:tcPr>
            <w:tcW w:w="0" w:type="auto"/>
            <w:tcMar>
              <w:top w:w="45" w:type="dxa"/>
              <w:left w:w="0" w:type="dxa"/>
              <w:bottom w:w="0" w:type="dxa"/>
              <w:right w:w="210" w:type="dxa"/>
            </w:tcMar>
            <w:vAlign w:val="center"/>
            <w:hideMark/>
          </w:tcPr>
          <w:p w14:paraId="48A57295"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0432</w:t>
            </w:r>
          </w:p>
        </w:tc>
        <w:tc>
          <w:tcPr>
            <w:tcW w:w="0" w:type="auto"/>
            <w:tcMar>
              <w:top w:w="45" w:type="dxa"/>
              <w:left w:w="0" w:type="dxa"/>
              <w:bottom w:w="0" w:type="dxa"/>
              <w:right w:w="210" w:type="dxa"/>
            </w:tcMar>
            <w:vAlign w:val="center"/>
            <w:hideMark/>
          </w:tcPr>
          <w:p w14:paraId="0E299905"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Y</w:t>
            </w:r>
          </w:p>
        </w:tc>
        <w:tc>
          <w:tcPr>
            <w:tcW w:w="0" w:type="auto"/>
            <w:tcMar>
              <w:top w:w="45" w:type="dxa"/>
              <w:left w:w="0" w:type="dxa"/>
              <w:bottom w:w="0" w:type="dxa"/>
              <w:right w:w="210" w:type="dxa"/>
            </w:tcMar>
            <w:vAlign w:val="center"/>
            <w:hideMark/>
          </w:tcPr>
          <w:p w14:paraId="6CE014F4"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QWD</w:t>
            </w:r>
          </w:p>
        </w:tc>
      </w:tr>
      <w:tr w:rsidR="00BE53F3" w:rsidRPr="0095358C" w14:paraId="3DD0FA7D" w14:textId="77777777" w:rsidTr="00A3173E">
        <w:trPr>
          <w:jc w:val="center"/>
        </w:trPr>
        <w:tc>
          <w:tcPr>
            <w:tcW w:w="0" w:type="auto"/>
            <w:tcMar>
              <w:top w:w="45" w:type="dxa"/>
              <w:left w:w="0" w:type="dxa"/>
              <w:bottom w:w="0" w:type="dxa"/>
              <w:right w:w="210" w:type="dxa"/>
            </w:tcMar>
            <w:vAlign w:val="center"/>
            <w:hideMark/>
          </w:tcPr>
          <w:p w14:paraId="2B4B565C"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Charter Communications</w:t>
            </w:r>
          </w:p>
        </w:tc>
        <w:tc>
          <w:tcPr>
            <w:tcW w:w="0" w:type="auto"/>
            <w:tcMar>
              <w:top w:w="45" w:type="dxa"/>
              <w:left w:w="0" w:type="dxa"/>
              <w:bottom w:w="0" w:type="dxa"/>
              <w:right w:w="210" w:type="dxa"/>
            </w:tcMar>
            <w:vAlign w:val="center"/>
            <w:hideMark/>
          </w:tcPr>
          <w:p w14:paraId="043CCF48"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6324</w:t>
            </w:r>
          </w:p>
        </w:tc>
        <w:tc>
          <w:tcPr>
            <w:tcW w:w="0" w:type="auto"/>
            <w:tcMar>
              <w:top w:w="45" w:type="dxa"/>
              <w:left w:w="0" w:type="dxa"/>
              <w:bottom w:w="0" w:type="dxa"/>
              <w:right w:w="210" w:type="dxa"/>
            </w:tcMar>
            <w:vAlign w:val="center"/>
            <w:hideMark/>
          </w:tcPr>
          <w:p w14:paraId="2BE8B80D"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6324</w:t>
            </w:r>
          </w:p>
        </w:tc>
        <w:tc>
          <w:tcPr>
            <w:tcW w:w="0" w:type="auto"/>
            <w:tcMar>
              <w:top w:w="45" w:type="dxa"/>
              <w:left w:w="0" w:type="dxa"/>
              <w:bottom w:w="0" w:type="dxa"/>
              <w:right w:w="210" w:type="dxa"/>
            </w:tcMar>
            <w:vAlign w:val="center"/>
            <w:hideMark/>
          </w:tcPr>
          <w:p w14:paraId="19E99BB9"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6324</w:t>
            </w:r>
          </w:p>
        </w:tc>
        <w:tc>
          <w:tcPr>
            <w:tcW w:w="0" w:type="auto"/>
            <w:tcMar>
              <w:top w:w="45" w:type="dxa"/>
              <w:left w:w="0" w:type="dxa"/>
              <w:bottom w:w="0" w:type="dxa"/>
              <w:right w:w="210" w:type="dxa"/>
            </w:tcMar>
            <w:vAlign w:val="center"/>
            <w:hideMark/>
          </w:tcPr>
          <w:p w14:paraId="3207C93F"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Y</w:t>
            </w:r>
          </w:p>
        </w:tc>
        <w:tc>
          <w:tcPr>
            <w:tcW w:w="0" w:type="auto"/>
            <w:tcMar>
              <w:top w:w="45" w:type="dxa"/>
              <w:left w:w="0" w:type="dxa"/>
              <w:bottom w:w="0" w:type="dxa"/>
              <w:right w:w="210" w:type="dxa"/>
            </w:tcMar>
            <w:vAlign w:val="center"/>
            <w:hideMark/>
          </w:tcPr>
          <w:p w14:paraId="6FC042D6"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HFB</w:t>
            </w:r>
          </w:p>
        </w:tc>
      </w:tr>
      <w:tr w:rsidR="00BE53F3" w:rsidRPr="0095358C" w14:paraId="51F743AF" w14:textId="77777777" w:rsidTr="00A3173E">
        <w:trPr>
          <w:jc w:val="center"/>
        </w:trPr>
        <w:tc>
          <w:tcPr>
            <w:tcW w:w="0" w:type="auto"/>
            <w:tcMar>
              <w:top w:w="45" w:type="dxa"/>
              <w:left w:w="0" w:type="dxa"/>
              <w:bottom w:w="0" w:type="dxa"/>
              <w:right w:w="210" w:type="dxa"/>
            </w:tcMar>
            <w:vAlign w:val="center"/>
            <w:hideMark/>
          </w:tcPr>
          <w:p w14:paraId="152652DF"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Comcast</w:t>
            </w:r>
          </w:p>
        </w:tc>
        <w:tc>
          <w:tcPr>
            <w:tcW w:w="0" w:type="auto"/>
            <w:tcMar>
              <w:top w:w="45" w:type="dxa"/>
              <w:left w:w="0" w:type="dxa"/>
              <w:bottom w:w="0" w:type="dxa"/>
              <w:right w:w="210" w:type="dxa"/>
            </w:tcMar>
            <w:vAlign w:val="center"/>
            <w:hideMark/>
          </w:tcPr>
          <w:p w14:paraId="7A45F718"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0386</w:t>
            </w:r>
          </w:p>
        </w:tc>
        <w:tc>
          <w:tcPr>
            <w:tcW w:w="0" w:type="auto"/>
            <w:tcMar>
              <w:top w:w="45" w:type="dxa"/>
              <w:left w:w="0" w:type="dxa"/>
              <w:bottom w:w="0" w:type="dxa"/>
              <w:right w:w="210" w:type="dxa"/>
            </w:tcMar>
            <w:vAlign w:val="center"/>
            <w:hideMark/>
          </w:tcPr>
          <w:p w14:paraId="69255BDC"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0386</w:t>
            </w:r>
          </w:p>
        </w:tc>
        <w:tc>
          <w:tcPr>
            <w:tcW w:w="0" w:type="auto"/>
            <w:tcMar>
              <w:top w:w="45" w:type="dxa"/>
              <w:left w:w="0" w:type="dxa"/>
              <w:bottom w:w="0" w:type="dxa"/>
              <w:right w:w="210" w:type="dxa"/>
            </w:tcMar>
            <w:vAlign w:val="center"/>
            <w:hideMark/>
          </w:tcPr>
          <w:p w14:paraId="594208C5"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0386</w:t>
            </w:r>
          </w:p>
        </w:tc>
        <w:tc>
          <w:tcPr>
            <w:tcW w:w="0" w:type="auto"/>
            <w:tcMar>
              <w:top w:w="45" w:type="dxa"/>
              <w:left w:w="0" w:type="dxa"/>
              <w:bottom w:w="0" w:type="dxa"/>
              <w:right w:w="210" w:type="dxa"/>
            </w:tcMar>
            <w:vAlign w:val="center"/>
            <w:hideMark/>
          </w:tcPr>
          <w:p w14:paraId="55576573"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Y</w:t>
            </w:r>
          </w:p>
        </w:tc>
        <w:tc>
          <w:tcPr>
            <w:tcW w:w="0" w:type="auto"/>
            <w:tcMar>
              <w:top w:w="45" w:type="dxa"/>
              <w:left w:w="0" w:type="dxa"/>
              <w:bottom w:w="0" w:type="dxa"/>
              <w:right w:w="210" w:type="dxa"/>
            </w:tcMar>
            <w:vAlign w:val="center"/>
            <w:hideMark/>
          </w:tcPr>
          <w:p w14:paraId="14DBDE99"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BPH</w:t>
            </w:r>
          </w:p>
        </w:tc>
      </w:tr>
      <w:tr w:rsidR="00BE53F3" w:rsidRPr="0095358C" w14:paraId="1EE53D19" w14:textId="77777777" w:rsidTr="00A3173E">
        <w:trPr>
          <w:jc w:val="center"/>
        </w:trPr>
        <w:tc>
          <w:tcPr>
            <w:tcW w:w="0" w:type="auto"/>
            <w:tcMar>
              <w:top w:w="45" w:type="dxa"/>
              <w:left w:w="0" w:type="dxa"/>
              <w:bottom w:w="0" w:type="dxa"/>
              <w:right w:w="210" w:type="dxa"/>
            </w:tcMar>
            <w:vAlign w:val="center"/>
            <w:hideMark/>
          </w:tcPr>
          <w:p w14:paraId="15EC81F2"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Cox Communications</w:t>
            </w:r>
          </w:p>
        </w:tc>
        <w:tc>
          <w:tcPr>
            <w:tcW w:w="0" w:type="auto"/>
            <w:tcMar>
              <w:top w:w="45" w:type="dxa"/>
              <w:left w:w="0" w:type="dxa"/>
              <w:bottom w:w="0" w:type="dxa"/>
              <w:right w:w="210" w:type="dxa"/>
            </w:tcMar>
            <w:vAlign w:val="center"/>
            <w:hideMark/>
          </w:tcPr>
          <w:p w14:paraId="2D41CD93"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6269</w:t>
            </w:r>
          </w:p>
        </w:tc>
        <w:tc>
          <w:tcPr>
            <w:tcW w:w="0" w:type="auto"/>
            <w:tcMar>
              <w:top w:w="45" w:type="dxa"/>
              <w:left w:w="0" w:type="dxa"/>
              <w:bottom w:w="0" w:type="dxa"/>
              <w:right w:w="210" w:type="dxa"/>
            </w:tcMar>
            <w:vAlign w:val="center"/>
            <w:hideMark/>
          </w:tcPr>
          <w:p w14:paraId="50783DC5"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6269</w:t>
            </w:r>
          </w:p>
        </w:tc>
        <w:tc>
          <w:tcPr>
            <w:tcW w:w="0" w:type="auto"/>
            <w:tcMar>
              <w:top w:w="45" w:type="dxa"/>
              <w:left w:w="0" w:type="dxa"/>
              <w:bottom w:w="0" w:type="dxa"/>
              <w:right w:w="210" w:type="dxa"/>
            </w:tcMar>
            <w:vAlign w:val="center"/>
            <w:hideMark/>
          </w:tcPr>
          <w:p w14:paraId="2FE67F57"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6269</w:t>
            </w:r>
          </w:p>
        </w:tc>
        <w:tc>
          <w:tcPr>
            <w:tcW w:w="0" w:type="auto"/>
            <w:tcMar>
              <w:top w:w="45" w:type="dxa"/>
              <w:left w:w="0" w:type="dxa"/>
              <w:bottom w:w="0" w:type="dxa"/>
              <w:right w:w="210" w:type="dxa"/>
            </w:tcMar>
            <w:vAlign w:val="center"/>
            <w:hideMark/>
          </w:tcPr>
          <w:p w14:paraId="38AFFF1A"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N</w:t>
            </w:r>
          </w:p>
        </w:tc>
        <w:tc>
          <w:tcPr>
            <w:tcW w:w="0" w:type="auto"/>
            <w:tcMar>
              <w:top w:w="45" w:type="dxa"/>
              <w:left w:w="0" w:type="dxa"/>
              <w:bottom w:w="0" w:type="dxa"/>
              <w:right w:w="210" w:type="dxa"/>
            </w:tcMar>
            <w:vAlign w:val="center"/>
            <w:hideMark/>
          </w:tcPr>
          <w:p w14:paraId="52DA61C2"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CJI</w:t>
            </w:r>
          </w:p>
        </w:tc>
      </w:tr>
      <w:tr w:rsidR="00BE53F3" w:rsidRPr="0095358C" w14:paraId="2426E3C0" w14:textId="77777777" w:rsidTr="00A3173E">
        <w:trPr>
          <w:jc w:val="center"/>
        </w:trPr>
        <w:tc>
          <w:tcPr>
            <w:tcW w:w="0" w:type="auto"/>
            <w:tcMar>
              <w:top w:w="45" w:type="dxa"/>
              <w:left w:w="0" w:type="dxa"/>
              <w:bottom w:w="0" w:type="dxa"/>
              <w:right w:w="210" w:type="dxa"/>
            </w:tcMar>
            <w:vAlign w:val="center"/>
            <w:hideMark/>
          </w:tcPr>
          <w:p w14:paraId="5B65B7F4"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Global Crossing</w:t>
            </w:r>
          </w:p>
        </w:tc>
        <w:tc>
          <w:tcPr>
            <w:tcW w:w="0" w:type="auto"/>
            <w:tcMar>
              <w:top w:w="45" w:type="dxa"/>
              <w:left w:w="0" w:type="dxa"/>
              <w:bottom w:w="0" w:type="dxa"/>
              <w:right w:w="210" w:type="dxa"/>
            </w:tcMar>
            <w:vAlign w:val="center"/>
            <w:hideMark/>
          </w:tcPr>
          <w:p w14:paraId="684EFD9B"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0444</w:t>
            </w:r>
          </w:p>
        </w:tc>
        <w:tc>
          <w:tcPr>
            <w:tcW w:w="0" w:type="auto"/>
            <w:tcMar>
              <w:top w:w="45" w:type="dxa"/>
              <w:left w:w="0" w:type="dxa"/>
              <w:bottom w:w="0" w:type="dxa"/>
              <w:right w:w="210" w:type="dxa"/>
            </w:tcMar>
            <w:vAlign w:val="center"/>
            <w:hideMark/>
          </w:tcPr>
          <w:p w14:paraId="396407B7"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0444</w:t>
            </w:r>
          </w:p>
        </w:tc>
        <w:tc>
          <w:tcPr>
            <w:tcW w:w="0" w:type="auto"/>
            <w:tcMar>
              <w:top w:w="45" w:type="dxa"/>
              <w:left w:w="0" w:type="dxa"/>
              <w:bottom w:w="0" w:type="dxa"/>
              <w:right w:w="210" w:type="dxa"/>
            </w:tcMar>
            <w:vAlign w:val="center"/>
            <w:hideMark/>
          </w:tcPr>
          <w:p w14:paraId="4D88BA3E"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0444</w:t>
            </w:r>
          </w:p>
        </w:tc>
        <w:tc>
          <w:tcPr>
            <w:tcW w:w="0" w:type="auto"/>
            <w:tcMar>
              <w:top w:w="45" w:type="dxa"/>
              <w:left w:w="0" w:type="dxa"/>
              <w:bottom w:w="0" w:type="dxa"/>
              <w:right w:w="210" w:type="dxa"/>
            </w:tcMar>
            <w:vAlign w:val="center"/>
            <w:hideMark/>
          </w:tcPr>
          <w:p w14:paraId="115DB04C"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Y</w:t>
            </w:r>
          </w:p>
        </w:tc>
        <w:tc>
          <w:tcPr>
            <w:tcW w:w="0" w:type="auto"/>
            <w:tcMar>
              <w:top w:w="45" w:type="dxa"/>
              <w:left w:w="0" w:type="dxa"/>
              <w:bottom w:w="0" w:type="dxa"/>
              <w:right w:w="210" w:type="dxa"/>
            </w:tcMar>
            <w:vAlign w:val="center"/>
            <w:hideMark/>
          </w:tcPr>
          <w:p w14:paraId="524109EE"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ALN</w:t>
            </w:r>
          </w:p>
        </w:tc>
      </w:tr>
      <w:tr w:rsidR="00BE53F3" w:rsidRPr="0095358C" w14:paraId="28285D97" w14:textId="77777777" w:rsidTr="00A3173E">
        <w:trPr>
          <w:jc w:val="center"/>
        </w:trPr>
        <w:tc>
          <w:tcPr>
            <w:tcW w:w="0" w:type="auto"/>
            <w:tcMar>
              <w:top w:w="45" w:type="dxa"/>
              <w:left w:w="0" w:type="dxa"/>
              <w:bottom w:w="0" w:type="dxa"/>
              <w:right w:w="210" w:type="dxa"/>
            </w:tcMar>
            <w:vAlign w:val="center"/>
            <w:hideMark/>
          </w:tcPr>
          <w:p w14:paraId="02FC12FF"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LDDS</w:t>
            </w:r>
          </w:p>
        </w:tc>
        <w:tc>
          <w:tcPr>
            <w:tcW w:w="0" w:type="auto"/>
            <w:tcMar>
              <w:top w:w="45" w:type="dxa"/>
              <w:left w:w="0" w:type="dxa"/>
              <w:bottom w:w="0" w:type="dxa"/>
              <w:right w:w="210" w:type="dxa"/>
            </w:tcMar>
            <w:vAlign w:val="center"/>
            <w:hideMark/>
          </w:tcPr>
          <w:p w14:paraId="1B7176BD"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0222</w:t>
            </w:r>
          </w:p>
        </w:tc>
        <w:tc>
          <w:tcPr>
            <w:tcW w:w="0" w:type="auto"/>
            <w:tcMar>
              <w:top w:w="45" w:type="dxa"/>
              <w:left w:w="0" w:type="dxa"/>
              <w:bottom w:w="0" w:type="dxa"/>
              <w:right w:w="210" w:type="dxa"/>
            </w:tcMar>
            <w:vAlign w:val="center"/>
            <w:hideMark/>
          </w:tcPr>
          <w:p w14:paraId="6AE4E9AE"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MCI2</w:t>
            </w:r>
          </w:p>
        </w:tc>
        <w:tc>
          <w:tcPr>
            <w:tcW w:w="0" w:type="auto"/>
            <w:tcMar>
              <w:top w:w="45" w:type="dxa"/>
              <w:left w:w="0" w:type="dxa"/>
              <w:bottom w:w="0" w:type="dxa"/>
              <w:right w:w="210" w:type="dxa"/>
            </w:tcMar>
            <w:vAlign w:val="center"/>
            <w:hideMark/>
          </w:tcPr>
          <w:p w14:paraId="6AE5B1D1"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0222</w:t>
            </w:r>
          </w:p>
        </w:tc>
        <w:tc>
          <w:tcPr>
            <w:tcW w:w="0" w:type="auto"/>
            <w:tcMar>
              <w:top w:w="45" w:type="dxa"/>
              <w:left w:w="0" w:type="dxa"/>
              <w:bottom w:w="0" w:type="dxa"/>
              <w:right w:w="210" w:type="dxa"/>
            </w:tcMar>
            <w:vAlign w:val="center"/>
            <w:hideMark/>
          </w:tcPr>
          <w:p w14:paraId="08E397A4"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Y</w:t>
            </w:r>
          </w:p>
        </w:tc>
        <w:tc>
          <w:tcPr>
            <w:tcW w:w="0" w:type="auto"/>
            <w:tcMar>
              <w:top w:w="45" w:type="dxa"/>
              <w:left w:w="0" w:type="dxa"/>
              <w:bottom w:w="0" w:type="dxa"/>
              <w:right w:w="210" w:type="dxa"/>
            </w:tcMar>
            <w:vAlign w:val="center"/>
            <w:hideMark/>
          </w:tcPr>
          <w:p w14:paraId="1E3D13AC"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LDD</w:t>
            </w:r>
          </w:p>
        </w:tc>
      </w:tr>
      <w:tr w:rsidR="00BE53F3" w:rsidRPr="0095358C" w14:paraId="4DB6F640" w14:textId="77777777" w:rsidTr="00A3173E">
        <w:trPr>
          <w:jc w:val="center"/>
        </w:trPr>
        <w:tc>
          <w:tcPr>
            <w:tcW w:w="0" w:type="auto"/>
            <w:tcMar>
              <w:top w:w="45" w:type="dxa"/>
              <w:left w:w="0" w:type="dxa"/>
              <w:bottom w:w="0" w:type="dxa"/>
              <w:right w:w="210" w:type="dxa"/>
            </w:tcMar>
            <w:vAlign w:val="center"/>
            <w:hideMark/>
          </w:tcPr>
          <w:p w14:paraId="2F9B34DC"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MCIWorldCom</w:t>
            </w:r>
          </w:p>
        </w:tc>
        <w:tc>
          <w:tcPr>
            <w:tcW w:w="0" w:type="auto"/>
            <w:tcMar>
              <w:top w:w="45" w:type="dxa"/>
              <w:left w:w="0" w:type="dxa"/>
              <w:bottom w:w="0" w:type="dxa"/>
              <w:right w:w="210" w:type="dxa"/>
            </w:tcMar>
            <w:vAlign w:val="center"/>
            <w:hideMark/>
          </w:tcPr>
          <w:p w14:paraId="7047AEF1"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0222</w:t>
            </w:r>
          </w:p>
        </w:tc>
        <w:tc>
          <w:tcPr>
            <w:tcW w:w="0" w:type="auto"/>
            <w:tcMar>
              <w:top w:w="45" w:type="dxa"/>
              <w:left w:w="0" w:type="dxa"/>
              <w:bottom w:w="0" w:type="dxa"/>
              <w:right w:w="210" w:type="dxa"/>
            </w:tcMar>
            <w:vAlign w:val="center"/>
            <w:hideMark/>
          </w:tcPr>
          <w:p w14:paraId="090F3749"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0222</w:t>
            </w:r>
          </w:p>
        </w:tc>
        <w:tc>
          <w:tcPr>
            <w:tcW w:w="0" w:type="auto"/>
            <w:tcMar>
              <w:top w:w="45" w:type="dxa"/>
              <w:left w:w="0" w:type="dxa"/>
              <w:bottom w:w="0" w:type="dxa"/>
              <w:right w:w="210" w:type="dxa"/>
            </w:tcMar>
            <w:vAlign w:val="center"/>
            <w:hideMark/>
          </w:tcPr>
          <w:p w14:paraId="27C89601"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0222</w:t>
            </w:r>
          </w:p>
        </w:tc>
        <w:tc>
          <w:tcPr>
            <w:tcW w:w="0" w:type="auto"/>
            <w:tcMar>
              <w:top w:w="45" w:type="dxa"/>
              <w:left w:w="0" w:type="dxa"/>
              <w:bottom w:w="0" w:type="dxa"/>
              <w:right w:w="210" w:type="dxa"/>
            </w:tcMar>
            <w:vAlign w:val="center"/>
            <w:hideMark/>
          </w:tcPr>
          <w:p w14:paraId="552F7DD4"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Y</w:t>
            </w:r>
          </w:p>
        </w:tc>
        <w:tc>
          <w:tcPr>
            <w:tcW w:w="0" w:type="auto"/>
            <w:tcMar>
              <w:top w:w="45" w:type="dxa"/>
              <w:left w:w="0" w:type="dxa"/>
              <w:bottom w:w="0" w:type="dxa"/>
              <w:right w:w="210" w:type="dxa"/>
            </w:tcMar>
            <w:vAlign w:val="center"/>
            <w:hideMark/>
          </w:tcPr>
          <w:p w14:paraId="19FB0336"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MCI</w:t>
            </w:r>
          </w:p>
        </w:tc>
      </w:tr>
      <w:tr w:rsidR="00BE53F3" w:rsidRPr="0095358C" w14:paraId="7A70846D" w14:textId="77777777" w:rsidTr="00A3173E">
        <w:trPr>
          <w:jc w:val="center"/>
        </w:trPr>
        <w:tc>
          <w:tcPr>
            <w:tcW w:w="0" w:type="auto"/>
            <w:tcMar>
              <w:top w:w="45" w:type="dxa"/>
              <w:left w:w="0" w:type="dxa"/>
              <w:bottom w:w="0" w:type="dxa"/>
              <w:right w:w="210" w:type="dxa"/>
            </w:tcMar>
            <w:vAlign w:val="center"/>
            <w:hideMark/>
          </w:tcPr>
          <w:p w14:paraId="7F11C199"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McLeod USA</w:t>
            </w:r>
          </w:p>
        </w:tc>
        <w:tc>
          <w:tcPr>
            <w:tcW w:w="0" w:type="auto"/>
            <w:tcMar>
              <w:top w:w="45" w:type="dxa"/>
              <w:left w:w="0" w:type="dxa"/>
              <w:bottom w:w="0" w:type="dxa"/>
              <w:right w:w="210" w:type="dxa"/>
            </w:tcMar>
            <w:vAlign w:val="center"/>
            <w:hideMark/>
          </w:tcPr>
          <w:p w14:paraId="673D0E4E"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0725</w:t>
            </w:r>
          </w:p>
        </w:tc>
        <w:tc>
          <w:tcPr>
            <w:tcW w:w="0" w:type="auto"/>
            <w:tcMar>
              <w:top w:w="45" w:type="dxa"/>
              <w:left w:w="0" w:type="dxa"/>
              <w:bottom w:w="0" w:type="dxa"/>
              <w:right w:w="210" w:type="dxa"/>
            </w:tcMar>
            <w:vAlign w:val="center"/>
            <w:hideMark/>
          </w:tcPr>
          <w:p w14:paraId="2C5AACC4"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0725</w:t>
            </w:r>
          </w:p>
        </w:tc>
        <w:tc>
          <w:tcPr>
            <w:tcW w:w="0" w:type="auto"/>
            <w:tcMar>
              <w:top w:w="45" w:type="dxa"/>
              <w:left w:w="0" w:type="dxa"/>
              <w:bottom w:w="0" w:type="dxa"/>
              <w:right w:w="210" w:type="dxa"/>
            </w:tcMar>
            <w:vAlign w:val="center"/>
            <w:hideMark/>
          </w:tcPr>
          <w:p w14:paraId="2DA29A4B"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0725</w:t>
            </w:r>
          </w:p>
        </w:tc>
        <w:tc>
          <w:tcPr>
            <w:tcW w:w="0" w:type="auto"/>
            <w:tcMar>
              <w:top w:w="45" w:type="dxa"/>
              <w:left w:w="0" w:type="dxa"/>
              <w:bottom w:w="0" w:type="dxa"/>
              <w:right w:w="210" w:type="dxa"/>
            </w:tcMar>
            <w:vAlign w:val="center"/>
            <w:hideMark/>
          </w:tcPr>
          <w:p w14:paraId="520606D6"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Y</w:t>
            </w:r>
          </w:p>
        </w:tc>
        <w:tc>
          <w:tcPr>
            <w:tcW w:w="0" w:type="auto"/>
            <w:tcMar>
              <w:top w:w="45" w:type="dxa"/>
              <w:left w:w="0" w:type="dxa"/>
              <w:bottom w:w="0" w:type="dxa"/>
              <w:right w:w="210" w:type="dxa"/>
            </w:tcMar>
            <w:vAlign w:val="center"/>
            <w:hideMark/>
          </w:tcPr>
          <w:p w14:paraId="4C41268B"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IOR</w:t>
            </w:r>
          </w:p>
        </w:tc>
      </w:tr>
      <w:tr w:rsidR="00BE53F3" w:rsidRPr="0095358C" w14:paraId="51FD7CAC" w14:textId="77777777" w:rsidTr="00A3173E">
        <w:trPr>
          <w:jc w:val="center"/>
        </w:trPr>
        <w:tc>
          <w:tcPr>
            <w:tcW w:w="0" w:type="auto"/>
            <w:tcMar>
              <w:top w:w="45" w:type="dxa"/>
              <w:left w:w="0" w:type="dxa"/>
              <w:bottom w:w="0" w:type="dxa"/>
              <w:right w:w="210" w:type="dxa"/>
            </w:tcMar>
            <w:vAlign w:val="center"/>
            <w:hideMark/>
          </w:tcPr>
          <w:p w14:paraId="499532F2"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Metromedia</w:t>
            </w:r>
          </w:p>
        </w:tc>
        <w:tc>
          <w:tcPr>
            <w:tcW w:w="0" w:type="auto"/>
            <w:tcMar>
              <w:top w:w="45" w:type="dxa"/>
              <w:left w:w="0" w:type="dxa"/>
              <w:bottom w:w="0" w:type="dxa"/>
              <w:right w:w="210" w:type="dxa"/>
            </w:tcMar>
            <w:vAlign w:val="center"/>
            <w:hideMark/>
          </w:tcPr>
          <w:p w14:paraId="7BD056BC"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0222</w:t>
            </w:r>
          </w:p>
        </w:tc>
        <w:tc>
          <w:tcPr>
            <w:tcW w:w="0" w:type="auto"/>
            <w:tcMar>
              <w:top w:w="45" w:type="dxa"/>
              <w:left w:w="0" w:type="dxa"/>
              <w:bottom w:w="0" w:type="dxa"/>
              <w:right w:w="210" w:type="dxa"/>
            </w:tcMar>
            <w:vAlign w:val="center"/>
            <w:hideMark/>
          </w:tcPr>
          <w:p w14:paraId="029C6EED"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MCI3</w:t>
            </w:r>
          </w:p>
        </w:tc>
        <w:tc>
          <w:tcPr>
            <w:tcW w:w="0" w:type="auto"/>
            <w:tcMar>
              <w:top w:w="45" w:type="dxa"/>
              <w:left w:w="0" w:type="dxa"/>
              <w:bottom w:w="0" w:type="dxa"/>
              <w:right w:w="210" w:type="dxa"/>
            </w:tcMar>
            <w:vAlign w:val="center"/>
            <w:hideMark/>
          </w:tcPr>
          <w:p w14:paraId="46581AB1"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0222</w:t>
            </w:r>
          </w:p>
        </w:tc>
        <w:tc>
          <w:tcPr>
            <w:tcW w:w="0" w:type="auto"/>
            <w:tcMar>
              <w:top w:w="45" w:type="dxa"/>
              <w:left w:w="0" w:type="dxa"/>
              <w:bottom w:w="0" w:type="dxa"/>
              <w:right w:w="210" w:type="dxa"/>
            </w:tcMar>
            <w:vAlign w:val="center"/>
            <w:hideMark/>
          </w:tcPr>
          <w:p w14:paraId="3D04D2AB"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Y</w:t>
            </w:r>
          </w:p>
        </w:tc>
        <w:tc>
          <w:tcPr>
            <w:tcW w:w="0" w:type="auto"/>
            <w:tcMar>
              <w:top w:w="45" w:type="dxa"/>
              <w:left w:w="0" w:type="dxa"/>
              <w:bottom w:w="0" w:type="dxa"/>
              <w:right w:w="210" w:type="dxa"/>
            </w:tcMar>
            <w:vAlign w:val="center"/>
            <w:hideMark/>
          </w:tcPr>
          <w:p w14:paraId="7D12B6D8"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MTR</w:t>
            </w:r>
          </w:p>
        </w:tc>
      </w:tr>
      <w:tr w:rsidR="00BE53F3" w:rsidRPr="0095358C" w14:paraId="2A493BAC" w14:textId="77777777" w:rsidTr="00A3173E">
        <w:trPr>
          <w:jc w:val="center"/>
        </w:trPr>
        <w:tc>
          <w:tcPr>
            <w:tcW w:w="0" w:type="auto"/>
            <w:tcMar>
              <w:top w:w="45" w:type="dxa"/>
              <w:left w:w="0" w:type="dxa"/>
              <w:bottom w:w="0" w:type="dxa"/>
              <w:right w:w="210" w:type="dxa"/>
            </w:tcMar>
            <w:vAlign w:val="center"/>
            <w:hideMark/>
          </w:tcPr>
          <w:p w14:paraId="04A4A43C"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OPEX LD</w:t>
            </w:r>
          </w:p>
        </w:tc>
        <w:tc>
          <w:tcPr>
            <w:tcW w:w="0" w:type="auto"/>
            <w:tcMar>
              <w:top w:w="45" w:type="dxa"/>
              <w:left w:w="0" w:type="dxa"/>
              <w:bottom w:w="0" w:type="dxa"/>
              <w:right w:w="210" w:type="dxa"/>
            </w:tcMar>
            <w:vAlign w:val="center"/>
            <w:hideMark/>
          </w:tcPr>
          <w:p w14:paraId="3B3D4BCB"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0444</w:t>
            </w:r>
          </w:p>
        </w:tc>
        <w:tc>
          <w:tcPr>
            <w:tcW w:w="0" w:type="auto"/>
            <w:tcMar>
              <w:top w:w="45" w:type="dxa"/>
              <w:left w:w="0" w:type="dxa"/>
              <w:bottom w:w="0" w:type="dxa"/>
              <w:right w:w="210" w:type="dxa"/>
            </w:tcMar>
            <w:vAlign w:val="center"/>
            <w:hideMark/>
          </w:tcPr>
          <w:p w14:paraId="399174DA"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ALN1</w:t>
            </w:r>
          </w:p>
        </w:tc>
        <w:tc>
          <w:tcPr>
            <w:tcW w:w="0" w:type="auto"/>
            <w:tcMar>
              <w:top w:w="45" w:type="dxa"/>
              <w:left w:w="0" w:type="dxa"/>
              <w:bottom w:w="0" w:type="dxa"/>
              <w:right w:w="210" w:type="dxa"/>
            </w:tcMar>
            <w:vAlign w:val="center"/>
            <w:hideMark/>
          </w:tcPr>
          <w:p w14:paraId="1C3C9B53"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0444</w:t>
            </w:r>
          </w:p>
        </w:tc>
        <w:tc>
          <w:tcPr>
            <w:tcW w:w="0" w:type="auto"/>
            <w:tcMar>
              <w:top w:w="45" w:type="dxa"/>
              <w:left w:w="0" w:type="dxa"/>
              <w:bottom w:w="0" w:type="dxa"/>
              <w:right w:w="210" w:type="dxa"/>
            </w:tcMar>
            <w:vAlign w:val="center"/>
            <w:hideMark/>
          </w:tcPr>
          <w:p w14:paraId="5C1F879B"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Y</w:t>
            </w:r>
          </w:p>
        </w:tc>
        <w:tc>
          <w:tcPr>
            <w:tcW w:w="0" w:type="auto"/>
            <w:tcMar>
              <w:top w:w="45" w:type="dxa"/>
              <w:left w:w="0" w:type="dxa"/>
              <w:bottom w:w="0" w:type="dxa"/>
              <w:right w:w="210" w:type="dxa"/>
            </w:tcMar>
            <w:vAlign w:val="center"/>
            <w:hideMark/>
          </w:tcPr>
          <w:p w14:paraId="40A237F3"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OPX</w:t>
            </w:r>
          </w:p>
        </w:tc>
      </w:tr>
      <w:tr w:rsidR="00BE53F3" w:rsidRPr="0095358C" w14:paraId="53342ACF" w14:textId="77777777" w:rsidTr="00A3173E">
        <w:trPr>
          <w:jc w:val="center"/>
        </w:trPr>
        <w:tc>
          <w:tcPr>
            <w:tcW w:w="0" w:type="auto"/>
            <w:tcMar>
              <w:top w:w="45" w:type="dxa"/>
              <w:left w:w="0" w:type="dxa"/>
              <w:bottom w:w="0" w:type="dxa"/>
              <w:right w:w="210" w:type="dxa"/>
            </w:tcMar>
            <w:vAlign w:val="center"/>
            <w:hideMark/>
          </w:tcPr>
          <w:p w14:paraId="5682F985"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Qwest</w:t>
            </w:r>
          </w:p>
        </w:tc>
        <w:tc>
          <w:tcPr>
            <w:tcW w:w="0" w:type="auto"/>
            <w:tcMar>
              <w:top w:w="45" w:type="dxa"/>
              <w:left w:w="0" w:type="dxa"/>
              <w:bottom w:w="0" w:type="dxa"/>
              <w:right w:w="210" w:type="dxa"/>
            </w:tcMar>
            <w:vAlign w:val="center"/>
            <w:hideMark/>
          </w:tcPr>
          <w:p w14:paraId="79AB3A74"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0432</w:t>
            </w:r>
          </w:p>
        </w:tc>
        <w:tc>
          <w:tcPr>
            <w:tcW w:w="0" w:type="auto"/>
            <w:tcMar>
              <w:top w:w="45" w:type="dxa"/>
              <w:left w:w="0" w:type="dxa"/>
              <w:bottom w:w="0" w:type="dxa"/>
              <w:right w:w="210" w:type="dxa"/>
            </w:tcMar>
            <w:vAlign w:val="center"/>
            <w:hideMark/>
          </w:tcPr>
          <w:p w14:paraId="38EE7DDC"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LGT2</w:t>
            </w:r>
          </w:p>
        </w:tc>
        <w:tc>
          <w:tcPr>
            <w:tcW w:w="0" w:type="auto"/>
            <w:tcMar>
              <w:top w:w="45" w:type="dxa"/>
              <w:left w:w="0" w:type="dxa"/>
              <w:bottom w:w="0" w:type="dxa"/>
              <w:right w:w="210" w:type="dxa"/>
            </w:tcMar>
            <w:vAlign w:val="center"/>
            <w:hideMark/>
          </w:tcPr>
          <w:p w14:paraId="305F355E"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0432</w:t>
            </w:r>
          </w:p>
        </w:tc>
        <w:tc>
          <w:tcPr>
            <w:tcW w:w="0" w:type="auto"/>
            <w:tcMar>
              <w:top w:w="45" w:type="dxa"/>
              <w:left w:w="0" w:type="dxa"/>
              <w:bottom w:w="0" w:type="dxa"/>
              <w:right w:w="210" w:type="dxa"/>
            </w:tcMar>
            <w:vAlign w:val="center"/>
            <w:hideMark/>
          </w:tcPr>
          <w:p w14:paraId="4F8F25D3"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Y</w:t>
            </w:r>
          </w:p>
        </w:tc>
        <w:tc>
          <w:tcPr>
            <w:tcW w:w="0" w:type="auto"/>
            <w:tcMar>
              <w:top w:w="45" w:type="dxa"/>
              <w:left w:w="0" w:type="dxa"/>
              <w:bottom w:w="0" w:type="dxa"/>
              <w:right w:w="210" w:type="dxa"/>
            </w:tcMar>
            <w:vAlign w:val="center"/>
            <w:hideMark/>
          </w:tcPr>
          <w:p w14:paraId="41AADEDA"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432</w:t>
            </w:r>
          </w:p>
        </w:tc>
      </w:tr>
      <w:tr w:rsidR="00BE53F3" w:rsidRPr="0095358C" w14:paraId="5AD07560" w14:textId="77777777" w:rsidTr="00A3173E">
        <w:trPr>
          <w:jc w:val="center"/>
        </w:trPr>
        <w:tc>
          <w:tcPr>
            <w:tcW w:w="0" w:type="auto"/>
            <w:tcMar>
              <w:top w:w="45" w:type="dxa"/>
              <w:left w:w="0" w:type="dxa"/>
              <w:bottom w:w="0" w:type="dxa"/>
              <w:right w:w="210" w:type="dxa"/>
            </w:tcMar>
            <w:vAlign w:val="center"/>
            <w:hideMark/>
          </w:tcPr>
          <w:p w14:paraId="135B2A55"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SBC Long Distance</w:t>
            </w:r>
          </w:p>
        </w:tc>
        <w:tc>
          <w:tcPr>
            <w:tcW w:w="0" w:type="auto"/>
            <w:tcMar>
              <w:top w:w="45" w:type="dxa"/>
              <w:left w:w="0" w:type="dxa"/>
              <w:bottom w:w="0" w:type="dxa"/>
              <w:right w:w="210" w:type="dxa"/>
            </w:tcMar>
            <w:vAlign w:val="center"/>
            <w:hideMark/>
          </w:tcPr>
          <w:p w14:paraId="2B73BE45"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5792</w:t>
            </w:r>
          </w:p>
        </w:tc>
        <w:tc>
          <w:tcPr>
            <w:tcW w:w="0" w:type="auto"/>
            <w:tcMar>
              <w:top w:w="45" w:type="dxa"/>
              <w:left w:w="0" w:type="dxa"/>
              <w:bottom w:w="0" w:type="dxa"/>
              <w:right w:w="210" w:type="dxa"/>
            </w:tcMar>
            <w:vAlign w:val="center"/>
            <w:hideMark/>
          </w:tcPr>
          <w:p w14:paraId="12572A2C"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5792</w:t>
            </w:r>
          </w:p>
        </w:tc>
        <w:tc>
          <w:tcPr>
            <w:tcW w:w="0" w:type="auto"/>
            <w:tcMar>
              <w:top w:w="45" w:type="dxa"/>
              <w:left w:w="0" w:type="dxa"/>
              <w:bottom w:w="0" w:type="dxa"/>
              <w:right w:w="210" w:type="dxa"/>
            </w:tcMar>
            <w:vAlign w:val="center"/>
            <w:hideMark/>
          </w:tcPr>
          <w:p w14:paraId="34F989F1"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5792</w:t>
            </w:r>
          </w:p>
        </w:tc>
        <w:tc>
          <w:tcPr>
            <w:tcW w:w="0" w:type="auto"/>
            <w:tcMar>
              <w:top w:w="45" w:type="dxa"/>
              <w:left w:w="0" w:type="dxa"/>
              <w:bottom w:w="0" w:type="dxa"/>
              <w:right w:w="210" w:type="dxa"/>
            </w:tcMar>
            <w:vAlign w:val="center"/>
            <w:hideMark/>
          </w:tcPr>
          <w:p w14:paraId="642D9F9E"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Y</w:t>
            </w:r>
          </w:p>
        </w:tc>
        <w:tc>
          <w:tcPr>
            <w:tcW w:w="0" w:type="auto"/>
            <w:tcMar>
              <w:top w:w="45" w:type="dxa"/>
              <w:left w:w="0" w:type="dxa"/>
              <w:bottom w:w="0" w:type="dxa"/>
              <w:right w:w="210" w:type="dxa"/>
            </w:tcMar>
            <w:vAlign w:val="center"/>
            <w:hideMark/>
          </w:tcPr>
          <w:p w14:paraId="45514BA9"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SBZ</w:t>
            </w:r>
          </w:p>
        </w:tc>
      </w:tr>
      <w:tr w:rsidR="00BE53F3" w:rsidRPr="0095358C" w14:paraId="24809B5B" w14:textId="77777777" w:rsidTr="00A3173E">
        <w:trPr>
          <w:jc w:val="center"/>
        </w:trPr>
        <w:tc>
          <w:tcPr>
            <w:tcW w:w="0" w:type="auto"/>
            <w:tcMar>
              <w:top w:w="45" w:type="dxa"/>
              <w:left w:w="0" w:type="dxa"/>
              <w:bottom w:w="0" w:type="dxa"/>
              <w:right w:w="210" w:type="dxa"/>
            </w:tcMar>
            <w:vAlign w:val="center"/>
            <w:hideMark/>
          </w:tcPr>
          <w:p w14:paraId="0A33BBB2"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Sprint</w:t>
            </w:r>
          </w:p>
        </w:tc>
        <w:tc>
          <w:tcPr>
            <w:tcW w:w="0" w:type="auto"/>
            <w:tcMar>
              <w:top w:w="45" w:type="dxa"/>
              <w:left w:w="0" w:type="dxa"/>
              <w:bottom w:w="0" w:type="dxa"/>
              <w:right w:w="210" w:type="dxa"/>
            </w:tcMar>
            <w:vAlign w:val="center"/>
            <w:hideMark/>
          </w:tcPr>
          <w:p w14:paraId="7DB44AA4"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0333</w:t>
            </w:r>
          </w:p>
        </w:tc>
        <w:tc>
          <w:tcPr>
            <w:tcW w:w="0" w:type="auto"/>
            <w:tcMar>
              <w:top w:w="45" w:type="dxa"/>
              <w:left w:w="0" w:type="dxa"/>
              <w:bottom w:w="0" w:type="dxa"/>
              <w:right w:w="210" w:type="dxa"/>
            </w:tcMar>
            <w:vAlign w:val="center"/>
            <w:hideMark/>
          </w:tcPr>
          <w:p w14:paraId="08A07183"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0333</w:t>
            </w:r>
          </w:p>
        </w:tc>
        <w:tc>
          <w:tcPr>
            <w:tcW w:w="0" w:type="auto"/>
            <w:tcMar>
              <w:top w:w="45" w:type="dxa"/>
              <w:left w:w="0" w:type="dxa"/>
              <w:bottom w:w="0" w:type="dxa"/>
              <w:right w:w="210" w:type="dxa"/>
            </w:tcMar>
            <w:vAlign w:val="center"/>
            <w:hideMark/>
          </w:tcPr>
          <w:p w14:paraId="0E2F72DA"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0333</w:t>
            </w:r>
          </w:p>
        </w:tc>
        <w:tc>
          <w:tcPr>
            <w:tcW w:w="0" w:type="auto"/>
            <w:tcMar>
              <w:top w:w="45" w:type="dxa"/>
              <w:left w:w="0" w:type="dxa"/>
              <w:bottom w:w="0" w:type="dxa"/>
              <w:right w:w="210" w:type="dxa"/>
            </w:tcMar>
            <w:vAlign w:val="center"/>
            <w:hideMark/>
          </w:tcPr>
          <w:p w14:paraId="4D55DAE1"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Y</w:t>
            </w:r>
          </w:p>
        </w:tc>
        <w:tc>
          <w:tcPr>
            <w:tcW w:w="0" w:type="auto"/>
            <w:tcMar>
              <w:top w:w="45" w:type="dxa"/>
              <w:left w:w="0" w:type="dxa"/>
              <w:bottom w:w="0" w:type="dxa"/>
              <w:right w:w="210" w:type="dxa"/>
            </w:tcMar>
            <w:vAlign w:val="center"/>
            <w:hideMark/>
          </w:tcPr>
          <w:p w14:paraId="71BAC0BA"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SPT</w:t>
            </w:r>
          </w:p>
        </w:tc>
      </w:tr>
      <w:tr w:rsidR="00BE53F3" w:rsidRPr="0095358C" w14:paraId="637036EC" w14:textId="77777777" w:rsidTr="00A3173E">
        <w:trPr>
          <w:jc w:val="center"/>
        </w:trPr>
        <w:tc>
          <w:tcPr>
            <w:tcW w:w="0" w:type="auto"/>
            <w:tcMar>
              <w:top w:w="45" w:type="dxa"/>
              <w:left w:w="0" w:type="dxa"/>
              <w:bottom w:w="0" w:type="dxa"/>
              <w:right w:w="210" w:type="dxa"/>
            </w:tcMar>
            <w:vAlign w:val="center"/>
            <w:hideMark/>
          </w:tcPr>
          <w:p w14:paraId="74D4A83B"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TCG Minnesota Inc.</w:t>
            </w:r>
          </w:p>
        </w:tc>
        <w:tc>
          <w:tcPr>
            <w:tcW w:w="0" w:type="auto"/>
            <w:tcMar>
              <w:top w:w="45" w:type="dxa"/>
              <w:left w:w="0" w:type="dxa"/>
              <w:bottom w:w="0" w:type="dxa"/>
              <w:right w:w="210" w:type="dxa"/>
            </w:tcMar>
            <w:vAlign w:val="center"/>
            <w:hideMark/>
          </w:tcPr>
          <w:p w14:paraId="1D46C5CA"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0292</w:t>
            </w:r>
          </w:p>
        </w:tc>
        <w:tc>
          <w:tcPr>
            <w:tcW w:w="0" w:type="auto"/>
            <w:tcMar>
              <w:top w:w="45" w:type="dxa"/>
              <w:left w:w="0" w:type="dxa"/>
              <w:bottom w:w="0" w:type="dxa"/>
              <w:right w:w="210" w:type="dxa"/>
            </w:tcMar>
            <w:vAlign w:val="center"/>
            <w:hideMark/>
          </w:tcPr>
          <w:p w14:paraId="3F1E8EA8"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0292</w:t>
            </w:r>
          </w:p>
        </w:tc>
        <w:tc>
          <w:tcPr>
            <w:tcW w:w="0" w:type="auto"/>
            <w:tcMar>
              <w:top w:w="45" w:type="dxa"/>
              <w:left w:w="0" w:type="dxa"/>
              <w:bottom w:w="0" w:type="dxa"/>
              <w:right w:w="210" w:type="dxa"/>
            </w:tcMar>
            <w:vAlign w:val="center"/>
            <w:hideMark/>
          </w:tcPr>
          <w:p w14:paraId="12538652"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0292</w:t>
            </w:r>
          </w:p>
        </w:tc>
        <w:tc>
          <w:tcPr>
            <w:tcW w:w="0" w:type="auto"/>
            <w:tcMar>
              <w:top w:w="45" w:type="dxa"/>
              <w:left w:w="0" w:type="dxa"/>
              <w:bottom w:w="0" w:type="dxa"/>
              <w:right w:w="210" w:type="dxa"/>
            </w:tcMar>
            <w:vAlign w:val="center"/>
            <w:hideMark/>
          </w:tcPr>
          <w:p w14:paraId="2954AF9D"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Y</w:t>
            </w:r>
          </w:p>
        </w:tc>
        <w:tc>
          <w:tcPr>
            <w:tcW w:w="0" w:type="auto"/>
            <w:tcMar>
              <w:top w:w="45" w:type="dxa"/>
              <w:left w:w="0" w:type="dxa"/>
              <w:bottom w:w="0" w:type="dxa"/>
              <w:right w:w="210" w:type="dxa"/>
            </w:tcMar>
            <w:vAlign w:val="center"/>
            <w:hideMark/>
          </w:tcPr>
          <w:p w14:paraId="30E1D9E0"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TPM</w:t>
            </w:r>
          </w:p>
        </w:tc>
      </w:tr>
      <w:tr w:rsidR="00BE53F3" w:rsidRPr="0095358C" w14:paraId="34DEA874" w14:textId="77777777" w:rsidTr="00A3173E">
        <w:trPr>
          <w:jc w:val="center"/>
        </w:trPr>
        <w:tc>
          <w:tcPr>
            <w:tcW w:w="0" w:type="auto"/>
            <w:tcMar>
              <w:top w:w="45" w:type="dxa"/>
              <w:left w:w="0" w:type="dxa"/>
              <w:bottom w:w="0" w:type="dxa"/>
              <w:right w:w="210" w:type="dxa"/>
            </w:tcMar>
            <w:vAlign w:val="center"/>
            <w:hideMark/>
          </w:tcPr>
          <w:p w14:paraId="62F7DFB0"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Telecom One, Inc.</w:t>
            </w:r>
          </w:p>
        </w:tc>
        <w:tc>
          <w:tcPr>
            <w:tcW w:w="0" w:type="auto"/>
            <w:tcMar>
              <w:top w:w="45" w:type="dxa"/>
              <w:left w:w="0" w:type="dxa"/>
              <w:bottom w:w="0" w:type="dxa"/>
              <w:right w:w="210" w:type="dxa"/>
            </w:tcMar>
            <w:vAlign w:val="center"/>
            <w:hideMark/>
          </w:tcPr>
          <w:p w14:paraId="5A4D489D"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0444</w:t>
            </w:r>
          </w:p>
        </w:tc>
        <w:tc>
          <w:tcPr>
            <w:tcW w:w="0" w:type="auto"/>
            <w:tcMar>
              <w:top w:w="45" w:type="dxa"/>
              <w:left w:w="0" w:type="dxa"/>
              <w:bottom w:w="0" w:type="dxa"/>
              <w:right w:w="210" w:type="dxa"/>
            </w:tcMar>
            <w:vAlign w:val="center"/>
            <w:hideMark/>
          </w:tcPr>
          <w:p w14:paraId="61E79B88"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AL30</w:t>
            </w:r>
          </w:p>
        </w:tc>
        <w:tc>
          <w:tcPr>
            <w:tcW w:w="0" w:type="auto"/>
            <w:tcMar>
              <w:top w:w="45" w:type="dxa"/>
              <w:left w:w="0" w:type="dxa"/>
              <w:bottom w:w="0" w:type="dxa"/>
              <w:right w:w="210" w:type="dxa"/>
            </w:tcMar>
            <w:vAlign w:val="center"/>
            <w:hideMark/>
          </w:tcPr>
          <w:p w14:paraId="0D468AD9"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0444</w:t>
            </w:r>
          </w:p>
        </w:tc>
        <w:tc>
          <w:tcPr>
            <w:tcW w:w="0" w:type="auto"/>
            <w:tcMar>
              <w:top w:w="45" w:type="dxa"/>
              <w:left w:w="0" w:type="dxa"/>
              <w:bottom w:w="0" w:type="dxa"/>
              <w:right w:w="210" w:type="dxa"/>
            </w:tcMar>
            <w:vAlign w:val="center"/>
            <w:hideMark/>
          </w:tcPr>
          <w:p w14:paraId="66496386"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Y</w:t>
            </w:r>
          </w:p>
        </w:tc>
        <w:tc>
          <w:tcPr>
            <w:tcW w:w="0" w:type="auto"/>
            <w:tcMar>
              <w:top w:w="45" w:type="dxa"/>
              <w:left w:w="0" w:type="dxa"/>
              <w:bottom w:w="0" w:type="dxa"/>
              <w:right w:w="210" w:type="dxa"/>
            </w:tcMar>
            <w:vAlign w:val="center"/>
            <w:hideMark/>
          </w:tcPr>
          <w:p w14:paraId="287BEA77"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ALN</w:t>
            </w:r>
          </w:p>
        </w:tc>
      </w:tr>
      <w:tr w:rsidR="00BE53F3" w:rsidRPr="0095358C" w14:paraId="1BCE93BA" w14:textId="77777777" w:rsidTr="00A3173E">
        <w:trPr>
          <w:jc w:val="center"/>
        </w:trPr>
        <w:tc>
          <w:tcPr>
            <w:tcW w:w="0" w:type="auto"/>
            <w:tcMar>
              <w:top w:w="45" w:type="dxa"/>
              <w:left w:w="0" w:type="dxa"/>
              <w:bottom w:w="0" w:type="dxa"/>
              <w:right w:w="210" w:type="dxa"/>
            </w:tcMar>
            <w:vAlign w:val="center"/>
            <w:hideMark/>
          </w:tcPr>
          <w:p w14:paraId="5CF14015"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Verizon LD</w:t>
            </w:r>
          </w:p>
        </w:tc>
        <w:tc>
          <w:tcPr>
            <w:tcW w:w="0" w:type="auto"/>
            <w:tcMar>
              <w:top w:w="45" w:type="dxa"/>
              <w:left w:w="0" w:type="dxa"/>
              <w:bottom w:w="0" w:type="dxa"/>
              <w:right w:w="210" w:type="dxa"/>
            </w:tcMar>
            <w:vAlign w:val="center"/>
            <w:hideMark/>
          </w:tcPr>
          <w:p w14:paraId="2E344C95"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5483</w:t>
            </w:r>
          </w:p>
        </w:tc>
        <w:tc>
          <w:tcPr>
            <w:tcW w:w="0" w:type="auto"/>
            <w:tcMar>
              <w:top w:w="45" w:type="dxa"/>
              <w:left w:w="0" w:type="dxa"/>
              <w:bottom w:w="0" w:type="dxa"/>
              <w:right w:w="210" w:type="dxa"/>
            </w:tcMar>
            <w:vAlign w:val="center"/>
            <w:hideMark/>
          </w:tcPr>
          <w:p w14:paraId="276AB9A3"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5483</w:t>
            </w:r>
          </w:p>
        </w:tc>
        <w:tc>
          <w:tcPr>
            <w:tcW w:w="0" w:type="auto"/>
            <w:tcMar>
              <w:top w:w="45" w:type="dxa"/>
              <w:left w:w="0" w:type="dxa"/>
              <w:bottom w:w="0" w:type="dxa"/>
              <w:right w:w="210" w:type="dxa"/>
            </w:tcMar>
            <w:vAlign w:val="center"/>
            <w:hideMark/>
          </w:tcPr>
          <w:p w14:paraId="44605CF5"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5483</w:t>
            </w:r>
          </w:p>
        </w:tc>
        <w:tc>
          <w:tcPr>
            <w:tcW w:w="0" w:type="auto"/>
            <w:tcMar>
              <w:top w:w="45" w:type="dxa"/>
              <w:left w:w="0" w:type="dxa"/>
              <w:bottom w:w="0" w:type="dxa"/>
              <w:right w:w="210" w:type="dxa"/>
            </w:tcMar>
            <w:vAlign w:val="center"/>
            <w:hideMark/>
          </w:tcPr>
          <w:p w14:paraId="3FDB0C6E"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Y</w:t>
            </w:r>
          </w:p>
        </w:tc>
        <w:tc>
          <w:tcPr>
            <w:tcW w:w="0" w:type="auto"/>
            <w:tcMar>
              <w:top w:w="45" w:type="dxa"/>
              <w:left w:w="0" w:type="dxa"/>
              <w:bottom w:w="0" w:type="dxa"/>
              <w:right w:w="210" w:type="dxa"/>
            </w:tcMar>
            <w:vAlign w:val="center"/>
            <w:hideMark/>
          </w:tcPr>
          <w:p w14:paraId="5178A13D"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GOP</w:t>
            </w:r>
          </w:p>
        </w:tc>
      </w:tr>
      <w:tr w:rsidR="00BE53F3" w:rsidRPr="0095358C" w14:paraId="1C0A2D08" w14:textId="77777777" w:rsidTr="00A3173E">
        <w:trPr>
          <w:jc w:val="center"/>
        </w:trPr>
        <w:tc>
          <w:tcPr>
            <w:tcW w:w="0" w:type="auto"/>
            <w:tcMar>
              <w:top w:w="45" w:type="dxa"/>
              <w:left w:w="0" w:type="dxa"/>
              <w:bottom w:w="0" w:type="dxa"/>
              <w:right w:w="210" w:type="dxa"/>
            </w:tcMar>
            <w:vAlign w:val="center"/>
            <w:hideMark/>
          </w:tcPr>
          <w:p w14:paraId="5F0615FE"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Wiltel</w:t>
            </w:r>
          </w:p>
        </w:tc>
        <w:tc>
          <w:tcPr>
            <w:tcW w:w="0" w:type="auto"/>
            <w:tcMar>
              <w:top w:w="45" w:type="dxa"/>
              <w:left w:w="0" w:type="dxa"/>
              <w:bottom w:w="0" w:type="dxa"/>
              <w:right w:w="210" w:type="dxa"/>
            </w:tcMar>
            <w:vAlign w:val="center"/>
            <w:hideMark/>
          </w:tcPr>
          <w:p w14:paraId="07869FCC"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0222</w:t>
            </w:r>
          </w:p>
        </w:tc>
        <w:tc>
          <w:tcPr>
            <w:tcW w:w="0" w:type="auto"/>
            <w:tcMar>
              <w:top w:w="45" w:type="dxa"/>
              <w:left w:w="0" w:type="dxa"/>
              <w:bottom w:w="0" w:type="dxa"/>
              <w:right w:w="210" w:type="dxa"/>
            </w:tcMar>
            <w:vAlign w:val="center"/>
            <w:hideMark/>
          </w:tcPr>
          <w:p w14:paraId="52AD0583"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MCI1</w:t>
            </w:r>
          </w:p>
        </w:tc>
        <w:tc>
          <w:tcPr>
            <w:tcW w:w="0" w:type="auto"/>
            <w:tcMar>
              <w:top w:w="45" w:type="dxa"/>
              <w:left w:w="0" w:type="dxa"/>
              <w:bottom w:w="0" w:type="dxa"/>
              <w:right w:w="210" w:type="dxa"/>
            </w:tcMar>
            <w:vAlign w:val="center"/>
            <w:hideMark/>
          </w:tcPr>
          <w:p w14:paraId="52B95977"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0222</w:t>
            </w:r>
          </w:p>
        </w:tc>
        <w:tc>
          <w:tcPr>
            <w:tcW w:w="0" w:type="auto"/>
            <w:tcMar>
              <w:top w:w="45" w:type="dxa"/>
              <w:left w:w="0" w:type="dxa"/>
              <w:bottom w:w="0" w:type="dxa"/>
              <w:right w:w="210" w:type="dxa"/>
            </w:tcMar>
            <w:vAlign w:val="center"/>
            <w:hideMark/>
          </w:tcPr>
          <w:p w14:paraId="2BAA1322"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Y</w:t>
            </w:r>
          </w:p>
        </w:tc>
        <w:tc>
          <w:tcPr>
            <w:tcW w:w="0" w:type="auto"/>
            <w:tcMar>
              <w:top w:w="45" w:type="dxa"/>
              <w:left w:w="0" w:type="dxa"/>
              <w:bottom w:w="0" w:type="dxa"/>
              <w:right w:w="210" w:type="dxa"/>
            </w:tcMar>
            <w:vAlign w:val="center"/>
            <w:hideMark/>
          </w:tcPr>
          <w:p w14:paraId="36ACBE38"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WLT</w:t>
            </w:r>
          </w:p>
        </w:tc>
      </w:tr>
      <w:tr w:rsidR="00BE53F3" w:rsidRPr="0095358C" w14:paraId="56668D05" w14:textId="77777777" w:rsidTr="00A3173E">
        <w:trPr>
          <w:jc w:val="center"/>
        </w:trPr>
        <w:tc>
          <w:tcPr>
            <w:tcW w:w="0" w:type="auto"/>
            <w:tcMar>
              <w:top w:w="45" w:type="dxa"/>
              <w:left w:w="0" w:type="dxa"/>
              <w:bottom w:w="0" w:type="dxa"/>
              <w:right w:w="210" w:type="dxa"/>
            </w:tcMar>
            <w:vAlign w:val="center"/>
            <w:hideMark/>
          </w:tcPr>
          <w:p w14:paraId="4D6E58B5"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Working Assets</w:t>
            </w:r>
          </w:p>
        </w:tc>
        <w:tc>
          <w:tcPr>
            <w:tcW w:w="0" w:type="auto"/>
            <w:tcMar>
              <w:top w:w="45" w:type="dxa"/>
              <w:left w:w="0" w:type="dxa"/>
              <w:bottom w:w="0" w:type="dxa"/>
              <w:right w:w="210" w:type="dxa"/>
            </w:tcMar>
            <w:vAlign w:val="center"/>
            <w:hideMark/>
          </w:tcPr>
          <w:p w14:paraId="1D4DF890"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0649</w:t>
            </w:r>
          </w:p>
        </w:tc>
        <w:tc>
          <w:tcPr>
            <w:tcW w:w="0" w:type="auto"/>
            <w:tcMar>
              <w:top w:w="45" w:type="dxa"/>
              <w:left w:w="0" w:type="dxa"/>
              <w:bottom w:w="0" w:type="dxa"/>
              <w:right w:w="210" w:type="dxa"/>
            </w:tcMar>
            <w:vAlign w:val="center"/>
            <w:hideMark/>
          </w:tcPr>
          <w:p w14:paraId="534579DD"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0649</w:t>
            </w:r>
          </w:p>
        </w:tc>
        <w:tc>
          <w:tcPr>
            <w:tcW w:w="0" w:type="auto"/>
            <w:tcMar>
              <w:top w:w="45" w:type="dxa"/>
              <w:left w:w="0" w:type="dxa"/>
              <w:bottom w:w="0" w:type="dxa"/>
              <w:right w:w="210" w:type="dxa"/>
            </w:tcMar>
            <w:vAlign w:val="center"/>
            <w:hideMark/>
          </w:tcPr>
          <w:p w14:paraId="2B60ED0D"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0649</w:t>
            </w:r>
          </w:p>
        </w:tc>
        <w:tc>
          <w:tcPr>
            <w:tcW w:w="0" w:type="auto"/>
            <w:tcMar>
              <w:top w:w="45" w:type="dxa"/>
              <w:left w:w="0" w:type="dxa"/>
              <w:bottom w:w="0" w:type="dxa"/>
              <w:right w:w="210" w:type="dxa"/>
            </w:tcMar>
            <w:vAlign w:val="center"/>
            <w:hideMark/>
          </w:tcPr>
          <w:p w14:paraId="4072D66D"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Y</w:t>
            </w:r>
          </w:p>
        </w:tc>
        <w:tc>
          <w:tcPr>
            <w:tcW w:w="0" w:type="auto"/>
            <w:tcMar>
              <w:top w:w="45" w:type="dxa"/>
              <w:left w:w="0" w:type="dxa"/>
              <w:bottom w:w="0" w:type="dxa"/>
              <w:right w:w="210" w:type="dxa"/>
            </w:tcMar>
            <w:vAlign w:val="center"/>
            <w:hideMark/>
          </w:tcPr>
          <w:p w14:paraId="1098F11D"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WRK</w:t>
            </w:r>
          </w:p>
        </w:tc>
      </w:tr>
      <w:tr w:rsidR="00BE53F3" w:rsidRPr="0095358C" w14:paraId="2C4693F5" w14:textId="77777777" w:rsidTr="00A3173E">
        <w:trPr>
          <w:jc w:val="center"/>
        </w:trPr>
        <w:tc>
          <w:tcPr>
            <w:tcW w:w="0" w:type="auto"/>
            <w:tcMar>
              <w:top w:w="45" w:type="dxa"/>
              <w:left w:w="0" w:type="dxa"/>
              <w:bottom w:w="0" w:type="dxa"/>
              <w:right w:w="210" w:type="dxa"/>
            </w:tcMar>
            <w:vAlign w:val="center"/>
            <w:hideMark/>
          </w:tcPr>
          <w:p w14:paraId="373CEE74"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WorldCom</w:t>
            </w:r>
          </w:p>
        </w:tc>
        <w:tc>
          <w:tcPr>
            <w:tcW w:w="0" w:type="auto"/>
            <w:tcMar>
              <w:top w:w="45" w:type="dxa"/>
              <w:left w:w="0" w:type="dxa"/>
              <w:bottom w:w="0" w:type="dxa"/>
              <w:right w:w="210" w:type="dxa"/>
            </w:tcMar>
            <w:vAlign w:val="center"/>
            <w:hideMark/>
          </w:tcPr>
          <w:p w14:paraId="3794B8B9"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0555</w:t>
            </w:r>
          </w:p>
        </w:tc>
        <w:tc>
          <w:tcPr>
            <w:tcW w:w="0" w:type="auto"/>
            <w:tcMar>
              <w:top w:w="45" w:type="dxa"/>
              <w:left w:w="0" w:type="dxa"/>
              <w:bottom w:w="0" w:type="dxa"/>
              <w:right w:w="210" w:type="dxa"/>
            </w:tcMar>
            <w:vAlign w:val="center"/>
            <w:hideMark/>
          </w:tcPr>
          <w:p w14:paraId="5F7F7037"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0555</w:t>
            </w:r>
          </w:p>
        </w:tc>
        <w:tc>
          <w:tcPr>
            <w:tcW w:w="0" w:type="auto"/>
            <w:tcMar>
              <w:top w:w="45" w:type="dxa"/>
              <w:left w:w="0" w:type="dxa"/>
              <w:bottom w:w="0" w:type="dxa"/>
              <w:right w:w="210" w:type="dxa"/>
            </w:tcMar>
            <w:vAlign w:val="center"/>
            <w:hideMark/>
          </w:tcPr>
          <w:p w14:paraId="3700D41C"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0555</w:t>
            </w:r>
          </w:p>
        </w:tc>
        <w:tc>
          <w:tcPr>
            <w:tcW w:w="0" w:type="auto"/>
            <w:tcMar>
              <w:top w:w="45" w:type="dxa"/>
              <w:left w:w="0" w:type="dxa"/>
              <w:bottom w:w="0" w:type="dxa"/>
              <w:right w:w="210" w:type="dxa"/>
            </w:tcMar>
            <w:vAlign w:val="center"/>
            <w:hideMark/>
          </w:tcPr>
          <w:p w14:paraId="35D5FFC1"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Y</w:t>
            </w:r>
          </w:p>
        </w:tc>
        <w:tc>
          <w:tcPr>
            <w:tcW w:w="0" w:type="auto"/>
            <w:tcMar>
              <w:top w:w="45" w:type="dxa"/>
              <w:left w:w="0" w:type="dxa"/>
              <w:bottom w:w="0" w:type="dxa"/>
              <w:right w:w="210" w:type="dxa"/>
            </w:tcMar>
            <w:vAlign w:val="center"/>
            <w:hideMark/>
          </w:tcPr>
          <w:p w14:paraId="6DC150D3" w14:textId="77777777" w:rsidR="00BE53F3" w:rsidRPr="0095358C" w:rsidRDefault="00BE53F3" w:rsidP="001D6028">
            <w:pPr>
              <w:rPr>
                <w:rFonts w:ascii="Arial Narrow" w:hAnsi="Arial Narrow" w:cs="Arial"/>
                <w:sz w:val="16"/>
                <w:szCs w:val="16"/>
              </w:rPr>
            </w:pPr>
            <w:r w:rsidRPr="0095358C">
              <w:rPr>
                <w:rFonts w:ascii="Arial Narrow" w:hAnsi="Arial Narrow" w:cs="Arial"/>
                <w:sz w:val="16"/>
                <w:szCs w:val="16"/>
              </w:rPr>
              <w:t>WTL</w:t>
            </w:r>
          </w:p>
        </w:tc>
      </w:tr>
    </w:tbl>
    <w:p w14:paraId="6E2DFA80" w14:textId="77777777" w:rsidR="00B23AAE" w:rsidRPr="0095358C" w:rsidRDefault="00B23AAE" w:rsidP="001D6028">
      <w:pPr>
        <w:pStyle w:val="Bullet"/>
        <w:numPr>
          <w:ilvl w:val="0"/>
          <w:numId w:val="0"/>
        </w:numPr>
        <w:ind w:left="1080" w:hanging="360"/>
        <w:rPr>
          <w:rFonts w:ascii="Arial Narrow" w:hAnsi="Arial Narrow"/>
          <w:sz w:val="12"/>
          <w:szCs w:val="12"/>
        </w:rPr>
      </w:pPr>
    </w:p>
    <w:p w14:paraId="3A6FFD43" w14:textId="77777777" w:rsidR="0095358C" w:rsidRPr="000210F0" w:rsidRDefault="0095358C" w:rsidP="0095358C">
      <w:pPr>
        <w:pStyle w:val="Bullet"/>
        <w:numPr>
          <w:ilvl w:val="0"/>
          <w:numId w:val="0"/>
        </w:numPr>
        <w:jc w:val="both"/>
        <w:rPr>
          <w:rFonts w:ascii="Arial Narrow" w:hAnsi="Arial Narrow"/>
        </w:rPr>
      </w:pPr>
      <w:r w:rsidRPr="0041529C">
        <w:rPr>
          <w:rFonts w:ascii="Arial Narrow" w:hAnsi="Arial Narrow"/>
          <w:i/>
          <w:szCs w:val="24"/>
        </w:rPr>
        <w:t xml:space="preserve">The following information is </w:t>
      </w:r>
      <w:r>
        <w:rPr>
          <w:rFonts w:ascii="Arial Narrow" w:hAnsi="Arial Narrow"/>
          <w:i/>
          <w:szCs w:val="24"/>
        </w:rPr>
        <w:t>applicable beginning</w:t>
      </w:r>
      <w:r w:rsidRPr="0041529C">
        <w:rPr>
          <w:rFonts w:ascii="Arial Narrow" w:hAnsi="Arial Narrow"/>
          <w:i/>
          <w:szCs w:val="24"/>
        </w:rPr>
        <w:t xml:space="preserve"> </w:t>
      </w:r>
      <w:r>
        <w:rPr>
          <w:rFonts w:ascii="Arial Narrow" w:hAnsi="Arial Narrow"/>
          <w:i/>
          <w:szCs w:val="24"/>
        </w:rPr>
        <w:t>June 1</w:t>
      </w:r>
      <w:r w:rsidRPr="0041529C">
        <w:rPr>
          <w:rFonts w:ascii="Arial Narrow" w:hAnsi="Arial Narrow"/>
          <w:i/>
          <w:szCs w:val="24"/>
        </w:rPr>
        <w:t xml:space="preserve">, 2017:  </w:t>
      </w:r>
    </w:p>
    <w:p w14:paraId="7553BC18" w14:textId="77777777" w:rsidR="0095358C" w:rsidRPr="0041529C" w:rsidRDefault="0095358C" w:rsidP="0095358C">
      <w:pPr>
        <w:pStyle w:val="ParagraphText"/>
        <w:spacing w:after="120"/>
        <w:jc w:val="both"/>
        <w:rPr>
          <w:rFonts w:ascii="Arial Narrow" w:hAnsi="Arial Narrow"/>
          <w:szCs w:val="22"/>
        </w:rPr>
      </w:pPr>
      <w:r w:rsidRPr="0041529C">
        <w:rPr>
          <w:rFonts w:ascii="Arial Narrow" w:hAnsi="Arial Narrow"/>
          <w:szCs w:val="22"/>
        </w:rPr>
        <w:t>As part of our overall corporate technology evolution to provide all of our customers with communications delivered in a cost-effective, high performance manner, Sprint has already decommissioned aging infrastructure whose upkeep costs our customers more.  For all of our Relay users, this also means simpler and quicker call set-up.</w:t>
      </w:r>
    </w:p>
    <w:p w14:paraId="2863CCDF" w14:textId="4C7FA58C" w:rsidR="0095358C" w:rsidRPr="00897DC8" w:rsidRDefault="0095358C" w:rsidP="0095358C">
      <w:pPr>
        <w:pStyle w:val="ParagraphText"/>
        <w:spacing w:after="120"/>
        <w:jc w:val="both"/>
        <w:rPr>
          <w:rFonts w:ascii="Arial Narrow" w:hAnsi="Arial Narrow"/>
        </w:rPr>
      </w:pPr>
      <w:r w:rsidRPr="0041529C">
        <w:rPr>
          <w:rFonts w:ascii="Arial Narrow" w:hAnsi="Arial Narrow"/>
          <w:szCs w:val="22"/>
        </w:rPr>
        <w:t xml:space="preserve">In August of 2016, Sprint received a waiver of end user selection of carrier from the FCC.  As a result, </w:t>
      </w:r>
      <w:r w:rsidRPr="00897DC8">
        <w:rPr>
          <w:rFonts w:ascii="Arial Narrow" w:hAnsi="Arial Narrow"/>
          <w:szCs w:val="22"/>
        </w:rPr>
        <w:t>Sprint is offering</w:t>
      </w:r>
      <w:r w:rsidRPr="00897DC8">
        <w:rPr>
          <w:rFonts w:ascii="Arial Narrow" w:hAnsi="Arial Narrow"/>
        </w:rPr>
        <w:t xml:space="preserve"> </w:t>
      </w:r>
      <w:r w:rsidRPr="00897DC8">
        <w:rPr>
          <w:rFonts w:ascii="Arial Narrow" w:hAnsi="Arial Narrow"/>
          <w:b/>
          <w:i/>
          <w:u w:val="single"/>
        </w:rPr>
        <w:t>domestic and international calling at no charge</w:t>
      </w:r>
      <w:r w:rsidRPr="00897DC8">
        <w:rPr>
          <w:rFonts w:ascii="Arial Narrow" w:hAnsi="Arial Narrow"/>
        </w:rPr>
        <w:t xml:space="preserve"> with no long distance fees or long distance call billing for all TRS an</w:t>
      </w:r>
      <w:r>
        <w:rPr>
          <w:rFonts w:ascii="Arial Narrow" w:hAnsi="Arial Narrow"/>
        </w:rPr>
        <w:t xml:space="preserve">d CTS users through </w:t>
      </w:r>
      <w:r w:rsidRPr="00897DC8">
        <w:rPr>
          <w:rFonts w:ascii="Arial Narrow" w:hAnsi="Arial Narrow"/>
        </w:rPr>
        <w:t xml:space="preserve">Relay </w:t>
      </w:r>
      <w:r>
        <w:rPr>
          <w:rFonts w:ascii="Arial Narrow" w:hAnsi="Arial Narrow"/>
        </w:rPr>
        <w:t xml:space="preserve">Connecticut </w:t>
      </w:r>
      <w:r w:rsidRPr="00897DC8">
        <w:rPr>
          <w:rFonts w:ascii="Arial Narrow" w:hAnsi="Arial Narrow"/>
        </w:rPr>
        <w:t>service.  Sprint’s optimal approach provides less cost to the end user, fewer billable minutes to the State, greater functional equivalence, and fewer customer complaints.</w:t>
      </w:r>
      <w:r w:rsidRPr="00897DC8">
        <w:rPr>
          <w:rStyle w:val="FootnoteReference"/>
          <w:rFonts w:ascii="Arial Narrow" w:hAnsi="Arial Narrow"/>
        </w:rPr>
        <w:t xml:space="preserve"> </w:t>
      </w:r>
    </w:p>
    <w:p w14:paraId="17B74D13" w14:textId="688B4FB0" w:rsidR="0095358C" w:rsidRPr="00897DC8" w:rsidRDefault="0095358C" w:rsidP="0095358C">
      <w:pPr>
        <w:pStyle w:val="ParagraphText"/>
        <w:spacing w:after="60"/>
        <w:jc w:val="both"/>
        <w:rPr>
          <w:rFonts w:ascii="Arial Narrow" w:hAnsi="Arial Narrow"/>
          <w:color w:val="auto"/>
          <w:szCs w:val="24"/>
        </w:rPr>
      </w:pPr>
      <w:r w:rsidRPr="00897DC8">
        <w:rPr>
          <w:rFonts w:ascii="Arial Narrow" w:hAnsi="Arial Narrow"/>
          <w:color w:val="auto"/>
          <w:szCs w:val="24"/>
        </w:rPr>
        <w:t>Sprint’s approach as a global telecommunication provider includes the fo</w:t>
      </w:r>
      <w:r>
        <w:rPr>
          <w:rFonts w:ascii="Arial Narrow" w:hAnsi="Arial Narrow"/>
          <w:color w:val="auto"/>
          <w:szCs w:val="24"/>
        </w:rPr>
        <w:t xml:space="preserve">llowing benefits for </w:t>
      </w:r>
      <w:r w:rsidRPr="00897DC8">
        <w:rPr>
          <w:rFonts w:ascii="Arial Narrow" w:hAnsi="Arial Narrow"/>
        </w:rPr>
        <w:t>Relay</w:t>
      </w:r>
      <w:r>
        <w:rPr>
          <w:rFonts w:ascii="Arial Narrow" w:hAnsi="Arial Narrow"/>
        </w:rPr>
        <w:t xml:space="preserve"> Connecticut</w:t>
      </w:r>
      <w:r w:rsidRPr="00897DC8">
        <w:rPr>
          <w:rFonts w:ascii="Arial Narrow" w:hAnsi="Arial Narrow"/>
        </w:rPr>
        <w:t xml:space="preserve"> </w:t>
      </w:r>
      <w:r w:rsidRPr="00897DC8">
        <w:rPr>
          <w:rFonts w:ascii="Arial Narrow" w:hAnsi="Arial Narrow"/>
          <w:color w:val="auto"/>
          <w:szCs w:val="24"/>
        </w:rPr>
        <w:t>and its end users:</w:t>
      </w:r>
    </w:p>
    <w:p w14:paraId="6E147F02" w14:textId="77777777" w:rsidR="0095358C" w:rsidRPr="00897DC8" w:rsidRDefault="0095358C" w:rsidP="0095358C">
      <w:pPr>
        <w:pStyle w:val="BulletLast"/>
        <w:numPr>
          <w:ilvl w:val="0"/>
          <w:numId w:val="101"/>
        </w:numPr>
        <w:spacing w:after="0"/>
        <w:rPr>
          <w:rFonts w:ascii="Arial Narrow" w:hAnsi="Arial Narrow"/>
          <w:sz w:val="24"/>
        </w:rPr>
      </w:pPr>
      <w:r w:rsidRPr="00897DC8">
        <w:rPr>
          <w:rFonts w:ascii="Arial Narrow" w:hAnsi="Arial Narrow"/>
          <w:b/>
          <w:sz w:val="24"/>
        </w:rPr>
        <w:t>Correctional Facilities:</w:t>
      </w:r>
      <w:r w:rsidRPr="00897DC8">
        <w:rPr>
          <w:rFonts w:ascii="Arial Narrow" w:hAnsi="Arial Narrow"/>
          <w:sz w:val="24"/>
        </w:rPr>
        <w:t xml:space="preserve">  Sprint will process calls from inmates at correctional facilities without charge.  Please note, inmate calling services (ICS) providers may assess fees directly to relay users – as is done for traditional phone users (i.e., non-relay callers).</w:t>
      </w:r>
    </w:p>
    <w:p w14:paraId="235956E8" w14:textId="1F39483F" w:rsidR="0095358C" w:rsidRPr="00897DC8" w:rsidRDefault="0095358C" w:rsidP="0095358C">
      <w:pPr>
        <w:pStyle w:val="BulletLast"/>
        <w:numPr>
          <w:ilvl w:val="0"/>
          <w:numId w:val="101"/>
        </w:numPr>
        <w:spacing w:after="0"/>
        <w:rPr>
          <w:rFonts w:ascii="Arial Narrow" w:hAnsi="Arial Narrow"/>
          <w:sz w:val="24"/>
        </w:rPr>
      </w:pPr>
      <w:r w:rsidRPr="00897DC8">
        <w:rPr>
          <w:rFonts w:ascii="Arial Narrow" w:hAnsi="Arial Narrow"/>
          <w:b/>
          <w:sz w:val="24"/>
        </w:rPr>
        <w:t>Payphones:</w:t>
      </w:r>
      <w:r w:rsidRPr="00897DC8">
        <w:rPr>
          <w:rFonts w:ascii="Arial Narrow" w:hAnsi="Arial Narrow"/>
          <w:sz w:val="24"/>
        </w:rPr>
        <w:t xml:space="preserve">  Sprint will </w:t>
      </w:r>
      <w:r w:rsidRPr="00897DC8">
        <w:rPr>
          <w:rFonts w:ascii="Arial Narrow" w:hAnsi="Arial Narrow"/>
          <w:b/>
          <w:i/>
          <w:sz w:val="24"/>
          <w:u w:val="single"/>
        </w:rPr>
        <w:t>provide domestic and international calling at no charge</w:t>
      </w:r>
      <w:r>
        <w:rPr>
          <w:rFonts w:ascii="Arial Narrow" w:hAnsi="Arial Narrow"/>
          <w:sz w:val="24"/>
        </w:rPr>
        <w:t xml:space="preserve"> for </w:t>
      </w:r>
      <w:r w:rsidRPr="00897DC8">
        <w:rPr>
          <w:rFonts w:ascii="Arial Narrow" w:hAnsi="Arial Narrow"/>
          <w:sz w:val="24"/>
        </w:rPr>
        <w:t xml:space="preserve">Relay </w:t>
      </w:r>
      <w:r>
        <w:rPr>
          <w:rFonts w:ascii="Arial Narrow" w:hAnsi="Arial Narrow"/>
          <w:sz w:val="24"/>
        </w:rPr>
        <w:t xml:space="preserve">Connecticut </w:t>
      </w:r>
      <w:r w:rsidRPr="00897DC8">
        <w:rPr>
          <w:rFonts w:ascii="Arial Narrow" w:hAnsi="Arial Narrow"/>
          <w:sz w:val="24"/>
        </w:rPr>
        <w:t>callers using payphones.</w:t>
      </w:r>
    </w:p>
    <w:p w14:paraId="3567BA67" w14:textId="77777777" w:rsidR="0095358C" w:rsidRPr="00897DC8" w:rsidRDefault="0095358C" w:rsidP="0095358C">
      <w:pPr>
        <w:pStyle w:val="BulletLast"/>
        <w:numPr>
          <w:ilvl w:val="0"/>
          <w:numId w:val="101"/>
        </w:numPr>
        <w:spacing w:after="0"/>
        <w:rPr>
          <w:rFonts w:ascii="Arial Narrow" w:hAnsi="Arial Narrow"/>
          <w:sz w:val="24"/>
        </w:rPr>
      </w:pPr>
      <w:r w:rsidRPr="00897DC8">
        <w:rPr>
          <w:rFonts w:ascii="Arial Narrow" w:hAnsi="Arial Narrow"/>
          <w:b/>
          <w:sz w:val="24"/>
        </w:rPr>
        <w:t>International Locations:</w:t>
      </w:r>
      <w:r w:rsidRPr="00897DC8">
        <w:rPr>
          <w:rFonts w:ascii="Arial Narrow" w:hAnsi="Arial Narrow"/>
          <w:sz w:val="24"/>
        </w:rPr>
        <w:t xml:space="preserve">  Sprint will provide </w:t>
      </w:r>
      <w:r w:rsidRPr="00897DC8">
        <w:rPr>
          <w:rFonts w:ascii="Arial Narrow" w:hAnsi="Arial Narrow"/>
          <w:b/>
          <w:i/>
          <w:sz w:val="24"/>
          <w:u w:val="single"/>
        </w:rPr>
        <w:t>outbound international calling at no charge</w:t>
      </w:r>
      <w:r w:rsidRPr="00897DC8">
        <w:rPr>
          <w:rFonts w:ascii="Arial Narrow" w:hAnsi="Arial Narrow"/>
          <w:sz w:val="24"/>
        </w:rPr>
        <w:t xml:space="preserve"> for TRS and CTS users.  Inbound access is available with customers being charged.</w:t>
      </w:r>
    </w:p>
    <w:p w14:paraId="6766DD21" w14:textId="52AC983E" w:rsidR="0095358C" w:rsidRPr="00897DC8" w:rsidRDefault="0095358C" w:rsidP="0095358C">
      <w:pPr>
        <w:pStyle w:val="BulletLast"/>
        <w:numPr>
          <w:ilvl w:val="0"/>
          <w:numId w:val="101"/>
        </w:numPr>
        <w:spacing w:after="0"/>
        <w:rPr>
          <w:rFonts w:ascii="Arial Narrow" w:hAnsi="Arial Narrow"/>
          <w:sz w:val="24"/>
        </w:rPr>
      </w:pPr>
      <w:r w:rsidRPr="00897DC8">
        <w:rPr>
          <w:rFonts w:ascii="Arial Narrow" w:hAnsi="Arial Narrow"/>
          <w:b/>
          <w:sz w:val="24"/>
        </w:rPr>
        <w:t>Directory Assistance:</w:t>
      </w:r>
      <w:r w:rsidRPr="00897DC8">
        <w:rPr>
          <w:rFonts w:ascii="Arial Narrow" w:hAnsi="Arial Narrow"/>
          <w:sz w:val="24"/>
        </w:rPr>
        <w:t xml:space="preserve">  Sprint is offering </w:t>
      </w:r>
      <w:r w:rsidRPr="00897DC8">
        <w:rPr>
          <w:rFonts w:ascii="Arial Narrow" w:hAnsi="Arial Narrow"/>
          <w:b/>
          <w:i/>
          <w:sz w:val="24"/>
          <w:u w:val="single"/>
        </w:rPr>
        <w:t>access to Directory Assistance at no charge</w:t>
      </w:r>
      <w:r>
        <w:rPr>
          <w:rFonts w:ascii="Arial Narrow" w:hAnsi="Arial Narrow"/>
          <w:sz w:val="24"/>
        </w:rPr>
        <w:t xml:space="preserve"> or </w:t>
      </w:r>
      <w:r w:rsidRPr="00897DC8">
        <w:rPr>
          <w:rFonts w:ascii="Arial Narrow" w:hAnsi="Arial Narrow"/>
          <w:sz w:val="24"/>
        </w:rPr>
        <w:t xml:space="preserve">Relay </w:t>
      </w:r>
      <w:r>
        <w:rPr>
          <w:rFonts w:ascii="Arial Narrow" w:hAnsi="Arial Narrow"/>
          <w:sz w:val="24"/>
        </w:rPr>
        <w:t xml:space="preserve">Connecticut </w:t>
      </w:r>
      <w:r w:rsidRPr="00897DC8">
        <w:rPr>
          <w:rFonts w:ascii="Arial Narrow" w:hAnsi="Arial Narrow"/>
          <w:sz w:val="24"/>
        </w:rPr>
        <w:t>Service.</w:t>
      </w:r>
    </w:p>
    <w:p w14:paraId="703E216A" w14:textId="77777777" w:rsidR="0095358C" w:rsidRPr="00897DC8" w:rsidRDefault="0095358C" w:rsidP="0095358C">
      <w:pPr>
        <w:pStyle w:val="BulletLast"/>
        <w:numPr>
          <w:ilvl w:val="0"/>
          <w:numId w:val="101"/>
        </w:numPr>
        <w:spacing w:after="120"/>
        <w:rPr>
          <w:rFonts w:ascii="Arial Narrow" w:hAnsi="Arial Narrow"/>
          <w:sz w:val="24"/>
        </w:rPr>
      </w:pPr>
      <w:r w:rsidRPr="00897DC8">
        <w:rPr>
          <w:rFonts w:ascii="Arial Narrow" w:hAnsi="Arial Narrow"/>
          <w:b/>
          <w:sz w:val="24"/>
        </w:rPr>
        <w:t>Pay Per Call Services:</w:t>
      </w:r>
      <w:r w:rsidRPr="00897DC8">
        <w:rPr>
          <w:rFonts w:ascii="Arial Narrow" w:hAnsi="Arial Narrow"/>
          <w:sz w:val="24"/>
        </w:rPr>
        <w:t xml:space="preserve">  Sprint will continue to process calls to 900 access numbers.  The 900 services provider may assess fees directly to relay users.</w:t>
      </w:r>
    </w:p>
    <w:p w14:paraId="4FFAD992" w14:textId="77777777" w:rsidR="00087C37" w:rsidRPr="006E012B" w:rsidRDefault="00B70C9D" w:rsidP="001D6028">
      <w:pPr>
        <w:pStyle w:val="ArialNarrow12Bold"/>
      </w:pPr>
      <w:bookmarkStart w:id="20" w:name="_Toc174868775"/>
      <w:r w:rsidRPr="006E012B">
        <w:t>B.4 TRS Facilities</w:t>
      </w:r>
      <w:bookmarkEnd w:id="20"/>
    </w:p>
    <w:p w14:paraId="6579A72E" w14:textId="38736BB1" w:rsidR="001F6466" w:rsidRPr="0052746E" w:rsidRDefault="00B70C9D" w:rsidP="0095358C">
      <w:pPr>
        <w:pStyle w:val="ParagraphText"/>
        <w:spacing w:after="120"/>
        <w:jc w:val="both"/>
        <w:rPr>
          <w:rFonts w:ascii="Arial Narrow" w:hAnsi="Arial Narrow"/>
          <w:b/>
          <w:i/>
          <w:szCs w:val="24"/>
        </w:rPr>
      </w:pPr>
      <w:r w:rsidRPr="00321408">
        <w:rPr>
          <w:rFonts w:ascii="Arial Narrow" w:hAnsi="Arial Narrow"/>
          <w:b/>
          <w:i/>
          <w:color w:val="auto"/>
          <w:szCs w:val="24"/>
        </w:rPr>
        <w:t>§64.604</w:t>
      </w:r>
      <w:r w:rsidRPr="0052746E">
        <w:rPr>
          <w:rFonts w:ascii="Arial Narrow" w:hAnsi="Arial Narrow"/>
          <w:b/>
          <w:i/>
          <w:szCs w:val="24"/>
        </w:rPr>
        <w:t xml:space="preserve"> </w:t>
      </w:r>
      <w:r>
        <w:rPr>
          <w:rFonts w:ascii="Arial Narrow" w:hAnsi="Arial Narrow"/>
          <w:b/>
          <w:i/>
          <w:szCs w:val="24"/>
        </w:rPr>
        <w:t>(b)</w:t>
      </w:r>
      <w:r w:rsidR="001F6466" w:rsidRPr="0052746E">
        <w:rPr>
          <w:rFonts w:ascii="Arial Narrow" w:hAnsi="Arial Narrow"/>
          <w:b/>
          <w:i/>
          <w:szCs w:val="24"/>
        </w:rPr>
        <w:t xml:space="preserve">(4) TRS facilities. </w:t>
      </w:r>
      <w:r w:rsidR="0095358C">
        <w:rPr>
          <w:rFonts w:ascii="Arial Narrow" w:hAnsi="Arial Narrow"/>
          <w:b/>
          <w:i/>
          <w:szCs w:val="24"/>
        </w:rPr>
        <w:t xml:space="preserve"> </w:t>
      </w:r>
      <w:r w:rsidR="001F6466" w:rsidRPr="0052746E">
        <w:rPr>
          <w:rFonts w:ascii="Arial Narrow" w:hAnsi="Arial Narrow"/>
          <w:b/>
          <w:i/>
          <w:szCs w:val="24"/>
        </w:rPr>
        <w:t xml:space="preserve">(i) TRS shall operate every day, 24 hours a day. </w:t>
      </w:r>
      <w:r w:rsidR="0095358C">
        <w:rPr>
          <w:rFonts w:ascii="Arial Narrow" w:hAnsi="Arial Narrow"/>
          <w:b/>
          <w:i/>
          <w:szCs w:val="24"/>
        </w:rPr>
        <w:t xml:space="preserve"> </w:t>
      </w:r>
      <w:r w:rsidR="001F6466" w:rsidRPr="0052746E">
        <w:rPr>
          <w:rFonts w:ascii="Arial Narrow" w:hAnsi="Arial Narrow"/>
          <w:b/>
          <w:i/>
          <w:szCs w:val="24"/>
        </w:rPr>
        <w:t>Relay services that are not mandated by this Commission need not be provided every day, 24 hours a day, except VRS.</w:t>
      </w:r>
    </w:p>
    <w:p w14:paraId="070F7432" w14:textId="5049BE7D" w:rsidR="00B70C9D" w:rsidRPr="0052746E" w:rsidRDefault="00C06C28" w:rsidP="0095358C">
      <w:pPr>
        <w:pStyle w:val="ParagraphText"/>
        <w:spacing w:after="120"/>
        <w:jc w:val="both"/>
        <w:rPr>
          <w:rFonts w:ascii="Arial Narrow" w:hAnsi="Arial Narrow"/>
          <w:szCs w:val="24"/>
        </w:rPr>
      </w:pPr>
      <w:r>
        <w:rPr>
          <w:rFonts w:ascii="Arial Narrow" w:hAnsi="Arial Narrow"/>
          <w:szCs w:val="24"/>
        </w:rPr>
        <w:t xml:space="preserve">Relay Connecticut </w:t>
      </w:r>
      <w:r w:rsidR="00FA59CC" w:rsidRPr="0052746E">
        <w:rPr>
          <w:rFonts w:ascii="Arial Narrow" w:hAnsi="Arial Narrow"/>
          <w:szCs w:val="24"/>
        </w:rPr>
        <w:t xml:space="preserve">and Sprint </w:t>
      </w:r>
      <w:r w:rsidR="009335D3">
        <w:rPr>
          <w:rFonts w:ascii="Arial Narrow" w:hAnsi="Arial Narrow"/>
          <w:szCs w:val="24"/>
        </w:rPr>
        <w:t>Accessibility</w:t>
      </w:r>
      <w:r w:rsidR="00FA59CC" w:rsidRPr="0052746E">
        <w:rPr>
          <w:rFonts w:ascii="Arial Narrow" w:hAnsi="Arial Narrow"/>
          <w:szCs w:val="24"/>
        </w:rPr>
        <w:t xml:space="preserve"> Customer Service are both available 24</w:t>
      </w:r>
      <w:r w:rsidR="0095358C">
        <w:rPr>
          <w:rFonts w:ascii="Arial Narrow" w:hAnsi="Arial Narrow"/>
          <w:szCs w:val="24"/>
        </w:rPr>
        <w:t>x7</w:t>
      </w:r>
      <w:r w:rsidR="003867F4">
        <w:rPr>
          <w:rFonts w:ascii="Arial Narrow" w:hAnsi="Arial Narrow"/>
          <w:szCs w:val="24"/>
        </w:rPr>
        <w:t xml:space="preserve"> for all TRS services</w:t>
      </w:r>
      <w:r w:rsidR="00FA59CC" w:rsidRPr="0052746E">
        <w:rPr>
          <w:rFonts w:ascii="Arial Narrow" w:hAnsi="Arial Narrow"/>
          <w:szCs w:val="24"/>
        </w:rPr>
        <w:t xml:space="preserve">. </w:t>
      </w:r>
      <w:r w:rsidR="0095358C">
        <w:rPr>
          <w:rFonts w:ascii="Arial Narrow" w:hAnsi="Arial Narrow"/>
          <w:szCs w:val="24"/>
        </w:rPr>
        <w:t xml:space="preserve"> </w:t>
      </w:r>
      <w:r>
        <w:rPr>
          <w:rFonts w:ascii="Arial Narrow" w:hAnsi="Arial Narrow"/>
          <w:szCs w:val="24"/>
        </w:rPr>
        <w:t>Relay Connecticut</w:t>
      </w:r>
      <w:r w:rsidR="004A21BD">
        <w:rPr>
          <w:rFonts w:ascii="Arial Narrow" w:hAnsi="Arial Narrow"/>
          <w:szCs w:val="24"/>
        </w:rPr>
        <w:t>, through Sprint,</w:t>
      </w:r>
      <w:r w:rsidR="00FA59CC" w:rsidRPr="0052746E">
        <w:rPr>
          <w:rFonts w:ascii="Arial Narrow" w:hAnsi="Arial Narrow"/>
          <w:szCs w:val="24"/>
        </w:rPr>
        <w:t xml:space="preserve"> utilizes both </w:t>
      </w:r>
      <w:r w:rsidR="004A21BD">
        <w:rPr>
          <w:rFonts w:ascii="Arial Narrow" w:hAnsi="Arial Narrow"/>
          <w:szCs w:val="24"/>
        </w:rPr>
        <w:t>Uninterruptible Power Supply (UPS)</w:t>
      </w:r>
      <w:r w:rsidR="00FA59CC" w:rsidRPr="0052746E">
        <w:rPr>
          <w:rFonts w:ascii="Arial Narrow" w:hAnsi="Arial Narrow"/>
          <w:szCs w:val="24"/>
        </w:rPr>
        <w:t xml:space="preserve"> and backup powe</w:t>
      </w:r>
      <w:r w:rsidR="0095358C">
        <w:rPr>
          <w:rFonts w:ascii="Arial Narrow" w:hAnsi="Arial Narrow"/>
          <w:szCs w:val="24"/>
        </w:rPr>
        <w:t xml:space="preserve">r generators to ensure </w:t>
      </w:r>
      <w:r w:rsidR="00FA59CC" w:rsidRPr="0052746E">
        <w:rPr>
          <w:rFonts w:ascii="Arial Narrow" w:hAnsi="Arial Narrow"/>
          <w:szCs w:val="24"/>
        </w:rPr>
        <w:t xml:space="preserve">relay centers have uninterrupted power even in the event of a power outage.  UPS is used only long enough for the backup power generators to come on line – a matter of minutes.  The backup power generators are supplied with sufficient fuel to maintain operations for at least 24 hours.  </w:t>
      </w:r>
      <w:r w:rsidR="00EB3C11">
        <w:rPr>
          <w:rFonts w:ascii="Arial Narrow" w:hAnsi="Arial Narrow"/>
          <w:szCs w:val="24"/>
        </w:rPr>
        <w:t>CapTel</w:t>
      </w:r>
      <w:r w:rsidR="00B70C9D" w:rsidRPr="00431C63">
        <w:rPr>
          <w:rFonts w:ascii="Arial Narrow" w:hAnsi="Arial Narrow"/>
          <w:i/>
          <w:szCs w:val="24"/>
        </w:rPr>
        <w:t xml:space="preserve"> </w:t>
      </w:r>
      <w:r w:rsidR="00B70C9D">
        <w:rPr>
          <w:rFonts w:ascii="Arial Narrow" w:hAnsi="Arial Narrow"/>
          <w:szCs w:val="24"/>
        </w:rPr>
        <w:t>Relay Services are also available 24</w:t>
      </w:r>
      <w:r w:rsidR="0095358C">
        <w:rPr>
          <w:rFonts w:ascii="Arial Narrow" w:hAnsi="Arial Narrow"/>
          <w:szCs w:val="24"/>
        </w:rPr>
        <w:t>x7</w:t>
      </w:r>
      <w:r w:rsidR="00B70C9D">
        <w:rPr>
          <w:rFonts w:ascii="Arial Narrow" w:hAnsi="Arial Narrow"/>
          <w:szCs w:val="24"/>
        </w:rPr>
        <w:t>.</w:t>
      </w:r>
    </w:p>
    <w:p w14:paraId="76E94587" w14:textId="77777777" w:rsidR="001F6466" w:rsidRDefault="00B70C9D" w:rsidP="0095358C">
      <w:pPr>
        <w:pStyle w:val="ParagraphText"/>
        <w:spacing w:after="120"/>
        <w:jc w:val="both"/>
        <w:rPr>
          <w:rFonts w:ascii="Arial Narrow" w:hAnsi="Arial Narrow"/>
          <w:b/>
          <w:i/>
          <w:szCs w:val="24"/>
        </w:rPr>
      </w:pPr>
      <w:r w:rsidRPr="00321408">
        <w:rPr>
          <w:rFonts w:ascii="Arial Narrow" w:hAnsi="Arial Narrow"/>
          <w:b/>
          <w:i/>
          <w:color w:val="auto"/>
          <w:szCs w:val="24"/>
        </w:rPr>
        <w:t>§64.604</w:t>
      </w:r>
      <w:r w:rsidRPr="0052746E">
        <w:rPr>
          <w:rFonts w:ascii="Arial Narrow" w:hAnsi="Arial Narrow"/>
          <w:b/>
          <w:i/>
          <w:szCs w:val="24"/>
        </w:rPr>
        <w:t xml:space="preserve"> </w:t>
      </w:r>
      <w:r>
        <w:rPr>
          <w:rFonts w:ascii="Arial Narrow" w:hAnsi="Arial Narrow"/>
          <w:b/>
          <w:i/>
          <w:szCs w:val="24"/>
        </w:rPr>
        <w:t>(b)</w:t>
      </w:r>
      <w:r w:rsidRPr="0052746E">
        <w:rPr>
          <w:rFonts w:ascii="Arial Narrow" w:hAnsi="Arial Narrow"/>
          <w:b/>
          <w:i/>
          <w:szCs w:val="24"/>
        </w:rPr>
        <w:t>(4)</w:t>
      </w:r>
      <w:r w:rsidR="00E03929" w:rsidRPr="0052746E">
        <w:rPr>
          <w:rFonts w:ascii="Arial Narrow" w:hAnsi="Arial Narrow"/>
          <w:b/>
          <w:i/>
          <w:szCs w:val="24"/>
        </w:rPr>
        <w:t xml:space="preserve"> </w:t>
      </w:r>
      <w:r w:rsidR="001F6466" w:rsidRPr="0052746E">
        <w:rPr>
          <w:rFonts w:ascii="Arial Narrow" w:hAnsi="Arial Narrow"/>
          <w:b/>
          <w:i/>
          <w:szCs w:val="24"/>
        </w:rPr>
        <w:t xml:space="preserve">(ii) TRS shall have redundancy features functionally equivalent to the equipment in normal central offices, including uninterruptible power for emergency use. </w:t>
      </w:r>
    </w:p>
    <w:p w14:paraId="59FC9F17" w14:textId="5AC3D505" w:rsidR="00EB3C11" w:rsidRPr="00EB3C11" w:rsidRDefault="00C06C28" w:rsidP="0095358C">
      <w:pPr>
        <w:pStyle w:val="ParagraphText"/>
        <w:spacing w:after="120"/>
        <w:jc w:val="both"/>
        <w:rPr>
          <w:rFonts w:ascii="Arial Narrow" w:hAnsi="Arial Narrow"/>
          <w:szCs w:val="24"/>
        </w:rPr>
      </w:pPr>
      <w:bookmarkStart w:id="21" w:name="_Toc53560778"/>
      <w:bookmarkStart w:id="22" w:name="_Toc63154983"/>
      <w:bookmarkStart w:id="23" w:name="_Toc69011694"/>
      <w:bookmarkStart w:id="24" w:name="_Toc70316973"/>
      <w:bookmarkStart w:id="25" w:name="_Toc81823078"/>
      <w:r>
        <w:rPr>
          <w:rFonts w:ascii="Arial Narrow" w:hAnsi="Arial Narrow"/>
          <w:szCs w:val="24"/>
        </w:rPr>
        <w:t xml:space="preserve">Relay Connecticut </w:t>
      </w:r>
      <w:r w:rsidR="0038715D">
        <w:rPr>
          <w:rFonts w:ascii="Arial Narrow" w:hAnsi="Arial Narrow"/>
          <w:szCs w:val="24"/>
        </w:rPr>
        <w:t xml:space="preserve">contracts with </w:t>
      </w:r>
      <w:r w:rsidR="00EB3C11" w:rsidRPr="00EB3C11">
        <w:rPr>
          <w:rFonts w:ascii="Arial Narrow" w:hAnsi="Arial Narrow"/>
          <w:szCs w:val="24"/>
        </w:rPr>
        <w:t>Sprint’s Relay centers</w:t>
      </w:r>
      <w:r w:rsidR="00B23AAE">
        <w:rPr>
          <w:rFonts w:ascii="Arial Narrow" w:hAnsi="Arial Narrow"/>
          <w:szCs w:val="24"/>
        </w:rPr>
        <w:t xml:space="preserve">, which are </w:t>
      </w:r>
      <w:r w:rsidR="00EB3C11" w:rsidRPr="00EB3C11">
        <w:rPr>
          <w:rFonts w:ascii="Arial Narrow" w:hAnsi="Arial Narrow"/>
          <w:szCs w:val="24"/>
        </w:rPr>
        <w:t xml:space="preserve">equipped with an Uninterruptible Power Supply (UPS), generator, and sufficient fuel to provide power for 24-hours following a power failure. </w:t>
      </w:r>
      <w:r w:rsidR="0095358C">
        <w:rPr>
          <w:rFonts w:ascii="Arial Narrow" w:hAnsi="Arial Narrow"/>
          <w:szCs w:val="24"/>
        </w:rPr>
        <w:t xml:space="preserve"> </w:t>
      </w:r>
      <w:r w:rsidR="00EB3C11" w:rsidRPr="00EB3C11">
        <w:rPr>
          <w:rFonts w:ascii="Arial Narrow" w:hAnsi="Arial Narrow"/>
          <w:szCs w:val="24"/>
        </w:rPr>
        <w:t xml:space="preserve">These back-up power systems can continue to provide power beyond 24-hours as long as fuel is readily available. </w:t>
      </w:r>
      <w:r w:rsidR="0095358C">
        <w:rPr>
          <w:rFonts w:ascii="Arial Narrow" w:hAnsi="Arial Narrow"/>
          <w:szCs w:val="24"/>
        </w:rPr>
        <w:t xml:space="preserve"> </w:t>
      </w:r>
      <w:r w:rsidR="00EB3C11" w:rsidRPr="00EB3C11">
        <w:rPr>
          <w:rFonts w:ascii="Arial Narrow" w:hAnsi="Arial Narrow"/>
          <w:szCs w:val="24"/>
        </w:rPr>
        <w:t>Working in parallel with the UPS is Sprint’s Intelligent Call Router, which instantly recognizes a prob</w:t>
      </w:r>
      <w:r w:rsidR="009335D3">
        <w:rPr>
          <w:rFonts w:ascii="Arial Narrow" w:hAnsi="Arial Narrow"/>
          <w:szCs w:val="24"/>
        </w:rPr>
        <w:t>lem anywhere in the Sprint Accessibility</w:t>
      </w:r>
      <w:r w:rsidR="00EB3C11" w:rsidRPr="00EB3C11">
        <w:rPr>
          <w:rFonts w:ascii="Arial Narrow" w:hAnsi="Arial Narrow"/>
          <w:szCs w:val="24"/>
        </w:rPr>
        <w:t xml:space="preserve"> system and routes the calls to other operating call centers.</w:t>
      </w:r>
      <w:r w:rsidR="0095358C">
        <w:rPr>
          <w:rFonts w:ascii="Arial Narrow" w:hAnsi="Arial Narrow"/>
          <w:szCs w:val="24"/>
        </w:rPr>
        <w:t xml:space="preserve"> </w:t>
      </w:r>
      <w:r w:rsidR="00EB3C11" w:rsidRPr="00EB3C11">
        <w:rPr>
          <w:rFonts w:ascii="Arial Narrow" w:hAnsi="Arial Narrow"/>
          <w:szCs w:val="24"/>
        </w:rPr>
        <w:t xml:space="preserve"> </w:t>
      </w:r>
      <w:r>
        <w:rPr>
          <w:rFonts w:ascii="Arial Narrow" w:hAnsi="Arial Narrow"/>
          <w:szCs w:val="24"/>
        </w:rPr>
        <w:t xml:space="preserve">Relay Connecticut </w:t>
      </w:r>
      <w:r w:rsidR="00EB3C11" w:rsidRPr="00EB3C11">
        <w:rPr>
          <w:rFonts w:ascii="Arial Narrow" w:hAnsi="Arial Narrow"/>
          <w:szCs w:val="24"/>
        </w:rPr>
        <w:t>Relay customers will be unaware of any system fault.</w:t>
      </w:r>
      <w:r w:rsidR="0021788C">
        <w:rPr>
          <w:rFonts w:ascii="Arial Narrow" w:hAnsi="Arial Narrow"/>
          <w:szCs w:val="24"/>
        </w:rPr>
        <w:t xml:space="preserve">  </w:t>
      </w:r>
      <w:r w:rsidR="00EB3C11" w:rsidRPr="00EB3C11">
        <w:rPr>
          <w:rFonts w:ascii="Arial Narrow" w:hAnsi="Arial Narrow"/>
          <w:szCs w:val="24"/>
        </w:rPr>
        <w:t xml:space="preserve">In the event of a power outage, the UPS provides seamless power transition while the emergency generator is brought on line. </w:t>
      </w:r>
      <w:r w:rsidR="0095358C">
        <w:rPr>
          <w:rFonts w:ascii="Arial Narrow" w:hAnsi="Arial Narrow"/>
          <w:szCs w:val="24"/>
        </w:rPr>
        <w:t xml:space="preserve"> </w:t>
      </w:r>
      <w:r w:rsidR="00EB3C11" w:rsidRPr="00EB3C11">
        <w:rPr>
          <w:rFonts w:ascii="Arial Narrow" w:hAnsi="Arial Narrow"/>
          <w:szCs w:val="24"/>
        </w:rPr>
        <w:t xml:space="preserve">During this transition of less than a minute, power to all the basic equipment and facilities for the center operation is maintained. </w:t>
      </w:r>
      <w:r w:rsidR="0095358C">
        <w:rPr>
          <w:rFonts w:ascii="Arial Narrow" w:hAnsi="Arial Narrow"/>
          <w:szCs w:val="24"/>
        </w:rPr>
        <w:t xml:space="preserve"> </w:t>
      </w:r>
      <w:r w:rsidR="00EB3C11" w:rsidRPr="00EB3C11">
        <w:rPr>
          <w:rFonts w:ascii="Arial Narrow" w:hAnsi="Arial Narrow"/>
          <w:szCs w:val="24"/>
        </w:rPr>
        <w:t xml:space="preserve">This includes the switch system and its peripherals, switch room environment (air conditioning and heating in the computer room), </w:t>
      </w:r>
      <w:r w:rsidR="001B62EC">
        <w:rPr>
          <w:rFonts w:ascii="Arial Narrow" w:hAnsi="Arial Narrow"/>
          <w:szCs w:val="24"/>
        </w:rPr>
        <w:t xml:space="preserve">CA </w:t>
      </w:r>
      <w:r w:rsidR="00EB3C11" w:rsidRPr="00EB3C11">
        <w:rPr>
          <w:rFonts w:ascii="Arial Narrow" w:hAnsi="Arial Narrow"/>
          <w:szCs w:val="24"/>
        </w:rPr>
        <w:t xml:space="preserve">positions (including consoles/terminals), emergency lighting, system alarms </w:t>
      </w:r>
      <w:r w:rsidR="0095358C">
        <w:rPr>
          <w:rFonts w:ascii="Arial Narrow" w:hAnsi="Arial Narrow"/>
          <w:szCs w:val="24"/>
        </w:rPr>
        <w:t xml:space="preserve">and Call Detail Record </w:t>
      </w:r>
      <w:r w:rsidR="00EB3C11" w:rsidRPr="00EB3C11">
        <w:rPr>
          <w:rFonts w:ascii="Arial Narrow" w:hAnsi="Arial Narrow"/>
          <w:szCs w:val="24"/>
        </w:rPr>
        <w:t xml:space="preserve">recording. </w:t>
      </w:r>
      <w:r w:rsidR="0095358C">
        <w:rPr>
          <w:rFonts w:ascii="Arial Narrow" w:hAnsi="Arial Narrow"/>
          <w:szCs w:val="24"/>
        </w:rPr>
        <w:t xml:space="preserve"> </w:t>
      </w:r>
      <w:r w:rsidR="00EB3C11" w:rsidRPr="00EB3C11">
        <w:rPr>
          <w:rFonts w:ascii="Arial Narrow" w:hAnsi="Arial Narrow"/>
          <w:szCs w:val="24"/>
        </w:rPr>
        <w:t xml:space="preserve">As a safety precaution, the fire suppression system is not electrically powered in case of a fire during a power failure. </w:t>
      </w:r>
      <w:r w:rsidR="0095358C">
        <w:rPr>
          <w:rFonts w:ascii="Arial Narrow" w:hAnsi="Arial Narrow"/>
          <w:szCs w:val="24"/>
        </w:rPr>
        <w:t xml:space="preserve"> </w:t>
      </w:r>
      <w:r w:rsidR="00EB3C11" w:rsidRPr="00EB3C11">
        <w:rPr>
          <w:rFonts w:ascii="Arial Narrow" w:hAnsi="Arial Narrow"/>
          <w:szCs w:val="24"/>
        </w:rPr>
        <w:t>Once the back-up generator is on line, stable power to all relay system equipment and facility environmental control is established and maintained until</w:t>
      </w:r>
      <w:r w:rsidR="0095358C">
        <w:rPr>
          <w:rFonts w:ascii="Arial Narrow" w:hAnsi="Arial Narrow"/>
          <w:szCs w:val="24"/>
        </w:rPr>
        <w:t xml:space="preserve"> commercial power is restored.  </w:t>
      </w:r>
      <w:r w:rsidR="00EB3C11" w:rsidRPr="00EB3C11">
        <w:rPr>
          <w:rFonts w:ascii="Arial Narrow" w:hAnsi="Arial Narrow"/>
          <w:szCs w:val="24"/>
        </w:rPr>
        <w:t>All of the system preventive maintenance functions can be performed on-line, with no effect on call processing.  In addition, on-line and off-line diagnostic routines will identify system faults or failures to the individual board level.  Diagnostic procedures are continually processed by the switching system software to detect defective components before they are used.  Manual on-line diagnostics can be launched at any time from the maintenance and administrative terminal located with the unit without affecting call processing, calls in progress or calls waiting to be answered.  The maintenance and administrative terminal includes keyboard, screen</w:t>
      </w:r>
      <w:r w:rsidR="00A3173E">
        <w:rPr>
          <w:rFonts w:ascii="Arial Narrow" w:hAnsi="Arial Narrow"/>
          <w:szCs w:val="24"/>
        </w:rPr>
        <w:t>,</w:t>
      </w:r>
      <w:r w:rsidR="00EB3C11" w:rsidRPr="00EB3C11">
        <w:rPr>
          <w:rFonts w:ascii="Arial Narrow" w:hAnsi="Arial Narrow"/>
          <w:szCs w:val="24"/>
        </w:rPr>
        <w:t xml:space="preserve"> and printer capabilities. </w:t>
      </w:r>
    </w:p>
    <w:p w14:paraId="262EB563" w14:textId="77777777" w:rsidR="009D5108" w:rsidRDefault="009D5108" w:rsidP="0095358C">
      <w:pPr>
        <w:pStyle w:val="ParagraphText"/>
        <w:spacing w:after="120"/>
        <w:jc w:val="both"/>
        <w:rPr>
          <w:rFonts w:ascii="Arial Narrow" w:hAnsi="Arial Narrow"/>
          <w:b/>
          <w:i/>
          <w:szCs w:val="24"/>
        </w:rPr>
      </w:pPr>
      <w:r w:rsidRPr="00324299">
        <w:rPr>
          <w:rFonts w:ascii="Arial Narrow" w:hAnsi="Arial Narrow"/>
          <w:b/>
          <w:i/>
          <w:szCs w:val="24"/>
        </w:rPr>
        <w:t>§64.604 (b)(4)</w:t>
      </w:r>
      <w:r w:rsidR="00C8319D" w:rsidRPr="00C8319D">
        <w:rPr>
          <w:rFonts w:ascii="Arial Narrow" w:hAnsi="Arial Narrow"/>
          <w:b/>
          <w:i/>
          <w:szCs w:val="24"/>
        </w:rPr>
        <w:t>(iii) A VRS CA may not relay calls from a location primarily used as his or her home.</w:t>
      </w:r>
    </w:p>
    <w:p w14:paraId="68F169C2" w14:textId="2C21FB1C" w:rsidR="009D5108" w:rsidRDefault="00C06C28" w:rsidP="0095358C">
      <w:pPr>
        <w:pStyle w:val="ParagraphText"/>
        <w:spacing w:after="120"/>
        <w:jc w:val="both"/>
        <w:rPr>
          <w:rFonts w:ascii="Arial Narrow" w:hAnsi="Arial Narrow"/>
          <w:szCs w:val="24"/>
        </w:rPr>
      </w:pPr>
      <w:r>
        <w:rPr>
          <w:rFonts w:ascii="Arial Narrow" w:hAnsi="Arial Narrow"/>
          <w:szCs w:val="24"/>
        </w:rPr>
        <w:t xml:space="preserve">Relay Connecticut </w:t>
      </w:r>
      <w:r w:rsidR="009D5108" w:rsidRPr="009D5108">
        <w:rPr>
          <w:rFonts w:ascii="Arial Narrow" w:hAnsi="Arial Narrow"/>
          <w:szCs w:val="24"/>
        </w:rPr>
        <w:t>does not oversee VRS services, does not contract with a VRS provider to provide VRS services to customers, and is exempt from this section.</w:t>
      </w:r>
    </w:p>
    <w:p w14:paraId="10732CAB" w14:textId="5C53832C" w:rsidR="009D5108" w:rsidRDefault="00C8319D" w:rsidP="0095358C">
      <w:pPr>
        <w:pStyle w:val="ParagraphText"/>
        <w:spacing w:after="120"/>
        <w:jc w:val="both"/>
        <w:rPr>
          <w:rFonts w:ascii="Arial Narrow" w:hAnsi="Arial Narrow"/>
          <w:b/>
          <w:i/>
          <w:szCs w:val="24"/>
        </w:rPr>
      </w:pPr>
      <w:r w:rsidRPr="00C8319D">
        <w:rPr>
          <w:rFonts w:ascii="Arial Narrow" w:hAnsi="Arial Narrow"/>
          <w:b/>
          <w:i/>
          <w:szCs w:val="24"/>
        </w:rPr>
        <w:t>§64.604 (b)(4)(i</w:t>
      </w:r>
      <w:r>
        <w:rPr>
          <w:rFonts w:ascii="Arial Narrow" w:hAnsi="Arial Narrow"/>
          <w:b/>
          <w:i/>
          <w:szCs w:val="24"/>
        </w:rPr>
        <w:t>v</w:t>
      </w:r>
      <w:r w:rsidR="009D5108" w:rsidRPr="00324299">
        <w:rPr>
          <w:rFonts w:ascii="Arial Narrow" w:hAnsi="Arial Narrow"/>
          <w:b/>
          <w:i/>
          <w:szCs w:val="24"/>
        </w:rPr>
        <w:t>)</w:t>
      </w:r>
      <w:r>
        <w:t xml:space="preserve"> </w:t>
      </w:r>
      <w:r w:rsidRPr="00C8319D">
        <w:rPr>
          <w:rFonts w:ascii="Arial Narrow" w:hAnsi="Arial Narrow"/>
          <w:b/>
          <w:i/>
          <w:szCs w:val="24"/>
        </w:rPr>
        <w:t>A VRS provider leasing or licensing an automatic call distribution (ACD) platform must have a written lease or license agreement.</w:t>
      </w:r>
      <w:r w:rsidR="0095358C">
        <w:rPr>
          <w:rFonts w:ascii="Arial Narrow" w:hAnsi="Arial Narrow"/>
          <w:b/>
          <w:i/>
          <w:szCs w:val="24"/>
        </w:rPr>
        <w:t xml:space="preserve"> </w:t>
      </w:r>
      <w:r w:rsidRPr="00C8319D">
        <w:rPr>
          <w:rFonts w:ascii="Arial Narrow" w:hAnsi="Arial Narrow"/>
          <w:b/>
          <w:i/>
          <w:szCs w:val="24"/>
        </w:rPr>
        <w:t xml:space="preserve"> Such lease or license agreement may not include any revenue sharing agreement or compensation based upon minutes of use. </w:t>
      </w:r>
      <w:r w:rsidR="0095358C">
        <w:rPr>
          <w:rFonts w:ascii="Arial Narrow" w:hAnsi="Arial Narrow"/>
          <w:b/>
          <w:i/>
          <w:szCs w:val="24"/>
        </w:rPr>
        <w:t xml:space="preserve"> </w:t>
      </w:r>
      <w:r w:rsidRPr="00C8319D">
        <w:rPr>
          <w:rFonts w:ascii="Arial Narrow" w:hAnsi="Arial Narrow"/>
          <w:b/>
          <w:i/>
          <w:szCs w:val="24"/>
        </w:rPr>
        <w:t>In addition, if any such lease is between two eligible VRS providers, the lessee or licensee must locate the ACD platform on its own premises and must utilize its own employees to manage the ACD platform.</w:t>
      </w:r>
    </w:p>
    <w:p w14:paraId="2D8552E5" w14:textId="76C7D901" w:rsidR="00C8319D" w:rsidRPr="00C8319D" w:rsidRDefault="00C06C28" w:rsidP="0095358C">
      <w:pPr>
        <w:pStyle w:val="ParagraphText"/>
        <w:spacing w:after="120"/>
        <w:jc w:val="both"/>
        <w:rPr>
          <w:rFonts w:ascii="Arial Narrow" w:hAnsi="Arial Narrow"/>
          <w:szCs w:val="24"/>
        </w:rPr>
      </w:pPr>
      <w:r>
        <w:rPr>
          <w:rFonts w:ascii="Arial Narrow" w:hAnsi="Arial Narrow"/>
          <w:szCs w:val="24"/>
        </w:rPr>
        <w:t xml:space="preserve">Relay Connecticut </w:t>
      </w:r>
      <w:r w:rsidR="00C8319D" w:rsidRPr="00324299">
        <w:rPr>
          <w:rFonts w:ascii="Arial Narrow" w:hAnsi="Arial Narrow"/>
          <w:szCs w:val="24"/>
        </w:rPr>
        <w:t>does not oversee VRS services, does not contract with a VRS provider to provide VRS services to customers, and is exempt from this section.</w:t>
      </w:r>
    </w:p>
    <w:p w14:paraId="6EC9EC90" w14:textId="77777777" w:rsidR="00890212" w:rsidRPr="006E012B" w:rsidRDefault="00890212" w:rsidP="001D6028">
      <w:pPr>
        <w:pStyle w:val="ArialNarrow12Bold"/>
      </w:pPr>
      <w:bookmarkStart w:id="26" w:name="_Toc174868776"/>
      <w:bookmarkEnd w:id="21"/>
      <w:bookmarkEnd w:id="22"/>
      <w:bookmarkEnd w:id="23"/>
      <w:bookmarkEnd w:id="24"/>
      <w:bookmarkEnd w:id="25"/>
      <w:r w:rsidRPr="006E012B">
        <w:t>B.5 Technology</w:t>
      </w:r>
      <w:bookmarkEnd w:id="26"/>
    </w:p>
    <w:p w14:paraId="53853431" w14:textId="3653B2DF" w:rsidR="001F6466" w:rsidRPr="0052746E" w:rsidRDefault="00890212" w:rsidP="0021788C">
      <w:pPr>
        <w:pStyle w:val="ParagraphText"/>
        <w:spacing w:after="120"/>
        <w:jc w:val="both"/>
        <w:rPr>
          <w:rFonts w:ascii="Arial Narrow" w:hAnsi="Arial Narrow"/>
          <w:b/>
          <w:i/>
          <w:szCs w:val="24"/>
        </w:rPr>
      </w:pPr>
      <w:r w:rsidRPr="00321408">
        <w:rPr>
          <w:rFonts w:ascii="Arial Narrow" w:hAnsi="Arial Narrow"/>
          <w:b/>
          <w:i/>
          <w:color w:val="auto"/>
          <w:szCs w:val="24"/>
        </w:rPr>
        <w:t>§64.604</w:t>
      </w:r>
      <w:r w:rsidRPr="0052746E">
        <w:rPr>
          <w:rFonts w:ascii="Arial Narrow" w:hAnsi="Arial Narrow"/>
          <w:b/>
          <w:i/>
          <w:szCs w:val="24"/>
        </w:rPr>
        <w:t xml:space="preserve"> </w:t>
      </w:r>
      <w:r>
        <w:rPr>
          <w:rFonts w:ascii="Arial Narrow" w:hAnsi="Arial Narrow"/>
          <w:b/>
          <w:i/>
          <w:szCs w:val="24"/>
        </w:rPr>
        <w:t>(b)</w:t>
      </w:r>
      <w:r w:rsidR="001F6466" w:rsidRPr="0052746E">
        <w:rPr>
          <w:rFonts w:ascii="Arial Narrow" w:hAnsi="Arial Narrow"/>
          <w:b/>
          <w:i/>
          <w:szCs w:val="24"/>
        </w:rPr>
        <w:t xml:space="preserve">(5) Technology. </w:t>
      </w:r>
      <w:r w:rsidR="0095358C">
        <w:rPr>
          <w:rFonts w:ascii="Arial Narrow" w:hAnsi="Arial Narrow"/>
          <w:b/>
          <w:i/>
          <w:szCs w:val="24"/>
        </w:rPr>
        <w:t xml:space="preserve"> </w:t>
      </w:r>
      <w:r w:rsidR="001F6466" w:rsidRPr="0052746E">
        <w:rPr>
          <w:rFonts w:ascii="Arial Narrow" w:hAnsi="Arial Narrow"/>
          <w:b/>
          <w:i/>
          <w:szCs w:val="24"/>
        </w:rPr>
        <w:t xml:space="preserve">No regulation set forth in this subpart is intended to discourage or impair the development of improved technology that fosters the availability of telecommunications to person with disabilities. </w:t>
      </w:r>
      <w:r w:rsidR="0095358C">
        <w:rPr>
          <w:rFonts w:ascii="Arial Narrow" w:hAnsi="Arial Narrow"/>
          <w:b/>
          <w:i/>
          <w:szCs w:val="24"/>
        </w:rPr>
        <w:t xml:space="preserve"> </w:t>
      </w:r>
      <w:r w:rsidR="001F6466" w:rsidRPr="0052746E">
        <w:rPr>
          <w:rFonts w:ascii="Arial Narrow" w:hAnsi="Arial Narrow"/>
          <w:b/>
          <w:i/>
          <w:szCs w:val="24"/>
        </w:rPr>
        <w:t>TRS facilities are permitted to use SS7 technology or any other type of similar technology to enhance the functional equivalency and quality of TRS.</w:t>
      </w:r>
      <w:r w:rsidR="0095358C">
        <w:rPr>
          <w:rFonts w:ascii="Arial Narrow" w:hAnsi="Arial Narrow"/>
          <w:b/>
          <w:i/>
          <w:szCs w:val="24"/>
        </w:rPr>
        <w:t xml:space="preserve"> </w:t>
      </w:r>
      <w:r w:rsidR="001F6466" w:rsidRPr="0052746E">
        <w:rPr>
          <w:rFonts w:ascii="Arial Narrow" w:hAnsi="Arial Narrow"/>
          <w:b/>
          <w:i/>
          <w:szCs w:val="24"/>
        </w:rPr>
        <w:t xml:space="preserve"> TRS facilities that utilize SS7 technology shall be subject to the Calling Party Telephone Number rules set forth at 47 CFR 64.1600 et seq.</w:t>
      </w:r>
    </w:p>
    <w:p w14:paraId="3B12EB6D" w14:textId="27644E77" w:rsidR="007B0B7D" w:rsidRDefault="00C06C28" w:rsidP="0021788C">
      <w:pPr>
        <w:tabs>
          <w:tab w:val="left" w:pos="180"/>
          <w:tab w:val="left" w:pos="360"/>
        </w:tabs>
        <w:spacing w:after="60"/>
        <w:jc w:val="both"/>
        <w:rPr>
          <w:rFonts w:ascii="Arial Narrow" w:hAnsi="Arial Narrow"/>
          <w:sz w:val="24"/>
          <w:szCs w:val="24"/>
        </w:rPr>
      </w:pPr>
      <w:r>
        <w:rPr>
          <w:rFonts w:ascii="Arial Narrow" w:hAnsi="Arial Narrow"/>
          <w:sz w:val="24"/>
          <w:szCs w:val="24"/>
        </w:rPr>
        <w:t xml:space="preserve">Relay Connecticut </w:t>
      </w:r>
      <w:r w:rsidR="00514DD6">
        <w:rPr>
          <w:rFonts w:ascii="Arial Narrow" w:hAnsi="Arial Narrow"/>
          <w:sz w:val="24"/>
          <w:szCs w:val="24"/>
        </w:rPr>
        <w:t xml:space="preserve">through Sprint, </w:t>
      </w:r>
      <w:r w:rsidR="007B0B7D" w:rsidRPr="00890212">
        <w:rPr>
          <w:rFonts w:ascii="Arial Narrow" w:hAnsi="Arial Narrow"/>
          <w:sz w:val="24"/>
          <w:szCs w:val="24"/>
        </w:rPr>
        <w:t xml:space="preserve">is in full compliance with 47 CFR §64.1600 et seq. of the FCC’s Rules for providing SS7 capability. </w:t>
      </w:r>
      <w:r w:rsidR="0095358C">
        <w:rPr>
          <w:rFonts w:ascii="Arial Narrow" w:hAnsi="Arial Narrow"/>
          <w:sz w:val="24"/>
          <w:szCs w:val="24"/>
        </w:rPr>
        <w:t xml:space="preserve"> </w:t>
      </w:r>
      <w:r w:rsidR="007B0B7D" w:rsidRPr="00890212">
        <w:rPr>
          <w:rFonts w:ascii="Arial Narrow" w:hAnsi="Arial Narrow"/>
          <w:sz w:val="24"/>
          <w:szCs w:val="24"/>
        </w:rPr>
        <w:t xml:space="preserve">In order to achieve functional equivalence, </w:t>
      </w:r>
      <w:r>
        <w:rPr>
          <w:rFonts w:ascii="Arial Narrow" w:hAnsi="Arial Narrow"/>
          <w:sz w:val="24"/>
          <w:szCs w:val="24"/>
        </w:rPr>
        <w:t xml:space="preserve">Relay Connecticut </w:t>
      </w:r>
      <w:r w:rsidR="007B0B7D" w:rsidRPr="00890212">
        <w:rPr>
          <w:rFonts w:ascii="Arial Narrow" w:hAnsi="Arial Narrow"/>
          <w:sz w:val="24"/>
          <w:szCs w:val="24"/>
        </w:rPr>
        <w:t>will continue to provide Caller ID where the 10-digit number of the calling party is passed through to the called-party for local and long</w:t>
      </w:r>
      <w:r w:rsidR="009F5F6B">
        <w:rPr>
          <w:rFonts w:ascii="Arial Narrow" w:hAnsi="Arial Narrow"/>
          <w:sz w:val="24"/>
          <w:szCs w:val="24"/>
        </w:rPr>
        <w:t>-</w:t>
      </w:r>
      <w:r w:rsidR="007B0B7D" w:rsidRPr="00890212">
        <w:rPr>
          <w:rFonts w:ascii="Arial Narrow" w:hAnsi="Arial Narrow"/>
          <w:sz w:val="24"/>
          <w:szCs w:val="24"/>
        </w:rPr>
        <w:t xml:space="preserve">distance calls. </w:t>
      </w:r>
      <w:r w:rsidR="007033E1">
        <w:rPr>
          <w:rFonts w:ascii="Arial Narrow" w:hAnsi="Arial Narrow"/>
          <w:sz w:val="24"/>
          <w:szCs w:val="24"/>
        </w:rPr>
        <w:t xml:space="preserve"> </w:t>
      </w:r>
      <w:r>
        <w:rPr>
          <w:rFonts w:ascii="Arial Narrow" w:hAnsi="Arial Narrow"/>
          <w:sz w:val="24"/>
          <w:szCs w:val="24"/>
        </w:rPr>
        <w:t xml:space="preserve">Relay Connecticut </w:t>
      </w:r>
      <w:r w:rsidR="007B0B7D" w:rsidRPr="00890212">
        <w:rPr>
          <w:rFonts w:ascii="Arial Narrow" w:hAnsi="Arial Narrow"/>
          <w:sz w:val="24"/>
          <w:szCs w:val="24"/>
        </w:rPr>
        <w:t>receives calling party identifying information including block</w:t>
      </w:r>
      <w:r w:rsidR="00090291">
        <w:rPr>
          <w:rFonts w:ascii="Arial Narrow" w:hAnsi="Arial Narrow"/>
          <w:sz w:val="24"/>
          <w:szCs w:val="24"/>
        </w:rPr>
        <w:t xml:space="preserve">ing information, from all </w:t>
      </w:r>
      <w:r w:rsidR="00514DD6">
        <w:rPr>
          <w:rFonts w:ascii="Arial Narrow" w:hAnsi="Arial Narrow"/>
          <w:sz w:val="24"/>
          <w:szCs w:val="24"/>
        </w:rPr>
        <w:t>r</w:t>
      </w:r>
      <w:r w:rsidR="00090291">
        <w:rPr>
          <w:rFonts w:ascii="Arial Narrow" w:hAnsi="Arial Narrow"/>
          <w:sz w:val="24"/>
          <w:szCs w:val="24"/>
        </w:rPr>
        <w:t xml:space="preserve">elay </w:t>
      </w:r>
      <w:r w:rsidR="0095358C">
        <w:rPr>
          <w:rFonts w:ascii="Arial Narrow" w:hAnsi="Arial Narrow"/>
          <w:sz w:val="24"/>
          <w:szCs w:val="24"/>
        </w:rPr>
        <w:t xml:space="preserve">users.  Sprint’s Caller </w:t>
      </w:r>
      <w:r w:rsidR="007B0B7D" w:rsidRPr="00890212">
        <w:rPr>
          <w:rFonts w:ascii="Arial Narrow" w:hAnsi="Arial Narrow"/>
          <w:sz w:val="24"/>
          <w:szCs w:val="24"/>
        </w:rPr>
        <w:t>solution includes receiving the privacy bit information from the inbound Relay caller</w:t>
      </w:r>
      <w:r w:rsidR="0021788C">
        <w:rPr>
          <w:rFonts w:ascii="Arial Narrow" w:hAnsi="Arial Narrow"/>
          <w:sz w:val="24"/>
          <w:szCs w:val="24"/>
        </w:rPr>
        <w:t xml:space="preserve"> and</w:t>
      </w:r>
      <w:r w:rsidR="007B0B7D" w:rsidRPr="00890212">
        <w:rPr>
          <w:rFonts w:ascii="Arial Narrow" w:hAnsi="Arial Narrow"/>
          <w:sz w:val="24"/>
          <w:szCs w:val="24"/>
        </w:rPr>
        <w:t xml:space="preserve"> other call information elements such as: </w:t>
      </w:r>
    </w:p>
    <w:p w14:paraId="74427BF0" w14:textId="77777777" w:rsidR="007B0B7D" w:rsidRPr="00890212" w:rsidRDefault="007B0B7D" w:rsidP="001D6028">
      <w:pPr>
        <w:numPr>
          <w:ilvl w:val="0"/>
          <w:numId w:val="25"/>
        </w:numPr>
        <w:tabs>
          <w:tab w:val="left" w:pos="180"/>
          <w:tab w:val="left" w:pos="360"/>
        </w:tabs>
        <w:ind w:right="450"/>
        <w:jc w:val="both"/>
        <w:rPr>
          <w:rFonts w:ascii="Arial Narrow" w:hAnsi="Arial Narrow"/>
          <w:bCs/>
          <w:sz w:val="24"/>
          <w:szCs w:val="24"/>
        </w:rPr>
      </w:pPr>
      <w:r w:rsidRPr="00890212">
        <w:rPr>
          <w:rFonts w:ascii="Arial Narrow" w:hAnsi="Arial Narrow"/>
          <w:bCs/>
          <w:sz w:val="24"/>
          <w:szCs w:val="24"/>
        </w:rPr>
        <w:t>Calling Party Number</w:t>
      </w:r>
    </w:p>
    <w:p w14:paraId="3599ADA9" w14:textId="77777777" w:rsidR="007B0B7D" w:rsidRPr="00890212" w:rsidRDefault="007B0B7D" w:rsidP="001D6028">
      <w:pPr>
        <w:numPr>
          <w:ilvl w:val="0"/>
          <w:numId w:val="25"/>
        </w:numPr>
        <w:tabs>
          <w:tab w:val="left" w:pos="180"/>
          <w:tab w:val="left" w:pos="360"/>
        </w:tabs>
        <w:ind w:right="450"/>
        <w:jc w:val="both"/>
        <w:rPr>
          <w:rFonts w:ascii="Arial Narrow" w:hAnsi="Arial Narrow"/>
          <w:bCs/>
          <w:sz w:val="24"/>
          <w:szCs w:val="24"/>
        </w:rPr>
      </w:pPr>
      <w:r w:rsidRPr="00890212">
        <w:rPr>
          <w:rFonts w:ascii="Arial Narrow" w:hAnsi="Arial Narrow"/>
          <w:bCs/>
          <w:sz w:val="24"/>
          <w:szCs w:val="24"/>
        </w:rPr>
        <w:t>Charge Number</w:t>
      </w:r>
    </w:p>
    <w:p w14:paraId="63A7EF74" w14:textId="77777777" w:rsidR="007B0B7D" w:rsidRPr="00890212" w:rsidRDefault="007B0B7D" w:rsidP="001D6028">
      <w:pPr>
        <w:numPr>
          <w:ilvl w:val="0"/>
          <w:numId w:val="25"/>
        </w:numPr>
        <w:tabs>
          <w:tab w:val="left" w:pos="180"/>
          <w:tab w:val="left" w:pos="360"/>
        </w:tabs>
        <w:ind w:right="450"/>
        <w:jc w:val="both"/>
        <w:rPr>
          <w:rFonts w:ascii="Arial Narrow" w:hAnsi="Arial Narrow"/>
          <w:bCs/>
          <w:sz w:val="24"/>
          <w:szCs w:val="24"/>
        </w:rPr>
      </w:pPr>
      <w:r w:rsidRPr="00890212">
        <w:rPr>
          <w:rFonts w:ascii="Arial Narrow" w:hAnsi="Arial Narrow"/>
          <w:bCs/>
          <w:sz w:val="24"/>
          <w:szCs w:val="24"/>
        </w:rPr>
        <w:t xml:space="preserve">Originating Line Information  </w:t>
      </w:r>
    </w:p>
    <w:p w14:paraId="0081FF3A" w14:textId="73FC6C33" w:rsidR="006E012B" w:rsidRDefault="007B0B7D" w:rsidP="0021788C">
      <w:pPr>
        <w:numPr>
          <w:ilvl w:val="0"/>
          <w:numId w:val="25"/>
        </w:numPr>
        <w:tabs>
          <w:tab w:val="left" w:pos="180"/>
          <w:tab w:val="left" w:pos="360"/>
        </w:tabs>
        <w:spacing w:after="120"/>
        <w:jc w:val="both"/>
        <w:rPr>
          <w:rFonts w:ascii="Arial Narrow" w:hAnsi="Arial Narrow"/>
          <w:bCs/>
          <w:sz w:val="24"/>
          <w:szCs w:val="24"/>
        </w:rPr>
      </w:pPr>
      <w:r w:rsidRPr="00890212">
        <w:rPr>
          <w:rFonts w:ascii="Arial Narrow" w:hAnsi="Arial Narrow"/>
          <w:bCs/>
          <w:sz w:val="24"/>
          <w:szCs w:val="24"/>
        </w:rPr>
        <w:t xml:space="preserve">Sprint passes through the calling party information (rather than 711 or the number of the Relay Center) </w:t>
      </w:r>
      <w:bookmarkStart w:id="27" w:name="_Toc174868777"/>
    </w:p>
    <w:p w14:paraId="1628FD22" w14:textId="77777777" w:rsidR="00282C07" w:rsidRDefault="000D12CF" w:rsidP="001D6028">
      <w:pPr>
        <w:pStyle w:val="ArialNarrow12Bold"/>
      </w:pPr>
      <w:r w:rsidRPr="00DC4389">
        <w:t>State-of-the-Art Technology</w:t>
      </w:r>
    </w:p>
    <w:p w14:paraId="3D83C982" w14:textId="2C426AB7" w:rsidR="00DC4389" w:rsidRDefault="00DC4389" w:rsidP="0021788C">
      <w:pPr>
        <w:spacing w:after="60"/>
        <w:jc w:val="both"/>
        <w:rPr>
          <w:rFonts w:ascii="Arial Narrow" w:hAnsi="Arial Narrow"/>
          <w:sz w:val="24"/>
          <w:szCs w:val="24"/>
        </w:rPr>
      </w:pPr>
      <w:r>
        <w:rPr>
          <w:rFonts w:ascii="Arial Narrow" w:hAnsi="Arial Narrow"/>
          <w:sz w:val="24"/>
          <w:szCs w:val="24"/>
        </w:rPr>
        <w:t xml:space="preserve">As the provider of relay services for the State of </w:t>
      </w:r>
      <w:r w:rsidR="000B2B99" w:rsidRPr="000B2B99">
        <w:rPr>
          <w:rFonts w:ascii="Arial Narrow" w:hAnsi="Arial Narrow"/>
          <w:sz w:val="24"/>
          <w:szCs w:val="24"/>
        </w:rPr>
        <w:t>Connecticut</w:t>
      </w:r>
      <w:r>
        <w:rPr>
          <w:rFonts w:ascii="Arial Narrow" w:hAnsi="Arial Narrow"/>
          <w:sz w:val="24"/>
          <w:szCs w:val="24"/>
        </w:rPr>
        <w:t>, Sprint offers several enhanced features to improve the telecommunications access of STS relay users.  These advanced features include:</w:t>
      </w:r>
    </w:p>
    <w:p w14:paraId="528D7143" w14:textId="77777777" w:rsidR="00DC4389" w:rsidRDefault="00DC4389" w:rsidP="001D6028">
      <w:pPr>
        <w:numPr>
          <w:ilvl w:val="0"/>
          <w:numId w:val="44"/>
        </w:numPr>
        <w:jc w:val="both"/>
        <w:rPr>
          <w:rFonts w:ascii="Arial Narrow" w:hAnsi="Arial Narrow"/>
          <w:sz w:val="24"/>
          <w:szCs w:val="24"/>
        </w:rPr>
      </w:pPr>
      <w:r w:rsidRPr="00DC4389">
        <w:rPr>
          <w:rFonts w:ascii="Arial Narrow" w:hAnsi="Arial Narrow"/>
          <w:sz w:val="24"/>
          <w:szCs w:val="24"/>
        </w:rPr>
        <w:t>Message Retention (up to 24 hours)</w:t>
      </w:r>
    </w:p>
    <w:p w14:paraId="173EE9FD" w14:textId="77777777" w:rsidR="00DC4389" w:rsidRDefault="00DC4389" w:rsidP="001D6028">
      <w:pPr>
        <w:numPr>
          <w:ilvl w:val="0"/>
          <w:numId w:val="44"/>
        </w:numPr>
        <w:jc w:val="both"/>
        <w:rPr>
          <w:rFonts w:ascii="Arial Narrow" w:hAnsi="Arial Narrow"/>
          <w:sz w:val="24"/>
          <w:szCs w:val="24"/>
        </w:rPr>
      </w:pPr>
      <w:r w:rsidRPr="00DC4389">
        <w:rPr>
          <w:rFonts w:ascii="Arial Narrow" w:hAnsi="Arial Narrow"/>
          <w:sz w:val="24"/>
          <w:szCs w:val="24"/>
        </w:rPr>
        <w:t>STS Called Numbers</w:t>
      </w:r>
    </w:p>
    <w:p w14:paraId="63A34FCC" w14:textId="77777777" w:rsidR="00DC4389" w:rsidRDefault="00DC4389" w:rsidP="001D6028">
      <w:pPr>
        <w:numPr>
          <w:ilvl w:val="0"/>
          <w:numId w:val="44"/>
        </w:numPr>
        <w:jc w:val="both"/>
        <w:rPr>
          <w:rFonts w:ascii="Arial Narrow" w:hAnsi="Arial Narrow"/>
          <w:sz w:val="24"/>
          <w:szCs w:val="24"/>
        </w:rPr>
      </w:pPr>
      <w:r w:rsidRPr="00DC4389">
        <w:rPr>
          <w:rFonts w:ascii="Arial Narrow" w:hAnsi="Arial Narrow"/>
          <w:sz w:val="24"/>
          <w:szCs w:val="24"/>
        </w:rPr>
        <w:t>Privacy Option</w:t>
      </w:r>
    </w:p>
    <w:p w14:paraId="0B392A7E" w14:textId="77777777" w:rsidR="00DC4389" w:rsidRDefault="00DC4389" w:rsidP="001D6028">
      <w:pPr>
        <w:numPr>
          <w:ilvl w:val="0"/>
          <w:numId w:val="44"/>
        </w:numPr>
        <w:jc w:val="both"/>
        <w:rPr>
          <w:rFonts w:ascii="Arial Narrow" w:hAnsi="Arial Narrow"/>
          <w:sz w:val="24"/>
          <w:szCs w:val="24"/>
        </w:rPr>
      </w:pPr>
      <w:r w:rsidRPr="00DC4389">
        <w:rPr>
          <w:rFonts w:ascii="Arial Narrow" w:hAnsi="Arial Narrow"/>
          <w:sz w:val="24"/>
          <w:szCs w:val="24"/>
        </w:rPr>
        <w:t>STS Contact Information</w:t>
      </w:r>
    </w:p>
    <w:p w14:paraId="2B1FCE09" w14:textId="77777777" w:rsidR="00DC4389" w:rsidRDefault="00DC4389" w:rsidP="001D6028">
      <w:pPr>
        <w:numPr>
          <w:ilvl w:val="0"/>
          <w:numId w:val="44"/>
        </w:numPr>
        <w:jc w:val="both"/>
        <w:rPr>
          <w:rFonts w:ascii="Arial Narrow" w:hAnsi="Arial Narrow"/>
          <w:sz w:val="24"/>
          <w:szCs w:val="24"/>
        </w:rPr>
      </w:pPr>
      <w:r w:rsidRPr="00DC4389">
        <w:rPr>
          <w:rFonts w:ascii="Arial Narrow" w:hAnsi="Arial Narrow"/>
          <w:sz w:val="24"/>
          <w:szCs w:val="24"/>
        </w:rPr>
        <w:t>STS Email Call Set-up</w:t>
      </w:r>
    </w:p>
    <w:p w14:paraId="7E2FF3D3" w14:textId="77777777" w:rsidR="00DC4389" w:rsidRDefault="00DC4389" w:rsidP="001D6028">
      <w:pPr>
        <w:numPr>
          <w:ilvl w:val="0"/>
          <w:numId w:val="44"/>
        </w:numPr>
        <w:jc w:val="both"/>
        <w:rPr>
          <w:rFonts w:ascii="Arial Narrow" w:hAnsi="Arial Narrow"/>
          <w:sz w:val="24"/>
          <w:szCs w:val="24"/>
        </w:rPr>
      </w:pPr>
      <w:r w:rsidRPr="00DC4389">
        <w:rPr>
          <w:rFonts w:ascii="Arial Narrow" w:hAnsi="Arial Narrow"/>
          <w:sz w:val="24"/>
          <w:szCs w:val="24"/>
        </w:rPr>
        <w:t>STS with Voice Carry Over</w:t>
      </w:r>
    </w:p>
    <w:p w14:paraId="10A9ED93" w14:textId="77777777" w:rsidR="00DC4389" w:rsidRDefault="00DC4389" w:rsidP="001D6028">
      <w:pPr>
        <w:numPr>
          <w:ilvl w:val="0"/>
          <w:numId w:val="44"/>
        </w:numPr>
        <w:jc w:val="both"/>
        <w:rPr>
          <w:rFonts w:ascii="Arial Narrow" w:hAnsi="Arial Narrow"/>
          <w:sz w:val="24"/>
          <w:szCs w:val="24"/>
        </w:rPr>
      </w:pPr>
      <w:r w:rsidRPr="00DC4389">
        <w:rPr>
          <w:rFonts w:ascii="Arial Narrow" w:hAnsi="Arial Narrow"/>
          <w:sz w:val="24"/>
          <w:szCs w:val="24"/>
        </w:rPr>
        <w:t>Specialized STS Customer Service (including Training Line)</w:t>
      </w:r>
    </w:p>
    <w:p w14:paraId="620BE70F" w14:textId="77777777" w:rsidR="00DC4389" w:rsidRDefault="00DC4389" w:rsidP="001D6028">
      <w:pPr>
        <w:numPr>
          <w:ilvl w:val="0"/>
          <w:numId w:val="44"/>
        </w:numPr>
        <w:jc w:val="both"/>
        <w:rPr>
          <w:rFonts w:ascii="Arial Narrow" w:hAnsi="Arial Narrow"/>
          <w:sz w:val="24"/>
          <w:szCs w:val="24"/>
        </w:rPr>
      </w:pPr>
      <w:r w:rsidRPr="00DC4389">
        <w:rPr>
          <w:rFonts w:ascii="Arial Narrow" w:hAnsi="Arial Narrow"/>
          <w:sz w:val="24"/>
          <w:szCs w:val="24"/>
        </w:rPr>
        <w:t>Wireless Access - STS (*787)</w:t>
      </w:r>
    </w:p>
    <w:p w14:paraId="7DAC0F4D" w14:textId="77777777" w:rsidR="00DC4389" w:rsidRPr="0021788C" w:rsidRDefault="00DC4389" w:rsidP="001D6028">
      <w:pPr>
        <w:jc w:val="both"/>
        <w:rPr>
          <w:rFonts w:ascii="Arial Narrow" w:hAnsi="Arial Narrow"/>
          <w:sz w:val="12"/>
          <w:szCs w:val="12"/>
        </w:rPr>
      </w:pPr>
    </w:p>
    <w:p w14:paraId="4CD3E98B" w14:textId="77777777" w:rsidR="00DC4389" w:rsidRDefault="00DC4389" w:rsidP="001D6028">
      <w:pPr>
        <w:jc w:val="both"/>
        <w:rPr>
          <w:rFonts w:ascii="Arial Narrow" w:hAnsi="Arial Narrow"/>
          <w:b/>
          <w:sz w:val="24"/>
          <w:szCs w:val="24"/>
        </w:rPr>
      </w:pPr>
      <w:r>
        <w:rPr>
          <w:rFonts w:ascii="Arial Narrow" w:hAnsi="Arial Narrow"/>
          <w:b/>
          <w:sz w:val="24"/>
          <w:szCs w:val="24"/>
        </w:rPr>
        <w:t>Wireless Access – STS (*787)</w:t>
      </w:r>
    </w:p>
    <w:p w14:paraId="531300F6" w14:textId="5C307560" w:rsidR="00DC4389" w:rsidRPr="00DC4389" w:rsidRDefault="0021788C" w:rsidP="001D6028">
      <w:pPr>
        <w:jc w:val="both"/>
        <w:rPr>
          <w:rFonts w:ascii="Arial Narrow" w:hAnsi="Arial Narrow"/>
          <w:sz w:val="24"/>
          <w:szCs w:val="24"/>
        </w:rPr>
      </w:pPr>
      <w:r>
        <w:rPr>
          <w:rFonts w:ascii="Arial Narrow" w:hAnsi="Arial Narrow"/>
          <w:sz w:val="24"/>
          <w:szCs w:val="24"/>
        </w:rPr>
        <w:t>S</w:t>
      </w:r>
      <w:r w:rsidR="00DC4389" w:rsidRPr="00DC4389">
        <w:rPr>
          <w:rFonts w:ascii="Arial Narrow" w:hAnsi="Arial Narrow"/>
          <w:sz w:val="24"/>
          <w:szCs w:val="24"/>
        </w:rPr>
        <w:t xml:space="preserve">print wireless customers </w:t>
      </w:r>
      <w:r>
        <w:rPr>
          <w:rFonts w:ascii="Arial Narrow" w:hAnsi="Arial Narrow"/>
          <w:sz w:val="24"/>
          <w:szCs w:val="24"/>
        </w:rPr>
        <w:t>can dial *STS (</w:t>
      </w:r>
      <w:r w:rsidR="00DC4389" w:rsidRPr="00DC4389">
        <w:rPr>
          <w:rFonts w:ascii="Arial Narrow" w:hAnsi="Arial Narrow"/>
          <w:sz w:val="24"/>
          <w:szCs w:val="24"/>
        </w:rPr>
        <w:t>*787) to reach a</w:t>
      </w:r>
      <w:r>
        <w:rPr>
          <w:rFonts w:ascii="Arial Narrow" w:hAnsi="Arial Narrow"/>
          <w:sz w:val="24"/>
          <w:szCs w:val="24"/>
        </w:rPr>
        <w:t>n</w:t>
      </w:r>
      <w:r w:rsidR="00DC4389" w:rsidRPr="00DC4389">
        <w:rPr>
          <w:rFonts w:ascii="Arial Narrow" w:hAnsi="Arial Narrow"/>
          <w:sz w:val="24"/>
          <w:szCs w:val="24"/>
        </w:rPr>
        <w:t xml:space="preserve"> S</w:t>
      </w:r>
      <w:r>
        <w:rPr>
          <w:rFonts w:ascii="Arial Narrow" w:hAnsi="Arial Narrow"/>
          <w:sz w:val="24"/>
          <w:szCs w:val="24"/>
        </w:rPr>
        <w:t>TS</w:t>
      </w:r>
      <w:r w:rsidR="00DC4389" w:rsidRPr="00DC4389">
        <w:rPr>
          <w:rFonts w:ascii="Arial Narrow" w:hAnsi="Arial Narrow"/>
          <w:sz w:val="24"/>
          <w:szCs w:val="24"/>
        </w:rPr>
        <w:t xml:space="preserve"> CA quickly and easily from anywhere in the nation.  All callers who are physically located within the </w:t>
      </w:r>
      <w:r w:rsidR="00DC4389">
        <w:rPr>
          <w:rFonts w:ascii="Arial Narrow" w:hAnsi="Arial Narrow"/>
          <w:sz w:val="24"/>
          <w:szCs w:val="24"/>
        </w:rPr>
        <w:t>state will automatically be connected to a</w:t>
      </w:r>
      <w:r>
        <w:rPr>
          <w:rFonts w:ascii="Arial Narrow" w:hAnsi="Arial Narrow"/>
          <w:sz w:val="24"/>
          <w:szCs w:val="24"/>
        </w:rPr>
        <w:t>n STS</w:t>
      </w:r>
      <w:r w:rsidR="00DC4389" w:rsidRPr="00DC4389">
        <w:rPr>
          <w:rFonts w:ascii="Arial Narrow" w:hAnsi="Arial Narrow"/>
          <w:sz w:val="24"/>
          <w:szCs w:val="24"/>
        </w:rPr>
        <w:t xml:space="preserve"> CA.  This service is available to both callers with and without a speech disability, who need to place a STS call.  Voice callers needing to place a call to a STS user may also use this service.</w:t>
      </w:r>
      <w:r>
        <w:rPr>
          <w:rFonts w:ascii="Arial Narrow" w:hAnsi="Arial Narrow"/>
          <w:sz w:val="24"/>
          <w:szCs w:val="24"/>
        </w:rPr>
        <w:t xml:space="preserve">  </w:t>
      </w:r>
      <w:r w:rsidR="00DC4389" w:rsidRPr="00DC4389">
        <w:rPr>
          <w:rFonts w:ascii="Arial Narrow" w:hAnsi="Arial Narrow"/>
          <w:sz w:val="24"/>
          <w:szCs w:val="24"/>
        </w:rPr>
        <w:t xml:space="preserve">When </w:t>
      </w:r>
      <w:r w:rsidR="000B2B99" w:rsidRPr="000B2B99">
        <w:rPr>
          <w:rFonts w:ascii="Arial Narrow" w:hAnsi="Arial Narrow"/>
          <w:sz w:val="24"/>
          <w:szCs w:val="24"/>
        </w:rPr>
        <w:t>Connecticut</w:t>
      </w:r>
      <w:r w:rsidR="00DC4389">
        <w:rPr>
          <w:rFonts w:ascii="Arial Narrow" w:hAnsi="Arial Narrow"/>
          <w:sz w:val="24"/>
          <w:szCs w:val="24"/>
        </w:rPr>
        <w:t xml:space="preserve"> TRS</w:t>
      </w:r>
      <w:r w:rsidR="00DC4389" w:rsidRPr="00DC4389">
        <w:rPr>
          <w:rFonts w:ascii="Arial Narrow" w:hAnsi="Arial Narrow"/>
          <w:sz w:val="24"/>
          <w:szCs w:val="24"/>
        </w:rPr>
        <w:t xml:space="preserve"> customers travel outside of the state, callers will automatically connected to STS based on their physical location.  If they are in a state where Sprint is the Relay provider, the caller is connected to the State’s STS.  If not, callers are automatically transferred to Sprint’s interstate STS, where they will be able to place interstate calls only.</w:t>
      </w:r>
      <w:r w:rsidR="00A77BDF">
        <w:rPr>
          <w:rFonts w:ascii="Arial Narrow" w:hAnsi="Arial Narrow"/>
          <w:sz w:val="24"/>
          <w:szCs w:val="24"/>
        </w:rPr>
        <w:t xml:space="preserve"> </w:t>
      </w:r>
      <w:r w:rsidR="00DC4389" w:rsidRPr="00DC4389">
        <w:rPr>
          <w:rFonts w:ascii="Arial Narrow" w:hAnsi="Arial Narrow"/>
          <w:sz w:val="24"/>
          <w:szCs w:val="24"/>
        </w:rPr>
        <w:t>This exciting new enhancement grants additional mobility and flexibility for STS users.</w:t>
      </w:r>
    </w:p>
    <w:p w14:paraId="1B18C18D" w14:textId="77777777" w:rsidR="00DC4389" w:rsidRPr="0021788C" w:rsidRDefault="00DC4389" w:rsidP="001D6028">
      <w:pPr>
        <w:jc w:val="both"/>
        <w:rPr>
          <w:rFonts w:ascii="Arial Narrow" w:hAnsi="Arial Narrow"/>
          <w:sz w:val="12"/>
          <w:szCs w:val="12"/>
        </w:rPr>
      </w:pPr>
    </w:p>
    <w:p w14:paraId="1FC5EC15" w14:textId="77777777" w:rsidR="00DC4389" w:rsidRPr="00324299" w:rsidRDefault="00DC4389" w:rsidP="001D6028">
      <w:pPr>
        <w:jc w:val="both"/>
        <w:rPr>
          <w:rFonts w:ascii="Arial Narrow" w:hAnsi="Arial Narrow"/>
          <w:b/>
          <w:sz w:val="24"/>
          <w:szCs w:val="24"/>
        </w:rPr>
      </w:pPr>
      <w:r w:rsidRPr="00324299">
        <w:rPr>
          <w:rFonts w:ascii="Arial Narrow" w:hAnsi="Arial Narrow"/>
          <w:b/>
          <w:sz w:val="24"/>
          <w:szCs w:val="24"/>
        </w:rPr>
        <w:t>STS Message Retention</w:t>
      </w:r>
    </w:p>
    <w:p w14:paraId="709C739D" w14:textId="15F989DB" w:rsidR="00DC4389" w:rsidRPr="00DC4389" w:rsidRDefault="00DC4389" w:rsidP="001D6028">
      <w:pPr>
        <w:jc w:val="both"/>
        <w:rPr>
          <w:rFonts w:ascii="Arial Narrow" w:hAnsi="Arial Narrow"/>
          <w:sz w:val="24"/>
          <w:szCs w:val="24"/>
        </w:rPr>
      </w:pPr>
      <w:r w:rsidRPr="00DC4389">
        <w:rPr>
          <w:rFonts w:ascii="Arial Narrow" w:hAnsi="Arial Narrow"/>
          <w:sz w:val="24"/>
          <w:szCs w:val="24"/>
        </w:rPr>
        <w:t>In addition, Sprint has expanded its Customer Profile to allow STS users to retain messages for up to 24 hours.  The STS user may dictate the first message to be read to the called party.  This feature</w:t>
      </w:r>
      <w:r>
        <w:rPr>
          <w:rFonts w:ascii="Arial Narrow" w:hAnsi="Arial Narrow"/>
          <w:sz w:val="24"/>
          <w:szCs w:val="24"/>
        </w:rPr>
        <w:t xml:space="preserve"> </w:t>
      </w:r>
      <w:r w:rsidRPr="00DC4389">
        <w:rPr>
          <w:rFonts w:ascii="Arial Narrow" w:hAnsi="Arial Narrow"/>
          <w:sz w:val="24"/>
          <w:szCs w:val="24"/>
        </w:rPr>
        <w:t>allo</w:t>
      </w:r>
      <w:r w:rsidR="00A3173E">
        <w:rPr>
          <w:rFonts w:ascii="Arial Narrow" w:hAnsi="Arial Narrow"/>
          <w:sz w:val="24"/>
          <w:szCs w:val="24"/>
        </w:rPr>
        <w:t xml:space="preserve">ws the STS user to request </w:t>
      </w:r>
      <w:r w:rsidRPr="00DC4389">
        <w:rPr>
          <w:rFonts w:ascii="Arial Narrow" w:hAnsi="Arial Narrow"/>
          <w:sz w:val="24"/>
          <w:szCs w:val="24"/>
        </w:rPr>
        <w:t>this initial message b</w:t>
      </w:r>
      <w:r>
        <w:rPr>
          <w:rFonts w:ascii="Arial Narrow" w:hAnsi="Arial Narrow"/>
          <w:sz w:val="24"/>
          <w:szCs w:val="24"/>
        </w:rPr>
        <w:t>e</w:t>
      </w:r>
      <w:r w:rsidRPr="00DC4389">
        <w:rPr>
          <w:rFonts w:ascii="Arial Narrow" w:hAnsi="Arial Narrow"/>
          <w:sz w:val="24"/>
          <w:szCs w:val="24"/>
        </w:rPr>
        <w:t xml:space="preserve"> retained in the Relay system for up to 24 hours.  This is especially helpful if the STS user needs to leave a message and the line is busy. If the called party is unavailable (e.g. busy signal, no answer), the STS user may request that the STS message be retained.  Over the next 24 hours, the STS user can redial </w:t>
      </w:r>
      <w:r>
        <w:rPr>
          <w:rFonts w:ascii="Arial Narrow" w:hAnsi="Arial Narrow"/>
          <w:sz w:val="24"/>
          <w:szCs w:val="24"/>
        </w:rPr>
        <w:t xml:space="preserve">their state </w:t>
      </w:r>
      <w:r w:rsidRPr="00DC4389">
        <w:rPr>
          <w:rFonts w:ascii="Arial Narrow" w:hAnsi="Arial Narrow"/>
          <w:sz w:val="24"/>
          <w:szCs w:val="24"/>
        </w:rPr>
        <w:t>STS and request that the call be attempted without delay.  At the end of 24 hours, the message is automatically deleted from the Customer’s Profile.</w:t>
      </w:r>
    </w:p>
    <w:p w14:paraId="3D0C4CE4" w14:textId="4A13BE3D" w:rsidR="00DC4389" w:rsidRPr="0021788C" w:rsidRDefault="00DC4389" w:rsidP="001D6028">
      <w:pPr>
        <w:jc w:val="both"/>
        <w:rPr>
          <w:rFonts w:ascii="Arial Narrow" w:hAnsi="Arial Narrow"/>
          <w:sz w:val="12"/>
          <w:szCs w:val="12"/>
        </w:rPr>
      </w:pPr>
    </w:p>
    <w:p w14:paraId="1BEE8E3D" w14:textId="77777777" w:rsidR="00DC4389" w:rsidRPr="00324299" w:rsidRDefault="00DC4389" w:rsidP="001D6028">
      <w:pPr>
        <w:jc w:val="both"/>
        <w:rPr>
          <w:rFonts w:ascii="Arial Narrow" w:hAnsi="Arial Narrow"/>
          <w:b/>
          <w:sz w:val="24"/>
          <w:szCs w:val="24"/>
        </w:rPr>
      </w:pPr>
      <w:r w:rsidRPr="00324299">
        <w:rPr>
          <w:rFonts w:ascii="Arial Narrow" w:hAnsi="Arial Narrow"/>
          <w:b/>
          <w:sz w:val="24"/>
          <w:szCs w:val="24"/>
        </w:rPr>
        <w:t>STS Called Numbers</w:t>
      </w:r>
    </w:p>
    <w:p w14:paraId="0439FC55" w14:textId="35EC92C6" w:rsidR="00DC4389" w:rsidRPr="00DC4389" w:rsidRDefault="00DC4389" w:rsidP="001D6028">
      <w:pPr>
        <w:jc w:val="both"/>
        <w:rPr>
          <w:rFonts w:ascii="Arial Narrow" w:hAnsi="Arial Narrow"/>
          <w:sz w:val="24"/>
          <w:szCs w:val="24"/>
        </w:rPr>
      </w:pPr>
      <w:r>
        <w:rPr>
          <w:rFonts w:ascii="Arial Narrow" w:hAnsi="Arial Narrow"/>
          <w:sz w:val="24"/>
          <w:szCs w:val="24"/>
        </w:rPr>
        <w:t>Sprint will continue to offer</w:t>
      </w:r>
      <w:r w:rsidRPr="00DC4389">
        <w:rPr>
          <w:rFonts w:ascii="Arial Narrow" w:hAnsi="Arial Narrow"/>
          <w:sz w:val="24"/>
          <w:szCs w:val="24"/>
        </w:rPr>
        <w:t xml:space="preserve"> the ability for STS users to maintain a record of regularly called</w:t>
      </w:r>
      <w:r>
        <w:rPr>
          <w:rFonts w:ascii="Arial Narrow" w:hAnsi="Arial Narrow"/>
          <w:sz w:val="24"/>
          <w:szCs w:val="24"/>
        </w:rPr>
        <w:t xml:space="preserve"> names and telephone numbers.  </w:t>
      </w:r>
      <w:r w:rsidRPr="00DC4389">
        <w:rPr>
          <w:rFonts w:ascii="Arial Narrow" w:hAnsi="Arial Narrow"/>
          <w:sz w:val="24"/>
          <w:szCs w:val="24"/>
        </w:rPr>
        <w:t>Sprint’s speed diali</w:t>
      </w:r>
      <w:r w:rsidR="0021788C">
        <w:rPr>
          <w:rFonts w:ascii="Arial Narrow" w:hAnsi="Arial Narrow"/>
          <w:sz w:val="24"/>
          <w:szCs w:val="24"/>
        </w:rPr>
        <w:t>ng functionality (</w:t>
      </w:r>
      <w:r w:rsidRPr="00DC4389">
        <w:rPr>
          <w:rFonts w:ascii="Arial Narrow" w:hAnsi="Arial Narrow"/>
          <w:sz w:val="24"/>
          <w:szCs w:val="24"/>
        </w:rPr>
        <w:t>frequently dialed numbers) allows Relay users to store up to 30 frequently called telephone numbers in their Customer Profile.  This information, along with o</w:t>
      </w:r>
      <w:r w:rsidR="0021788C">
        <w:rPr>
          <w:rFonts w:ascii="Arial Narrow" w:hAnsi="Arial Narrow"/>
          <w:sz w:val="24"/>
          <w:szCs w:val="24"/>
        </w:rPr>
        <w:t>ther preferences</w:t>
      </w:r>
      <w:r w:rsidRPr="00DC4389">
        <w:rPr>
          <w:rFonts w:ascii="Arial Narrow" w:hAnsi="Arial Narrow"/>
          <w:sz w:val="24"/>
          <w:szCs w:val="24"/>
        </w:rPr>
        <w:t>, will be transferred to any new STS provider.</w:t>
      </w:r>
      <w:r w:rsidR="0021788C">
        <w:rPr>
          <w:rFonts w:ascii="Arial Narrow" w:hAnsi="Arial Narrow"/>
          <w:sz w:val="24"/>
          <w:szCs w:val="24"/>
        </w:rPr>
        <w:t xml:space="preserve">  </w:t>
      </w:r>
      <w:r w:rsidRPr="00DC4389">
        <w:rPr>
          <w:rFonts w:ascii="Arial Narrow" w:hAnsi="Arial Narrow"/>
          <w:sz w:val="24"/>
          <w:szCs w:val="24"/>
        </w:rPr>
        <w:t>When the STS user calls into the center, the user can simply provide the CA the “short-hand” name or code associated with that number instead of the entire 10-digit number.</w:t>
      </w:r>
      <w:r w:rsidR="0021788C">
        <w:rPr>
          <w:rFonts w:ascii="Arial Narrow" w:hAnsi="Arial Narrow"/>
          <w:sz w:val="24"/>
          <w:szCs w:val="24"/>
        </w:rPr>
        <w:t xml:space="preserve"> </w:t>
      </w:r>
      <w:r w:rsidRPr="00DC4389">
        <w:rPr>
          <w:rFonts w:ascii="Arial Narrow" w:hAnsi="Arial Narrow"/>
          <w:sz w:val="24"/>
          <w:szCs w:val="24"/>
        </w:rPr>
        <w:t xml:space="preserve"> For example, a caller can simply request, “Please call mom,” and the STS CA will dial the associated </w:t>
      </w:r>
      <w:r w:rsidR="0021788C">
        <w:rPr>
          <w:rFonts w:ascii="Arial Narrow" w:hAnsi="Arial Narrow"/>
          <w:sz w:val="24"/>
          <w:szCs w:val="24"/>
        </w:rPr>
        <w:t>10</w:t>
      </w:r>
      <w:r w:rsidRPr="00DC4389">
        <w:rPr>
          <w:rFonts w:ascii="Arial Narrow" w:hAnsi="Arial Narrow"/>
          <w:sz w:val="24"/>
          <w:szCs w:val="24"/>
        </w:rPr>
        <w:t xml:space="preserve">-digit telephone number without delay.  Please see the </w:t>
      </w:r>
      <w:r w:rsidR="0021788C">
        <w:rPr>
          <w:rFonts w:ascii="Arial Narrow" w:hAnsi="Arial Narrow"/>
          <w:sz w:val="24"/>
          <w:szCs w:val="24"/>
        </w:rPr>
        <w:t xml:space="preserve">following </w:t>
      </w:r>
      <w:r w:rsidRPr="00DC4389">
        <w:rPr>
          <w:rFonts w:ascii="Arial Narrow" w:hAnsi="Arial Narrow"/>
          <w:sz w:val="24"/>
          <w:szCs w:val="24"/>
        </w:rPr>
        <w:t xml:space="preserve">graphic for the written Customer Profile form, which encourages STS users to register speed dial entries.  </w:t>
      </w:r>
    </w:p>
    <w:p w14:paraId="3F9202F3" w14:textId="6631DC96" w:rsidR="00DC4389" w:rsidRDefault="00F762F8" w:rsidP="0021788C">
      <w:pPr>
        <w:jc w:val="center"/>
        <w:rPr>
          <w:rFonts w:ascii="Arial Narrow" w:hAnsi="Arial Narrow"/>
          <w:sz w:val="24"/>
          <w:szCs w:val="24"/>
        </w:rPr>
      </w:pPr>
      <w:r>
        <w:rPr>
          <w:rFonts w:ascii="Arial Narrow" w:hAnsi="Arial Narrow"/>
          <w:noProof/>
          <w:sz w:val="24"/>
          <w:szCs w:val="24"/>
        </w:rPr>
        <w:drawing>
          <wp:inline distT="0" distB="0" distL="0" distR="0" wp14:anchorId="59D32199" wp14:editId="14D8C21C">
            <wp:extent cx="4637618" cy="19526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srcRect/>
                    <a:stretch>
                      <a:fillRect/>
                    </a:stretch>
                  </pic:blipFill>
                  <pic:spPr bwMode="auto">
                    <a:xfrm>
                      <a:off x="0" y="0"/>
                      <a:ext cx="4646472" cy="1956353"/>
                    </a:xfrm>
                    <a:prstGeom prst="rect">
                      <a:avLst/>
                    </a:prstGeom>
                    <a:noFill/>
                  </pic:spPr>
                </pic:pic>
              </a:graphicData>
            </a:graphic>
          </wp:inline>
        </w:drawing>
      </w:r>
    </w:p>
    <w:p w14:paraId="066AD33A" w14:textId="77777777" w:rsidR="00DC4389" w:rsidRPr="00324299" w:rsidRDefault="00DC4389" w:rsidP="00E14EC2">
      <w:pPr>
        <w:spacing w:before="60"/>
        <w:jc w:val="both"/>
        <w:rPr>
          <w:rFonts w:ascii="Arial Narrow" w:hAnsi="Arial Narrow"/>
          <w:b/>
          <w:sz w:val="24"/>
          <w:szCs w:val="24"/>
        </w:rPr>
      </w:pPr>
      <w:r w:rsidRPr="00324299">
        <w:rPr>
          <w:rFonts w:ascii="Arial Narrow" w:hAnsi="Arial Narrow"/>
          <w:b/>
          <w:sz w:val="24"/>
          <w:szCs w:val="24"/>
        </w:rPr>
        <w:t>STS with Privacy Option</w:t>
      </w:r>
    </w:p>
    <w:p w14:paraId="4B35FA76" w14:textId="77777777" w:rsidR="00DC4389" w:rsidRPr="00DC4389" w:rsidRDefault="00DC4389" w:rsidP="001D6028">
      <w:pPr>
        <w:jc w:val="both"/>
        <w:rPr>
          <w:rFonts w:ascii="Arial Narrow" w:hAnsi="Arial Narrow"/>
          <w:sz w:val="24"/>
          <w:szCs w:val="24"/>
        </w:rPr>
      </w:pPr>
      <w:r w:rsidRPr="00DC4389">
        <w:rPr>
          <w:rFonts w:ascii="Arial Narrow" w:hAnsi="Arial Narrow"/>
          <w:sz w:val="24"/>
          <w:szCs w:val="24"/>
        </w:rPr>
        <w:t>Sprint offers STS users the ability to communicate without the CA hearing the voice party.  If this option is selected, the CA simply listens to the voice of the STS user and repeats messages according to the STS users’ preference.</w:t>
      </w:r>
    </w:p>
    <w:p w14:paraId="70D66904" w14:textId="77777777" w:rsidR="00BB21D0" w:rsidRPr="00E14EC2" w:rsidRDefault="00BB21D0" w:rsidP="001D6028">
      <w:pPr>
        <w:jc w:val="both"/>
        <w:rPr>
          <w:rFonts w:ascii="Arial Narrow" w:hAnsi="Arial Narrow"/>
          <w:sz w:val="12"/>
          <w:szCs w:val="12"/>
        </w:rPr>
      </w:pPr>
    </w:p>
    <w:p w14:paraId="6C87AAB9" w14:textId="77777777" w:rsidR="00DC4389" w:rsidRPr="00324299" w:rsidRDefault="00DC4389" w:rsidP="001D6028">
      <w:pPr>
        <w:jc w:val="both"/>
        <w:rPr>
          <w:rFonts w:ascii="Arial Narrow" w:hAnsi="Arial Narrow"/>
          <w:b/>
          <w:sz w:val="24"/>
          <w:szCs w:val="24"/>
        </w:rPr>
      </w:pPr>
      <w:r w:rsidRPr="00324299">
        <w:rPr>
          <w:rFonts w:ascii="Arial Narrow" w:hAnsi="Arial Narrow"/>
          <w:b/>
          <w:sz w:val="24"/>
          <w:szCs w:val="24"/>
        </w:rPr>
        <w:t>STS Contact Information</w:t>
      </w:r>
    </w:p>
    <w:p w14:paraId="2BAD672E" w14:textId="089A37A3" w:rsidR="00DC4389" w:rsidRPr="00DC4389" w:rsidRDefault="00DC4389" w:rsidP="001D6028">
      <w:pPr>
        <w:jc w:val="both"/>
        <w:rPr>
          <w:rFonts w:ascii="Arial Narrow" w:hAnsi="Arial Narrow"/>
          <w:sz w:val="24"/>
          <w:szCs w:val="24"/>
        </w:rPr>
      </w:pPr>
      <w:r w:rsidRPr="00DC4389">
        <w:rPr>
          <w:rFonts w:ascii="Arial Narrow" w:hAnsi="Arial Narrow"/>
          <w:sz w:val="24"/>
          <w:szCs w:val="24"/>
        </w:rPr>
        <w:t xml:space="preserve">Communicating telephone numbers may be difficult for some STS users. </w:t>
      </w:r>
      <w:r w:rsidR="00F56628">
        <w:rPr>
          <w:rFonts w:ascii="Arial Narrow" w:hAnsi="Arial Narrow"/>
          <w:sz w:val="24"/>
          <w:szCs w:val="24"/>
        </w:rPr>
        <w:t xml:space="preserve"> </w:t>
      </w:r>
      <w:r w:rsidRPr="00DC4389">
        <w:rPr>
          <w:rFonts w:ascii="Arial Narrow" w:hAnsi="Arial Narrow"/>
          <w:sz w:val="24"/>
          <w:szCs w:val="24"/>
        </w:rPr>
        <w:t>This feature allows STS users to simply advise frien</w:t>
      </w:r>
      <w:r w:rsidR="00F56628">
        <w:rPr>
          <w:rFonts w:ascii="Arial Narrow" w:hAnsi="Arial Narrow"/>
          <w:sz w:val="24"/>
          <w:szCs w:val="24"/>
        </w:rPr>
        <w:t>ds, family and others to dial 7</w:t>
      </w:r>
      <w:r w:rsidRPr="00DC4389">
        <w:rPr>
          <w:rFonts w:ascii="Arial Narrow" w:hAnsi="Arial Narrow"/>
          <w:sz w:val="24"/>
          <w:szCs w:val="24"/>
        </w:rPr>
        <w:t xml:space="preserve">11 to reach them.  Once connected, the person can simply provide the STS user’s name to the STS CA. </w:t>
      </w:r>
      <w:r w:rsidR="00F56628">
        <w:rPr>
          <w:rFonts w:ascii="Arial Narrow" w:hAnsi="Arial Narrow"/>
          <w:sz w:val="24"/>
          <w:szCs w:val="24"/>
        </w:rPr>
        <w:t xml:space="preserve"> </w:t>
      </w:r>
      <w:r w:rsidRPr="00DC4389">
        <w:rPr>
          <w:rFonts w:ascii="Arial Narrow" w:hAnsi="Arial Narrow"/>
          <w:sz w:val="24"/>
          <w:szCs w:val="24"/>
        </w:rPr>
        <w:t xml:space="preserve">The STS CA will use the STS user’s profile information provided for this purpose to connect to the STS user based on the registered STS user’s hours and days of availability.  In this manner the inbound caller can be connected with the STS user at their location.  </w:t>
      </w:r>
    </w:p>
    <w:p w14:paraId="365C1FCF" w14:textId="77777777" w:rsidR="00DC4389" w:rsidRPr="00F56628" w:rsidRDefault="00DC4389" w:rsidP="001D6028">
      <w:pPr>
        <w:jc w:val="both"/>
        <w:rPr>
          <w:rFonts w:ascii="Arial Narrow" w:hAnsi="Arial Narrow"/>
          <w:sz w:val="12"/>
          <w:szCs w:val="12"/>
        </w:rPr>
      </w:pPr>
      <w:r w:rsidRPr="00F56628">
        <w:rPr>
          <w:rFonts w:ascii="Arial Narrow" w:hAnsi="Arial Narrow"/>
          <w:sz w:val="12"/>
          <w:szCs w:val="12"/>
        </w:rPr>
        <w:t xml:space="preserve"> </w:t>
      </w:r>
    </w:p>
    <w:p w14:paraId="073D28B6" w14:textId="77777777" w:rsidR="00DC4389" w:rsidRPr="00324299" w:rsidRDefault="00DC4389" w:rsidP="001D6028">
      <w:pPr>
        <w:jc w:val="both"/>
        <w:rPr>
          <w:rFonts w:ascii="Arial Narrow" w:hAnsi="Arial Narrow"/>
          <w:b/>
          <w:sz w:val="24"/>
          <w:szCs w:val="24"/>
        </w:rPr>
      </w:pPr>
      <w:r w:rsidRPr="00324299">
        <w:rPr>
          <w:rFonts w:ascii="Arial Narrow" w:hAnsi="Arial Narrow"/>
          <w:b/>
          <w:sz w:val="24"/>
          <w:szCs w:val="24"/>
        </w:rPr>
        <w:t>Emergency Numbers</w:t>
      </w:r>
    </w:p>
    <w:p w14:paraId="14E678FF" w14:textId="43600240" w:rsidR="00DC4389" w:rsidRPr="00DC4389" w:rsidRDefault="00DC4389" w:rsidP="001D6028">
      <w:pPr>
        <w:jc w:val="both"/>
        <w:rPr>
          <w:rFonts w:ascii="Arial Narrow" w:hAnsi="Arial Narrow"/>
          <w:sz w:val="24"/>
          <w:szCs w:val="24"/>
        </w:rPr>
      </w:pPr>
      <w:r w:rsidRPr="00DC4389">
        <w:rPr>
          <w:rFonts w:ascii="Arial Narrow" w:hAnsi="Arial Narrow"/>
          <w:sz w:val="24"/>
          <w:szCs w:val="24"/>
        </w:rPr>
        <w:t>In most emergency s</w:t>
      </w:r>
      <w:r w:rsidR="00F56628">
        <w:rPr>
          <w:rFonts w:ascii="Arial Narrow" w:hAnsi="Arial Narrow"/>
          <w:sz w:val="24"/>
          <w:szCs w:val="24"/>
        </w:rPr>
        <w:t>ituations, STS callers dial 91</w:t>
      </w:r>
      <w:r w:rsidRPr="00DC4389">
        <w:rPr>
          <w:rFonts w:ascii="Arial Narrow" w:hAnsi="Arial Narrow"/>
          <w:sz w:val="24"/>
          <w:szCs w:val="24"/>
        </w:rPr>
        <w:t xml:space="preserve">1 first for emergency help. </w:t>
      </w:r>
      <w:r w:rsidR="007033E1">
        <w:rPr>
          <w:rFonts w:ascii="Arial Narrow" w:hAnsi="Arial Narrow"/>
          <w:sz w:val="24"/>
          <w:szCs w:val="24"/>
        </w:rPr>
        <w:t xml:space="preserve"> </w:t>
      </w:r>
      <w:r w:rsidRPr="00DC4389">
        <w:rPr>
          <w:rFonts w:ascii="Arial Narrow" w:hAnsi="Arial Narrow"/>
          <w:sz w:val="24"/>
          <w:szCs w:val="24"/>
        </w:rPr>
        <w:t>However, this may be especially challenging for STS users.  STS users also ha</w:t>
      </w:r>
      <w:r w:rsidR="007033E1">
        <w:rPr>
          <w:rFonts w:ascii="Arial Narrow" w:hAnsi="Arial Narrow"/>
          <w:sz w:val="24"/>
          <w:szCs w:val="24"/>
        </w:rPr>
        <w:t>ve the ability to list up to 10</w:t>
      </w:r>
      <w:r w:rsidRPr="00DC4389">
        <w:rPr>
          <w:rFonts w:ascii="Arial Narrow" w:hAnsi="Arial Narrow"/>
          <w:sz w:val="24"/>
          <w:szCs w:val="24"/>
        </w:rPr>
        <w:t xml:space="preserve"> additional emergency phone numbers in their Customer Profile.  Contacts such as a doctor’s office, the local/state poison control center and the local hospital are used for this purpose.</w:t>
      </w:r>
    </w:p>
    <w:p w14:paraId="68BC97D7" w14:textId="2C63C434" w:rsidR="00DC4389" w:rsidRPr="00F56628" w:rsidRDefault="00DC4389" w:rsidP="001D6028">
      <w:pPr>
        <w:rPr>
          <w:rFonts w:ascii="Arial Narrow" w:hAnsi="Arial Narrow"/>
          <w:sz w:val="12"/>
          <w:szCs w:val="12"/>
        </w:rPr>
      </w:pPr>
    </w:p>
    <w:p w14:paraId="4E4D12EF" w14:textId="77777777" w:rsidR="007B0B7D" w:rsidRDefault="00D56C88" w:rsidP="001D6028">
      <w:pPr>
        <w:pStyle w:val="ArialNarrow12Bold"/>
        <w:jc w:val="both"/>
      </w:pPr>
      <w:r w:rsidRPr="00282C07">
        <w:t>B.6 Caller ID</w:t>
      </w:r>
      <w:bookmarkEnd w:id="27"/>
    </w:p>
    <w:p w14:paraId="7DDC48F7" w14:textId="1D08FE83" w:rsidR="001F6466" w:rsidRDefault="00D56C88" w:rsidP="00F56628">
      <w:pPr>
        <w:pStyle w:val="ParagraphText"/>
        <w:spacing w:after="120"/>
        <w:jc w:val="both"/>
        <w:rPr>
          <w:rFonts w:ascii="Arial Narrow" w:hAnsi="Arial Narrow"/>
          <w:b/>
          <w:i/>
          <w:szCs w:val="24"/>
        </w:rPr>
      </w:pPr>
      <w:r w:rsidRPr="00321408">
        <w:rPr>
          <w:rFonts w:ascii="Arial Narrow" w:hAnsi="Arial Narrow"/>
          <w:b/>
          <w:i/>
          <w:color w:val="auto"/>
          <w:szCs w:val="24"/>
        </w:rPr>
        <w:t>§64.604</w:t>
      </w:r>
      <w:r w:rsidRPr="0052746E">
        <w:rPr>
          <w:rFonts w:ascii="Arial Narrow" w:hAnsi="Arial Narrow"/>
          <w:b/>
          <w:i/>
          <w:szCs w:val="24"/>
        </w:rPr>
        <w:t xml:space="preserve"> </w:t>
      </w:r>
      <w:r>
        <w:rPr>
          <w:rFonts w:ascii="Arial Narrow" w:hAnsi="Arial Narrow"/>
          <w:b/>
          <w:i/>
          <w:szCs w:val="24"/>
        </w:rPr>
        <w:t>(b)</w:t>
      </w:r>
      <w:r w:rsidRPr="0052746E">
        <w:rPr>
          <w:rFonts w:ascii="Arial Narrow" w:hAnsi="Arial Narrow"/>
          <w:b/>
          <w:i/>
          <w:szCs w:val="24"/>
        </w:rPr>
        <w:t xml:space="preserve"> </w:t>
      </w:r>
      <w:r w:rsidR="001F6466" w:rsidRPr="0052746E">
        <w:rPr>
          <w:rFonts w:ascii="Arial Narrow" w:hAnsi="Arial Narrow"/>
          <w:b/>
          <w:i/>
          <w:szCs w:val="24"/>
        </w:rPr>
        <w:t xml:space="preserve">(6) Caller ID. </w:t>
      </w:r>
      <w:r w:rsidR="00F56628">
        <w:rPr>
          <w:rFonts w:ascii="Arial Narrow" w:hAnsi="Arial Narrow"/>
          <w:b/>
          <w:i/>
          <w:szCs w:val="24"/>
        </w:rPr>
        <w:t xml:space="preserve"> </w:t>
      </w:r>
      <w:r w:rsidR="001F6466" w:rsidRPr="0052746E">
        <w:rPr>
          <w:rFonts w:ascii="Arial Narrow" w:hAnsi="Arial Narrow"/>
          <w:b/>
          <w:i/>
          <w:szCs w:val="24"/>
        </w:rPr>
        <w:t xml:space="preserve">When a TRS facility is able to transmit any calling party identifying information to the public network, the TRS facility must pass through, to the called party, at least one of the following: </w:t>
      </w:r>
      <w:r w:rsidR="00F56628">
        <w:rPr>
          <w:rFonts w:ascii="Arial Narrow" w:hAnsi="Arial Narrow"/>
          <w:b/>
          <w:i/>
          <w:szCs w:val="24"/>
        </w:rPr>
        <w:t xml:space="preserve"> </w:t>
      </w:r>
      <w:r w:rsidR="001F6466" w:rsidRPr="0052746E">
        <w:rPr>
          <w:rFonts w:ascii="Arial Narrow" w:hAnsi="Arial Narrow"/>
          <w:b/>
          <w:i/>
          <w:szCs w:val="24"/>
        </w:rPr>
        <w:t xml:space="preserve">the number of the TRS facility, 711, or the 10-digit number of the calling party. </w:t>
      </w:r>
    </w:p>
    <w:p w14:paraId="06E82C63" w14:textId="1A8C2A8E" w:rsidR="00282C07" w:rsidRPr="00282C07" w:rsidRDefault="00C06C28" w:rsidP="007033E1">
      <w:pPr>
        <w:pStyle w:val="ParagraphText"/>
        <w:spacing w:after="120"/>
        <w:jc w:val="both"/>
        <w:rPr>
          <w:rFonts w:ascii="Arial Narrow" w:hAnsi="Arial Narrow"/>
          <w:szCs w:val="24"/>
        </w:rPr>
      </w:pPr>
      <w:r>
        <w:rPr>
          <w:rFonts w:ascii="Arial Narrow" w:hAnsi="Arial Narrow"/>
          <w:szCs w:val="24"/>
        </w:rPr>
        <w:t>Relay Connecticut</w:t>
      </w:r>
      <w:r w:rsidR="009A283A">
        <w:rPr>
          <w:rFonts w:ascii="Arial Narrow" w:hAnsi="Arial Narrow"/>
          <w:szCs w:val="24"/>
        </w:rPr>
        <w:t xml:space="preserve">, through their contract with </w:t>
      </w:r>
      <w:r w:rsidR="00282C07" w:rsidRPr="00282C07">
        <w:rPr>
          <w:rFonts w:ascii="Arial Narrow" w:hAnsi="Arial Narrow"/>
          <w:szCs w:val="24"/>
        </w:rPr>
        <w:t>Sprint</w:t>
      </w:r>
      <w:r w:rsidR="009A283A">
        <w:rPr>
          <w:rFonts w:ascii="Arial Narrow" w:hAnsi="Arial Narrow"/>
          <w:szCs w:val="24"/>
        </w:rPr>
        <w:t>,</w:t>
      </w:r>
      <w:r w:rsidR="00282C07" w:rsidRPr="00282C07">
        <w:rPr>
          <w:rFonts w:ascii="Arial Narrow" w:hAnsi="Arial Narrow"/>
          <w:szCs w:val="24"/>
        </w:rPr>
        <w:t xml:space="preserve"> </w:t>
      </w:r>
      <w:r w:rsidR="009A283A">
        <w:rPr>
          <w:rFonts w:ascii="Arial Narrow" w:hAnsi="Arial Narrow"/>
          <w:szCs w:val="24"/>
        </w:rPr>
        <w:t>provides</w:t>
      </w:r>
      <w:r w:rsidR="00282C07" w:rsidRPr="00282C07">
        <w:rPr>
          <w:rFonts w:ascii="Arial Narrow" w:hAnsi="Arial Narrow"/>
          <w:szCs w:val="24"/>
        </w:rPr>
        <w:t xml:space="preserve"> true Caller ID service where the 10-digit number of the calling party is passed through to the called-party for local and long distance calls. </w:t>
      </w:r>
      <w:r w:rsidR="00F56628">
        <w:rPr>
          <w:rFonts w:ascii="Arial Narrow" w:hAnsi="Arial Narrow"/>
          <w:szCs w:val="24"/>
        </w:rPr>
        <w:t xml:space="preserve"> </w:t>
      </w:r>
      <w:r w:rsidR="00282C07" w:rsidRPr="00282C07">
        <w:rPr>
          <w:rFonts w:ascii="Arial Narrow" w:hAnsi="Arial Narrow"/>
          <w:szCs w:val="24"/>
        </w:rPr>
        <w:t xml:space="preserve">Sprint will receive calling party identifying information including blocking information, from all </w:t>
      </w:r>
      <w:r w:rsidR="009A283A">
        <w:rPr>
          <w:rFonts w:ascii="Arial Narrow" w:hAnsi="Arial Narrow"/>
          <w:szCs w:val="24"/>
        </w:rPr>
        <w:t>T</w:t>
      </w:r>
      <w:r w:rsidR="00F56628">
        <w:rPr>
          <w:rFonts w:ascii="Arial Narrow" w:hAnsi="Arial Narrow"/>
          <w:szCs w:val="24"/>
        </w:rPr>
        <w:t>RS users.</w:t>
      </w:r>
    </w:p>
    <w:p w14:paraId="13FB80CC" w14:textId="77777777" w:rsidR="00282C07" w:rsidRPr="009A283A" w:rsidRDefault="00282C07" w:rsidP="00F56628">
      <w:pPr>
        <w:pStyle w:val="ParagraphText"/>
        <w:spacing w:after="0"/>
        <w:jc w:val="both"/>
        <w:rPr>
          <w:rFonts w:ascii="Arial Narrow" w:hAnsi="Arial Narrow"/>
          <w:b/>
          <w:szCs w:val="24"/>
        </w:rPr>
      </w:pPr>
      <w:r w:rsidRPr="009A283A">
        <w:rPr>
          <w:rFonts w:ascii="Arial Narrow" w:hAnsi="Arial Narrow"/>
          <w:b/>
          <w:szCs w:val="24"/>
        </w:rPr>
        <w:t>Customer Control</w:t>
      </w:r>
    </w:p>
    <w:p w14:paraId="47161A60" w14:textId="78E1F764" w:rsidR="00282C07" w:rsidRPr="00282C07" w:rsidRDefault="00282C07" w:rsidP="007033E1">
      <w:pPr>
        <w:pStyle w:val="ParagraphText"/>
        <w:spacing w:after="120"/>
        <w:jc w:val="both"/>
        <w:rPr>
          <w:rFonts w:ascii="Arial Narrow" w:hAnsi="Arial Narrow"/>
          <w:szCs w:val="24"/>
        </w:rPr>
      </w:pPr>
      <w:r w:rsidRPr="00282C07">
        <w:rPr>
          <w:rFonts w:ascii="Arial Narrow" w:hAnsi="Arial Narrow"/>
          <w:szCs w:val="24"/>
        </w:rPr>
        <w:t xml:space="preserve">With Sprint’s TRS Caller ID, the Relay user is in control. Relay users with this feature are able to disable or block their Caller ID information from being transmitted with their LEC on either a ‘per-call’ or a ‘per-line’ basis. </w:t>
      </w:r>
      <w:r w:rsidR="00F56628">
        <w:rPr>
          <w:rFonts w:ascii="Arial Narrow" w:hAnsi="Arial Narrow"/>
          <w:szCs w:val="24"/>
        </w:rPr>
        <w:t xml:space="preserve"> </w:t>
      </w:r>
      <w:r w:rsidRPr="00282C07">
        <w:rPr>
          <w:rFonts w:ascii="Arial Narrow" w:hAnsi="Arial Narrow"/>
          <w:szCs w:val="24"/>
        </w:rPr>
        <w:t xml:space="preserve">The TRS user can view the calling party's information before picking up the phone. </w:t>
      </w:r>
      <w:r w:rsidR="00F56628">
        <w:rPr>
          <w:rFonts w:ascii="Arial Narrow" w:hAnsi="Arial Narrow"/>
          <w:szCs w:val="24"/>
        </w:rPr>
        <w:t xml:space="preserve"> </w:t>
      </w:r>
      <w:r w:rsidRPr="00282C07">
        <w:rPr>
          <w:rFonts w:ascii="Arial Narrow" w:hAnsi="Arial Narrow"/>
          <w:szCs w:val="24"/>
        </w:rPr>
        <w:t>The Relay user can then decide whether or not to answer the call based on the name and number displayed on the Caller ID unit or their telephone display screen.</w:t>
      </w:r>
    </w:p>
    <w:p w14:paraId="35FEB23D" w14:textId="77777777" w:rsidR="009A283A" w:rsidRDefault="00282C07" w:rsidP="00F56628">
      <w:pPr>
        <w:pStyle w:val="ParagraphText"/>
        <w:spacing w:after="60"/>
        <w:jc w:val="both"/>
        <w:rPr>
          <w:rFonts w:ascii="Arial Narrow" w:hAnsi="Arial Narrow"/>
          <w:szCs w:val="24"/>
        </w:rPr>
      </w:pPr>
      <w:r w:rsidRPr="00282C07">
        <w:rPr>
          <w:rFonts w:ascii="Arial Narrow" w:hAnsi="Arial Narrow"/>
          <w:szCs w:val="24"/>
        </w:rPr>
        <w:t xml:space="preserve">With Sprint’s Caller ID, there are numerous benefits for TRS users, including: </w:t>
      </w:r>
    </w:p>
    <w:p w14:paraId="07088E14" w14:textId="77777777" w:rsidR="009A283A" w:rsidRDefault="00282C07" w:rsidP="001D6028">
      <w:pPr>
        <w:pStyle w:val="Bulletkwn"/>
      </w:pPr>
      <w:r w:rsidRPr="009A283A">
        <w:t>Increased privacy</w:t>
      </w:r>
    </w:p>
    <w:p w14:paraId="6E3F466B" w14:textId="77777777" w:rsidR="009A283A" w:rsidRDefault="00282C07" w:rsidP="001D6028">
      <w:pPr>
        <w:pStyle w:val="Bulletkwn"/>
      </w:pPr>
      <w:r w:rsidRPr="009A283A">
        <w:t>Documentation of calls received</w:t>
      </w:r>
    </w:p>
    <w:p w14:paraId="0C7D56B5" w14:textId="77777777" w:rsidR="009A283A" w:rsidRDefault="00282C07" w:rsidP="001D6028">
      <w:pPr>
        <w:pStyle w:val="Bulletkwn"/>
      </w:pPr>
      <w:r w:rsidRPr="009A283A">
        <w:t>A count of incoming calls on the display screen</w:t>
      </w:r>
    </w:p>
    <w:p w14:paraId="3F741D85" w14:textId="77777777" w:rsidR="009A283A" w:rsidRDefault="00282C07" w:rsidP="001D6028">
      <w:pPr>
        <w:pStyle w:val="Bulletkwn"/>
      </w:pPr>
      <w:r w:rsidRPr="009A283A">
        <w:t>Phone numbers of hang-up callers</w:t>
      </w:r>
    </w:p>
    <w:p w14:paraId="649D40E5" w14:textId="77777777" w:rsidR="00282C07" w:rsidRPr="009A283A" w:rsidRDefault="00282C07" w:rsidP="001D6028">
      <w:pPr>
        <w:pStyle w:val="Bulletkwn"/>
      </w:pPr>
      <w:r w:rsidRPr="009A283A">
        <w:t>Prompt emergency call processing</w:t>
      </w:r>
    </w:p>
    <w:p w14:paraId="49C3B9C8" w14:textId="77777777" w:rsidR="00F56628" w:rsidRPr="00F56628" w:rsidRDefault="00F56628" w:rsidP="00F56628">
      <w:pPr>
        <w:pStyle w:val="ParagraphText"/>
        <w:spacing w:after="0"/>
        <w:jc w:val="both"/>
        <w:rPr>
          <w:rFonts w:ascii="Arial Narrow" w:hAnsi="Arial Narrow"/>
          <w:sz w:val="12"/>
          <w:szCs w:val="12"/>
        </w:rPr>
      </w:pPr>
    </w:p>
    <w:p w14:paraId="7FCF7943" w14:textId="77777777" w:rsidR="00282C07" w:rsidRPr="00282C07" w:rsidRDefault="00282C07" w:rsidP="00F56628">
      <w:pPr>
        <w:pStyle w:val="ParagraphText"/>
        <w:spacing w:after="120"/>
        <w:jc w:val="both"/>
        <w:rPr>
          <w:rFonts w:ascii="Arial Narrow" w:hAnsi="Arial Narrow"/>
          <w:szCs w:val="24"/>
        </w:rPr>
      </w:pPr>
      <w:r w:rsidRPr="00282C07">
        <w:rPr>
          <w:rFonts w:ascii="Arial Narrow" w:hAnsi="Arial Narrow"/>
          <w:szCs w:val="24"/>
        </w:rPr>
        <w:t>When Caller ID information is not passed through, as with standard telecommunications, the call recipient will receive a message such as “Out of Area” or “Caller Unknown.”</w:t>
      </w:r>
    </w:p>
    <w:p w14:paraId="556C0B01" w14:textId="77777777" w:rsidR="00282C07" w:rsidRPr="009A283A" w:rsidRDefault="00282C07" w:rsidP="00F56628">
      <w:pPr>
        <w:pStyle w:val="ParagraphText"/>
        <w:keepNext/>
        <w:spacing w:after="0"/>
        <w:jc w:val="both"/>
        <w:rPr>
          <w:rFonts w:ascii="Arial Narrow" w:hAnsi="Arial Narrow"/>
          <w:b/>
          <w:szCs w:val="24"/>
        </w:rPr>
      </w:pPr>
      <w:r w:rsidRPr="009A283A">
        <w:rPr>
          <w:rFonts w:ascii="Arial Narrow" w:hAnsi="Arial Narrow"/>
          <w:b/>
          <w:szCs w:val="24"/>
        </w:rPr>
        <w:t>Technology</w:t>
      </w:r>
    </w:p>
    <w:p w14:paraId="6B141948" w14:textId="5B35C0C3" w:rsidR="00282C07" w:rsidRPr="00282C07" w:rsidRDefault="00282C07" w:rsidP="00F56628">
      <w:pPr>
        <w:pStyle w:val="ParagraphText"/>
        <w:spacing w:after="120"/>
        <w:jc w:val="both"/>
        <w:rPr>
          <w:rFonts w:ascii="Arial Narrow" w:hAnsi="Arial Narrow"/>
          <w:szCs w:val="24"/>
        </w:rPr>
      </w:pPr>
      <w:r w:rsidRPr="00282C07">
        <w:rPr>
          <w:rFonts w:ascii="Arial Narrow" w:hAnsi="Arial Narrow"/>
          <w:szCs w:val="24"/>
        </w:rPr>
        <w:t xml:space="preserve">Sprint </w:t>
      </w:r>
      <w:r w:rsidR="009335D3">
        <w:rPr>
          <w:rFonts w:ascii="Arial Narrow" w:hAnsi="Arial Narrow"/>
          <w:szCs w:val="24"/>
        </w:rPr>
        <w:t>Accessibility</w:t>
      </w:r>
      <w:r w:rsidRPr="00282C07">
        <w:rPr>
          <w:rFonts w:ascii="Arial Narrow" w:hAnsi="Arial Narrow"/>
          <w:szCs w:val="24"/>
        </w:rPr>
        <w:t xml:space="preserve"> offers True Caller ID for all local and long distance calls to Carriers who have SS7 connectivity with Sprint.</w:t>
      </w:r>
      <w:r w:rsidR="00F56628">
        <w:rPr>
          <w:rFonts w:ascii="Arial Narrow" w:hAnsi="Arial Narrow"/>
          <w:szCs w:val="24"/>
        </w:rPr>
        <w:t xml:space="preserve">  Sprint’s </w:t>
      </w:r>
      <w:r w:rsidRPr="00282C07">
        <w:rPr>
          <w:rFonts w:ascii="Arial Narrow" w:hAnsi="Arial Narrow"/>
          <w:szCs w:val="24"/>
        </w:rPr>
        <w:t xml:space="preserve">network interfaces with all national long distance Carriers and major LECs, CLECs, and ILECs.  </w:t>
      </w:r>
      <w:r w:rsidR="00F56628">
        <w:rPr>
          <w:rFonts w:ascii="Arial Narrow" w:hAnsi="Arial Narrow"/>
          <w:szCs w:val="24"/>
        </w:rPr>
        <w:t xml:space="preserve">Sprint’s Caller ID </w:t>
      </w:r>
      <w:r w:rsidRPr="00282C07">
        <w:rPr>
          <w:rFonts w:ascii="Arial Narrow" w:hAnsi="Arial Narrow"/>
          <w:szCs w:val="24"/>
        </w:rPr>
        <w:t>solution includes receiving the privacy bit information from the inbound Relay caller a</w:t>
      </w:r>
      <w:r w:rsidR="00F56628">
        <w:rPr>
          <w:rFonts w:ascii="Arial Narrow" w:hAnsi="Arial Narrow"/>
          <w:szCs w:val="24"/>
        </w:rPr>
        <w:t xml:space="preserve">nd </w:t>
      </w:r>
      <w:r w:rsidRPr="00282C07">
        <w:rPr>
          <w:rFonts w:ascii="Arial Narrow" w:hAnsi="Arial Narrow"/>
          <w:szCs w:val="24"/>
        </w:rPr>
        <w:t xml:space="preserve">other call information elements such as: </w:t>
      </w:r>
      <w:r w:rsidR="00F56628">
        <w:rPr>
          <w:rFonts w:ascii="Arial Narrow" w:hAnsi="Arial Narrow"/>
          <w:szCs w:val="24"/>
        </w:rPr>
        <w:t xml:space="preserve"> </w:t>
      </w:r>
      <w:r w:rsidRPr="00282C07">
        <w:rPr>
          <w:rFonts w:ascii="Arial Narrow" w:hAnsi="Arial Narrow"/>
          <w:szCs w:val="24"/>
        </w:rPr>
        <w:t>the Calling Party Number, Charge Number and Originating Line Information.  Sprint passes through the calling party information (rather than 711 or the number of the TRS Center).</w:t>
      </w:r>
    </w:p>
    <w:p w14:paraId="7D1AC056" w14:textId="77777777" w:rsidR="00282C07" w:rsidRPr="009A283A" w:rsidRDefault="00282C07" w:rsidP="00F56628">
      <w:pPr>
        <w:pStyle w:val="ParagraphText"/>
        <w:spacing w:after="0"/>
        <w:jc w:val="both"/>
        <w:rPr>
          <w:rFonts w:ascii="Arial Narrow" w:hAnsi="Arial Narrow"/>
          <w:b/>
          <w:szCs w:val="24"/>
        </w:rPr>
      </w:pPr>
      <w:r w:rsidRPr="009A283A">
        <w:rPr>
          <w:rFonts w:ascii="Arial Narrow" w:hAnsi="Arial Narrow"/>
          <w:b/>
          <w:szCs w:val="24"/>
        </w:rPr>
        <w:t>Caller ID Enhancements</w:t>
      </w:r>
    </w:p>
    <w:p w14:paraId="065193B7" w14:textId="62610274" w:rsidR="00282C07" w:rsidRPr="00282C07" w:rsidRDefault="00282C07" w:rsidP="00F56628">
      <w:pPr>
        <w:pStyle w:val="ParagraphText"/>
        <w:spacing w:after="120"/>
        <w:jc w:val="both"/>
        <w:rPr>
          <w:rFonts w:ascii="Arial Narrow" w:hAnsi="Arial Narrow"/>
          <w:szCs w:val="24"/>
        </w:rPr>
      </w:pPr>
      <w:r w:rsidRPr="00282C07">
        <w:rPr>
          <w:rFonts w:ascii="Arial Narrow" w:hAnsi="Arial Narrow"/>
          <w:szCs w:val="24"/>
        </w:rPr>
        <w:t xml:space="preserve">Many Caller ID enhancements are compatible with the Relay service and can be accessed by </w:t>
      </w:r>
      <w:r w:rsidR="009A283A">
        <w:rPr>
          <w:rFonts w:ascii="Arial Narrow" w:hAnsi="Arial Narrow"/>
          <w:szCs w:val="24"/>
        </w:rPr>
        <w:t>T</w:t>
      </w:r>
      <w:r w:rsidR="00F56628">
        <w:rPr>
          <w:rFonts w:ascii="Arial Narrow" w:hAnsi="Arial Narrow"/>
          <w:szCs w:val="24"/>
        </w:rPr>
        <w:t>RS users.</w:t>
      </w:r>
    </w:p>
    <w:p w14:paraId="029C7953" w14:textId="77777777" w:rsidR="00282C07" w:rsidRPr="009A283A" w:rsidRDefault="00282C07" w:rsidP="00F56628">
      <w:pPr>
        <w:pStyle w:val="ParagraphText"/>
        <w:spacing w:after="0"/>
        <w:jc w:val="both"/>
        <w:rPr>
          <w:rFonts w:ascii="Arial Narrow" w:hAnsi="Arial Narrow"/>
          <w:b/>
          <w:szCs w:val="24"/>
        </w:rPr>
      </w:pPr>
      <w:r w:rsidRPr="009A283A">
        <w:rPr>
          <w:rFonts w:ascii="Arial Narrow" w:hAnsi="Arial Narrow"/>
          <w:b/>
          <w:szCs w:val="24"/>
        </w:rPr>
        <w:t>Selective Call Acceptance</w:t>
      </w:r>
    </w:p>
    <w:p w14:paraId="47E70E37" w14:textId="3EA7FC33" w:rsidR="00282C07" w:rsidRPr="00282C07" w:rsidRDefault="00282C07" w:rsidP="00F56628">
      <w:pPr>
        <w:pStyle w:val="ParagraphText"/>
        <w:spacing w:after="120"/>
        <w:jc w:val="both"/>
        <w:rPr>
          <w:rFonts w:ascii="Arial Narrow" w:hAnsi="Arial Narrow"/>
          <w:szCs w:val="24"/>
        </w:rPr>
      </w:pPr>
      <w:r w:rsidRPr="00282C07">
        <w:rPr>
          <w:rFonts w:ascii="Arial Narrow" w:hAnsi="Arial Narrow"/>
          <w:szCs w:val="24"/>
        </w:rPr>
        <w:t xml:space="preserve">Selective Call Acceptance allows a user to create a list of phone numbers so that the user will receive only calls from numbers on that list.  All other callers will be directed to an announcement that says “The number you have dialed is not accepting calls at this time.”  If this recording is reached by Relay, it will be typed or spoken to the inbound caller. </w:t>
      </w:r>
      <w:r w:rsidR="00F56628">
        <w:rPr>
          <w:rFonts w:ascii="Arial Narrow" w:hAnsi="Arial Narrow"/>
          <w:szCs w:val="24"/>
        </w:rPr>
        <w:t xml:space="preserve"> </w:t>
      </w:r>
      <w:r w:rsidRPr="00282C07">
        <w:rPr>
          <w:rFonts w:ascii="Arial Narrow" w:hAnsi="Arial Narrow"/>
          <w:szCs w:val="24"/>
        </w:rPr>
        <w:t>When Selective Call Acceptance is in effect, it supersedes all other enhanced features.</w:t>
      </w:r>
    </w:p>
    <w:p w14:paraId="06191C25" w14:textId="77777777" w:rsidR="00282C07" w:rsidRPr="009A283A" w:rsidRDefault="00282C07" w:rsidP="00F56628">
      <w:pPr>
        <w:pStyle w:val="ParagraphText"/>
        <w:spacing w:after="0"/>
        <w:jc w:val="both"/>
        <w:rPr>
          <w:rFonts w:ascii="Arial Narrow" w:hAnsi="Arial Narrow"/>
          <w:b/>
          <w:szCs w:val="24"/>
        </w:rPr>
      </w:pPr>
      <w:r w:rsidRPr="009A283A">
        <w:rPr>
          <w:rFonts w:ascii="Arial Narrow" w:hAnsi="Arial Narrow"/>
          <w:b/>
          <w:szCs w:val="24"/>
        </w:rPr>
        <w:t>Selective Call Rejection</w:t>
      </w:r>
    </w:p>
    <w:p w14:paraId="0C59587D" w14:textId="77777777" w:rsidR="00282C07" w:rsidRPr="00282C07" w:rsidRDefault="00282C07" w:rsidP="00F56628">
      <w:pPr>
        <w:pStyle w:val="ParagraphText"/>
        <w:spacing w:after="120"/>
        <w:jc w:val="both"/>
        <w:rPr>
          <w:rFonts w:ascii="Arial Narrow" w:hAnsi="Arial Narrow"/>
          <w:szCs w:val="24"/>
        </w:rPr>
      </w:pPr>
      <w:r w:rsidRPr="00282C07">
        <w:rPr>
          <w:rFonts w:ascii="Arial Narrow" w:hAnsi="Arial Narrow"/>
          <w:szCs w:val="24"/>
        </w:rPr>
        <w:t xml:space="preserve">Selective Call Rejection enables the user to create a list of special phone numbers so that when a call is received from that number, the call will be rejected.  If this recording is reached by Relay, it will be typed or spoken to the inbound caller.   </w:t>
      </w:r>
    </w:p>
    <w:p w14:paraId="5AA46ADB" w14:textId="77777777" w:rsidR="00282C07" w:rsidRPr="009A283A" w:rsidRDefault="00282C07" w:rsidP="00F56628">
      <w:pPr>
        <w:pStyle w:val="ParagraphText"/>
        <w:spacing w:after="0"/>
        <w:jc w:val="both"/>
        <w:rPr>
          <w:rFonts w:ascii="Arial Narrow" w:hAnsi="Arial Narrow"/>
          <w:b/>
          <w:szCs w:val="24"/>
        </w:rPr>
      </w:pPr>
      <w:r w:rsidRPr="009A283A">
        <w:rPr>
          <w:rFonts w:ascii="Arial Narrow" w:hAnsi="Arial Narrow"/>
          <w:b/>
          <w:szCs w:val="24"/>
        </w:rPr>
        <w:t>Selective Call Forward</w:t>
      </w:r>
    </w:p>
    <w:p w14:paraId="70A43D48" w14:textId="77777777" w:rsidR="00282C07" w:rsidRPr="00282C07" w:rsidRDefault="00282C07" w:rsidP="00F56628">
      <w:pPr>
        <w:pStyle w:val="ParagraphText"/>
        <w:spacing w:after="120"/>
        <w:jc w:val="both"/>
        <w:rPr>
          <w:rFonts w:ascii="Arial Narrow" w:hAnsi="Arial Narrow"/>
          <w:szCs w:val="24"/>
        </w:rPr>
      </w:pPr>
      <w:r w:rsidRPr="00282C07">
        <w:rPr>
          <w:rFonts w:ascii="Arial Narrow" w:hAnsi="Arial Narrow"/>
          <w:szCs w:val="24"/>
        </w:rPr>
        <w:t xml:space="preserve">Selective Call Forward enables the user to create a list of special phone numbers so that when a call is received from someone on that list, the call will be forwarded to a designated number.  </w:t>
      </w:r>
    </w:p>
    <w:p w14:paraId="67CFD84F" w14:textId="77777777" w:rsidR="00282C07" w:rsidRPr="009A283A" w:rsidRDefault="00282C07" w:rsidP="00F56628">
      <w:pPr>
        <w:pStyle w:val="ParagraphText"/>
        <w:spacing w:after="0"/>
        <w:jc w:val="both"/>
        <w:rPr>
          <w:rFonts w:ascii="Arial Narrow" w:hAnsi="Arial Narrow"/>
          <w:b/>
          <w:szCs w:val="24"/>
        </w:rPr>
      </w:pPr>
      <w:r w:rsidRPr="009A283A">
        <w:rPr>
          <w:rFonts w:ascii="Arial Narrow" w:hAnsi="Arial Narrow"/>
          <w:b/>
          <w:szCs w:val="24"/>
        </w:rPr>
        <w:t>Privacy ID (Anonymous Call Rejection)</w:t>
      </w:r>
    </w:p>
    <w:p w14:paraId="6E2096FA" w14:textId="1BF8B530" w:rsidR="00282C07" w:rsidRPr="00282C07" w:rsidRDefault="00282C07" w:rsidP="00F56628">
      <w:pPr>
        <w:pStyle w:val="ParagraphText"/>
        <w:spacing w:after="120"/>
        <w:jc w:val="both"/>
        <w:rPr>
          <w:rFonts w:ascii="Arial Narrow" w:hAnsi="Arial Narrow"/>
          <w:szCs w:val="24"/>
        </w:rPr>
      </w:pPr>
      <w:r w:rsidRPr="00282C07">
        <w:rPr>
          <w:rFonts w:ascii="Arial Narrow" w:hAnsi="Arial Narrow"/>
          <w:szCs w:val="24"/>
        </w:rPr>
        <w:t xml:space="preserve">Privacy ID, also known as Anonymous Call Rejection, allows users to restrict incoming calls from parties who have blocked their Caller ID information.  If the name or number of the person that calls you is unknown, the caller hears a recorded message, such as: </w:t>
      </w:r>
      <w:r w:rsidR="00F56628">
        <w:rPr>
          <w:rFonts w:ascii="Arial Narrow" w:hAnsi="Arial Narrow"/>
          <w:szCs w:val="24"/>
        </w:rPr>
        <w:t xml:space="preserve"> </w:t>
      </w:r>
      <w:r w:rsidRPr="00282C07">
        <w:rPr>
          <w:rFonts w:ascii="Arial Narrow" w:hAnsi="Arial Narrow"/>
          <w:szCs w:val="24"/>
        </w:rPr>
        <w:t>“The person you are calling does not accept blocked or unknown calls.</w:t>
      </w:r>
      <w:r w:rsidR="00F56628">
        <w:rPr>
          <w:rFonts w:ascii="Arial Narrow" w:hAnsi="Arial Narrow"/>
          <w:szCs w:val="24"/>
        </w:rPr>
        <w:t xml:space="preserve"> </w:t>
      </w:r>
      <w:r w:rsidRPr="00282C07">
        <w:rPr>
          <w:rFonts w:ascii="Arial Narrow" w:hAnsi="Arial Narrow"/>
          <w:szCs w:val="24"/>
        </w:rPr>
        <w:t xml:space="preserve"> At the tone, please say your name or company name and your call will be connected.”  This information will be typed or voiced to the originating caller.  If the calling party wishes to leave their name, it will be left by the CA. </w:t>
      </w:r>
      <w:r w:rsidR="00F56628">
        <w:rPr>
          <w:rFonts w:ascii="Arial Narrow" w:hAnsi="Arial Narrow"/>
          <w:szCs w:val="24"/>
        </w:rPr>
        <w:t xml:space="preserve"> </w:t>
      </w:r>
      <w:r w:rsidRPr="00282C07">
        <w:rPr>
          <w:rFonts w:ascii="Arial Narrow" w:hAnsi="Arial Narrow"/>
          <w:szCs w:val="24"/>
        </w:rPr>
        <w:t>The called party, if hearing, may listen to the recording and choose an option to</w:t>
      </w:r>
      <w:r w:rsidR="00F56628">
        <w:rPr>
          <w:rFonts w:ascii="Arial Narrow" w:hAnsi="Arial Narrow"/>
          <w:szCs w:val="24"/>
        </w:rPr>
        <w:t xml:space="preserve"> answer, block or send to voicemail.  Realizing </w:t>
      </w:r>
      <w:r w:rsidRPr="00282C07">
        <w:rPr>
          <w:rFonts w:ascii="Arial Narrow" w:hAnsi="Arial Narrow"/>
          <w:szCs w:val="24"/>
        </w:rPr>
        <w:t xml:space="preserve">not all users will be able to hear this recording by the calling party, some companies have implemented additional enhancements outlined below: </w:t>
      </w:r>
    </w:p>
    <w:p w14:paraId="734CED01" w14:textId="77777777" w:rsidR="00282C07" w:rsidRPr="009A283A" w:rsidRDefault="00282C07" w:rsidP="00F56628">
      <w:pPr>
        <w:pStyle w:val="ParagraphText"/>
        <w:spacing w:after="0"/>
        <w:jc w:val="both"/>
        <w:rPr>
          <w:rFonts w:ascii="Arial Narrow" w:hAnsi="Arial Narrow"/>
          <w:b/>
          <w:szCs w:val="24"/>
        </w:rPr>
      </w:pPr>
      <w:r w:rsidRPr="009A283A">
        <w:rPr>
          <w:rFonts w:ascii="Arial Narrow" w:hAnsi="Arial Narrow"/>
          <w:b/>
          <w:szCs w:val="24"/>
        </w:rPr>
        <w:t>Instant Access List (Preferred Caller List)</w:t>
      </w:r>
    </w:p>
    <w:p w14:paraId="692D26B0" w14:textId="77777777" w:rsidR="00282C07" w:rsidRPr="00282C07" w:rsidRDefault="00282C07" w:rsidP="00F56628">
      <w:pPr>
        <w:pStyle w:val="ParagraphText"/>
        <w:spacing w:after="120"/>
        <w:jc w:val="both"/>
        <w:rPr>
          <w:rFonts w:ascii="Arial Narrow" w:hAnsi="Arial Narrow"/>
          <w:szCs w:val="24"/>
        </w:rPr>
      </w:pPr>
      <w:r w:rsidRPr="00282C07">
        <w:rPr>
          <w:rFonts w:ascii="Arial Narrow" w:hAnsi="Arial Narrow"/>
          <w:szCs w:val="24"/>
        </w:rPr>
        <w:t>Users may designate a list of up to 10 numbers that can bypass the Sprint Privacy ID function. If a caller’s number displays while their name doesn’t, adding their number to this list will let their calls through.</w:t>
      </w:r>
    </w:p>
    <w:p w14:paraId="04321A5D" w14:textId="77777777" w:rsidR="00282C07" w:rsidRPr="009A283A" w:rsidRDefault="00282C07" w:rsidP="00F56628">
      <w:pPr>
        <w:pStyle w:val="ParagraphText"/>
        <w:spacing w:after="0"/>
        <w:jc w:val="both"/>
        <w:rPr>
          <w:rFonts w:ascii="Arial Narrow" w:hAnsi="Arial Narrow"/>
          <w:b/>
          <w:szCs w:val="24"/>
        </w:rPr>
      </w:pPr>
      <w:r w:rsidRPr="009A283A">
        <w:rPr>
          <w:rFonts w:ascii="Arial Narrow" w:hAnsi="Arial Narrow"/>
          <w:b/>
          <w:szCs w:val="24"/>
        </w:rPr>
        <w:t>Caller’s Access Code</w:t>
      </w:r>
    </w:p>
    <w:p w14:paraId="112A0EE5" w14:textId="2F4BBF2A" w:rsidR="00282C07" w:rsidRPr="00282C07" w:rsidRDefault="00282C07" w:rsidP="00F56628">
      <w:pPr>
        <w:pStyle w:val="ParagraphText"/>
        <w:spacing w:after="120"/>
        <w:jc w:val="both"/>
        <w:rPr>
          <w:rFonts w:ascii="Arial Narrow" w:hAnsi="Arial Narrow"/>
          <w:szCs w:val="24"/>
        </w:rPr>
      </w:pPr>
      <w:r w:rsidRPr="00282C07">
        <w:rPr>
          <w:rFonts w:ascii="Arial Narrow" w:hAnsi="Arial Narrow"/>
          <w:szCs w:val="24"/>
        </w:rPr>
        <w:t>Caller’s Access Code allows a user to designate an override code for Privacy ID.  The user may share this code with friends and family, as desired.  When the calling party calls, they may choose to enter a code during the intercept greeting to bypass the Privacy ID screening so their call will go through.</w:t>
      </w:r>
      <w:r w:rsidR="00F56628">
        <w:rPr>
          <w:rFonts w:ascii="Arial Narrow" w:hAnsi="Arial Narrow"/>
          <w:szCs w:val="24"/>
        </w:rPr>
        <w:t xml:space="preserve"> </w:t>
      </w:r>
      <w:r w:rsidRPr="00282C07">
        <w:rPr>
          <w:rFonts w:ascii="Arial Narrow" w:hAnsi="Arial Narrow"/>
          <w:szCs w:val="24"/>
        </w:rPr>
        <w:t xml:space="preserve"> This works great for friends and family who frequently call from areas where Caller ID is not available.</w:t>
      </w:r>
    </w:p>
    <w:p w14:paraId="158A2802" w14:textId="77777777" w:rsidR="00BE31B0" w:rsidRDefault="00512646" w:rsidP="001D6028">
      <w:pPr>
        <w:pStyle w:val="ArialNarrow12Bold"/>
      </w:pPr>
      <w:bookmarkStart w:id="28" w:name="_Toc10626022"/>
      <w:bookmarkStart w:id="29" w:name="_Toc174868778"/>
      <w:r w:rsidRPr="004261CE">
        <w:t>Functional Standards</w:t>
      </w:r>
      <w:bookmarkEnd w:id="28"/>
      <w:bookmarkEnd w:id="29"/>
    </w:p>
    <w:p w14:paraId="702D8CC5" w14:textId="77777777" w:rsidR="00512646" w:rsidRDefault="004261CE" w:rsidP="001D6028">
      <w:pPr>
        <w:pStyle w:val="ArialNarrow12Bold"/>
      </w:pPr>
      <w:bookmarkStart w:id="30" w:name="_Toc10626023"/>
      <w:bookmarkStart w:id="31" w:name="_Toc174868779"/>
      <w:r w:rsidRPr="00A77BDF">
        <w:t>C.1 Consumer</w:t>
      </w:r>
      <w:r w:rsidR="00512646" w:rsidRPr="00A77BDF">
        <w:t xml:space="preserve"> Complaint Logs</w:t>
      </w:r>
      <w:bookmarkEnd w:id="30"/>
      <w:bookmarkEnd w:id="31"/>
    </w:p>
    <w:p w14:paraId="1E7E5CAD" w14:textId="23DA0BE2" w:rsidR="004B3207" w:rsidRPr="0052746E" w:rsidRDefault="004261CE" w:rsidP="001D6028">
      <w:pPr>
        <w:jc w:val="both"/>
        <w:rPr>
          <w:rFonts w:ascii="Arial Narrow" w:hAnsi="Arial Narrow"/>
          <w:b/>
          <w:i/>
          <w:sz w:val="24"/>
          <w:szCs w:val="24"/>
        </w:rPr>
      </w:pPr>
      <w:r w:rsidRPr="004261CE">
        <w:rPr>
          <w:rFonts w:ascii="Arial Narrow" w:hAnsi="Arial Narrow"/>
          <w:b/>
          <w:i/>
          <w:sz w:val="24"/>
          <w:szCs w:val="24"/>
        </w:rPr>
        <w:t xml:space="preserve">§64.604 </w:t>
      </w:r>
      <w:r w:rsidR="004B3207" w:rsidRPr="0052746E">
        <w:rPr>
          <w:rFonts w:ascii="Arial Narrow" w:hAnsi="Arial Narrow"/>
          <w:b/>
          <w:i/>
          <w:sz w:val="24"/>
          <w:szCs w:val="24"/>
        </w:rPr>
        <w:t>(</w:t>
      </w:r>
      <w:r w:rsidR="000323AA" w:rsidRPr="0052746E">
        <w:rPr>
          <w:rFonts w:ascii="Arial Narrow" w:hAnsi="Arial Narrow"/>
          <w:b/>
          <w:i/>
          <w:sz w:val="24"/>
          <w:szCs w:val="24"/>
        </w:rPr>
        <w:t>c</w:t>
      </w:r>
      <w:r w:rsidR="004B3207" w:rsidRPr="0052746E">
        <w:rPr>
          <w:rFonts w:ascii="Arial Narrow" w:hAnsi="Arial Narrow"/>
          <w:b/>
          <w:i/>
          <w:sz w:val="24"/>
          <w:szCs w:val="24"/>
        </w:rPr>
        <w:t>)(1)(i) States and interstate providers must maintain a log of consumer complaints including all complaints about TRS in the state, whether filed with the TRS provider or the State, and must retain the log until the next application for certification is granted.</w:t>
      </w:r>
      <w:r w:rsidR="00F56628">
        <w:rPr>
          <w:rFonts w:ascii="Arial Narrow" w:hAnsi="Arial Narrow"/>
          <w:b/>
          <w:i/>
          <w:sz w:val="24"/>
          <w:szCs w:val="24"/>
        </w:rPr>
        <w:t xml:space="preserve"> </w:t>
      </w:r>
      <w:r w:rsidR="004B3207" w:rsidRPr="0052746E">
        <w:rPr>
          <w:rFonts w:ascii="Arial Narrow" w:hAnsi="Arial Narrow"/>
          <w:b/>
          <w:i/>
          <w:sz w:val="24"/>
          <w:szCs w:val="24"/>
        </w:rPr>
        <w:t xml:space="preserve"> The log shall include, at a minimum, the date the complaint was filed, the nature of the complaint, the date of resolution, and an explanation of the resolution.</w:t>
      </w:r>
      <w:r w:rsidR="004B3207" w:rsidRPr="0052746E">
        <w:rPr>
          <w:rFonts w:ascii="Arial Narrow" w:hAnsi="Arial Narrow"/>
          <w:b/>
          <w:sz w:val="24"/>
          <w:szCs w:val="24"/>
        </w:rPr>
        <w:t xml:space="preserve"> </w:t>
      </w:r>
      <w:r w:rsidR="00F56628">
        <w:rPr>
          <w:rFonts w:ascii="Arial Narrow" w:hAnsi="Arial Narrow"/>
          <w:b/>
          <w:sz w:val="24"/>
          <w:szCs w:val="24"/>
        </w:rPr>
        <w:t xml:space="preserve"> </w:t>
      </w:r>
      <w:r w:rsidR="004B3207" w:rsidRPr="0052746E">
        <w:rPr>
          <w:rFonts w:ascii="Arial Narrow" w:hAnsi="Arial Narrow"/>
          <w:b/>
          <w:i/>
          <w:sz w:val="24"/>
          <w:szCs w:val="24"/>
        </w:rPr>
        <w:t>(ii) Beginning July 1, 200</w:t>
      </w:r>
      <w:r w:rsidR="00A77BDF">
        <w:rPr>
          <w:rFonts w:ascii="Arial Narrow" w:hAnsi="Arial Narrow"/>
          <w:b/>
          <w:i/>
          <w:sz w:val="24"/>
          <w:szCs w:val="24"/>
        </w:rPr>
        <w:t>8</w:t>
      </w:r>
      <w:r w:rsidR="004B3207" w:rsidRPr="0052746E">
        <w:rPr>
          <w:rFonts w:ascii="Arial Narrow" w:hAnsi="Arial Narrow"/>
          <w:b/>
          <w:i/>
          <w:sz w:val="24"/>
          <w:szCs w:val="24"/>
        </w:rPr>
        <w:t xml:space="preserve">, states and TRS providers shall submit summaries of logs indicating the number of complaints received for the 12-month period ending May 31 to the Commission by July 1 of each year. </w:t>
      </w:r>
      <w:r w:rsidR="007033E1">
        <w:rPr>
          <w:rFonts w:ascii="Arial Narrow" w:hAnsi="Arial Narrow"/>
          <w:b/>
          <w:i/>
          <w:sz w:val="24"/>
          <w:szCs w:val="24"/>
        </w:rPr>
        <w:t xml:space="preserve"> </w:t>
      </w:r>
      <w:r w:rsidR="004B3207" w:rsidRPr="0052746E">
        <w:rPr>
          <w:rFonts w:ascii="Arial Narrow" w:hAnsi="Arial Narrow"/>
          <w:b/>
          <w:i/>
          <w:sz w:val="24"/>
          <w:szCs w:val="24"/>
        </w:rPr>
        <w:t>Summaries of logs submitted to the Commission on July 1, 200</w:t>
      </w:r>
      <w:r w:rsidR="00A77BDF">
        <w:rPr>
          <w:rFonts w:ascii="Arial Narrow" w:hAnsi="Arial Narrow"/>
          <w:b/>
          <w:i/>
          <w:sz w:val="24"/>
          <w:szCs w:val="24"/>
        </w:rPr>
        <w:t>8</w:t>
      </w:r>
      <w:r w:rsidR="004B3207" w:rsidRPr="0052746E">
        <w:rPr>
          <w:rFonts w:ascii="Arial Narrow" w:hAnsi="Arial Narrow"/>
          <w:b/>
          <w:i/>
          <w:sz w:val="24"/>
          <w:szCs w:val="24"/>
        </w:rPr>
        <w:t xml:space="preserve"> shall indicate the number of complaints received from the date of OMB approval through May 31, 201</w:t>
      </w:r>
      <w:r w:rsidR="00A77BDF">
        <w:rPr>
          <w:rFonts w:ascii="Arial Narrow" w:hAnsi="Arial Narrow"/>
          <w:b/>
          <w:i/>
          <w:sz w:val="24"/>
          <w:szCs w:val="24"/>
        </w:rPr>
        <w:t>2</w:t>
      </w:r>
      <w:r w:rsidR="004B3207" w:rsidRPr="0052746E">
        <w:rPr>
          <w:rFonts w:ascii="Arial Narrow" w:hAnsi="Arial Narrow"/>
          <w:b/>
          <w:i/>
          <w:sz w:val="24"/>
          <w:szCs w:val="24"/>
        </w:rPr>
        <w:t xml:space="preserve">. </w:t>
      </w:r>
    </w:p>
    <w:p w14:paraId="70B61D1B" w14:textId="77777777" w:rsidR="004B3207" w:rsidRPr="00F56628" w:rsidRDefault="004B3207" w:rsidP="001D6028">
      <w:pPr>
        <w:rPr>
          <w:rFonts w:ascii="Arial Narrow" w:hAnsi="Arial Narrow"/>
          <w:sz w:val="12"/>
          <w:szCs w:val="12"/>
        </w:rPr>
      </w:pPr>
    </w:p>
    <w:p w14:paraId="0A6728B4" w14:textId="67660598" w:rsidR="00BC24FA" w:rsidRPr="00BC24FA" w:rsidRDefault="00C06C28" w:rsidP="00F56628">
      <w:pPr>
        <w:pStyle w:val="ParagraphText"/>
        <w:spacing w:after="120"/>
        <w:jc w:val="both"/>
        <w:rPr>
          <w:rFonts w:ascii="Arial Narrow" w:hAnsi="Arial Narrow"/>
          <w:szCs w:val="24"/>
        </w:rPr>
      </w:pPr>
      <w:r>
        <w:rPr>
          <w:rFonts w:ascii="Arial Narrow" w:hAnsi="Arial Narrow"/>
          <w:szCs w:val="24"/>
        </w:rPr>
        <w:t xml:space="preserve">Relay Connecticut </w:t>
      </w:r>
      <w:r w:rsidR="00BC24FA" w:rsidRPr="00BC24FA">
        <w:rPr>
          <w:rFonts w:ascii="Arial Narrow" w:hAnsi="Arial Narrow"/>
          <w:szCs w:val="24"/>
        </w:rPr>
        <w:t xml:space="preserve">has established policies regarding complaints, inquiries, comments and commendations related to Relay Services and personnel. </w:t>
      </w:r>
      <w:r w:rsidR="00F56628">
        <w:rPr>
          <w:rFonts w:ascii="Arial Narrow" w:hAnsi="Arial Narrow"/>
          <w:szCs w:val="24"/>
        </w:rPr>
        <w:t xml:space="preserve"> </w:t>
      </w:r>
      <w:r w:rsidR="00BC24FA" w:rsidRPr="00BC24FA">
        <w:rPr>
          <w:rFonts w:ascii="Arial Narrow" w:hAnsi="Arial Narrow"/>
          <w:szCs w:val="24"/>
        </w:rPr>
        <w:t xml:space="preserve">Upon receipt of a direct complaint filed by a customer, </w:t>
      </w:r>
      <w:r w:rsidR="00BC24FA">
        <w:rPr>
          <w:rFonts w:ascii="Arial Narrow" w:hAnsi="Arial Narrow"/>
          <w:szCs w:val="24"/>
        </w:rPr>
        <w:t>a designated</w:t>
      </w:r>
      <w:r w:rsidR="00BC24FA" w:rsidRPr="00BC24FA">
        <w:rPr>
          <w:rFonts w:ascii="Arial Narrow" w:hAnsi="Arial Narrow"/>
          <w:szCs w:val="24"/>
        </w:rPr>
        <w:t xml:space="preserve"> representative will accept the complaint, provide the customer with information regarding the process for resolution and will offer to follow-up with the customer.  Sprint ensures that all records will include the name and/or address of the complainant (when offered), the date received, the </w:t>
      </w:r>
      <w:r w:rsidR="00947598">
        <w:rPr>
          <w:rFonts w:ascii="Arial Narrow" w:hAnsi="Arial Narrow"/>
          <w:szCs w:val="24"/>
        </w:rPr>
        <w:t xml:space="preserve">CA </w:t>
      </w:r>
      <w:r w:rsidR="00BC24FA" w:rsidRPr="00BC24FA">
        <w:rPr>
          <w:rFonts w:ascii="Arial Narrow" w:hAnsi="Arial Narrow"/>
          <w:szCs w:val="24"/>
        </w:rPr>
        <w:t xml:space="preserve">identification number, the nature of the complaint, and the result of any investigation and the date of resolution. </w:t>
      </w:r>
      <w:r w:rsidR="00F56628">
        <w:rPr>
          <w:rFonts w:ascii="Arial Narrow" w:hAnsi="Arial Narrow"/>
          <w:szCs w:val="24"/>
        </w:rPr>
        <w:t xml:space="preserve"> </w:t>
      </w:r>
      <w:r>
        <w:rPr>
          <w:rFonts w:ascii="Arial Narrow" w:hAnsi="Arial Narrow"/>
          <w:szCs w:val="24"/>
        </w:rPr>
        <w:t xml:space="preserve">Relay Connecticut </w:t>
      </w:r>
      <w:r w:rsidR="00BC24FA">
        <w:rPr>
          <w:rFonts w:ascii="Arial Narrow" w:hAnsi="Arial Narrow"/>
          <w:szCs w:val="24"/>
        </w:rPr>
        <w:t xml:space="preserve">works closely with their TRS provider (Sprint) </w:t>
      </w:r>
      <w:r w:rsidR="00BC24FA" w:rsidRPr="00BC24FA">
        <w:rPr>
          <w:rFonts w:ascii="Arial Narrow" w:hAnsi="Arial Narrow"/>
          <w:szCs w:val="24"/>
        </w:rPr>
        <w:t xml:space="preserve">to identify contact particulars such as: </w:t>
      </w:r>
      <w:r w:rsidR="00F56628">
        <w:rPr>
          <w:rFonts w:ascii="Arial Narrow" w:hAnsi="Arial Narrow"/>
          <w:szCs w:val="24"/>
        </w:rPr>
        <w:t xml:space="preserve"> </w:t>
      </w:r>
      <w:r w:rsidR="00BC24FA" w:rsidRPr="00BC24FA">
        <w:rPr>
          <w:rFonts w:ascii="Arial Narrow" w:hAnsi="Arial Narrow"/>
          <w:szCs w:val="24"/>
        </w:rPr>
        <w:t>consumer type (TTY, VCO</w:t>
      </w:r>
      <w:r w:rsidR="00F56628">
        <w:rPr>
          <w:rFonts w:ascii="Arial Narrow" w:hAnsi="Arial Narrow"/>
          <w:szCs w:val="24"/>
        </w:rPr>
        <w:t>, HCO, Voice, STS</w:t>
      </w:r>
      <w:r w:rsidR="00BC24FA" w:rsidRPr="00BC24FA">
        <w:rPr>
          <w:rFonts w:ascii="Arial Narrow" w:hAnsi="Arial Narrow"/>
          <w:szCs w:val="24"/>
        </w:rPr>
        <w:t xml:space="preserve">), customer contact information (when given), </w:t>
      </w:r>
      <w:r w:rsidR="00BC24FA">
        <w:rPr>
          <w:rFonts w:ascii="Arial Narrow" w:hAnsi="Arial Narrow"/>
          <w:szCs w:val="24"/>
        </w:rPr>
        <w:t>CA</w:t>
      </w:r>
      <w:r w:rsidR="00BC24FA" w:rsidRPr="00BC24FA">
        <w:rPr>
          <w:rFonts w:ascii="Arial Narrow" w:hAnsi="Arial Narrow"/>
          <w:szCs w:val="24"/>
        </w:rPr>
        <w:t xml:space="preserve"> identification numbers, the call handling center and over </w:t>
      </w:r>
      <w:r w:rsidR="00F56628">
        <w:rPr>
          <w:rFonts w:ascii="Arial Narrow" w:hAnsi="Arial Narrow"/>
          <w:szCs w:val="24"/>
        </w:rPr>
        <w:t>45</w:t>
      </w:r>
      <w:r w:rsidR="00BC24FA" w:rsidRPr="00BC24FA">
        <w:rPr>
          <w:rFonts w:ascii="Arial Narrow" w:hAnsi="Arial Narrow"/>
          <w:szCs w:val="24"/>
        </w:rPr>
        <w:t xml:space="preserve"> contact categories including: </w:t>
      </w:r>
      <w:r w:rsidR="00F56628">
        <w:rPr>
          <w:rFonts w:ascii="Arial Narrow" w:hAnsi="Arial Narrow"/>
          <w:szCs w:val="24"/>
        </w:rPr>
        <w:t xml:space="preserve"> </w:t>
      </w:r>
      <w:r w:rsidR="00BC24FA" w:rsidRPr="00BC24FA">
        <w:rPr>
          <w:rFonts w:ascii="Arial Narrow" w:hAnsi="Arial Narrow"/>
          <w:szCs w:val="24"/>
        </w:rPr>
        <w:t xml:space="preserve">complaints, inquires and unsolicited commendations.  </w:t>
      </w:r>
    </w:p>
    <w:p w14:paraId="32913E62" w14:textId="2EF04F59" w:rsidR="00BC24FA" w:rsidRPr="00BC24FA" w:rsidRDefault="00BC24FA" w:rsidP="00F56628">
      <w:pPr>
        <w:pStyle w:val="ParagraphText"/>
        <w:spacing w:after="60"/>
        <w:jc w:val="both"/>
        <w:rPr>
          <w:rFonts w:ascii="Arial Narrow" w:hAnsi="Arial Narrow"/>
          <w:szCs w:val="24"/>
        </w:rPr>
      </w:pPr>
      <w:r w:rsidRPr="00BC24FA">
        <w:rPr>
          <w:rFonts w:ascii="Arial Narrow" w:hAnsi="Arial Narrow"/>
          <w:szCs w:val="24"/>
        </w:rPr>
        <w:t xml:space="preserve">Sprint </w:t>
      </w:r>
      <w:r>
        <w:rPr>
          <w:rFonts w:ascii="Arial Narrow" w:hAnsi="Arial Narrow"/>
          <w:szCs w:val="24"/>
        </w:rPr>
        <w:t>submits</w:t>
      </w:r>
      <w:r w:rsidRPr="00BC24FA">
        <w:rPr>
          <w:rFonts w:ascii="Arial Narrow" w:hAnsi="Arial Narrow"/>
          <w:szCs w:val="24"/>
        </w:rPr>
        <w:t xml:space="preserve"> reports detailing the information above</w:t>
      </w:r>
      <w:r w:rsidR="00BB21D0">
        <w:rPr>
          <w:rFonts w:ascii="Arial Narrow" w:hAnsi="Arial Narrow"/>
          <w:szCs w:val="24"/>
        </w:rPr>
        <w:t>.</w:t>
      </w:r>
      <w:r w:rsidRPr="00BC24FA">
        <w:rPr>
          <w:rFonts w:ascii="Arial Narrow" w:hAnsi="Arial Narrow"/>
          <w:szCs w:val="24"/>
        </w:rPr>
        <w:t xml:space="preserve"> </w:t>
      </w:r>
      <w:r w:rsidR="00F56628">
        <w:rPr>
          <w:rFonts w:ascii="Arial Narrow" w:hAnsi="Arial Narrow"/>
          <w:szCs w:val="24"/>
        </w:rPr>
        <w:t xml:space="preserve"> </w:t>
      </w:r>
      <w:r w:rsidRPr="00BC24FA">
        <w:rPr>
          <w:rFonts w:ascii="Arial Narrow" w:hAnsi="Arial Narrow"/>
          <w:szCs w:val="24"/>
        </w:rPr>
        <w:t>Each report will include the following information:</w:t>
      </w:r>
    </w:p>
    <w:p w14:paraId="091309E6" w14:textId="77777777" w:rsidR="00BC24FA" w:rsidRDefault="00BC24FA" w:rsidP="00794E43">
      <w:pPr>
        <w:pStyle w:val="Bulletkwn"/>
        <w:keepNext w:val="0"/>
      </w:pPr>
      <w:r w:rsidRPr="00BC24FA">
        <w:t>Name of the complainant or commendation</w:t>
      </w:r>
    </w:p>
    <w:p w14:paraId="3A6F7D4B" w14:textId="77777777" w:rsidR="00BC24FA" w:rsidRDefault="00BC24FA" w:rsidP="00794E43">
      <w:pPr>
        <w:pStyle w:val="Bulletkwn"/>
        <w:keepNext w:val="0"/>
      </w:pPr>
      <w:r w:rsidRPr="00BC24FA">
        <w:t>The date of the contact, complaint or compliment</w:t>
      </w:r>
    </w:p>
    <w:p w14:paraId="62267DB0" w14:textId="77777777" w:rsidR="00BC24FA" w:rsidRDefault="00BC24FA" w:rsidP="00794E43">
      <w:pPr>
        <w:pStyle w:val="Bulletkwn"/>
        <w:keepNext w:val="0"/>
      </w:pPr>
      <w:r w:rsidRPr="00BC24FA">
        <w:t>The nature of the complaint or comment</w:t>
      </w:r>
    </w:p>
    <w:p w14:paraId="79B0A1CD" w14:textId="77777777" w:rsidR="00BC24FA" w:rsidRPr="00BC24FA" w:rsidRDefault="00BC24FA" w:rsidP="00794E43">
      <w:pPr>
        <w:pStyle w:val="Bulletkwn"/>
        <w:keepNext w:val="0"/>
        <w:spacing w:after="120"/>
      </w:pPr>
      <w:r w:rsidRPr="00BC24FA">
        <w:t xml:space="preserve">The action taken i.e. technical support, service explanation, CA development area, preparation of commendation </w:t>
      </w:r>
    </w:p>
    <w:p w14:paraId="0596E59F" w14:textId="77777777" w:rsidR="00BC24FA" w:rsidRPr="00BC24FA" w:rsidRDefault="00BC24FA" w:rsidP="00F56628">
      <w:pPr>
        <w:pStyle w:val="ParagraphText"/>
        <w:spacing w:after="120"/>
        <w:jc w:val="both"/>
        <w:rPr>
          <w:rFonts w:ascii="Arial Narrow" w:hAnsi="Arial Narrow"/>
          <w:szCs w:val="24"/>
        </w:rPr>
      </w:pPr>
      <w:r w:rsidRPr="00BC24FA">
        <w:rPr>
          <w:rFonts w:ascii="Arial Narrow" w:hAnsi="Arial Narrow"/>
          <w:szCs w:val="24"/>
        </w:rPr>
        <w:t>All contacts and complaints received by Customer Service, Supervisors, and Account Management will be documented in Sprint’s customer contact database.</w:t>
      </w:r>
    </w:p>
    <w:p w14:paraId="08F3AEBA" w14:textId="77777777" w:rsidR="00BC24FA" w:rsidRPr="00BC24FA" w:rsidRDefault="00BC24FA" w:rsidP="00F56628">
      <w:pPr>
        <w:pStyle w:val="ParagraphText"/>
        <w:spacing w:after="0"/>
        <w:jc w:val="both"/>
        <w:rPr>
          <w:rFonts w:ascii="Arial Narrow" w:hAnsi="Arial Narrow"/>
          <w:b/>
          <w:szCs w:val="24"/>
        </w:rPr>
      </w:pPr>
      <w:r w:rsidRPr="00BC24FA">
        <w:rPr>
          <w:rFonts w:ascii="Arial Narrow" w:hAnsi="Arial Narrow"/>
          <w:b/>
          <w:szCs w:val="24"/>
        </w:rPr>
        <w:t>Customer Contacts Online Database (CCOD)</w:t>
      </w:r>
    </w:p>
    <w:p w14:paraId="3DC9B5A8" w14:textId="27C0DBAB" w:rsidR="00BC24FA" w:rsidRDefault="00BC24FA" w:rsidP="001D6028">
      <w:pPr>
        <w:pStyle w:val="ParagraphText"/>
        <w:jc w:val="both"/>
        <w:rPr>
          <w:rFonts w:ascii="Arial Narrow" w:hAnsi="Arial Narrow"/>
          <w:szCs w:val="24"/>
        </w:rPr>
      </w:pPr>
      <w:r w:rsidRPr="00BC24FA">
        <w:rPr>
          <w:rFonts w:ascii="Arial Narrow" w:hAnsi="Arial Narrow"/>
          <w:szCs w:val="24"/>
        </w:rPr>
        <w:t xml:space="preserve">To further support the complaint resolution process, Sprint has developed a Customer Contact Online Database (CCOD), which serves as a seamless and timesaving device for documenting customer contacts. </w:t>
      </w:r>
      <w:r w:rsidR="00F56628">
        <w:rPr>
          <w:rFonts w:ascii="Arial Narrow" w:hAnsi="Arial Narrow"/>
          <w:szCs w:val="24"/>
        </w:rPr>
        <w:t xml:space="preserve"> </w:t>
      </w:r>
      <w:r w:rsidRPr="00BC24FA">
        <w:rPr>
          <w:rFonts w:ascii="Arial Narrow" w:hAnsi="Arial Narrow"/>
          <w:szCs w:val="24"/>
        </w:rPr>
        <w:t xml:space="preserve">The CCOD will automatically notify the </w:t>
      </w:r>
      <w:r>
        <w:rPr>
          <w:rFonts w:ascii="Arial Narrow" w:hAnsi="Arial Narrow"/>
          <w:szCs w:val="24"/>
        </w:rPr>
        <w:t xml:space="preserve">TRS Sprint program manager assigned to the State of </w:t>
      </w:r>
      <w:r w:rsidR="000B2B99" w:rsidRPr="000B2B99">
        <w:rPr>
          <w:rFonts w:ascii="Arial Narrow" w:hAnsi="Arial Narrow"/>
          <w:szCs w:val="24"/>
        </w:rPr>
        <w:t>Connecticut</w:t>
      </w:r>
      <w:r w:rsidRPr="00BC24FA">
        <w:rPr>
          <w:rFonts w:ascii="Arial Narrow" w:hAnsi="Arial Narrow"/>
          <w:szCs w:val="24"/>
        </w:rPr>
        <w:t xml:space="preserve"> via email of any</w:t>
      </w:r>
      <w:r w:rsidR="00F56628">
        <w:rPr>
          <w:rFonts w:ascii="Arial Narrow" w:hAnsi="Arial Narrow"/>
          <w:szCs w:val="24"/>
        </w:rPr>
        <w:t xml:space="preserve"> complaint entry, ensuring </w:t>
      </w:r>
      <w:r w:rsidRPr="00BC24FA">
        <w:rPr>
          <w:rFonts w:ascii="Arial Narrow" w:hAnsi="Arial Narrow"/>
          <w:szCs w:val="24"/>
        </w:rPr>
        <w:t>they receive timely notification of consumer concerns.</w:t>
      </w:r>
      <w:r w:rsidR="00F56628">
        <w:rPr>
          <w:rFonts w:ascii="Arial Narrow" w:hAnsi="Arial Narrow"/>
          <w:szCs w:val="24"/>
        </w:rPr>
        <w:t xml:space="preserve"> </w:t>
      </w:r>
      <w:r w:rsidRPr="00BC24FA">
        <w:rPr>
          <w:rFonts w:ascii="Arial Narrow" w:hAnsi="Arial Narrow"/>
          <w:szCs w:val="24"/>
        </w:rPr>
        <w:t xml:space="preserve"> The CCOD will track consumer contact info</w:t>
      </w:r>
      <w:r>
        <w:rPr>
          <w:rFonts w:ascii="Arial Narrow" w:hAnsi="Arial Narrow"/>
          <w:szCs w:val="24"/>
        </w:rPr>
        <w:t>rmation as required by the FCC</w:t>
      </w:r>
    </w:p>
    <w:p w14:paraId="7E4AB309" w14:textId="061EB1A2" w:rsidR="004261CE" w:rsidRDefault="00512646" w:rsidP="001D6028">
      <w:pPr>
        <w:pStyle w:val="ParagraphText"/>
        <w:jc w:val="both"/>
        <w:rPr>
          <w:rFonts w:ascii="Arial Narrow" w:hAnsi="Arial Narrow"/>
          <w:szCs w:val="24"/>
        </w:rPr>
      </w:pPr>
      <w:r w:rsidRPr="0052746E">
        <w:rPr>
          <w:rFonts w:ascii="Arial Narrow" w:hAnsi="Arial Narrow"/>
          <w:szCs w:val="24"/>
        </w:rPr>
        <w:t xml:space="preserve">By </w:t>
      </w:r>
      <w:r w:rsidR="00BC24FA">
        <w:rPr>
          <w:rFonts w:ascii="Arial Narrow" w:hAnsi="Arial Narrow"/>
          <w:szCs w:val="24"/>
        </w:rPr>
        <w:t xml:space="preserve">approximately </w:t>
      </w:r>
      <w:r w:rsidRPr="0052746E">
        <w:rPr>
          <w:rFonts w:ascii="Arial Narrow" w:hAnsi="Arial Narrow"/>
          <w:szCs w:val="24"/>
        </w:rPr>
        <w:t xml:space="preserve">June </w:t>
      </w:r>
      <w:r w:rsidR="00BE31B0" w:rsidRPr="0052746E">
        <w:rPr>
          <w:rFonts w:ascii="Arial Narrow" w:hAnsi="Arial Narrow"/>
          <w:szCs w:val="24"/>
        </w:rPr>
        <w:t>1</w:t>
      </w:r>
      <w:r w:rsidRPr="0052746E">
        <w:rPr>
          <w:rFonts w:ascii="Arial Narrow" w:hAnsi="Arial Narrow"/>
          <w:szCs w:val="24"/>
        </w:rPr>
        <w:t>5th of each calendar year, Sprint submits a copy of 12-month complaint log report for the period of June 1- May 31</w:t>
      </w:r>
      <w:r w:rsidR="00AF5139">
        <w:rPr>
          <w:rFonts w:ascii="Arial Narrow" w:hAnsi="Arial Narrow"/>
          <w:szCs w:val="24"/>
        </w:rPr>
        <w:t xml:space="preserve"> to the State relay administrators.</w:t>
      </w:r>
      <w:r w:rsidR="00AF5139" w:rsidRPr="0052746E">
        <w:rPr>
          <w:rFonts w:ascii="Arial Narrow" w:hAnsi="Arial Narrow"/>
          <w:szCs w:val="24"/>
        </w:rPr>
        <w:t xml:space="preserve"> </w:t>
      </w:r>
      <w:r w:rsidR="00514DD6">
        <w:rPr>
          <w:rFonts w:ascii="Arial Narrow" w:hAnsi="Arial Narrow"/>
          <w:szCs w:val="24"/>
        </w:rPr>
        <w:t xml:space="preserve"> </w:t>
      </w:r>
      <w:r w:rsidR="00C06C28">
        <w:rPr>
          <w:rFonts w:ascii="Arial Narrow" w:hAnsi="Arial Narrow"/>
          <w:szCs w:val="24"/>
        </w:rPr>
        <w:t xml:space="preserve">Relay Connecticut </w:t>
      </w:r>
      <w:r w:rsidR="00BC24FA">
        <w:rPr>
          <w:rFonts w:ascii="Arial Narrow" w:hAnsi="Arial Narrow"/>
          <w:szCs w:val="24"/>
        </w:rPr>
        <w:t>reviews the log and</w:t>
      </w:r>
      <w:r w:rsidR="00514DD6">
        <w:rPr>
          <w:rFonts w:ascii="Arial Narrow" w:hAnsi="Arial Narrow"/>
          <w:szCs w:val="24"/>
        </w:rPr>
        <w:t xml:space="preserve"> then passed the complaint log to the FCC by July 1</w:t>
      </w:r>
      <w:r w:rsidR="00514DD6" w:rsidRPr="00514DD6">
        <w:rPr>
          <w:rFonts w:ascii="Arial Narrow" w:hAnsi="Arial Narrow"/>
          <w:szCs w:val="24"/>
          <w:vertAlign w:val="superscript"/>
        </w:rPr>
        <w:t>st</w:t>
      </w:r>
      <w:r w:rsidR="00514DD6">
        <w:rPr>
          <w:rFonts w:ascii="Arial Narrow" w:hAnsi="Arial Narrow"/>
          <w:szCs w:val="24"/>
        </w:rPr>
        <w:t xml:space="preserve"> of each year.</w:t>
      </w:r>
    </w:p>
    <w:p w14:paraId="6E05205B" w14:textId="77777777" w:rsidR="00512646" w:rsidRDefault="00D23B17" w:rsidP="001D6028">
      <w:pPr>
        <w:pStyle w:val="ArialNarrow12Bold"/>
      </w:pPr>
      <w:bookmarkStart w:id="32" w:name="_Toc10626024"/>
      <w:bookmarkStart w:id="33" w:name="_Toc174868780"/>
      <w:bookmarkStart w:id="34" w:name="OLE_LINK1"/>
      <w:bookmarkStart w:id="35" w:name="OLE_LINK2"/>
      <w:r w:rsidRPr="00457450">
        <w:t>C.2 Contact</w:t>
      </w:r>
      <w:r w:rsidR="00512646" w:rsidRPr="00457450">
        <w:t xml:space="preserve"> Persons</w:t>
      </w:r>
      <w:bookmarkEnd w:id="32"/>
      <w:bookmarkEnd w:id="33"/>
    </w:p>
    <w:bookmarkEnd w:id="34"/>
    <w:bookmarkEnd w:id="35"/>
    <w:p w14:paraId="55B74296" w14:textId="2A006544" w:rsidR="000323AA" w:rsidRPr="0052746E" w:rsidRDefault="00AF5139" w:rsidP="001D6028">
      <w:pPr>
        <w:jc w:val="both"/>
        <w:rPr>
          <w:rFonts w:ascii="Arial Narrow" w:hAnsi="Arial Narrow"/>
          <w:b/>
          <w:i/>
          <w:sz w:val="24"/>
          <w:szCs w:val="24"/>
        </w:rPr>
      </w:pPr>
      <w:r w:rsidRPr="004261CE">
        <w:rPr>
          <w:rFonts w:ascii="Arial Narrow" w:hAnsi="Arial Narrow"/>
          <w:b/>
          <w:i/>
          <w:sz w:val="24"/>
          <w:szCs w:val="24"/>
        </w:rPr>
        <w:t xml:space="preserve">§64.604 </w:t>
      </w:r>
      <w:r w:rsidR="000323AA" w:rsidRPr="0052746E">
        <w:rPr>
          <w:rFonts w:ascii="Arial Narrow" w:hAnsi="Arial Narrow"/>
          <w:b/>
          <w:i/>
          <w:sz w:val="24"/>
          <w:szCs w:val="24"/>
        </w:rPr>
        <w:t xml:space="preserve">(c)(2) </w:t>
      </w:r>
      <w:r w:rsidR="000323AA" w:rsidRPr="0052746E">
        <w:rPr>
          <w:rFonts w:ascii="Arial Narrow" w:hAnsi="Arial Narrow"/>
          <w:b/>
          <w:i/>
          <w:iCs/>
          <w:sz w:val="24"/>
          <w:szCs w:val="24"/>
        </w:rPr>
        <w:t>Contact persons.</w:t>
      </w:r>
      <w:r w:rsidR="000323AA" w:rsidRPr="0052746E">
        <w:rPr>
          <w:rFonts w:ascii="Arial Narrow" w:hAnsi="Arial Narrow"/>
          <w:b/>
          <w:i/>
          <w:sz w:val="24"/>
          <w:szCs w:val="24"/>
        </w:rPr>
        <w:t xml:space="preserve"> </w:t>
      </w:r>
      <w:r w:rsidR="00F56628">
        <w:rPr>
          <w:rFonts w:ascii="Arial Narrow" w:hAnsi="Arial Narrow"/>
          <w:b/>
          <w:i/>
          <w:sz w:val="24"/>
          <w:szCs w:val="24"/>
        </w:rPr>
        <w:t xml:space="preserve"> </w:t>
      </w:r>
      <w:r w:rsidR="000323AA" w:rsidRPr="0052746E">
        <w:rPr>
          <w:rFonts w:ascii="Arial Narrow" w:hAnsi="Arial Narrow"/>
          <w:b/>
          <w:i/>
          <w:sz w:val="24"/>
          <w:szCs w:val="24"/>
        </w:rPr>
        <w:t>Beginning on June 30, 2000, State TRS Programs, interstate TRS providers, and TRS providers that have state contracts must submit to the Commission a contact person and/or office for TRS consumer information and complaints about a certified State TRS Program's provision of intrastate TRS, or, as appropriate, about the TRS provider's service.</w:t>
      </w:r>
      <w:r w:rsidR="00F56628">
        <w:rPr>
          <w:rFonts w:ascii="Arial Narrow" w:hAnsi="Arial Narrow"/>
          <w:b/>
          <w:i/>
          <w:sz w:val="24"/>
          <w:szCs w:val="24"/>
        </w:rPr>
        <w:t xml:space="preserve"> </w:t>
      </w:r>
      <w:r w:rsidR="000323AA" w:rsidRPr="0052746E">
        <w:rPr>
          <w:rFonts w:ascii="Arial Narrow" w:hAnsi="Arial Narrow"/>
          <w:b/>
          <w:i/>
          <w:sz w:val="24"/>
          <w:szCs w:val="24"/>
        </w:rPr>
        <w:t xml:space="preserve"> This submission must include, at a minimum, the following: (i) The name and address of the office that receives complaints, grievances, inquiries, and suggestions; (ii) Voice and TTY telephone numbers, fax number, e-mail address, and web address; and (iii) The physical address to which correspondence should be sent. </w:t>
      </w:r>
    </w:p>
    <w:p w14:paraId="0CE9DA35" w14:textId="77777777" w:rsidR="000323AA" w:rsidRPr="00F56628" w:rsidRDefault="000323AA" w:rsidP="001D6028">
      <w:pPr>
        <w:rPr>
          <w:rFonts w:ascii="Arial Narrow" w:hAnsi="Arial Narrow"/>
          <w:sz w:val="12"/>
          <w:szCs w:val="12"/>
        </w:rPr>
      </w:pPr>
    </w:p>
    <w:p w14:paraId="0264E605" w14:textId="5AAD4B64" w:rsidR="00524987" w:rsidRPr="00514DD6" w:rsidRDefault="00C06C28" w:rsidP="00F56628">
      <w:pPr>
        <w:pStyle w:val="ParagraphText"/>
        <w:spacing w:after="60"/>
        <w:jc w:val="both"/>
        <w:rPr>
          <w:rFonts w:ascii="Arial Narrow" w:hAnsi="Arial Narrow"/>
          <w:szCs w:val="24"/>
        </w:rPr>
      </w:pPr>
      <w:r>
        <w:rPr>
          <w:rFonts w:ascii="Arial Narrow" w:hAnsi="Arial Narrow"/>
          <w:szCs w:val="24"/>
        </w:rPr>
        <w:t xml:space="preserve">Relay Connecticut </w:t>
      </w:r>
      <w:r w:rsidR="00524987" w:rsidRPr="00514DD6">
        <w:rPr>
          <w:rFonts w:ascii="Arial Narrow" w:hAnsi="Arial Narrow"/>
          <w:szCs w:val="24"/>
        </w:rPr>
        <w:t xml:space="preserve">callers may file intrastate complaints and commendations regarding </w:t>
      </w:r>
      <w:r>
        <w:rPr>
          <w:rFonts w:ascii="Arial Narrow" w:hAnsi="Arial Narrow"/>
          <w:szCs w:val="24"/>
        </w:rPr>
        <w:t xml:space="preserve">Relay Connecticut </w:t>
      </w:r>
      <w:r w:rsidR="00524987" w:rsidRPr="00514DD6">
        <w:rPr>
          <w:rFonts w:ascii="Arial Narrow" w:hAnsi="Arial Narrow"/>
          <w:szCs w:val="24"/>
        </w:rPr>
        <w:t>services through the following contacts:</w:t>
      </w:r>
    </w:p>
    <w:p w14:paraId="662A9665" w14:textId="784AE3DD" w:rsidR="00BC24FA" w:rsidRDefault="00BC24FA" w:rsidP="00F56628">
      <w:pPr>
        <w:pStyle w:val="ParagraphText"/>
        <w:spacing w:after="120"/>
        <w:rPr>
          <w:rFonts w:ascii="Arial Narrow" w:hAnsi="Arial Narrow"/>
          <w:szCs w:val="24"/>
        </w:rPr>
      </w:pPr>
      <w:r w:rsidRPr="000B2B99">
        <w:rPr>
          <w:rFonts w:ascii="Arial Narrow" w:hAnsi="Arial Narrow"/>
          <w:szCs w:val="24"/>
        </w:rPr>
        <w:t>Account Manager Name</w:t>
      </w:r>
      <w:r w:rsidR="00C06C28" w:rsidRPr="000B2B99">
        <w:rPr>
          <w:rFonts w:ascii="Arial Narrow" w:hAnsi="Arial Narrow"/>
          <w:szCs w:val="24"/>
        </w:rPr>
        <w:t>: Michelle Vicino</w:t>
      </w:r>
      <w:r w:rsidRPr="000B2B99">
        <w:rPr>
          <w:rFonts w:ascii="Arial Narrow" w:hAnsi="Arial Narrow"/>
          <w:szCs w:val="24"/>
        </w:rPr>
        <w:br/>
        <w:t>Address</w:t>
      </w:r>
      <w:r w:rsidR="00C06C28" w:rsidRPr="000B2B99">
        <w:rPr>
          <w:rFonts w:ascii="Arial Narrow" w:hAnsi="Arial Narrow"/>
          <w:szCs w:val="24"/>
        </w:rPr>
        <w:t xml:space="preserve">: 200 Corporate Place, Suite 200, </w:t>
      </w:r>
      <w:r w:rsidR="00F56628">
        <w:rPr>
          <w:rFonts w:ascii="Arial Narrow" w:hAnsi="Arial Narrow"/>
          <w:szCs w:val="24"/>
        </w:rPr>
        <w:br/>
      </w:r>
      <w:r w:rsidR="00C06C28" w:rsidRPr="000B2B99">
        <w:rPr>
          <w:rFonts w:ascii="Arial Narrow" w:hAnsi="Arial Narrow"/>
          <w:szCs w:val="24"/>
        </w:rPr>
        <w:t>Rocky Hill, CT 06067</w:t>
      </w:r>
      <w:r w:rsidR="00260C78" w:rsidRPr="000B2B99">
        <w:rPr>
          <w:rFonts w:ascii="Arial Narrow" w:hAnsi="Arial Narrow"/>
          <w:szCs w:val="24"/>
        </w:rPr>
        <w:br/>
        <w:t>Web Address</w:t>
      </w:r>
      <w:r w:rsidR="00C06C28" w:rsidRPr="000B2B99">
        <w:rPr>
          <w:rFonts w:ascii="Arial Narrow" w:hAnsi="Arial Narrow"/>
          <w:szCs w:val="24"/>
        </w:rPr>
        <w:t xml:space="preserve">: </w:t>
      </w:r>
      <w:hyperlink r:id="rId14" w:history="1">
        <w:r w:rsidR="00C06C28" w:rsidRPr="000B2B99">
          <w:rPr>
            <w:rStyle w:val="Hyperlink"/>
            <w:rFonts w:ascii="Arial Narrow" w:hAnsi="Arial Narrow"/>
            <w:szCs w:val="24"/>
          </w:rPr>
          <w:t>www.relayconnecticut.com</w:t>
        </w:r>
      </w:hyperlink>
      <w:r w:rsidR="00C06C28" w:rsidRPr="000B2B99">
        <w:rPr>
          <w:rFonts w:ascii="Arial Narrow" w:hAnsi="Arial Narrow"/>
          <w:szCs w:val="24"/>
        </w:rPr>
        <w:t xml:space="preserve"> </w:t>
      </w:r>
      <w:r w:rsidRPr="000B2B99">
        <w:rPr>
          <w:rFonts w:ascii="Arial Narrow" w:hAnsi="Arial Narrow"/>
          <w:szCs w:val="24"/>
        </w:rPr>
        <w:br/>
        <w:t>E-mail</w:t>
      </w:r>
      <w:r w:rsidR="00C06C28" w:rsidRPr="000B2B99">
        <w:rPr>
          <w:rFonts w:ascii="Arial Narrow" w:hAnsi="Arial Narrow"/>
          <w:szCs w:val="24"/>
        </w:rPr>
        <w:t xml:space="preserve">: </w:t>
      </w:r>
      <w:hyperlink r:id="rId15" w:history="1">
        <w:r w:rsidR="00F56628" w:rsidRPr="00A57DCF">
          <w:rPr>
            <w:rStyle w:val="Hyperlink"/>
            <w:rFonts w:ascii="Arial Narrow" w:hAnsi="Arial Narrow"/>
            <w:szCs w:val="24"/>
          </w:rPr>
          <w:t>michelle.vicino@sprint.com</w:t>
        </w:r>
      </w:hyperlink>
      <w:r w:rsidR="00F56628">
        <w:rPr>
          <w:rFonts w:ascii="Arial Narrow" w:hAnsi="Arial Narrow"/>
          <w:szCs w:val="24"/>
        </w:rPr>
        <w:t xml:space="preserve"> </w:t>
      </w:r>
      <w:r w:rsidRPr="000B2B99">
        <w:rPr>
          <w:rFonts w:ascii="Arial Narrow" w:hAnsi="Arial Narrow"/>
          <w:szCs w:val="24"/>
        </w:rPr>
        <w:br/>
        <w:t>TTY</w:t>
      </w:r>
      <w:r w:rsidR="00C06C28" w:rsidRPr="000B2B99">
        <w:rPr>
          <w:rFonts w:ascii="Arial Narrow" w:hAnsi="Arial Narrow"/>
          <w:szCs w:val="24"/>
        </w:rPr>
        <w:t>: 1-800-676-3777</w:t>
      </w:r>
      <w:r w:rsidRPr="000B2B99">
        <w:rPr>
          <w:rFonts w:ascii="Arial Narrow" w:hAnsi="Arial Narrow"/>
          <w:szCs w:val="24"/>
        </w:rPr>
        <w:br/>
        <w:t>Fax</w:t>
      </w:r>
      <w:r w:rsidR="00C06C28" w:rsidRPr="000B2B99">
        <w:rPr>
          <w:rFonts w:ascii="Arial Narrow" w:hAnsi="Arial Narrow"/>
          <w:szCs w:val="24"/>
        </w:rPr>
        <w:t>: 913-523-0802</w:t>
      </w:r>
      <w:r w:rsidRPr="000B2B99">
        <w:rPr>
          <w:rFonts w:ascii="Arial Narrow" w:hAnsi="Arial Narrow"/>
          <w:szCs w:val="24"/>
        </w:rPr>
        <w:br/>
        <w:t>Voice</w:t>
      </w:r>
      <w:r w:rsidR="00C06C28" w:rsidRPr="000B2B99">
        <w:rPr>
          <w:rFonts w:ascii="Arial Narrow" w:hAnsi="Arial Narrow"/>
          <w:szCs w:val="24"/>
        </w:rPr>
        <w:t>: 860-986-7234</w:t>
      </w:r>
      <w:r w:rsidRPr="000B2B99">
        <w:rPr>
          <w:rFonts w:ascii="Arial Narrow" w:hAnsi="Arial Narrow"/>
          <w:szCs w:val="24"/>
        </w:rPr>
        <w:br/>
        <w:t>VP</w:t>
      </w:r>
      <w:r w:rsidR="00C06C28" w:rsidRPr="000B2B99">
        <w:rPr>
          <w:rFonts w:ascii="Arial Narrow" w:hAnsi="Arial Narrow"/>
          <w:szCs w:val="24"/>
        </w:rPr>
        <w:t>: 860-899-1097</w:t>
      </w:r>
    </w:p>
    <w:p w14:paraId="58547ECC" w14:textId="2B06BD3D" w:rsidR="00DE0621" w:rsidRDefault="00BC24FA" w:rsidP="00F56628">
      <w:pPr>
        <w:pStyle w:val="ParagraphText"/>
        <w:spacing w:after="120"/>
        <w:rPr>
          <w:rFonts w:ascii="Arial Narrow" w:hAnsi="Arial Narrow"/>
          <w:szCs w:val="24"/>
        </w:rPr>
      </w:pPr>
      <w:r w:rsidRPr="000B2B99">
        <w:rPr>
          <w:rFonts w:ascii="Arial Narrow" w:hAnsi="Arial Narrow"/>
          <w:szCs w:val="24"/>
        </w:rPr>
        <w:t>Contract Administrator Name</w:t>
      </w:r>
      <w:r w:rsidR="00C06C28" w:rsidRPr="000B2B99">
        <w:rPr>
          <w:rFonts w:ascii="Arial Narrow" w:hAnsi="Arial Narrow"/>
          <w:szCs w:val="24"/>
        </w:rPr>
        <w:t>: Richard Skarzynski</w:t>
      </w:r>
      <w:r w:rsidRPr="000B2B99">
        <w:rPr>
          <w:rFonts w:ascii="Arial Narrow" w:hAnsi="Arial Narrow"/>
          <w:szCs w:val="24"/>
        </w:rPr>
        <w:br/>
      </w:r>
      <w:r w:rsidR="00FA424A" w:rsidRPr="000B2B99">
        <w:rPr>
          <w:rFonts w:ascii="Arial Narrow" w:hAnsi="Arial Narrow"/>
          <w:szCs w:val="24"/>
        </w:rPr>
        <w:t>Address</w:t>
      </w:r>
      <w:r w:rsidR="00C06C28" w:rsidRPr="000B2B99">
        <w:rPr>
          <w:rFonts w:ascii="Arial Narrow" w:hAnsi="Arial Narrow"/>
          <w:szCs w:val="24"/>
        </w:rPr>
        <w:t xml:space="preserve">: 10 Franklin Square, </w:t>
      </w:r>
      <w:r w:rsidR="00F56628">
        <w:rPr>
          <w:rFonts w:ascii="Arial Narrow" w:hAnsi="Arial Narrow"/>
          <w:szCs w:val="24"/>
        </w:rPr>
        <w:br/>
      </w:r>
      <w:r w:rsidR="00C06C28" w:rsidRPr="000B2B99">
        <w:rPr>
          <w:rFonts w:ascii="Arial Narrow" w:hAnsi="Arial Narrow"/>
          <w:szCs w:val="24"/>
        </w:rPr>
        <w:t>New Britain, CT 06051</w:t>
      </w:r>
      <w:r w:rsidR="00FA424A" w:rsidRPr="000B2B99">
        <w:rPr>
          <w:rFonts w:ascii="Arial Narrow" w:hAnsi="Arial Narrow"/>
          <w:szCs w:val="24"/>
        </w:rPr>
        <w:br/>
      </w:r>
      <w:r w:rsidRPr="000B2B99">
        <w:rPr>
          <w:rFonts w:ascii="Arial Narrow" w:hAnsi="Arial Narrow"/>
          <w:szCs w:val="24"/>
        </w:rPr>
        <w:t>E-mail</w:t>
      </w:r>
      <w:r w:rsidR="00C06C28" w:rsidRPr="000B2B99">
        <w:rPr>
          <w:rFonts w:ascii="Arial Narrow" w:hAnsi="Arial Narrow"/>
          <w:szCs w:val="24"/>
        </w:rPr>
        <w:t xml:space="preserve">: </w:t>
      </w:r>
      <w:hyperlink r:id="rId16" w:history="1">
        <w:r w:rsidR="00F56628" w:rsidRPr="00A57DCF">
          <w:rPr>
            <w:rStyle w:val="Hyperlink"/>
            <w:rFonts w:ascii="Arial Narrow" w:hAnsi="Arial Narrow"/>
            <w:szCs w:val="24"/>
          </w:rPr>
          <w:t>Richard.Skarzynski@ct.gov</w:t>
        </w:r>
      </w:hyperlink>
      <w:r w:rsidR="00F56628">
        <w:rPr>
          <w:rFonts w:ascii="Arial Narrow" w:hAnsi="Arial Narrow"/>
          <w:szCs w:val="24"/>
        </w:rPr>
        <w:t xml:space="preserve"> </w:t>
      </w:r>
      <w:r w:rsidR="00FA424A">
        <w:rPr>
          <w:rFonts w:ascii="Arial Narrow" w:hAnsi="Arial Narrow"/>
          <w:szCs w:val="24"/>
          <w:highlight w:val="yellow"/>
        </w:rPr>
        <w:br/>
      </w:r>
      <w:r w:rsidRPr="000B2B99">
        <w:rPr>
          <w:rFonts w:ascii="Arial Narrow" w:hAnsi="Arial Narrow"/>
          <w:szCs w:val="24"/>
        </w:rPr>
        <w:t>Voice</w:t>
      </w:r>
      <w:r w:rsidR="00C06C28" w:rsidRPr="000B2B99">
        <w:rPr>
          <w:rFonts w:ascii="Arial Narrow" w:hAnsi="Arial Narrow"/>
          <w:szCs w:val="24"/>
        </w:rPr>
        <w:t>: 203-827-2816</w:t>
      </w:r>
    </w:p>
    <w:p w14:paraId="18C3F175" w14:textId="6C1482D4" w:rsidR="00DE0621" w:rsidRDefault="000323AA" w:rsidP="001D6028">
      <w:pPr>
        <w:pStyle w:val="ArialNarrow12Bold"/>
      </w:pPr>
      <w:bookmarkStart w:id="36" w:name="_Toc174868781"/>
      <w:r w:rsidRPr="00FA424A">
        <w:t>C.3 Public Access to Information</w:t>
      </w:r>
      <w:bookmarkEnd w:id="36"/>
    </w:p>
    <w:p w14:paraId="0070617A" w14:textId="11929507" w:rsidR="000323AA" w:rsidRPr="0052746E" w:rsidRDefault="00AF5139" w:rsidP="00F56628">
      <w:pPr>
        <w:pStyle w:val="ParagraphText"/>
        <w:spacing w:after="120"/>
        <w:jc w:val="both"/>
        <w:rPr>
          <w:rFonts w:ascii="Arial Narrow" w:hAnsi="Arial Narrow"/>
        </w:rPr>
      </w:pPr>
      <w:r w:rsidRPr="004261CE">
        <w:rPr>
          <w:rFonts w:ascii="Arial Narrow" w:hAnsi="Arial Narrow"/>
          <w:b/>
          <w:i/>
        </w:rPr>
        <w:t>§64.604</w:t>
      </w:r>
      <w:r w:rsidRPr="0052746E">
        <w:rPr>
          <w:rFonts w:ascii="Arial Narrow" w:hAnsi="Arial Narrow"/>
          <w:b/>
          <w:i/>
        </w:rPr>
        <w:t xml:space="preserve"> </w:t>
      </w:r>
      <w:r w:rsidR="000323AA" w:rsidRPr="0052746E">
        <w:rPr>
          <w:rFonts w:ascii="Arial Narrow" w:hAnsi="Arial Narrow"/>
          <w:b/>
          <w:i/>
        </w:rPr>
        <w:t xml:space="preserve">(3) Carriers, through publication in their directories, periodic billing inserts, placement of TRS instructions in telephone directories, through directory assistance services, and incorporation of TTY numbers in telephone directories, shall assure that callers in their service areas are aware of the availability and use of all forms of TRS. </w:t>
      </w:r>
      <w:r w:rsidR="00F56628">
        <w:rPr>
          <w:rFonts w:ascii="Arial Narrow" w:hAnsi="Arial Narrow"/>
          <w:b/>
          <w:i/>
        </w:rPr>
        <w:t xml:space="preserve"> </w:t>
      </w:r>
      <w:r w:rsidR="000323AA" w:rsidRPr="0052746E">
        <w:rPr>
          <w:rFonts w:ascii="Arial Narrow" w:hAnsi="Arial Narrow"/>
          <w:b/>
          <w:i/>
        </w:rPr>
        <w:t xml:space="preserve">Efforts to educate the public about TRS should extend to all segments of the public, including individuals who are hard of hearing, speech disabled, and senior citizens as well as members of the general population. </w:t>
      </w:r>
      <w:r w:rsidR="00F56628">
        <w:rPr>
          <w:rFonts w:ascii="Arial Narrow" w:hAnsi="Arial Narrow"/>
          <w:b/>
          <w:i/>
        </w:rPr>
        <w:t xml:space="preserve"> </w:t>
      </w:r>
      <w:r w:rsidR="000323AA" w:rsidRPr="0052746E">
        <w:rPr>
          <w:rFonts w:ascii="Arial Narrow" w:hAnsi="Arial Narrow"/>
          <w:b/>
          <w:i/>
        </w:rPr>
        <w:t>In addition, each common carrier providing telephone voice transmission services shall conduct, not later than October 1, 2001, ongoing education and outreach programs that publicize the availability of 711 access to TRS in a manner reasonably designed to reach the largest number of consumers possible</w:t>
      </w:r>
      <w:r w:rsidR="000323AA" w:rsidRPr="0052746E">
        <w:rPr>
          <w:rFonts w:ascii="Arial Narrow" w:hAnsi="Arial Narrow"/>
        </w:rPr>
        <w:t>.</w:t>
      </w:r>
    </w:p>
    <w:p w14:paraId="39E16232" w14:textId="59D7A3AD" w:rsidR="00796548" w:rsidRDefault="00796548" w:rsidP="00794E43">
      <w:pPr>
        <w:autoSpaceDE w:val="0"/>
        <w:autoSpaceDN w:val="0"/>
        <w:adjustRightInd w:val="0"/>
        <w:jc w:val="both"/>
        <w:rPr>
          <w:rFonts w:ascii="Arial Narrow" w:hAnsi="Arial Narrow" w:cs="Arial Narrow"/>
          <w:sz w:val="24"/>
          <w:szCs w:val="24"/>
        </w:rPr>
      </w:pPr>
      <w:bookmarkStart w:id="37" w:name="_Toc174868782"/>
      <w:r>
        <w:rPr>
          <w:rFonts w:ascii="Arial Narrow" w:hAnsi="Arial Narrow" w:cs="Arial Narrow"/>
          <w:sz w:val="24"/>
          <w:szCs w:val="24"/>
        </w:rPr>
        <w:t>The Relay Connecticut outreach program has been developed according to the needs and wants of the community.</w:t>
      </w:r>
      <w:r w:rsidR="00794E43">
        <w:rPr>
          <w:rFonts w:ascii="Arial Narrow" w:hAnsi="Arial Narrow" w:cs="Arial Narrow"/>
          <w:sz w:val="24"/>
          <w:szCs w:val="24"/>
        </w:rPr>
        <w:t xml:space="preserve"> </w:t>
      </w:r>
      <w:r>
        <w:rPr>
          <w:rFonts w:ascii="Arial Narrow" w:hAnsi="Arial Narrow" w:cs="Arial Narrow"/>
          <w:sz w:val="24"/>
          <w:szCs w:val="24"/>
        </w:rPr>
        <w:t xml:space="preserve"> Individuals who are deaf, hard of hearing, deaf/blind, and those with speech disabilities are geographically dispersed throughout the state, all needing their own unique method to retain information about the Relay Connecticut program. </w:t>
      </w:r>
      <w:r w:rsidR="00794E43">
        <w:rPr>
          <w:rFonts w:ascii="Arial Narrow" w:hAnsi="Arial Narrow" w:cs="Arial Narrow"/>
          <w:sz w:val="24"/>
          <w:szCs w:val="24"/>
        </w:rPr>
        <w:t xml:space="preserve"> </w:t>
      </w:r>
      <w:r>
        <w:rPr>
          <w:rFonts w:ascii="Arial Narrow" w:hAnsi="Arial Narrow" w:cs="Arial Narrow"/>
          <w:sz w:val="24"/>
          <w:szCs w:val="24"/>
        </w:rPr>
        <w:t>Such methods included to:</w:t>
      </w:r>
    </w:p>
    <w:p w14:paraId="348043C1" w14:textId="6D4217B0" w:rsidR="00796548" w:rsidRPr="00794E43" w:rsidRDefault="00796548" w:rsidP="00794E43">
      <w:pPr>
        <w:pStyle w:val="Bulletkwn"/>
        <w:keepNext w:val="0"/>
      </w:pPr>
      <w:r w:rsidRPr="00794E43">
        <w:t>Customized Relay Connecticut Website</w:t>
      </w:r>
    </w:p>
    <w:p w14:paraId="1085F3D2" w14:textId="01E08B4C" w:rsidR="00796548" w:rsidRPr="00794E43" w:rsidRDefault="00796548" w:rsidP="00794E43">
      <w:pPr>
        <w:pStyle w:val="Bulletkwn"/>
        <w:keepNext w:val="0"/>
      </w:pPr>
      <w:r w:rsidRPr="00794E43">
        <w:t>Relay Connecticut Facebook page</w:t>
      </w:r>
    </w:p>
    <w:p w14:paraId="0631FC3A" w14:textId="32D41D3E" w:rsidR="00796548" w:rsidRPr="00794E43" w:rsidRDefault="00796548" w:rsidP="00794E43">
      <w:pPr>
        <w:pStyle w:val="Bulletkwn"/>
        <w:keepNext w:val="0"/>
      </w:pPr>
      <w:r w:rsidRPr="00794E43">
        <w:t>Event Sponsorships</w:t>
      </w:r>
    </w:p>
    <w:p w14:paraId="46A5E95A" w14:textId="24F0BA54" w:rsidR="00796548" w:rsidRPr="00794E43" w:rsidRDefault="00796548" w:rsidP="00794E43">
      <w:pPr>
        <w:pStyle w:val="Bulletkwn"/>
        <w:keepNext w:val="0"/>
      </w:pPr>
      <w:r w:rsidRPr="00794E43">
        <w:t>Exhibit booths</w:t>
      </w:r>
    </w:p>
    <w:p w14:paraId="65F608F2" w14:textId="12524075" w:rsidR="00796548" w:rsidRPr="00794E43" w:rsidRDefault="00796548" w:rsidP="00794E43">
      <w:pPr>
        <w:pStyle w:val="Bulletkwn"/>
        <w:keepNext w:val="0"/>
      </w:pPr>
      <w:r w:rsidRPr="00794E43">
        <w:t>Training; 1:1 or group setting</w:t>
      </w:r>
    </w:p>
    <w:p w14:paraId="2AC2114B" w14:textId="3EDEC699" w:rsidR="00796548" w:rsidRPr="00794E43" w:rsidRDefault="00796548" w:rsidP="00794E43">
      <w:pPr>
        <w:pStyle w:val="Bulletkwn"/>
        <w:keepNext w:val="0"/>
      </w:pPr>
      <w:r w:rsidRPr="00794E43">
        <w:t>Workshops</w:t>
      </w:r>
    </w:p>
    <w:p w14:paraId="45B439FF" w14:textId="24810AEA" w:rsidR="00616FCA" w:rsidRPr="00794E43" w:rsidRDefault="00796548" w:rsidP="00794E43">
      <w:pPr>
        <w:pStyle w:val="Bulletkwn"/>
        <w:keepNext w:val="0"/>
      </w:pPr>
      <w:r w:rsidRPr="00794E43">
        <w:t>Partnering with local organizations to outreach to the community</w:t>
      </w:r>
    </w:p>
    <w:p w14:paraId="7EB5CC91" w14:textId="05763C60" w:rsidR="00616FCA" w:rsidRPr="00794E43" w:rsidRDefault="00616FCA" w:rsidP="00794E43">
      <w:pPr>
        <w:pStyle w:val="Bulletkwn"/>
        <w:keepNext w:val="0"/>
      </w:pPr>
      <w:r w:rsidRPr="00794E43">
        <w:t>Giveaways</w:t>
      </w:r>
    </w:p>
    <w:p w14:paraId="048DE0D6" w14:textId="77777777" w:rsidR="00616FCA" w:rsidRPr="00794E43" w:rsidRDefault="00616FCA" w:rsidP="001D6028">
      <w:pPr>
        <w:autoSpaceDE w:val="0"/>
        <w:autoSpaceDN w:val="0"/>
        <w:adjustRightInd w:val="0"/>
        <w:rPr>
          <w:rFonts w:ascii="Arial Narrow" w:hAnsi="Arial Narrow" w:cs="Arial Narrow"/>
          <w:sz w:val="12"/>
          <w:szCs w:val="12"/>
        </w:rPr>
      </w:pPr>
    </w:p>
    <w:p w14:paraId="51F72DD5" w14:textId="0298B2CA" w:rsidR="00616FCA" w:rsidRPr="007A32C4" w:rsidRDefault="00B674A8" w:rsidP="001D6028">
      <w:pPr>
        <w:pStyle w:val="ArialNarrow12Bold"/>
      </w:pPr>
      <w:r w:rsidRPr="007A32C4">
        <w:t>C.4 Rates</w:t>
      </w:r>
      <w:bookmarkEnd w:id="37"/>
    </w:p>
    <w:p w14:paraId="0D4FFEAE" w14:textId="23F6DE9B" w:rsidR="00B335C8" w:rsidRPr="0052746E" w:rsidRDefault="00B674A8" w:rsidP="001D6028">
      <w:pPr>
        <w:jc w:val="both"/>
        <w:rPr>
          <w:rFonts w:ascii="Arial Narrow" w:hAnsi="Arial Narrow"/>
          <w:b/>
          <w:i/>
          <w:sz w:val="24"/>
          <w:szCs w:val="24"/>
        </w:rPr>
      </w:pPr>
      <w:r w:rsidRPr="004261CE">
        <w:rPr>
          <w:rFonts w:ascii="Arial Narrow" w:hAnsi="Arial Narrow"/>
          <w:b/>
          <w:i/>
          <w:sz w:val="24"/>
          <w:szCs w:val="24"/>
        </w:rPr>
        <w:t>§64.604</w:t>
      </w:r>
      <w:r w:rsidRPr="0052746E">
        <w:rPr>
          <w:rFonts w:ascii="Arial Narrow" w:hAnsi="Arial Narrow"/>
          <w:b/>
          <w:i/>
          <w:sz w:val="24"/>
          <w:szCs w:val="24"/>
        </w:rPr>
        <w:t xml:space="preserve"> </w:t>
      </w:r>
      <w:r w:rsidR="00FB3AFB" w:rsidRPr="0052746E">
        <w:rPr>
          <w:rFonts w:ascii="Arial Narrow" w:hAnsi="Arial Narrow"/>
          <w:b/>
          <w:i/>
          <w:sz w:val="24"/>
          <w:szCs w:val="24"/>
        </w:rPr>
        <w:t xml:space="preserve">(4) </w:t>
      </w:r>
      <w:r w:rsidR="00FB3AFB" w:rsidRPr="0052746E">
        <w:rPr>
          <w:rFonts w:ascii="Arial Narrow" w:hAnsi="Arial Narrow"/>
          <w:b/>
          <w:i/>
          <w:iCs/>
          <w:sz w:val="24"/>
          <w:szCs w:val="24"/>
        </w:rPr>
        <w:t>Rates.</w:t>
      </w:r>
      <w:r w:rsidR="00FB3AFB" w:rsidRPr="0052746E">
        <w:rPr>
          <w:rFonts w:ascii="Arial Narrow" w:hAnsi="Arial Narrow"/>
          <w:b/>
          <w:i/>
          <w:sz w:val="24"/>
          <w:szCs w:val="24"/>
        </w:rPr>
        <w:t xml:space="preserve"> </w:t>
      </w:r>
      <w:r w:rsidR="00794E43">
        <w:rPr>
          <w:rFonts w:ascii="Arial Narrow" w:hAnsi="Arial Narrow"/>
          <w:b/>
          <w:i/>
          <w:sz w:val="24"/>
          <w:szCs w:val="24"/>
        </w:rPr>
        <w:t xml:space="preserve"> </w:t>
      </w:r>
      <w:r w:rsidR="00FB3AFB" w:rsidRPr="0052746E">
        <w:rPr>
          <w:rFonts w:ascii="Arial Narrow" w:hAnsi="Arial Narrow"/>
          <w:b/>
          <w:i/>
          <w:sz w:val="24"/>
          <w:szCs w:val="24"/>
        </w:rPr>
        <w:t>TRS users shall pay rates no greater than the rates paid for functionally equivalent voice communication services with respect to such factors as the duration of the call, the time of day, and the distance from the point of origination to the point of termination</w:t>
      </w:r>
      <w:r w:rsidR="00B36760">
        <w:rPr>
          <w:rFonts w:ascii="Arial Narrow" w:hAnsi="Arial Narrow"/>
          <w:b/>
          <w:i/>
          <w:sz w:val="24"/>
          <w:szCs w:val="24"/>
        </w:rPr>
        <w:t>.</w:t>
      </w:r>
    </w:p>
    <w:p w14:paraId="50EA2257" w14:textId="77777777" w:rsidR="00FB3AFB" w:rsidRPr="00794E43" w:rsidRDefault="00FB3AFB" w:rsidP="001D6028">
      <w:pPr>
        <w:rPr>
          <w:rFonts w:ascii="Arial Narrow" w:hAnsi="Arial Narrow"/>
          <w:sz w:val="12"/>
          <w:szCs w:val="12"/>
        </w:rPr>
      </w:pPr>
    </w:p>
    <w:p w14:paraId="6A198F3E" w14:textId="77777777" w:rsidR="00794E43" w:rsidRPr="005F3A3D" w:rsidRDefault="00794E43" w:rsidP="009B5AE2">
      <w:pPr>
        <w:pStyle w:val="ParagraphText"/>
        <w:spacing w:after="0"/>
        <w:jc w:val="both"/>
        <w:rPr>
          <w:rFonts w:ascii="Arial Narrow" w:hAnsi="Arial Narrow"/>
          <w:i/>
          <w:szCs w:val="24"/>
        </w:rPr>
      </w:pPr>
      <w:r w:rsidRPr="005F3A3D">
        <w:rPr>
          <w:rFonts w:ascii="Arial Narrow" w:hAnsi="Arial Narrow"/>
          <w:i/>
          <w:szCs w:val="24"/>
        </w:rPr>
        <w:t xml:space="preserve">The following information is applicable for the timeframe through May 31, 2017:  </w:t>
      </w:r>
    </w:p>
    <w:p w14:paraId="71991EC7" w14:textId="4CAAED67" w:rsidR="00794E43" w:rsidRPr="005F3A3D" w:rsidRDefault="00794E43" w:rsidP="00794E43">
      <w:pPr>
        <w:pStyle w:val="ParagraphText"/>
        <w:spacing w:after="60"/>
        <w:jc w:val="both"/>
        <w:rPr>
          <w:rFonts w:ascii="Arial Narrow" w:hAnsi="Arial Narrow"/>
          <w:szCs w:val="24"/>
        </w:rPr>
      </w:pPr>
      <w:r>
        <w:rPr>
          <w:rFonts w:ascii="Arial Narrow" w:hAnsi="Arial Narrow"/>
          <w:szCs w:val="24"/>
        </w:rPr>
        <w:t>Relay Connecticut</w:t>
      </w:r>
      <w:r w:rsidRPr="00207AF8">
        <w:rPr>
          <w:rFonts w:ascii="Arial Narrow" w:hAnsi="Arial Narrow"/>
          <w:szCs w:val="24"/>
        </w:rPr>
        <w:t xml:space="preserve"> users are not charged more for services than for those charges paid by standard</w:t>
      </w:r>
      <w:r w:rsidRPr="005F3A3D">
        <w:rPr>
          <w:rFonts w:ascii="Arial Narrow" w:hAnsi="Arial Narrow"/>
          <w:szCs w:val="24"/>
        </w:rPr>
        <w:t xml:space="preserve"> “voice” telephone users.  TRS users, who select Sprint Accessibility as their interstate carrier, will be rated and invoiced by Sprint Accessibility.  The caller will only </w:t>
      </w:r>
      <w:r>
        <w:rPr>
          <w:rFonts w:ascii="Arial Narrow" w:hAnsi="Arial Narrow"/>
          <w:szCs w:val="24"/>
        </w:rPr>
        <w:t xml:space="preserve">be billed for conversation time.  </w:t>
      </w:r>
      <w:r w:rsidRPr="005F3A3D">
        <w:rPr>
          <w:rFonts w:ascii="Arial Narrow" w:hAnsi="Arial Narrow"/>
          <w:szCs w:val="24"/>
        </w:rPr>
        <w:t>By FCC jurisdiction, Sprint Accessibility has two separate Message Telephone Service rates – one for interstate and one for intrastate.  The following table exhibits the discounted rates off Sprint Accessibility’s Message Telephone System (MTS) rates.</w:t>
      </w: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0"/>
        <w:gridCol w:w="3060"/>
        <w:gridCol w:w="1283"/>
      </w:tblGrid>
      <w:tr w:rsidR="00512646" w:rsidRPr="007B7266" w14:paraId="06DA3213" w14:textId="77777777" w:rsidTr="007B7266">
        <w:tc>
          <w:tcPr>
            <w:tcW w:w="3960" w:type="dxa"/>
          </w:tcPr>
          <w:p w14:paraId="32DF85A3" w14:textId="77777777" w:rsidR="00512646" w:rsidRPr="007B7266" w:rsidRDefault="00512646" w:rsidP="001D6028">
            <w:pPr>
              <w:rPr>
                <w:rFonts w:ascii="Arial Narrow" w:hAnsi="Arial Narrow"/>
                <w:sz w:val="22"/>
                <w:szCs w:val="24"/>
              </w:rPr>
            </w:pPr>
          </w:p>
        </w:tc>
        <w:tc>
          <w:tcPr>
            <w:tcW w:w="3060" w:type="dxa"/>
          </w:tcPr>
          <w:p w14:paraId="44169C06" w14:textId="77777777" w:rsidR="00512646" w:rsidRPr="007B7266" w:rsidRDefault="00512646" w:rsidP="001D6028">
            <w:pPr>
              <w:pStyle w:val="CaptionBodyText"/>
              <w:spacing w:before="0" w:after="0"/>
              <w:rPr>
                <w:rFonts w:ascii="Arial Narrow" w:hAnsi="Arial Narrow"/>
                <w:sz w:val="22"/>
                <w:szCs w:val="24"/>
              </w:rPr>
            </w:pPr>
            <w:r w:rsidRPr="007B7266">
              <w:rPr>
                <w:rFonts w:ascii="Arial Narrow" w:hAnsi="Arial Narrow"/>
                <w:sz w:val="22"/>
                <w:szCs w:val="24"/>
              </w:rPr>
              <w:t>Intrastate</w:t>
            </w:r>
          </w:p>
        </w:tc>
        <w:tc>
          <w:tcPr>
            <w:tcW w:w="1283" w:type="dxa"/>
          </w:tcPr>
          <w:p w14:paraId="326C7BE8" w14:textId="77777777" w:rsidR="00512646" w:rsidRPr="007B7266" w:rsidRDefault="00512646" w:rsidP="001D6028">
            <w:pPr>
              <w:pStyle w:val="CaptionBodyText"/>
              <w:spacing w:before="0" w:after="0"/>
              <w:rPr>
                <w:rFonts w:ascii="Arial Narrow" w:hAnsi="Arial Narrow"/>
                <w:sz w:val="22"/>
                <w:szCs w:val="24"/>
              </w:rPr>
            </w:pPr>
            <w:r w:rsidRPr="007B7266">
              <w:rPr>
                <w:rFonts w:ascii="Arial Narrow" w:hAnsi="Arial Narrow"/>
                <w:sz w:val="22"/>
                <w:szCs w:val="24"/>
              </w:rPr>
              <w:t>Interstate</w:t>
            </w:r>
          </w:p>
        </w:tc>
      </w:tr>
      <w:tr w:rsidR="00512646" w:rsidRPr="007B7266" w14:paraId="37F5C57B" w14:textId="77777777" w:rsidTr="007B7266">
        <w:tc>
          <w:tcPr>
            <w:tcW w:w="3960" w:type="dxa"/>
          </w:tcPr>
          <w:p w14:paraId="0600AAB0" w14:textId="0676AE45" w:rsidR="00512646" w:rsidRPr="007B7266" w:rsidRDefault="00512646" w:rsidP="007B7266">
            <w:pPr>
              <w:pStyle w:val="TableBodyText"/>
              <w:rPr>
                <w:rFonts w:ascii="Arial Narrow" w:hAnsi="Arial Narrow"/>
                <w:sz w:val="22"/>
                <w:szCs w:val="24"/>
              </w:rPr>
            </w:pPr>
            <w:r w:rsidRPr="007B7266">
              <w:rPr>
                <w:rFonts w:ascii="Arial Narrow" w:hAnsi="Arial Narrow"/>
                <w:sz w:val="22"/>
                <w:szCs w:val="24"/>
              </w:rPr>
              <w:t>Day</w:t>
            </w:r>
            <w:r w:rsidR="007B7266" w:rsidRPr="007B7266">
              <w:rPr>
                <w:rFonts w:ascii="Arial Narrow" w:hAnsi="Arial Narrow"/>
                <w:sz w:val="22"/>
                <w:szCs w:val="24"/>
              </w:rPr>
              <w:t xml:space="preserve"> </w:t>
            </w:r>
            <w:r w:rsidRPr="007B7266">
              <w:rPr>
                <w:rFonts w:ascii="Arial Narrow" w:hAnsi="Arial Narrow"/>
                <w:sz w:val="22"/>
                <w:szCs w:val="24"/>
              </w:rPr>
              <w:t>(7 AM – 6:59 PM)</w:t>
            </w:r>
          </w:p>
        </w:tc>
        <w:tc>
          <w:tcPr>
            <w:tcW w:w="3060" w:type="dxa"/>
            <w:shd w:val="clear" w:color="auto" w:fill="FFCC00"/>
          </w:tcPr>
          <w:p w14:paraId="62A0DC01" w14:textId="77777777" w:rsidR="00512646" w:rsidRPr="007B7266" w:rsidRDefault="007A32C4" w:rsidP="001D6028">
            <w:pPr>
              <w:jc w:val="center"/>
              <w:rPr>
                <w:rFonts w:ascii="Arial Narrow" w:hAnsi="Arial Narrow"/>
                <w:sz w:val="22"/>
                <w:szCs w:val="24"/>
              </w:rPr>
            </w:pPr>
            <w:r w:rsidRPr="007B7266">
              <w:rPr>
                <w:rFonts w:ascii="Arial Narrow" w:hAnsi="Arial Narrow"/>
                <w:sz w:val="22"/>
                <w:szCs w:val="24"/>
              </w:rPr>
              <w:t xml:space="preserve">State specific Information needed </w:t>
            </w:r>
          </w:p>
        </w:tc>
        <w:tc>
          <w:tcPr>
            <w:tcW w:w="1283" w:type="dxa"/>
          </w:tcPr>
          <w:p w14:paraId="502509CC" w14:textId="77777777" w:rsidR="00512646" w:rsidRPr="007B7266" w:rsidRDefault="00512646" w:rsidP="001D6028">
            <w:pPr>
              <w:jc w:val="center"/>
              <w:rPr>
                <w:rFonts w:ascii="Arial Narrow" w:hAnsi="Arial Narrow"/>
                <w:sz w:val="22"/>
                <w:szCs w:val="24"/>
              </w:rPr>
            </w:pPr>
            <w:r w:rsidRPr="007B7266">
              <w:rPr>
                <w:rFonts w:ascii="Arial Narrow" w:hAnsi="Arial Narrow"/>
                <w:sz w:val="22"/>
                <w:szCs w:val="24"/>
              </w:rPr>
              <w:t>50%</w:t>
            </w:r>
          </w:p>
        </w:tc>
      </w:tr>
      <w:tr w:rsidR="00512646" w:rsidRPr="007B7266" w14:paraId="0F669614" w14:textId="77777777" w:rsidTr="007B7266">
        <w:tc>
          <w:tcPr>
            <w:tcW w:w="3960" w:type="dxa"/>
          </w:tcPr>
          <w:p w14:paraId="750A38B5" w14:textId="62BA997E" w:rsidR="00512646" w:rsidRPr="007B7266" w:rsidRDefault="00512646" w:rsidP="007B7266">
            <w:pPr>
              <w:pStyle w:val="TableBodyText"/>
              <w:rPr>
                <w:rFonts w:ascii="Arial Narrow" w:hAnsi="Arial Narrow"/>
                <w:sz w:val="22"/>
                <w:szCs w:val="24"/>
              </w:rPr>
            </w:pPr>
            <w:r w:rsidRPr="007B7266">
              <w:rPr>
                <w:rFonts w:ascii="Arial Narrow" w:hAnsi="Arial Narrow"/>
                <w:sz w:val="22"/>
                <w:szCs w:val="24"/>
              </w:rPr>
              <w:t>Evening</w:t>
            </w:r>
            <w:r w:rsidR="007B7266" w:rsidRPr="007B7266">
              <w:rPr>
                <w:rFonts w:ascii="Arial Narrow" w:hAnsi="Arial Narrow"/>
                <w:sz w:val="22"/>
                <w:szCs w:val="24"/>
              </w:rPr>
              <w:t xml:space="preserve"> </w:t>
            </w:r>
            <w:r w:rsidRPr="007B7266">
              <w:rPr>
                <w:rFonts w:ascii="Arial Narrow" w:hAnsi="Arial Narrow"/>
                <w:sz w:val="22"/>
                <w:szCs w:val="24"/>
              </w:rPr>
              <w:t>(7 PM – 10:59 PM)</w:t>
            </w:r>
          </w:p>
        </w:tc>
        <w:tc>
          <w:tcPr>
            <w:tcW w:w="3060" w:type="dxa"/>
            <w:shd w:val="clear" w:color="auto" w:fill="FFCC00"/>
          </w:tcPr>
          <w:p w14:paraId="242E5FE8" w14:textId="77777777" w:rsidR="00512646" w:rsidRPr="007B7266" w:rsidRDefault="007A32C4" w:rsidP="001D6028">
            <w:pPr>
              <w:jc w:val="center"/>
              <w:rPr>
                <w:rFonts w:ascii="Arial Narrow" w:hAnsi="Arial Narrow"/>
                <w:sz w:val="22"/>
                <w:szCs w:val="24"/>
              </w:rPr>
            </w:pPr>
            <w:r w:rsidRPr="007B7266">
              <w:rPr>
                <w:rFonts w:ascii="Arial Narrow" w:hAnsi="Arial Narrow"/>
                <w:sz w:val="22"/>
                <w:szCs w:val="24"/>
              </w:rPr>
              <w:t xml:space="preserve">Information needed </w:t>
            </w:r>
          </w:p>
        </w:tc>
        <w:tc>
          <w:tcPr>
            <w:tcW w:w="1283" w:type="dxa"/>
          </w:tcPr>
          <w:p w14:paraId="22220D57" w14:textId="77777777" w:rsidR="00512646" w:rsidRPr="007B7266" w:rsidRDefault="00512646" w:rsidP="001D6028">
            <w:pPr>
              <w:jc w:val="center"/>
              <w:rPr>
                <w:rFonts w:ascii="Arial Narrow" w:hAnsi="Arial Narrow"/>
                <w:sz w:val="22"/>
                <w:szCs w:val="24"/>
              </w:rPr>
            </w:pPr>
            <w:r w:rsidRPr="007B7266">
              <w:rPr>
                <w:rFonts w:ascii="Arial Narrow" w:hAnsi="Arial Narrow"/>
                <w:sz w:val="22"/>
                <w:szCs w:val="24"/>
              </w:rPr>
              <w:t>50%</w:t>
            </w:r>
          </w:p>
        </w:tc>
      </w:tr>
      <w:tr w:rsidR="00512646" w:rsidRPr="007B7266" w14:paraId="4D50E1FE" w14:textId="77777777" w:rsidTr="007B7266">
        <w:tc>
          <w:tcPr>
            <w:tcW w:w="3960" w:type="dxa"/>
          </w:tcPr>
          <w:p w14:paraId="7F06B897" w14:textId="0D3AD4F6" w:rsidR="00512646" w:rsidRPr="007B7266" w:rsidRDefault="00512646" w:rsidP="007B7266">
            <w:pPr>
              <w:pStyle w:val="TableBodyText"/>
              <w:rPr>
                <w:rFonts w:ascii="Arial Narrow" w:hAnsi="Arial Narrow"/>
                <w:sz w:val="22"/>
                <w:szCs w:val="24"/>
              </w:rPr>
            </w:pPr>
            <w:r w:rsidRPr="007B7266">
              <w:rPr>
                <w:rFonts w:ascii="Arial Narrow" w:hAnsi="Arial Narrow"/>
                <w:sz w:val="22"/>
                <w:szCs w:val="24"/>
              </w:rPr>
              <w:t>Night/weekend</w:t>
            </w:r>
            <w:r w:rsidR="007B7266" w:rsidRPr="007B7266">
              <w:rPr>
                <w:rFonts w:ascii="Arial Narrow" w:hAnsi="Arial Narrow"/>
                <w:sz w:val="22"/>
                <w:szCs w:val="24"/>
              </w:rPr>
              <w:t xml:space="preserve"> </w:t>
            </w:r>
            <w:r w:rsidRPr="007B7266">
              <w:rPr>
                <w:rFonts w:ascii="Arial Narrow" w:hAnsi="Arial Narrow"/>
                <w:sz w:val="22"/>
                <w:szCs w:val="24"/>
              </w:rPr>
              <w:t>(11 PM – 6:59 AM;</w:t>
            </w:r>
            <w:r w:rsidR="007B7266" w:rsidRPr="007B7266">
              <w:rPr>
                <w:rFonts w:ascii="Arial Narrow" w:hAnsi="Arial Narrow"/>
                <w:sz w:val="22"/>
                <w:szCs w:val="24"/>
              </w:rPr>
              <w:t xml:space="preserve"> </w:t>
            </w:r>
            <w:r w:rsidRPr="007B7266">
              <w:rPr>
                <w:rFonts w:ascii="Arial Narrow" w:hAnsi="Arial Narrow"/>
                <w:sz w:val="22"/>
                <w:szCs w:val="24"/>
              </w:rPr>
              <w:t>all day Saturday &amp; Sunday)</w:t>
            </w:r>
          </w:p>
        </w:tc>
        <w:tc>
          <w:tcPr>
            <w:tcW w:w="3060" w:type="dxa"/>
            <w:shd w:val="clear" w:color="auto" w:fill="FFCC00"/>
          </w:tcPr>
          <w:p w14:paraId="3FE46367" w14:textId="77777777" w:rsidR="00512646" w:rsidRPr="007B7266" w:rsidRDefault="007A32C4" w:rsidP="001D6028">
            <w:pPr>
              <w:jc w:val="center"/>
              <w:rPr>
                <w:rFonts w:ascii="Arial Narrow" w:hAnsi="Arial Narrow"/>
                <w:sz w:val="22"/>
                <w:szCs w:val="24"/>
              </w:rPr>
            </w:pPr>
            <w:r w:rsidRPr="007B7266">
              <w:rPr>
                <w:rFonts w:ascii="Arial Narrow" w:hAnsi="Arial Narrow"/>
                <w:sz w:val="22"/>
                <w:szCs w:val="24"/>
              </w:rPr>
              <w:t>Information Needed</w:t>
            </w:r>
          </w:p>
        </w:tc>
        <w:tc>
          <w:tcPr>
            <w:tcW w:w="1283" w:type="dxa"/>
          </w:tcPr>
          <w:p w14:paraId="37C64BA6" w14:textId="77777777" w:rsidR="00512646" w:rsidRPr="007B7266" w:rsidRDefault="00512646" w:rsidP="001D6028">
            <w:pPr>
              <w:jc w:val="center"/>
              <w:rPr>
                <w:rFonts w:ascii="Arial Narrow" w:hAnsi="Arial Narrow"/>
                <w:sz w:val="22"/>
                <w:szCs w:val="24"/>
              </w:rPr>
            </w:pPr>
            <w:r w:rsidRPr="007B7266">
              <w:rPr>
                <w:rFonts w:ascii="Arial Narrow" w:hAnsi="Arial Narrow"/>
                <w:sz w:val="22"/>
                <w:szCs w:val="24"/>
              </w:rPr>
              <w:t>50%</w:t>
            </w:r>
          </w:p>
        </w:tc>
      </w:tr>
    </w:tbl>
    <w:p w14:paraId="32FA9A13" w14:textId="77777777" w:rsidR="00512646" w:rsidRPr="007B7266" w:rsidRDefault="00512646" w:rsidP="007B7266">
      <w:pPr>
        <w:pStyle w:val="ParagraphText"/>
        <w:spacing w:after="0"/>
        <w:rPr>
          <w:rFonts w:ascii="Arial Narrow" w:hAnsi="Arial Narrow"/>
          <w:sz w:val="12"/>
          <w:szCs w:val="12"/>
        </w:rPr>
      </w:pPr>
    </w:p>
    <w:p w14:paraId="3AD0DB66" w14:textId="77777777" w:rsidR="007B7266" w:rsidRPr="005F3A3D" w:rsidRDefault="007B7266" w:rsidP="007B7266">
      <w:pPr>
        <w:jc w:val="both"/>
        <w:rPr>
          <w:rFonts w:ascii="Arial Narrow" w:hAnsi="Arial Narrow"/>
          <w:color w:val="000000"/>
          <w:sz w:val="24"/>
        </w:rPr>
      </w:pPr>
      <w:bookmarkStart w:id="38" w:name="_Toc10626027"/>
      <w:bookmarkStart w:id="39" w:name="_Toc174868783"/>
      <w:r w:rsidRPr="005F3A3D">
        <w:rPr>
          <w:rFonts w:ascii="Arial Narrow" w:hAnsi="Arial Narrow"/>
          <w:color w:val="000000"/>
          <w:sz w:val="24"/>
        </w:rPr>
        <w:t>In states where Sprint is the contracted TRS provider, INTRAstate Sprint long distance rates for TRS users will be assessed at a rate of $0.03 per minute.</w:t>
      </w:r>
    </w:p>
    <w:p w14:paraId="797DBCE8" w14:textId="77777777" w:rsidR="007B7266" w:rsidRPr="00207AF8" w:rsidRDefault="007B7266" w:rsidP="007B7266">
      <w:pPr>
        <w:jc w:val="both"/>
        <w:rPr>
          <w:rFonts w:ascii="Arial Narrow" w:hAnsi="Arial Narrow"/>
          <w:sz w:val="12"/>
          <w:szCs w:val="12"/>
        </w:rPr>
      </w:pPr>
    </w:p>
    <w:p w14:paraId="67C50850" w14:textId="77777777" w:rsidR="007B7266" w:rsidRDefault="007B7266" w:rsidP="007B7266">
      <w:pPr>
        <w:spacing w:after="120"/>
        <w:jc w:val="both"/>
        <w:rPr>
          <w:rFonts w:ascii="Arial Narrow" w:hAnsi="Arial Narrow"/>
          <w:color w:val="000000"/>
          <w:sz w:val="24"/>
          <w:szCs w:val="24"/>
        </w:rPr>
      </w:pPr>
      <w:r>
        <w:rPr>
          <w:rFonts w:ascii="Arial Narrow" w:hAnsi="Arial Narrow"/>
          <w:color w:val="000000"/>
          <w:sz w:val="24"/>
          <w:szCs w:val="24"/>
        </w:rPr>
        <w:t xml:space="preserve">In states where Sprint is the contracted TRS provider, INTRAstate Sprint long distance rates for TRS users will be assessed at a rate of $0.03 per </w:t>
      </w:r>
      <w:r w:rsidRPr="00F57FD3">
        <w:rPr>
          <w:rFonts w:ascii="Arial Narrow" w:hAnsi="Arial Narrow"/>
          <w:color w:val="000000"/>
          <w:sz w:val="24"/>
          <w:szCs w:val="24"/>
        </w:rPr>
        <w:t>minute and INTERstate Sprint long distance rates for TRS users will be assessed at a rate of $0.07 per minute.</w:t>
      </w:r>
    </w:p>
    <w:p w14:paraId="35C932AB" w14:textId="77777777" w:rsidR="00512646" w:rsidRDefault="003C3DC3" w:rsidP="001D6028">
      <w:pPr>
        <w:pStyle w:val="ArialNarrow12Bold"/>
      </w:pPr>
      <w:r w:rsidRPr="007A32C4">
        <w:t>C.5 Jurisdictional</w:t>
      </w:r>
      <w:r w:rsidR="00512646" w:rsidRPr="007A32C4">
        <w:t xml:space="preserve"> Separation of Costs</w:t>
      </w:r>
      <w:bookmarkEnd w:id="38"/>
      <w:bookmarkEnd w:id="39"/>
    </w:p>
    <w:p w14:paraId="02A9A3E4" w14:textId="6C90445D" w:rsidR="003C3DC3" w:rsidRPr="0052746E" w:rsidRDefault="00B674A8" w:rsidP="001D6028">
      <w:pPr>
        <w:jc w:val="both"/>
        <w:rPr>
          <w:rFonts w:ascii="Arial Narrow" w:hAnsi="Arial Narrow"/>
          <w:b/>
          <w:i/>
          <w:sz w:val="24"/>
          <w:szCs w:val="24"/>
        </w:rPr>
      </w:pPr>
      <w:r w:rsidRPr="004261CE">
        <w:rPr>
          <w:rFonts w:ascii="Arial Narrow" w:hAnsi="Arial Narrow"/>
          <w:b/>
          <w:i/>
          <w:sz w:val="24"/>
          <w:szCs w:val="24"/>
        </w:rPr>
        <w:t>§64.604</w:t>
      </w:r>
      <w:r w:rsidRPr="0052746E">
        <w:rPr>
          <w:rFonts w:ascii="Arial Narrow" w:hAnsi="Arial Narrow"/>
          <w:b/>
          <w:i/>
          <w:sz w:val="24"/>
          <w:szCs w:val="24"/>
        </w:rPr>
        <w:t xml:space="preserve"> </w:t>
      </w:r>
      <w:r w:rsidR="003C3DC3" w:rsidRPr="0052746E">
        <w:rPr>
          <w:rFonts w:ascii="Arial Narrow" w:hAnsi="Arial Narrow"/>
          <w:b/>
          <w:i/>
          <w:sz w:val="24"/>
          <w:szCs w:val="24"/>
        </w:rPr>
        <w:t xml:space="preserve">(5) </w:t>
      </w:r>
      <w:r w:rsidR="003C3DC3" w:rsidRPr="0052746E">
        <w:rPr>
          <w:rFonts w:ascii="Arial Narrow" w:hAnsi="Arial Narrow"/>
          <w:b/>
          <w:i/>
          <w:iCs/>
          <w:sz w:val="24"/>
          <w:szCs w:val="24"/>
        </w:rPr>
        <w:t>Jurisdictional separation of costs</w:t>
      </w:r>
      <w:r w:rsidR="003C3DC3" w:rsidRPr="0052746E">
        <w:rPr>
          <w:rFonts w:ascii="Arial Narrow" w:hAnsi="Arial Narrow"/>
          <w:b/>
          <w:i/>
          <w:sz w:val="24"/>
          <w:szCs w:val="24"/>
        </w:rPr>
        <w:t xml:space="preserve">—(i) </w:t>
      </w:r>
      <w:r w:rsidR="003C3DC3" w:rsidRPr="0052746E">
        <w:rPr>
          <w:rFonts w:ascii="Arial Narrow" w:hAnsi="Arial Narrow"/>
          <w:b/>
          <w:i/>
          <w:iCs/>
          <w:sz w:val="24"/>
          <w:szCs w:val="24"/>
        </w:rPr>
        <w:t>General.</w:t>
      </w:r>
      <w:r w:rsidR="003C3DC3" w:rsidRPr="0052746E">
        <w:rPr>
          <w:rFonts w:ascii="Arial Narrow" w:hAnsi="Arial Narrow"/>
          <w:b/>
          <w:i/>
          <w:sz w:val="24"/>
          <w:szCs w:val="24"/>
        </w:rPr>
        <w:t xml:space="preserve"> </w:t>
      </w:r>
      <w:r w:rsidR="007B7266">
        <w:rPr>
          <w:rFonts w:ascii="Arial Narrow" w:hAnsi="Arial Narrow"/>
          <w:b/>
          <w:i/>
          <w:sz w:val="24"/>
          <w:szCs w:val="24"/>
        </w:rPr>
        <w:t xml:space="preserve"> </w:t>
      </w:r>
      <w:r w:rsidR="003C3DC3" w:rsidRPr="0052746E">
        <w:rPr>
          <w:rFonts w:ascii="Arial Narrow" w:hAnsi="Arial Narrow"/>
          <w:b/>
          <w:i/>
          <w:sz w:val="24"/>
          <w:szCs w:val="24"/>
        </w:rPr>
        <w:t>Where appropriate, costs of providing TRS shall be separated in accordance with the jurisdictional separation procedures and standards set forth in the Commission's regulations adopted pursuant to section 410 of the Communications Act of 1934, as amended</w:t>
      </w:r>
      <w:r>
        <w:rPr>
          <w:rFonts w:ascii="Arial Narrow" w:hAnsi="Arial Narrow"/>
          <w:b/>
          <w:i/>
          <w:sz w:val="24"/>
          <w:szCs w:val="24"/>
        </w:rPr>
        <w:t xml:space="preserve"> </w:t>
      </w:r>
      <w:r w:rsidR="003C3DC3" w:rsidRPr="0052746E">
        <w:rPr>
          <w:rFonts w:ascii="Arial Narrow" w:hAnsi="Arial Narrow"/>
          <w:b/>
          <w:i/>
          <w:sz w:val="24"/>
          <w:szCs w:val="24"/>
        </w:rPr>
        <w:t xml:space="preserve">(ii) </w:t>
      </w:r>
      <w:r w:rsidR="003C3DC3" w:rsidRPr="0052746E">
        <w:rPr>
          <w:rFonts w:ascii="Arial Narrow" w:hAnsi="Arial Narrow"/>
          <w:b/>
          <w:i/>
          <w:iCs/>
          <w:sz w:val="24"/>
          <w:szCs w:val="24"/>
        </w:rPr>
        <w:t>Cost recovery.</w:t>
      </w:r>
      <w:r w:rsidR="003C3DC3" w:rsidRPr="0052746E">
        <w:rPr>
          <w:rFonts w:ascii="Arial Narrow" w:hAnsi="Arial Narrow"/>
          <w:b/>
          <w:i/>
          <w:sz w:val="24"/>
          <w:szCs w:val="24"/>
        </w:rPr>
        <w:t xml:space="preserve"> </w:t>
      </w:r>
      <w:r w:rsidR="007B7266">
        <w:rPr>
          <w:rFonts w:ascii="Arial Narrow" w:hAnsi="Arial Narrow"/>
          <w:b/>
          <w:i/>
          <w:sz w:val="24"/>
          <w:szCs w:val="24"/>
        </w:rPr>
        <w:t xml:space="preserve"> </w:t>
      </w:r>
      <w:r w:rsidR="003C3DC3" w:rsidRPr="0052746E">
        <w:rPr>
          <w:rFonts w:ascii="Arial Narrow" w:hAnsi="Arial Narrow"/>
          <w:b/>
          <w:i/>
          <w:sz w:val="24"/>
          <w:szCs w:val="24"/>
        </w:rPr>
        <w:t>Costs caused by interstate TRS shall be recovered from all subscribers for every interstate service, utilizing a shared-funding cost recovery mechanism.</w:t>
      </w:r>
      <w:r w:rsidR="007B7266">
        <w:rPr>
          <w:rFonts w:ascii="Arial Narrow" w:hAnsi="Arial Narrow"/>
          <w:b/>
          <w:i/>
          <w:sz w:val="24"/>
          <w:szCs w:val="24"/>
        </w:rPr>
        <w:t xml:space="preserve"> </w:t>
      </w:r>
      <w:r w:rsidR="003C3DC3" w:rsidRPr="0052746E">
        <w:rPr>
          <w:rFonts w:ascii="Arial Narrow" w:hAnsi="Arial Narrow"/>
          <w:b/>
          <w:i/>
          <w:sz w:val="24"/>
          <w:szCs w:val="24"/>
        </w:rPr>
        <w:t xml:space="preserve"> Except as noted in this paragraph, with respect to VRS, costs caused by intrastate TRS shall be recovered from the intrastate jurisdiction. In a state that has a certified program under §64.605, the state agency providing TRS shall, through the state's regulatory agency, permit a common carrier to recover costs incurred in providing TRS by a method consistent with the requirements of this section.</w:t>
      </w:r>
      <w:r w:rsidR="007B7266">
        <w:rPr>
          <w:rFonts w:ascii="Arial Narrow" w:hAnsi="Arial Narrow"/>
          <w:b/>
          <w:i/>
          <w:sz w:val="24"/>
          <w:szCs w:val="24"/>
        </w:rPr>
        <w:t xml:space="preserve"> </w:t>
      </w:r>
      <w:r w:rsidR="003C3DC3" w:rsidRPr="0052746E">
        <w:rPr>
          <w:rFonts w:ascii="Arial Narrow" w:hAnsi="Arial Narrow"/>
          <w:b/>
          <w:i/>
          <w:sz w:val="24"/>
          <w:szCs w:val="24"/>
        </w:rPr>
        <w:t xml:space="preserve"> Costs caused by the provision of interstate and intrastate VRS shall be recovered from all subscribers for every interstate service, utilizing a shared-funding cost recovery mechanism. </w:t>
      </w:r>
    </w:p>
    <w:p w14:paraId="4101062B" w14:textId="77777777" w:rsidR="003C3DC3" w:rsidRPr="007B7266" w:rsidRDefault="003C3DC3" w:rsidP="001D6028">
      <w:pPr>
        <w:rPr>
          <w:rFonts w:ascii="Arial Narrow" w:hAnsi="Arial Narrow"/>
          <w:b/>
          <w:i/>
          <w:sz w:val="12"/>
          <w:szCs w:val="12"/>
        </w:rPr>
      </w:pPr>
    </w:p>
    <w:p w14:paraId="5F567D22" w14:textId="43E28642" w:rsidR="00EF7808" w:rsidRDefault="00512646" w:rsidP="001D6028">
      <w:pPr>
        <w:pStyle w:val="ParagraphText"/>
        <w:jc w:val="both"/>
        <w:rPr>
          <w:rFonts w:ascii="Arial Narrow" w:hAnsi="Arial Narrow"/>
          <w:szCs w:val="24"/>
        </w:rPr>
      </w:pPr>
      <w:r w:rsidRPr="0052746E">
        <w:rPr>
          <w:rFonts w:ascii="Arial Narrow" w:hAnsi="Arial Narrow"/>
          <w:szCs w:val="24"/>
        </w:rPr>
        <w:t xml:space="preserve">All </w:t>
      </w:r>
      <w:r w:rsidR="00C06C28">
        <w:rPr>
          <w:rFonts w:ascii="Arial Narrow" w:hAnsi="Arial Narrow"/>
          <w:szCs w:val="24"/>
        </w:rPr>
        <w:t>Relay Connecticut</w:t>
      </w:r>
      <w:r w:rsidR="00C06C28" w:rsidRPr="0052746E">
        <w:rPr>
          <w:rFonts w:ascii="Arial Narrow" w:hAnsi="Arial Narrow"/>
          <w:szCs w:val="24"/>
        </w:rPr>
        <w:t xml:space="preserve"> </w:t>
      </w:r>
      <w:r w:rsidR="00B674A8" w:rsidRPr="0052746E">
        <w:rPr>
          <w:rFonts w:ascii="Arial Narrow" w:hAnsi="Arial Narrow"/>
          <w:szCs w:val="24"/>
        </w:rPr>
        <w:t>relay</w:t>
      </w:r>
      <w:r w:rsidRPr="0052746E">
        <w:rPr>
          <w:rFonts w:ascii="Arial Narrow" w:hAnsi="Arial Narrow"/>
          <w:szCs w:val="24"/>
        </w:rPr>
        <w:t xml:space="preserve"> intrastate and interstate minutes are reported separately to the state on the Sprint invoice. </w:t>
      </w:r>
      <w:r w:rsidR="007B7266">
        <w:rPr>
          <w:rFonts w:ascii="Arial Narrow" w:hAnsi="Arial Narrow"/>
          <w:szCs w:val="24"/>
        </w:rPr>
        <w:t xml:space="preserve"> </w:t>
      </w:r>
      <w:r w:rsidRPr="0052746E">
        <w:rPr>
          <w:rFonts w:ascii="Arial Narrow" w:hAnsi="Arial Narrow"/>
          <w:szCs w:val="24"/>
        </w:rPr>
        <w:t xml:space="preserve">The interstate and international minutes are reimbursed by the TRS Interstate Fund.  The local and intrastate minutes are reimbursed by the State. </w:t>
      </w:r>
      <w:r w:rsidR="007B7266">
        <w:rPr>
          <w:rFonts w:ascii="Arial Narrow" w:hAnsi="Arial Narrow"/>
          <w:szCs w:val="24"/>
        </w:rPr>
        <w:t xml:space="preserve"> </w:t>
      </w:r>
      <w:r w:rsidR="00B674A8" w:rsidRPr="00B674A8">
        <w:rPr>
          <w:rFonts w:ascii="Arial Narrow" w:hAnsi="Arial Narrow"/>
          <w:szCs w:val="24"/>
        </w:rPr>
        <w:t xml:space="preserve">On individual customer invoices, Sprint deducts minutes </w:t>
      </w:r>
      <w:r w:rsidR="0031323C">
        <w:rPr>
          <w:rFonts w:ascii="Arial Narrow" w:hAnsi="Arial Narrow"/>
          <w:szCs w:val="24"/>
        </w:rPr>
        <w:t>for which the</w:t>
      </w:r>
      <w:r w:rsidR="00605679" w:rsidRPr="00605679">
        <w:t xml:space="preserve"> </w:t>
      </w:r>
      <w:r w:rsidR="00605679" w:rsidRPr="00605679">
        <w:rPr>
          <w:rFonts w:ascii="Arial Narrow" w:hAnsi="Arial Narrow"/>
          <w:szCs w:val="24"/>
        </w:rPr>
        <w:t>Rolka Loube Saltzer Assoc</w:t>
      </w:r>
      <w:r w:rsidR="007B7266">
        <w:rPr>
          <w:rFonts w:ascii="Arial Narrow" w:hAnsi="Arial Narrow"/>
          <w:szCs w:val="24"/>
        </w:rPr>
        <w:t>iates (RLSA), the Interstate TRS Fund</w:t>
      </w:r>
      <w:r w:rsidR="00605679" w:rsidRPr="00605679">
        <w:rPr>
          <w:rFonts w:ascii="Arial Narrow" w:hAnsi="Arial Narrow"/>
          <w:szCs w:val="24"/>
        </w:rPr>
        <w:t xml:space="preserve"> administrator</w:t>
      </w:r>
      <w:r w:rsidR="00605679">
        <w:rPr>
          <w:rFonts w:ascii="Arial Narrow" w:hAnsi="Arial Narrow"/>
          <w:szCs w:val="24"/>
        </w:rPr>
        <w:t>,</w:t>
      </w:r>
      <w:r w:rsidR="0031323C">
        <w:rPr>
          <w:rFonts w:ascii="Arial Narrow" w:hAnsi="Arial Narrow"/>
          <w:szCs w:val="24"/>
        </w:rPr>
        <w:t xml:space="preserve"> </w:t>
      </w:r>
      <w:r w:rsidR="00B674A8" w:rsidRPr="00B674A8">
        <w:rPr>
          <w:rFonts w:ascii="Arial Narrow" w:hAnsi="Arial Narrow"/>
          <w:szCs w:val="24"/>
        </w:rPr>
        <w:t>reimburse</w:t>
      </w:r>
      <w:r w:rsidR="0031323C">
        <w:rPr>
          <w:rFonts w:ascii="Arial Narrow" w:hAnsi="Arial Narrow"/>
          <w:szCs w:val="24"/>
        </w:rPr>
        <w:t>s</w:t>
      </w:r>
      <w:r w:rsidR="00B674A8" w:rsidRPr="00B674A8">
        <w:rPr>
          <w:rFonts w:ascii="Arial Narrow" w:hAnsi="Arial Narrow"/>
          <w:szCs w:val="24"/>
        </w:rPr>
        <w:t>.</w:t>
      </w:r>
      <w:r w:rsidR="007B7266">
        <w:rPr>
          <w:rFonts w:ascii="Arial Narrow" w:hAnsi="Arial Narrow"/>
          <w:szCs w:val="24"/>
        </w:rPr>
        <w:t xml:space="preserve"> </w:t>
      </w:r>
      <w:r w:rsidR="00B674A8" w:rsidRPr="00B674A8">
        <w:rPr>
          <w:rFonts w:ascii="Arial Narrow" w:hAnsi="Arial Narrow"/>
          <w:szCs w:val="24"/>
        </w:rPr>
        <w:t xml:space="preserve"> These deductible minutes are associated with these call types: Interstate, International, Interstate Director</w:t>
      </w:r>
      <w:r w:rsidR="00B674A8">
        <w:rPr>
          <w:rFonts w:ascii="Arial Narrow" w:hAnsi="Arial Narrow"/>
          <w:szCs w:val="24"/>
        </w:rPr>
        <w:t>y Assistance, Toll Free</w:t>
      </w:r>
      <w:r w:rsidR="007B7266">
        <w:rPr>
          <w:rFonts w:ascii="Arial Narrow" w:hAnsi="Arial Narrow"/>
          <w:szCs w:val="24"/>
        </w:rPr>
        <w:t>,</w:t>
      </w:r>
      <w:r w:rsidR="00B674A8">
        <w:rPr>
          <w:rFonts w:ascii="Arial Narrow" w:hAnsi="Arial Narrow"/>
          <w:szCs w:val="24"/>
        </w:rPr>
        <w:t xml:space="preserve"> and 900. </w:t>
      </w:r>
      <w:r w:rsidR="007B7266">
        <w:rPr>
          <w:rFonts w:ascii="Arial Narrow" w:hAnsi="Arial Narrow"/>
          <w:szCs w:val="24"/>
        </w:rPr>
        <w:t xml:space="preserve"> </w:t>
      </w:r>
      <w:r w:rsidR="00B674A8">
        <w:rPr>
          <w:rFonts w:ascii="Arial Narrow" w:hAnsi="Arial Narrow"/>
          <w:szCs w:val="24"/>
        </w:rPr>
        <w:t xml:space="preserve">In accordance with FCC rules, </w:t>
      </w:r>
      <w:r w:rsidR="0031323C">
        <w:rPr>
          <w:rFonts w:ascii="Arial Narrow" w:hAnsi="Arial Narrow"/>
          <w:szCs w:val="24"/>
        </w:rPr>
        <w:t>s</w:t>
      </w:r>
      <w:r w:rsidR="00B674A8">
        <w:rPr>
          <w:rFonts w:ascii="Arial Narrow" w:hAnsi="Arial Narrow"/>
          <w:szCs w:val="24"/>
        </w:rPr>
        <w:t xml:space="preserve">tates </w:t>
      </w:r>
      <w:r w:rsidR="0031323C">
        <w:rPr>
          <w:rFonts w:ascii="Arial Narrow" w:hAnsi="Arial Narrow"/>
          <w:szCs w:val="24"/>
        </w:rPr>
        <w:t xml:space="preserve">only </w:t>
      </w:r>
      <w:r w:rsidR="00B674A8">
        <w:rPr>
          <w:rFonts w:ascii="Arial Narrow" w:hAnsi="Arial Narrow"/>
          <w:szCs w:val="24"/>
        </w:rPr>
        <w:t>receive</w:t>
      </w:r>
      <w:r w:rsidR="007B7266">
        <w:rPr>
          <w:rFonts w:ascii="Arial Narrow" w:hAnsi="Arial Narrow"/>
          <w:szCs w:val="24"/>
        </w:rPr>
        <w:t xml:space="preserve"> a 51 percent</w:t>
      </w:r>
      <w:r w:rsidR="00B674A8" w:rsidRPr="00B674A8">
        <w:rPr>
          <w:rFonts w:ascii="Arial Narrow" w:hAnsi="Arial Narrow"/>
          <w:szCs w:val="24"/>
        </w:rPr>
        <w:t xml:space="preserve"> deduction for Toll Free and 900 minutes </w:t>
      </w:r>
      <w:r w:rsidR="0031323C">
        <w:rPr>
          <w:rFonts w:ascii="Arial Narrow" w:hAnsi="Arial Narrow"/>
          <w:szCs w:val="24"/>
        </w:rPr>
        <w:t xml:space="preserve">for which </w:t>
      </w:r>
      <w:r w:rsidR="00605679">
        <w:rPr>
          <w:rFonts w:ascii="Arial Narrow" w:hAnsi="Arial Narrow"/>
          <w:szCs w:val="24"/>
        </w:rPr>
        <w:t xml:space="preserve">RLSA </w:t>
      </w:r>
      <w:r w:rsidR="0031323C">
        <w:rPr>
          <w:rFonts w:ascii="Arial Narrow" w:hAnsi="Arial Narrow"/>
          <w:szCs w:val="24"/>
        </w:rPr>
        <w:t>reimburses</w:t>
      </w:r>
      <w:r w:rsidR="00B674A8" w:rsidRPr="00B674A8">
        <w:rPr>
          <w:rFonts w:ascii="Arial Narrow" w:hAnsi="Arial Narrow"/>
          <w:szCs w:val="24"/>
        </w:rPr>
        <w:t>.</w:t>
      </w:r>
      <w:r w:rsidR="007B7266">
        <w:rPr>
          <w:rFonts w:ascii="Arial Narrow" w:hAnsi="Arial Narrow"/>
          <w:szCs w:val="24"/>
        </w:rPr>
        <w:t xml:space="preserve"> </w:t>
      </w:r>
      <w:r w:rsidR="00B674A8" w:rsidRPr="00B674A8">
        <w:rPr>
          <w:rFonts w:ascii="Arial Narrow" w:hAnsi="Arial Narrow"/>
          <w:szCs w:val="24"/>
        </w:rPr>
        <w:t xml:space="preserve"> For </w:t>
      </w:r>
      <w:r w:rsidR="00605679">
        <w:rPr>
          <w:rFonts w:ascii="Arial Narrow" w:hAnsi="Arial Narrow"/>
          <w:szCs w:val="24"/>
        </w:rPr>
        <w:t>RSLA</w:t>
      </w:r>
      <w:r w:rsidR="00B674A8" w:rsidRPr="00B674A8">
        <w:rPr>
          <w:rFonts w:ascii="Arial Narrow" w:hAnsi="Arial Narrow"/>
          <w:szCs w:val="24"/>
        </w:rPr>
        <w:t xml:space="preserve"> reimbursement, Sprint uses a cumulative report of eligible customers to calculate its monthly reimbursement request. </w:t>
      </w:r>
      <w:r w:rsidR="007B7266">
        <w:rPr>
          <w:rFonts w:ascii="Arial Narrow" w:hAnsi="Arial Narrow"/>
          <w:szCs w:val="24"/>
        </w:rPr>
        <w:t xml:space="preserve"> </w:t>
      </w:r>
      <w:r w:rsidR="00B674A8" w:rsidRPr="00B674A8">
        <w:rPr>
          <w:rFonts w:ascii="Arial Narrow" w:hAnsi="Arial Narrow"/>
          <w:szCs w:val="24"/>
        </w:rPr>
        <w:t>An invoice and supporting documents are sent monthl</w:t>
      </w:r>
      <w:r w:rsidR="00EF7808">
        <w:rPr>
          <w:rFonts w:ascii="Arial Narrow" w:hAnsi="Arial Narrow"/>
          <w:szCs w:val="24"/>
        </w:rPr>
        <w:t xml:space="preserve">y to </w:t>
      </w:r>
      <w:r w:rsidR="00605679">
        <w:rPr>
          <w:rFonts w:ascii="Arial Narrow" w:hAnsi="Arial Narrow"/>
          <w:szCs w:val="24"/>
        </w:rPr>
        <w:t xml:space="preserve">RSLA </w:t>
      </w:r>
      <w:r w:rsidR="00EF7808">
        <w:rPr>
          <w:rFonts w:ascii="Arial Narrow" w:hAnsi="Arial Narrow"/>
          <w:szCs w:val="24"/>
        </w:rPr>
        <w:t>f</w:t>
      </w:r>
      <w:r w:rsidR="00EF7808" w:rsidRPr="003C42AF">
        <w:rPr>
          <w:rFonts w:ascii="Arial Narrow" w:hAnsi="Arial Narrow"/>
          <w:szCs w:val="24"/>
        </w:rPr>
        <w:t>or reimbursement.</w:t>
      </w:r>
    </w:p>
    <w:p w14:paraId="1BD9B82E" w14:textId="77777777" w:rsidR="00711305" w:rsidRDefault="00711305" w:rsidP="001D6028">
      <w:pPr>
        <w:autoSpaceDE w:val="0"/>
        <w:autoSpaceDN w:val="0"/>
        <w:rPr>
          <w:rFonts w:ascii="Arial Narrow" w:hAnsi="Arial Narrow"/>
          <w:b/>
          <w:bCs/>
          <w:color w:val="121212"/>
          <w:sz w:val="24"/>
          <w:szCs w:val="24"/>
        </w:rPr>
      </w:pPr>
      <w:r>
        <w:rPr>
          <w:rFonts w:ascii="Arial Narrow" w:hAnsi="Arial Narrow"/>
          <w:b/>
          <w:bCs/>
          <w:color w:val="121212"/>
          <w:sz w:val="24"/>
          <w:szCs w:val="24"/>
        </w:rPr>
        <w:t>ADA Requires TRS Services</w:t>
      </w:r>
    </w:p>
    <w:p w14:paraId="7160E2C6" w14:textId="00942194" w:rsidR="00711305" w:rsidRDefault="00711305" w:rsidP="007B7266">
      <w:pPr>
        <w:autoSpaceDE w:val="0"/>
        <w:autoSpaceDN w:val="0"/>
        <w:rPr>
          <w:rFonts w:ascii="Arial Narrow" w:hAnsi="Arial Narrow"/>
          <w:sz w:val="24"/>
        </w:rPr>
      </w:pPr>
      <w:r>
        <w:rPr>
          <w:rFonts w:ascii="Arial Narrow" w:hAnsi="Arial Narrow"/>
          <w:color w:val="121212"/>
          <w:sz w:val="24"/>
          <w:szCs w:val="24"/>
        </w:rPr>
        <w:t>In July 1990, the Americans with Disabilities Act (ADA) was passed by the United States Congress.</w:t>
      </w:r>
      <w:r w:rsidR="007B7266">
        <w:rPr>
          <w:rFonts w:ascii="Arial Narrow" w:hAnsi="Arial Narrow"/>
          <w:color w:val="121212"/>
          <w:sz w:val="24"/>
          <w:szCs w:val="24"/>
        </w:rPr>
        <w:t xml:space="preserve">  </w:t>
      </w:r>
      <w:r>
        <w:rPr>
          <w:rFonts w:ascii="Arial Narrow" w:hAnsi="Arial Narrow"/>
          <w:color w:val="121212"/>
          <w:sz w:val="24"/>
          <w:szCs w:val="24"/>
        </w:rPr>
        <w:t>Title IV of the ADA requires that all states provide relay services to deaf and hard of hearing people</w:t>
      </w:r>
      <w:r w:rsidR="007B7266">
        <w:rPr>
          <w:rFonts w:ascii="Arial Narrow" w:hAnsi="Arial Narrow"/>
          <w:color w:val="121212"/>
          <w:sz w:val="24"/>
          <w:szCs w:val="24"/>
        </w:rPr>
        <w:t xml:space="preserve"> </w:t>
      </w:r>
      <w:r w:rsidRPr="007B7266">
        <w:rPr>
          <w:rFonts w:ascii="Arial Narrow" w:hAnsi="Arial Narrow"/>
          <w:color w:val="121212"/>
          <w:sz w:val="24"/>
        </w:rPr>
        <w:t>24</w:t>
      </w:r>
      <w:r w:rsidR="007B7266" w:rsidRPr="007B7266">
        <w:rPr>
          <w:rFonts w:ascii="Arial Narrow" w:hAnsi="Arial Narrow"/>
          <w:color w:val="121212"/>
          <w:sz w:val="24"/>
        </w:rPr>
        <w:t>x7</w:t>
      </w:r>
      <w:r w:rsidRPr="007B7266">
        <w:rPr>
          <w:rFonts w:ascii="Arial Narrow" w:hAnsi="Arial Narrow"/>
          <w:color w:val="121212"/>
          <w:sz w:val="24"/>
        </w:rPr>
        <w:t>.</w:t>
      </w:r>
    </w:p>
    <w:p w14:paraId="4DD8D972" w14:textId="77777777" w:rsidR="007B7266" w:rsidRPr="007B7266" w:rsidRDefault="007B7266" w:rsidP="007B7266">
      <w:pPr>
        <w:autoSpaceDE w:val="0"/>
        <w:autoSpaceDN w:val="0"/>
        <w:rPr>
          <w:rFonts w:ascii="Arial Narrow" w:hAnsi="Arial Narrow"/>
          <w:sz w:val="12"/>
          <w:szCs w:val="12"/>
        </w:rPr>
      </w:pPr>
    </w:p>
    <w:p w14:paraId="145CC577" w14:textId="77777777" w:rsidR="00BB7990" w:rsidRPr="00324299" w:rsidRDefault="00BB7990" w:rsidP="007B7266">
      <w:pPr>
        <w:pStyle w:val="ParagraphText"/>
        <w:spacing w:after="0"/>
        <w:rPr>
          <w:rFonts w:ascii="Arial Narrow" w:hAnsi="Arial Narrow"/>
          <w:b/>
          <w:color w:val="auto"/>
          <w:szCs w:val="24"/>
        </w:rPr>
      </w:pPr>
      <w:r w:rsidRPr="00324299">
        <w:rPr>
          <w:rFonts w:ascii="Arial Narrow" w:hAnsi="Arial Narrow"/>
          <w:b/>
          <w:color w:val="auto"/>
          <w:szCs w:val="24"/>
        </w:rPr>
        <w:t>Telecommunications Relay Fund</w:t>
      </w:r>
    </w:p>
    <w:p w14:paraId="46102146" w14:textId="666C22F8" w:rsidR="00BB7990" w:rsidRDefault="00BB7990" w:rsidP="007B7266">
      <w:pPr>
        <w:pStyle w:val="ParagraphText"/>
        <w:spacing w:after="120"/>
        <w:jc w:val="both"/>
        <w:rPr>
          <w:rFonts w:ascii="Arial Narrow" w:hAnsi="Arial Narrow"/>
          <w:b/>
          <w:i/>
          <w:color w:val="auto"/>
          <w:szCs w:val="24"/>
        </w:rPr>
      </w:pPr>
      <w:r w:rsidRPr="00BB7990">
        <w:rPr>
          <w:rFonts w:ascii="Arial Narrow" w:hAnsi="Arial Narrow"/>
          <w:b/>
          <w:i/>
          <w:color w:val="auto"/>
          <w:szCs w:val="24"/>
        </w:rPr>
        <w:t>§64.604 (c)(</w:t>
      </w:r>
      <w:r>
        <w:rPr>
          <w:rFonts w:ascii="Arial Narrow" w:hAnsi="Arial Narrow"/>
          <w:b/>
          <w:i/>
          <w:color w:val="auto"/>
          <w:szCs w:val="24"/>
        </w:rPr>
        <w:t>5</w:t>
      </w:r>
      <w:r w:rsidRPr="00324299">
        <w:rPr>
          <w:rFonts w:ascii="Arial Narrow" w:hAnsi="Arial Narrow"/>
          <w:b/>
          <w:i/>
          <w:color w:val="auto"/>
          <w:szCs w:val="24"/>
        </w:rPr>
        <w:t>)</w:t>
      </w:r>
      <w:r>
        <w:rPr>
          <w:rFonts w:ascii="Arial Narrow" w:hAnsi="Arial Narrow"/>
          <w:b/>
          <w:i/>
          <w:color w:val="auto"/>
          <w:szCs w:val="24"/>
        </w:rPr>
        <w:t xml:space="preserve">(iii) through </w:t>
      </w:r>
      <w:r w:rsidRPr="00BB7990">
        <w:rPr>
          <w:rFonts w:ascii="Arial Narrow" w:hAnsi="Arial Narrow"/>
          <w:b/>
          <w:i/>
          <w:color w:val="auto"/>
          <w:szCs w:val="24"/>
        </w:rPr>
        <w:t>§64.604 (c)</w:t>
      </w:r>
      <w:r w:rsidR="000405F8">
        <w:rPr>
          <w:rFonts w:ascii="Arial Narrow" w:hAnsi="Arial Narrow"/>
          <w:b/>
          <w:i/>
          <w:color w:val="auto"/>
          <w:szCs w:val="24"/>
        </w:rPr>
        <w:t>(iii)</w:t>
      </w:r>
      <w:r w:rsidRPr="00BB7990">
        <w:rPr>
          <w:rFonts w:ascii="Arial Narrow" w:hAnsi="Arial Narrow"/>
          <w:b/>
          <w:i/>
          <w:color w:val="auto"/>
          <w:szCs w:val="24"/>
        </w:rPr>
        <w:t>(</w:t>
      </w:r>
      <w:r w:rsidR="000405F8">
        <w:rPr>
          <w:rFonts w:ascii="Arial Narrow" w:hAnsi="Arial Narrow"/>
          <w:b/>
          <w:i/>
          <w:color w:val="auto"/>
          <w:szCs w:val="24"/>
        </w:rPr>
        <w:t>(M</w:t>
      </w:r>
      <w:r w:rsidR="00DC0FB8">
        <w:rPr>
          <w:rFonts w:ascii="Arial Narrow" w:hAnsi="Arial Narrow"/>
          <w:b/>
          <w:i/>
          <w:color w:val="auto"/>
          <w:szCs w:val="24"/>
        </w:rPr>
        <w:t>) does not pertai</w:t>
      </w:r>
      <w:r w:rsidR="007B7266">
        <w:rPr>
          <w:rFonts w:ascii="Arial Narrow" w:hAnsi="Arial Narrow"/>
          <w:b/>
          <w:i/>
          <w:color w:val="auto"/>
          <w:szCs w:val="24"/>
        </w:rPr>
        <w:t xml:space="preserve">n to State programs.  However, </w:t>
      </w:r>
      <w:r w:rsidR="00DC0FB8">
        <w:rPr>
          <w:rFonts w:ascii="Arial Narrow" w:hAnsi="Arial Narrow"/>
          <w:b/>
          <w:i/>
          <w:color w:val="auto"/>
          <w:szCs w:val="24"/>
        </w:rPr>
        <w:t xml:space="preserve">the state of </w:t>
      </w:r>
      <w:r w:rsidR="000B2B99">
        <w:rPr>
          <w:rFonts w:ascii="Arial Narrow" w:hAnsi="Arial Narrow"/>
          <w:b/>
          <w:i/>
          <w:color w:val="auto"/>
          <w:szCs w:val="24"/>
        </w:rPr>
        <w:t>Connecticut</w:t>
      </w:r>
      <w:r w:rsidR="00DC0FB8">
        <w:rPr>
          <w:rFonts w:ascii="Arial Narrow" w:hAnsi="Arial Narrow"/>
          <w:b/>
          <w:i/>
          <w:color w:val="auto"/>
          <w:szCs w:val="24"/>
        </w:rPr>
        <w:t xml:space="preserve"> contracts with Sprint who contribute and collect interstate funds through RLSA.</w:t>
      </w:r>
      <w:r w:rsidR="007B7266">
        <w:rPr>
          <w:rFonts w:ascii="Arial Narrow" w:hAnsi="Arial Narrow"/>
          <w:b/>
          <w:i/>
          <w:color w:val="auto"/>
          <w:szCs w:val="24"/>
        </w:rPr>
        <w:t xml:space="preserve"> </w:t>
      </w:r>
      <w:r w:rsidR="00DC0FB8">
        <w:rPr>
          <w:rFonts w:ascii="Arial Narrow" w:hAnsi="Arial Narrow"/>
          <w:b/>
          <w:i/>
          <w:color w:val="auto"/>
          <w:szCs w:val="24"/>
        </w:rPr>
        <w:t xml:space="preserve"> It is the State’s understanding that Sprint complies with the appropriate mandates under this section.</w:t>
      </w:r>
    </w:p>
    <w:p w14:paraId="73D9595C" w14:textId="5D86716A" w:rsidR="00DC0FB8" w:rsidRPr="00324299" w:rsidRDefault="000405F8" w:rsidP="007B7266">
      <w:pPr>
        <w:pStyle w:val="ParagraphText"/>
        <w:spacing w:after="120"/>
        <w:jc w:val="both"/>
        <w:rPr>
          <w:rFonts w:ascii="Arial Narrow" w:hAnsi="Arial Narrow"/>
          <w:b/>
          <w:i/>
          <w:color w:val="auto"/>
          <w:szCs w:val="24"/>
        </w:rPr>
      </w:pPr>
      <w:r w:rsidRPr="000405F8">
        <w:rPr>
          <w:rFonts w:ascii="Arial Narrow" w:hAnsi="Arial Narrow"/>
          <w:b/>
          <w:i/>
          <w:color w:val="auto"/>
          <w:szCs w:val="24"/>
        </w:rPr>
        <w:t>§64.604 (c)</w:t>
      </w:r>
      <w:r>
        <w:rPr>
          <w:rFonts w:ascii="Arial Narrow" w:hAnsi="Arial Narrow"/>
          <w:b/>
          <w:i/>
          <w:color w:val="auto"/>
          <w:szCs w:val="24"/>
        </w:rPr>
        <w:t xml:space="preserve"> (7) (N) (1-4) pertain to VRS providers.</w:t>
      </w:r>
      <w:r w:rsidR="007B7266">
        <w:rPr>
          <w:rFonts w:ascii="Arial Narrow" w:hAnsi="Arial Narrow"/>
          <w:b/>
          <w:i/>
          <w:color w:val="auto"/>
          <w:szCs w:val="24"/>
        </w:rPr>
        <w:t xml:space="preserve"> </w:t>
      </w:r>
      <w:r>
        <w:rPr>
          <w:rFonts w:ascii="Arial Narrow" w:hAnsi="Arial Narrow"/>
          <w:b/>
          <w:i/>
          <w:color w:val="auto"/>
          <w:szCs w:val="24"/>
        </w:rPr>
        <w:t xml:space="preserve"> The State of </w:t>
      </w:r>
      <w:r w:rsidR="000B2B99" w:rsidRPr="000B2B99">
        <w:rPr>
          <w:rFonts w:ascii="Arial Narrow" w:hAnsi="Arial Narrow"/>
          <w:b/>
          <w:i/>
          <w:color w:val="auto"/>
          <w:szCs w:val="24"/>
        </w:rPr>
        <w:t>Connecticut</w:t>
      </w:r>
      <w:r>
        <w:rPr>
          <w:rFonts w:ascii="Arial Narrow" w:hAnsi="Arial Narrow"/>
          <w:b/>
          <w:i/>
          <w:color w:val="auto"/>
          <w:szCs w:val="24"/>
        </w:rPr>
        <w:t xml:space="preserve"> does not provide VRS services, does not contract to provide VRS services </w:t>
      </w:r>
      <w:r w:rsidR="00A77BDF">
        <w:rPr>
          <w:rFonts w:ascii="Arial Narrow" w:hAnsi="Arial Narrow"/>
          <w:b/>
          <w:i/>
          <w:color w:val="auto"/>
          <w:szCs w:val="24"/>
        </w:rPr>
        <w:t>and is exempt from this section</w:t>
      </w:r>
      <w:r w:rsidRPr="000405F8">
        <w:rPr>
          <w:rFonts w:ascii="Arial Narrow" w:hAnsi="Arial Narrow"/>
          <w:b/>
          <w:i/>
          <w:color w:val="auto"/>
          <w:szCs w:val="24"/>
        </w:rPr>
        <w:t>.</w:t>
      </w:r>
    </w:p>
    <w:p w14:paraId="744623F1" w14:textId="4E9054AE" w:rsidR="00512646" w:rsidRPr="00605679" w:rsidRDefault="00FC78DF" w:rsidP="007B7266">
      <w:pPr>
        <w:pStyle w:val="ParagraphText"/>
        <w:spacing w:after="0"/>
        <w:rPr>
          <w:rFonts w:ascii="Arial Narrow" w:hAnsi="Arial Narrow"/>
          <w:b/>
          <w:color w:val="auto"/>
          <w:szCs w:val="24"/>
        </w:rPr>
      </w:pPr>
      <w:r w:rsidRPr="00605679">
        <w:rPr>
          <w:rFonts w:ascii="Arial Narrow" w:hAnsi="Arial Narrow"/>
          <w:b/>
          <w:color w:val="auto"/>
          <w:szCs w:val="24"/>
        </w:rPr>
        <w:t>C.6 Complaints</w:t>
      </w:r>
    </w:p>
    <w:p w14:paraId="41DDC8C4" w14:textId="3F40C60F" w:rsidR="00A406F1" w:rsidRPr="0052746E" w:rsidRDefault="007E7EA2" w:rsidP="007033E1">
      <w:pPr>
        <w:pStyle w:val="ParagraphText"/>
        <w:spacing w:after="120"/>
        <w:jc w:val="both"/>
        <w:rPr>
          <w:rFonts w:ascii="Arial Narrow" w:hAnsi="Arial Narrow"/>
          <w:b/>
          <w:i/>
          <w:color w:val="auto"/>
          <w:szCs w:val="24"/>
        </w:rPr>
      </w:pPr>
      <w:r w:rsidRPr="007E7EA2">
        <w:rPr>
          <w:rFonts w:ascii="Arial Narrow" w:hAnsi="Arial Narrow"/>
          <w:b/>
          <w:i/>
          <w:color w:val="auto"/>
          <w:szCs w:val="24"/>
        </w:rPr>
        <w:t xml:space="preserve">§64.604 </w:t>
      </w:r>
      <w:r w:rsidR="00A406F1" w:rsidRPr="0052746E">
        <w:rPr>
          <w:rFonts w:ascii="Arial Narrow" w:hAnsi="Arial Narrow"/>
          <w:b/>
          <w:i/>
          <w:color w:val="auto"/>
          <w:szCs w:val="24"/>
        </w:rPr>
        <w:t xml:space="preserve">(6) (i) </w:t>
      </w:r>
      <w:r w:rsidR="00A406F1" w:rsidRPr="0052746E">
        <w:rPr>
          <w:rFonts w:ascii="Arial Narrow" w:hAnsi="Arial Narrow"/>
          <w:b/>
          <w:i/>
          <w:iCs/>
          <w:color w:val="auto"/>
          <w:szCs w:val="24"/>
        </w:rPr>
        <w:t>Referral of complaint.</w:t>
      </w:r>
      <w:r w:rsidR="00A406F1" w:rsidRPr="0052746E">
        <w:rPr>
          <w:rFonts w:ascii="Arial Narrow" w:hAnsi="Arial Narrow"/>
          <w:b/>
          <w:i/>
          <w:color w:val="auto"/>
          <w:szCs w:val="24"/>
        </w:rPr>
        <w:t xml:space="preserve"> If a complaint to the Commission alleges a violation of this subpart with respect to intrastate TRS within a state and certification of the program of such state under §64.605 is in effect, the Commission shall refer such complaint to such state expeditiously. </w:t>
      </w:r>
      <w:r w:rsidR="007B7266">
        <w:rPr>
          <w:rFonts w:ascii="Arial Narrow" w:hAnsi="Arial Narrow"/>
          <w:b/>
          <w:i/>
          <w:color w:val="auto"/>
          <w:szCs w:val="24"/>
        </w:rPr>
        <w:t xml:space="preserve"> </w:t>
      </w:r>
      <w:r w:rsidR="00A406F1" w:rsidRPr="0052746E">
        <w:rPr>
          <w:rFonts w:ascii="Arial Narrow" w:hAnsi="Arial Narrow"/>
          <w:b/>
          <w:i/>
          <w:color w:val="auto"/>
          <w:szCs w:val="24"/>
        </w:rPr>
        <w:t>(ii) Intrastate complaints shall be resolved by the state within 180 days after the complaint is first filed with a state entity, regardless of whether it is filed with the state relay administrator, a state PUC, the relay provider, or with any other state entity</w:t>
      </w:r>
      <w:r w:rsidR="00A406F1" w:rsidRPr="0052746E">
        <w:rPr>
          <w:rFonts w:ascii="Arial Narrow" w:hAnsi="Arial Narrow"/>
          <w:b/>
          <w:color w:val="FF0000"/>
          <w:szCs w:val="24"/>
        </w:rPr>
        <w:t xml:space="preserve">. </w:t>
      </w:r>
    </w:p>
    <w:p w14:paraId="746BD68D" w14:textId="7C0ED93D" w:rsidR="00CD4E2E" w:rsidRPr="00FC78DF" w:rsidRDefault="00C06C28" w:rsidP="007B7266">
      <w:pPr>
        <w:pStyle w:val="ParagraphText"/>
        <w:spacing w:after="60"/>
        <w:jc w:val="both"/>
        <w:rPr>
          <w:rFonts w:ascii="Arial Narrow" w:hAnsi="Arial Narrow"/>
          <w:color w:val="auto"/>
          <w:szCs w:val="24"/>
        </w:rPr>
      </w:pPr>
      <w:r>
        <w:rPr>
          <w:rFonts w:ascii="Arial Narrow" w:hAnsi="Arial Narrow"/>
          <w:szCs w:val="24"/>
        </w:rPr>
        <w:t>Relay Connecticut</w:t>
      </w:r>
      <w:r w:rsidRPr="0052746E">
        <w:rPr>
          <w:rFonts w:ascii="Arial Narrow" w:hAnsi="Arial Narrow"/>
          <w:szCs w:val="24"/>
        </w:rPr>
        <w:t xml:space="preserve"> </w:t>
      </w:r>
      <w:r w:rsidR="00605679">
        <w:rPr>
          <w:rFonts w:ascii="Arial Narrow" w:hAnsi="Arial Narrow"/>
          <w:color w:val="auto"/>
          <w:szCs w:val="24"/>
        </w:rPr>
        <w:t xml:space="preserve">works in conjunction with the TRS provider, Sprint, to establish a </w:t>
      </w:r>
      <w:r w:rsidR="00CD4E2E" w:rsidRPr="00FC78DF">
        <w:rPr>
          <w:rFonts w:ascii="Arial Narrow" w:hAnsi="Arial Narrow"/>
          <w:color w:val="auto"/>
          <w:szCs w:val="24"/>
        </w:rPr>
        <w:t xml:space="preserve">complaint resolution procedure to ensure complaints are resolved within 180 days of filing.  If the complaint concerns a specific CA, an Operations Supervisor follows up and resolves the complaint.  The role of the supervisor is to: </w:t>
      </w:r>
    </w:p>
    <w:p w14:paraId="6812C6C5" w14:textId="77777777" w:rsidR="00CD4E2E" w:rsidRPr="00FC78DF" w:rsidRDefault="00CD4E2E" w:rsidP="001D6028">
      <w:pPr>
        <w:pStyle w:val="BulletSingle"/>
        <w:numPr>
          <w:ilvl w:val="0"/>
          <w:numId w:val="27"/>
        </w:numPr>
        <w:jc w:val="both"/>
        <w:rPr>
          <w:rFonts w:ascii="Arial Narrow" w:hAnsi="Arial Narrow"/>
          <w:szCs w:val="24"/>
        </w:rPr>
      </w:pPr>
      <w:r w:rsidRPr="00FC78DF">
        <w:rPr>
          <w:rFonts w:ascii="Arial Narrow" w:hAnsi="Arial Narrow"/>
          <w:szCs w:val="24"/>
        </w:rPr>
        <w:t xml:space="preserve">Accept all types of complaints, issues and comments. </w:t>
      </w:r>
    </w:p>
    <w:p w14:paraId="336074F8" w14:textId="77777777" w:rsidR="00CD4E2E" w:rsidRPr="00FC78DF" w:rsidRDefault="00CD4E2E" w:rsidP="001D6028">
      <w:pPr>
        <w:pStyle w:val="BulletSingle"/>
        <w:numPr>
          <w:ilvl w:val="0"/>
          <w:numId w:val="27"/>
        </w:numPr>
        <w:jc w:val="both"/>
        <w:rPr>
          <w:rFonts w:ascii="Arial Narrow" w:hAnsi="Arial Narrow"/>
          <w:szCs w:val="24"/>
        </w:rPr>
      </w:pPr>
      <w:r w:rsidRPr="00FC78DF">
        <w:rPr>
          <w:rFonts w:ascii="Arial Narrow" w:hAnsi="Arial Narrow"/>
          <w:szCs w:val="24"/>
        </w:rPr>
        <w:t xml:space="preserve">Handle all service type complaints. </w:t>
      </w:r>
    </w:p>
    <w:p w14:paraId="16741C2C" w14:textId="77777777" w:rsidR="00CD4E2E" w:rsidRPr="00FC78DF" w:rsidRDefault="00CD4E2E" w:rsidP="001D6028">
      <w:pPr>
        <w:pStyle w:val="BulletSingle"/>
        <w:numPr>
          <w:ilvl w:val="0"/>
          <w:numId w:val="27"/>
        </w:numPr>
        <w:jc w:val="both"/>
        <w:rPr>
          <w:rFonts w:ascii="Arial Narrow" w:hAnsi="Arial Narrow"/>
          <w:szCs w:val="24"/>
        </w:rPr>
      </w:pPr>
      <w:r w:rsidRPr="00FC78DF">
        <w:rPr>
          <w:rFonts w:ascii="Arial Narrow" w:hAnsi="Arial Narrow"/>
          <w:szCs w:val="24"/>
        </w:rPr>
        <w:t>Resolve complaints with Communication Assistants.</w:t>
      </w:r>
    </w:p>
    <w:p w14:paraId="7F6981CC" w14:textId="77777777" w:rsidR="00CD4E2E" w:rsidRPr="00FC78DF" w:rsidRDefault="00CD4E2E" w:rsidP="00DF06BC">
      <w:pPr>
        <w:pStyle w:val="BulletDouble"/>
        <w:numPr>
          <w:ilvl w:val="0"/>
          <w:numId w:val="27"/>
        </w:numPr>
        <w:spacing w:after="120"/>
        <w:jc w:val="both"/>
        <w:rPr>
          <w:rFonts w:ascii="Arial Narrow" w:hAnsi="Arial Narrow"/>
          <w:szCs w:val="24"/>
        </w:rPr>
      </w:pPr>
      <w:r w:rsidRPr="00FC78DF">
        <w:rPr>
          <w:rFonts w:ascii="Arial Narrow" w:hAnsi="Arial Narrow"/>
          <w:szCs w:val="24"/>
        </w:rPr>
        <w:t xml:space="preserve">Follow up with customers if requested by the customers.  </w:t>
      </w:r>
    </w:p>
    <w:p w14:paraId="0DA569B2" w14:textId="77777777" w:rsidR="00CD4E2E" w:rsidRPr="00FC78DF" w:rsidRDefault="00CD4E2E" w:rsidP="00DF06BC">
      <w:pPr>
        <w:pStyle w:val="ParagraphText"/>
        <w:spacing w:after="120"/>
        <w:jc w:val="both"/>
        <w:rPr>
          <w:rFonts w:ascii="Arial Narrow" w:hAnsi="Arial Narrow"/>
          <w:color w:val="auto"/>
          <w:szCs w:val="24"/>
        </w:rPr>
      </w:pPr>
      <w:r w:rsidRPr="00FC78DF">
        <w:rPr>
          <w:rFonts w:ascii="Arial Narrow" w:hAnsi="Arial Narrow"/>
          <w:color w:val="auto"/>
          <w:szCs w:val="24"/>
        </w:rPr>
        <w:t xml:space="preserve">If the complaint concerns a specific technical issue, a trouble ticket is filed and the ticket number is documented on the customer contact form.  The ticket will be investigated and resolved by an on-site technician.  </w:t>
      </w:r>
      <w:r w:rsidR="00FC78DF">
        <w:rPr>
          <w:rFonts w:ascii="Arial Narrow" w:hAnsi="Arial Narrow"/>
          <w:color w:val="auto"/>
          <w:szCs w:val="24"/>
        </w:rPr>
        <w:t>The state</w:t>
      </w:r>
      <w:r w:rsidR="009F5F6B">
        <w:rPr>
          <w:rFonts w:ascii="Arial Narrow" w:hAnsi="Arial Narrow"/>
          <w:color w:val="auto"/>
          <w:szCs w:val="24"/>
        </w:rPr>
        <w:t>-</w:t>
      </w:r>
      <w:r w:rsidR="00FC78DF">
        <w:rPr>
          <w:rFonts w:ascii="Arial Narrow" w:hAnsi="Arial Narrow"/>
          <w:color w:val="auto"/>
          <w:szCs w:val="24"/>
        </w:rPr>
        <w:t xml:space="preserve">assigned Relay Program Manager </w:t>
      </w:r>
      <w:r w:rsidRPr="00FC78DF">
        <w:rPr>
          <w:rFonts w:ascii="Arial Narrow" w:hAnsi="Arial Narrow"/>
          <w:color w:val="auto"/>
          <w:szCs w:val="24"/>
        </w:rPr>
        <w:t xml:space="preserve">is responsible for tracking all technical complaints and following-up with customers on resolutions. </w:t>
      </w:r>
    </w:p>
    <w:p w14:paraId="1DD48B70" w14:textId="5E5F4577" w:rsidR="00CD4E2E" w:rsidRPr="00FC78DF" w:rsidRDefault="00CD4E2E" w:rsidP="00DF06BC">
      <w:pPr>
        <w:pStyle w:val="ParagraphText"/>
        <w:spacing w:after="120"/>
        <w:jc w:val="both"/>
        <w:rPr>
          <w:rFonts w:ascii="Arial Narrow" w:hAnsi="Arial Narrow"/>
          <w:color w:val="auto"/>
          <w:szCs w:val="24"/>
        </w:rPr>
      </w:pPr>
      <w:r w:rsidRPr="00FC78DF">
        <w:rPr>
          <w:rFonts w:ascii="Arial Narrow" w:hAnsi="Arial Narrow"/>
          <w:color w:val="auto"/>
          <w:szCs w:val="24"/>
        </w:rPr>
        <w:t xml:space="preserve">If a miscellaneous complaint is filed with customer service, a copy is faxed to the </w:t>
      </w:r>
      <w:r w:rsidR="00FC78DF">
        <w:rPr>
          <w:rFonts w:ascii="Arial Narrow" w:hAnsi="Arial Narrow"/>
          <w:color w:val="auto"/>
          <w:szCs w:val="24"/>
        </w:rPr>
        <w:t xml:space="preserve">appropriate Relay Program Manager </w:t>
      </w:r>
      <w:r w:rsidRPr="00FC78DF">
        <w:rPr>
          <w:rFonts w:ascii="Arial Narrow" w:hAnsi="Arial Narrow"/>
          <w:color w:val="auto"/>
          <w:szCs w:val="24"/>
        </w:rPr>
        <w:t xml:space="preserve">for resolution and follow-up with the customer. </w:t>
      </w:r>
      <w:r w:rsidR="00DF06BC">
        <w:rPr>
          <w:rFonts w:ascii="Arial Narrow" w:hAnsi="Arial Narrow"/>
          <w:color w:val="auto"/>
          <w:szCs w:val="24"/>
        </w:rPr>
        <w:t xml:space="preserve"> </w:t>
      </w:r>
      <w:r w:rsidR="000B2B99" w:rsidRPr="000B2B99">
        <w:rPr>
          <w:rFonts w:ascii="Arial Narrow" w:hAnsi="Arial Narrow"/>
          <w:szCs w:val="24"/>
        </w:rPr>
        <w:t>Connecticut</w:t>
      </w:r>
      <w:r w:rsidR="000B2B99" w:rsidRPr="00FC78DF">
        <w:rPr>
          <w:rFonts w:ascii="Arial Narrow" w:hAnsi="Arial Narrow"/>
          <w:color w:val="auto"/>
          <w:szCs w:val="24"/>
        </w:rPr>
        <w:t xml:space="preserve"> </w:t>
      </w:r>
      <w:r w:rsidRPr="00FC78DF">
        <w:rPr>
          <w:rFonts w:ascii="Arial Narrow" w:hAnsi="Arial Narrow"/>
          <w:color w:val="auto"/>
          <w:szCs w:val="24"/>
        </w:rPr>
        <w:t xml:space="preserve">customers also have the option of calling </w:t>
      </w:r>
      <w:r w:rsidR="00605679">
        <w:rPr>
          <w:rFonts w:ascii="Arial Narrow" w:hAnsi="Arial Narrow"/>
          <w:color w:val="auto"/>
          <w:szCs w:val="24"/>
        </w:rPr>
        <w:t>Sprint’s</w:t>
      </w:r>
      <w:r w:rsidRPr="00FC78DF">
        <w:rPr>
          <w:rFonts w:ascii="Arial Narrow" w:hAnsi="Arial Narrow"/>
          <w:color w:val="auto"/>
          <w:szCs w:val="24"/>
        </w:rPr>
        <w:t xml:space="preserve"> 24-hour Customer Serv</w:t>
      </w:r>
      <w:r w:rsidR="00DF06BC">
        <w:rPr>
          <w:rFonts w:ascii="Arial Narrow" w:hAnsi="Arial Narrow"/>
          <w:color w:val="auto"/>
          <w:szCs w:val="24"/>
        </w:rPr>
        <w:t>ice department (</w:t>
      </w:r>
      <w:r w:rsidR="00EF7808">
        <w:rPr>
          <w:rFonts w:ascii="Arial Narrow" w:hAnsi="Arial Narrow"/>
          <w:color w:val="auto"/>
          <w:szCs w:val="24"/>
        </w:rPr>
        <w:t xml:space="preserve">800-676-3777), </w:t>
      </w:r>
      <w:r w:rsidRPr="00FC78DF">
        <w:rPr>
          <w:rFonts w:ascii="Arial Narrow" w:hAnsi="Arial Narrow"/>
          <w:color w:val="auto"/>
          <w:szCs w:val="24"/>
        </w:rPr>
        <w:t xml:space="preserve">the </w:t>
      </w:r>
      <w:r w:rsidR="00605679">
        <w:rPr>
          <w:rFonts w:ascii="Arial Narrow" w:hAnsi="Arial Narrow"/>
          <w:color w:val="auto"/>
          <w:szCs w:val="24"/>
        </w:rPr>
        <w:t>Sprint</w:t>
      </w:r>
      <w:r w:rsidR="00EF7808" w:rsidRPr="003C42AF">
        <w:rPr>
          <w:rFonts w:ascii="Arial Narrow" w:hAnsi="Arial Narrow"/>
          <w:color w:val="auto"/>
          <w:szCs w:val="24"/>
        </w:rPr>
        <w:t xml:space="preserve"> </w:t>
      </w:r>
      <w:r w:rsidR="009335D3">
        <w:rPr>
          <w:rFonts w:ascii="Arial Narrow" w:hAnsi="Arial Narrow"/>
          <w:szCs w:val="24"/>
        </w:rPr>
        <w:t>Accessibility</w:t>
      </w:r>
      <w:r w:rsidR="00FC78DF" w:rsidRPr="003C42AF">
        <w:rPr>
          <w:rFonts w:ascii="Arial Narrow" w:hAnsi="Arial Narrow"/>
          <w:color w:val="auto"/>
          <w:szCs w:val="24"/>
        </w:rPr>
        <w:t xml:space="preserve"> Program Manager</w:t>
      </w:r>
      <w:r w:rsidR="00EF7808" w:rsidRPr="003C42AF">
        <w:rPr>
          <w:rFonts w:ascii="Arial Narrow" w:hAnsi="Arial Narrow"/>
          <w:color w:val="auto"/>
          <w:szCs w:val="24"/>
        </w:rPr>
        <w:t xml:space="preserve"> or the </w:t>
      </w:r>
      <w:r w:rsidR="000B2B99">
        <w:rPr>
          <w:rFonts w:ascii="Arial Narrow" w:hAnsi="Arial Narrow"/>
          <w:color w:val="auto"/>
          <w:szCs w:val="24"/>
        </w:rPr>
        <w:t>Public Utilities Regulatory Authority</w:t>
      </w:r>
      <w:r w:rsidRPr="003C42AF">
        <w:rPr>
          <w:rFonts w:ascii="Arial Narrow" w:hAnsi="Arial Narrow"/>
          <w:color w:val="auto"/>
          <w:szCs w:val="24"/>
        </w:rPr>
        <w:t xml:space="preserve"> to file complaints or commendations.</w:t>
      </w:r>
      <w:r w:rsidRPr="00FC78DF">
        <w:rPr>
          <w:rFonts w:ascii="Arial Narrow" w:hAnsi="Arial Narrow"/>
          <w:color w:val="auto"/>
          <w:szCs w:val="24"/>
        </w:rPr>
        <w:t xml:space="preserve">  </w:t>
      </w:r>
    </w:p>
    <w:p w14:paraId="7DF5FCE2" w14:textId="36D09113" w:rsidR="006C2E09" w:rsidRPr="0052746E" w:rsidRDefault="00C06C28" w:rsidP="00DF06BC">
      <w:pPr>
        <w:pStyle w:val="ParagraphText"/>
        <w:spacing w:after="120"/>
        <w:jc w:val="both"/>
        <w:rPr>
          <w:rFonts w:ascii="Arial Narrow" w:hAnsi="Arial Narrow"/>
          <w:szCs w:val="24"/>
        </w:rPr>
      </w:pPr>
      <w:r>
        <w:rPr>
          <w:rFonts w:ascii="Arial Narrow" w:hAnsi="Arial Narrow"/>
          <w:szCs w:val="24"/>
        </w:rPr>
        <w:t>Relay Connecticut</w:t>
      </w:r>
      <w:r w:rsidRPr="0052746E">
        <w:rPr>
          <w:rFonts w:ascii="Arial Narrow" w:hAnsi="Arial Narrow"/>
          <w:szCs w:val="24"/>
        </w:rPr>
        <w:t xml:space="preserve"> </w:t>
      </w:r>
      <w:r w:rsidR="00EF7808" w:rsidRPr="0038778E">
        <w:rPr>
          <w:rFonts w:ascii="Arial Narrow" w:hAnsi="Arial Narrow"/>
          <w:szCs w:val="24"/>
        </w:rPr>
        <w:t xml:space="preserve">has adopted the informal FCC procedure of closing all complaints, complete with a satisfactory resolution, within 180 days of the date the complaint was filed.  </w:t>
      </w:r>
      <w:r>
        <w:rPr>
          <w:rFonts w:ascii="Arial Narrow" w:hAnsi="Arial Narrow"/>
          <w:szCs w:val="24"/>
        </w:rPr>
        <w:t>Relay Connecticut</w:t>
      </w:r>
      <w:r w:rsidRPr="0052746E">
        <w:rPr>
          <w:rFonts w:ascii="Arial Narrow" w:hAnsi="Arial Narrow"/>
          <w:szCs w:val="24"/>
        </w:rPr>
        <w:t xml:space="preserve"> </w:t>
      </w:r>
      <w:r w:rsidR="00EF7808" w:rsidRPr="0038778E">
        <w:rPr>
          <w:rFonts w:ascii="Arial Narrow" w:hAnsi="Arial Narrow"/>
          <w:szCs w:val="24"/>
        </w:rPr>
        <w:t>submits all complaints from June 1-May 31</w:t>
      </w:r>
      <w:r w:rsidR="00EF7808" w:rsidRPr="0038778E">
        <w:rPr>
          <w:rFonts w:ascii="Arial Narrow" w:hAnsi="Arial Narrow"/>
          <w:szCs w:val="24"/>
          <w:vertAlign w:val="superscript"/>
        </w:rPr>
        <w:t>st</w:t>
      </w:r>
      <w:r w:rsidR="00EF7808" w:rsidRPr="0038778E">
        <w:rPr>
          <w:rFonts w:ascii="Arial Narrow" w:hAnsi="Arial Narrow"/>
          <w:szCs w:val="24"/>
        </w:rPr>
        <w:t xml:space="preserve"> to the FCC by the annual July 1</w:t>
      </w:r>
      <w:r w:rsidR="00EF7808" w:rsidRPr="0038778E">
        <w:rPr>
          <w:rFonts w:ascii="Arial Narrow" w:hAnsi="Arial Narrow"/>
          <w:szCs w:val="24"/>
          <w:vertAlign w:val="superscript"/>
        </w:rPr>
        <w:t>st</w:t>
      </w:r>
      <w:r w:rsidR="00EF7808" w:rsidRPr="0038778E">
        <w:rPr>
          <w:rFonts w:ascii="Arial Narrow" w:hAnsi="Arial Narrow"/>
          <w:szCs w:val="24"/>
        </w:rPr>
        <w:t xml:space="preserve"> deadline. To see copies of the Complaint Log Summaries from </w:t>
      </w:r>
      <w:r w:rsidR="00512646" w:rsidRPr="0038778E">
        <w:rPr>
          <w:rFonts w:ascii="Arial Narrow" w:hAnsi="Arial Narrow"/>
          <w:szCs w:val="24"/>
        </w:rPr>
        <w:t>200</w:t>
      </w:r>
      <w:r w:rsidR="0005571F">
        <w:rPr>
          <w:rFonts w:ascii="Arial Narrow" w:hAnsi="Arial Narrow"/>
          <w:szCs w:val="24"/>
        </w:rPr>
        <w:t>8</w:t>
      </w:r>
      <w:r w:rsidR="00F332FF">
        <w:rPr>
          <w:rFonts w:ascii="Arial Narrow" w:hAnsi="Arial Narrow"/>
          <w:szCs w:val="24"/>
        </w:rPr>
        <w:t xml:space="preserve"> </w:t>
      </w:r>
      <w:r w:rsidR="00A406F1" w:rsidRPr="0038778E">
        <w:rPr>
          <w:rFonts w:ascii="Arial Narrow" w:hAnsi="Arial Narrow"/>
          <w:szCs w:val="24"/>
        </w:rPr>
        <w:t>through 20</w:t>
      </w:r>
      <w:r w:rsidR="0005571F">
        <w:rPr>
          <w:rFonts w:ascii="Arial Narrow" w:hAnsi="Arial Narrow"/>
          <w:szCs w:val="24"/>
        </w:rPr>
        <w:t>12</w:t>
      </w:r>
      <w:r w:rsidR="00EF7808" w:rsidRPr="0038778E">
        <w:rPr>
          <w:rFonts w:ascii="Arial Narrow" w:hAnsi="Arial Narrow"/>
          <w:szCs w:val="24"/>
        </w:rPr>
        <w:t xml:space="preserve">, please refer to </w:t>
      </w:r>
      <w:r w:rsidR="00512646" w:rsidRPr="00616FCA">
        <w:rPr>
          <w:rFonts w:ascii="Arial Narrow" w:hAnsi="Arial Narrow"/>
          <w:szCs w:val="24"/>
        </w:rPr>
        <w:t>Appendix</w:t>
      </w:r>
      <w:r w:rsidR="0005571F" w:rsidRPr="00616FCA">
        <w:rPr>
          <w:rFonts w:ascii="Arial Narrow" w:hAnsi="Arial Narrow"/>
          <w:szCs w:val="24"/>
        </w:rPr>
        <w:t xml:space="preserve"> </w:t>
      </w:r>
      <w:r w:rsidR="00F332FF" w:rsidRPr="00616FCA">
        <w:rPr>
          <w:rFonts w:ascii="Arial Narrow" w:hAnsi="Arial Narrow"/>
          <w:szCs w:val="24"/>
        </w:rPr>
        <w:t>F</w:t>
      </w:r>
      <w:r w:rsidR="00512646" w:rsidRPr="00616FCA">
        <w:rPr>
          <w:rFonts w:ascii="Arial Narrow" w:hAnsi="Arial Narrow"/>
          <w:szCs w:val="24"/>
        </w:rPr>
        <w:t>.</w:t>
      </w:r>
    </w:p>
    <w:p w14:paraId="60F368F4" w14:textId="77777777" w:rsidR="00512646" w:rsidRDefault="00512646" w:rsidP="001D6028">
      <w:pPr>
        <w:pStyle w:val="ArialNarrow12Bold"/>
      </w:pPr>
      <w:bookmarkStart w:id="40" w:name="_Toc10626029"/>
      <w:bookmarkStart w:id="41" w:name="_Toc174868784"/>
      <w:r w:rsidRPr="0005571F">
        <w:t>C.7 Treatment of TRS Customer Info</w:t>
      </w:r>
      <w:bookmarkEnd w:id="40"/>
      <w:bookmarkEnd w:id="41"/>
    </w:p>
    <w:p w14:paraId="750E4668" w14:textId="77777777" w:rsidR="000612C8" w:rsidRDefault="00923A59" w:rsidP="001D6028">
      <w:pPr>
        <w:jc w:val="both"/>
        <w:rPr>
          <w:rFonts w:ascii="Arial Narrow" w:hAnsi="Arial Narrow"/>
          <w:b/>
          <w:i/>
          <w:sz w:val="24"/>
          <w:szCs w:val="24"/>
        </w:rPr>
      </w:pPr>
      <w:r w:rsidRPr="0052746E">
        <w:rPr>
          <w:rFonts w:ascii="Arial Narrow" w:hAnsi="Arial Narrow"/>
          <w:b/>
          <w:i/>
          <w:sz w:val="24"/>
          <w:szCs w:val="24"/>
        </w:rPr>
        <w:t xml:space="preserve">(7) </w:t>
      </w:r>
      <w:r w:rsidRPr="0052746E">
        <w:rPr>
          <w:rFonts w:ascii="Arial Narrow" w:hAnsi="Arial Narrow"/>
          <w:b/>
          <w:i/>
          <w:iCs/>
          <w:sz w:val="24"/>
          <w:szCs w:val="24"/>
        </w:rPr>
        <w:t>Treatment of TRS customer information.</w:t>
      </w:r>
      <w:r w:rsidRPr="0052746E">
        <w:rPr>
          <w:rFonts w:ascii="Arial Narrow" w:hAnsi="Arial Narrow"/>
          <w:b/>
          <w:i/>
          <w:sz w:val="24"/>
          <w:szCs w:val="24"/>
        </w:rPr>
        <w:t xml:space="preserve"> Beginning on July 21, 2000, all future contracts between the TRS administrator and the TRS vendor shall provide for the transfer of TRS customer profile data from the outgoing TRS vendor to the incoming TRS vendor. Such data must be disclosed in usable form at least 60 days prior to the provider's last day of service provision. </w:t>
      </w:r>
      <w:r w:rsidRPr="00BB21D0">
        <w:rPr>
          <w:rFonts w:ascii="Arial Narrow" w:hAnsi="Arial Narrow"/>
          <w:b/>
          <w:i/>
          <w:sz w:val="24"/>
          <w:szCs w:val="24"/>
        </w:rPr>
        <w:t>Such data may not be used for any purpose other than to connect the TRS user with the called parties desired by that TRS user. Such information shall not be sold, distributed, shared or revealed in any other way by the relay center or its employ</w:t>
      </w:r>
      <w:r w:rsidRPr="00C305E7">
        <w:rPr>
          <w:rFonts w:ascii="Arial Narrow" w:hAnsi="Arial Narrow"/>
          <w:b/>
          <w:i/>
          <w:sz w:val="24"/>
          <w:szCs w:val="24"/>
        </w:rPr>
        <w:t>ees, unless compelled to do so by lawful order.</w:t>
      </w:r>
    </w:p>
    <w:p w14:paraId="3FB007F5" w14:textId="77777777" w:rsidR="000612C8" w:rsidRPr="00DF06BC" w:rsidRDefault="000612C8" w:rsidP="001D6028">
      <w:pPr>
        <w:jc w:val="both"/>
        <w:rPr>
          <w:rFonts w:ascii="Arial Narrow" w:hAnsi="Arial Narrow"/>
          <w:b/>
          <w:i/>
          <w:sz w:val="12"/>
          <w:szCs w:val="12"/>
        </w:rPr>
      </w:pPr>
    </w:p>
    <w:p w14:paraId="5F3ACA44" w14:textId="3703F877" w:rsidR="00C305E7" w:rsidRPr="00BD6B52" w:rsidRDefault="00C06C28" w:rsidP="00DF06BC">
      <w:pPr>
        <w:pStyle w:val="ParagraphText"/>
        <w:spacing w:after="120"/>
        <w:jc w:val="both"/>
        <w:rPr>
          <w:rFonts w:ascii="Arial Narrow" w:hAnsi="Arial Narrow"/>
          <w:szCs w:val="24"/>
        </w:rPr>
      </w:pPr>
      <w:r>
        <w:rPr>
          <w:rFonts w:ascii="Arial Narrow" w:hAnsi="Arial Narrow"/>
          <w:szCs w:val="24"/>
        </w:rPr>
        <w:t>Relay Connecticut</w:t>
      </w:r>
      <w:r w:rsidR="000612C8">
        <w:rPr>
          <w:rFonts w:ascii="Arial Narrow" w:hAnsi="Arial Narrow"/>
          <w:color w:val="auto"/>
          <w:szCs w:val="24"/>
        </w:rPr>
        <w:t>, through Sprint’s</w:t>
      </w:r>
      <w:r w:rsidR="00512646" w:rsidRPr="0052746E">
        <w:rPr>
          <w:rFonts w:ascii="Arial Narrow" w:hAnsi="Arial Narrow"/>
          <w:szCs w:val="24"/>
        </w:rPr>
        <w:t xml:space="preserve"> Customer Preference Database</w:t>
      </w:r>
      <w:r w:rsidR="0038778E">
        <w:rPr>
          <w:rFonts w:ascii="Arial Narrow" w:hAnsi="Arial Narrow"/>
          <w:szCs w:val="24"/>
        </w:rPr>
        <w:t>,</w:t>
      </w:r>
      <w:r w:rsidR="00512646" w:rsidRPr="0052746E">
        <w:rPr>
          <w:rFonts w:ascii="Arial Narrow" w:hAnsi="Arial Narrow"/>
          <w:szCs w:val="24"/>
        </w:rPr>
        <w:t xml:space="preserve"> includes type of call, billing information, speed dialing</w:t>
      </w:r>
      <w:r w:rsidR="00DF06BC">
        <w:rPr>
          <w:rFonts w:ascii="Arial Narrow" w:hAnsi="Arial Narrow"/>
          <w:szCs w:val="24"/>
        </w:rPr>
        <w:t>, slow typing, COC</w:t>
      </w:r>
      <w:r w:rsidR="00512646" w:rsidRPr="0052746E">
        <w:rPr>
          <w:rFonts w:ascii="Arial Narrow" w:hAnsi="Arial Narrow"/>
          <w:szCs w:val="24"/>
        </w:rPr>
        <w:t xml:space="preserve">, emergency numbers, blocked outbound numbers, language type (English, </w:t>
      </w:r>
      <w:r w:rsidR="0038778E">
        <w:rPr>
          <w:rFonts w:ascii="Arial Narrow" w:hAnsi="Arial Narrow"/>
          <w:szCs w:val="24"/>
        </w:rPr>
        <w:t>Spanish, ASL) and call notes in</w:t>
      </w:r>
      <w:r w:rsidR="00512646" w:rsidRPr="0052746E">
        <w:rPr>
          <w:rFonts w:ascii="Arial Narrow" w:hAnsi="Arial Narrow"/>
          <w:szCs w:val="24"/>
        </w:rPr>
        <w:t xml:space="preserve"> customer</w:t>
      </w:r>
      <w:r w:rsidR="00BF3DD7">
        <w:rPr>
          <w:rFonts w:ascii="Arial Narrow" w:hAnsi="Arial Narrow"/>
          <w:szCs w:val="24"/>
        </w:rPr>
        <w:t>s’</w:t>
      </w:r>
      <w:r w:rsidR="00512646" w:rsidRPr="0052746E">
        <w:rPr>
          <w:rFonts w:ascii="Arial Narrow" w:hAnsi="Arial Narrow"/>
          <w:szCs w:val="24"/>
        </w:rPr>
        <w:t xml:space="preserve"> profile</w:t>
      </w:r>
      <w:r w:rsidR="00BF3DD7">
        <w:rPr>
          <w:rFonts w:ascii="Arial Narrow" w:hAnsi="Arial Narrow"/>
          <w:szCs w:val="24"/>
        </w:rPr>
        <w:t>s</w:t>
      </w:r>
      <w:r w:rsidR="00512646" w:rsidRPr="0052746E">
        <w:rPr>
          <w:rFonts w:ascii="Arial Narrow" w:hAnsi="Arial Narrow"/>
          <w:szCs w:val="24"/>
        </w:rPr>
        <w:t xml:space="preserve">.  At the end of the ensuing contract(s) Sprint will transfer all </w:t>
      </w:r>
      <w:r w:rsidR="00BD6B52">
        <w:rPr>
          <w:rFonts w:ascii="Arial Narrow" w:hAnsi="Arial Narrow"/>
          <w:szCs w:val="24"/>
        </w:rPr>
        <w:t>TRS</w:t>
      </w:r>
      <w:r w:rsidR="00512646" w:rsidRPr="0052746E">
        <w:rPr>
          <w:rFonts w:ascii="Arial Narrow" w:hAnsi="Arial Narrow"/>
          <w:szCs w:val="24"/>
        </w:rPr>
        <w:t xml:space="preserve"> database records to the next incoming relay provider, at least 60 days prior to the last day of service, in a usable format.  </w:t>
      </w:r>
      <w:bookmarkStart w:id="42" w:name="_Toc10626030"/>
      <w:r w:rsidR="000D12CF">
        <w:rPr>
          <w:rFonts w:ascii="Arial Narrow" w:hAnsi="Arial Narrow"/>
          <w:szCs w:val="24"/>
        </w:rPr>
        <w:t xml:space="preserve">Sprint does not use customer information </w:t>
      </w:r>
      <w:r w:rsidR="000D12CF" w:rsidRPr="000D12CF">
        <w:rPr>
          <w:rFonts w:ascii="Arial Narrow" w:hAnsi="Arial Narrow"/>
          <w:szCs w:val="24"/>
        </w:rPr>
        <w:t xml:space="preserve">for any purpose other than to connect the TRS user with the called parties desired by that TRS user. </w:t>
      </w:r>
      <w:r w:rsidR="00DF06BC">
        <w:rPr>
          <w:rFonts w:ascii="Arial Narrow" w:hAnsi="Arial Narrow"/>
          <w:szCs w:val="24"/>
        </w:rPr>
        <w:t xml:space="preserve"> </w:t>
      </w:r>
      <w:r w:rsidR="000D12CF" w:rsidRPr="000D12CF">
        <w:rPr>
          <w:rFonts w:ascii="Arial Narrow" w:hAnsi="Arial Narrow"/>
          <w:szCs w:val="24"/>
        </w:rPr>
        <w:t>S</w:t>
      </w:r>
      <w:r w:rsidR="000D12CF">
        <w:rPr>
          <w:rFonts w:ascii="Arial Narrow" w:hAnsi="Arial Narrow"/>
          <w:szCs w:val="24"/>
        </w:rPr>
        <w:t xml:space="preserve">print will </w:t>
      </w:r>
      <w:r w:rsidR="000D12CF" w:rsidRPr="000D12CF">
        <w:rPr>
          <w:rFonts w:ascii="Arial Narrow" w:hAnsi="Arial Narrow"/>
          <w:szCs w:val="24"/>
        </w:rPr>
        <w:t>not be s</w:t>
      </w:r>
      <w:r w:rsidR="000D12CF">
        <w:rPr>
          <w:rFonts w:ascii="Arial Narrow" w:hAnsi="Arial Narrow"/>
          <w:szCs w:val="24"/>
        </w:rPr>
        <w:t>ell, distribute, share or reveal</w:t>
      </w:r>
      <w:r w:rsidR="000D12CF" w:rsidRPr="000D12CF">
        <w:rPr>
          <w:rFonts w:ascii="Arial Narrow" w:hAnsi="Arial Narrow"/>
          <w:szCs w:val="24"/>
        </w:rPr>
        <w:t xml:space="preserve"> in any other way by the relay center or its employees, unless compelled to do so by lawful order.</w:t>
      </w:r>
    </w:p>
    <w:p w14:paraId="6D6E89FD" w14:textId="77777777" w:rsidR="00512646" w:rsidRPr="00BD6B52" w:rsidRDefault="00BD6B52" w:rsidP="001D6028">
      <w:pPr>
        <w:pStyle w:val="ArialNarrow12Bold"/>
        <w:jc w:val="both"/>
      </w:pPr>
      <w:bookmarkStart w:id="43" w:name="_Toc174868785"/>
      <w:r>
        <w:t>§64.606</w:t>
      </w:r>
      <w:r w:rsidR="00D35DAD" w:rsidRPr="00BD6B52">
        <w:t xml:space="preserve"> </w:t>
      </w:r>
      <w:r w:rsidR="00512646" w:rsidRPr="00BD6B52">
        <w:t>State Certification</w:t>
      </w:r>
      <w:bookmarkEnd w:id="42"/>
      <w:bookmarkEnd w:id="43"/>
    </w:p>
    <w:p w14:paraId="44B08F58" w14:textId="51B14919" w:rsidR="00BD6B52" w:rsidRPr="00BD6B52" w:rsidRDefault="00BD6B52" w:rsidP="00DF06BC">
      <w:pPr>
        <w:spacing w:after="120"/>
        <w:jc w:val="both"/>
        <w:rPr>
          <w:rFonts w:ascii="Arial Narrow" w:hAnsi="Arial Narrow"/>
          <w:b/>
          <w:i/>
          <w:sz w:val="24"/>
          <w:szCs w:val="24"/>
        </w:rPr>
      </w:pPr>
      <w:r>
        <w:rPr>
          <w:rFonts w:ascii="Arial Narrow" w:hAnsi="Arial Narrow"/>
          <w:b/>
          <w:i/>
          <w:sz w:val="24"/>
          <w:szCs w:val="24"/>
        </w:rPr>
        <w:t>3</w:t>
      </w:r>
      <w:r w:rsidRPr="00BD6B52">
        <w:rPr>
          <w:rFonts w:ascii="Arial Narrow" w:hAnsi="Arial Narrow"/>
          <w:b/>
          <w:i/>
          <w:sz w:val="24"/>
          <w:szCs w:val="24"/>
        </w:rPr>
        <w:t xml:space="preserve">(b)(1) Requirements for state certification. </w:t>
      </w:r>
      <w:r w:rsidR="00DF06BC">
        <w:rPr>
          <w:rFonts w:ascii="Arial Narrow" w:hAnsi="Arial Narrow"/>
          <w:b/>
          <w:i/>
          <w:sz w:val="24"/>
          <w:szCs w:val="24"/>
        </w:rPr>
        <w:t xml:space="preserve"> </w:t>
      </w:r>
      <w:r w:rsidRPr="00BD6B52">
        <w:rPr>
          <w:rFonts w:ascii="Arial Narrow" w:hAnsi="Arial Narrow"/>
          <w:b/>
          <w:i/>
          <w:sz w:val="24"/>
          <w:szCs w:val="24"/>
        </w:rPr>
        <w:t>After review of state documentation, the Commission shall certify, by letter, or order, the state program if the Commission determines that the state certification documentation:</w:t>
      </w:r>
      <w:r w:rsidR="00DF06BC">
        <w:rPr>
          <w:rFonts w:ascii="Arial Narrow" w:hAnsi="Arial Narrow"/>
          <w:b/>
          <w:i/>
          <w:sz w:val="24"/>
          <w:szCs w:val="24"/>
        </w:rPr>
        <w:t xml:space="preserve"> </w:t>
      </w:r>
      <w:r>
        <w:rPr>
          <w:rFonts w:ascii="Arial Narrow" w:hAnsi="Arial Narrow"/>
          <w:b/>
          <w:i/>
          <w:sz w:val="24"/>
          <w:szCs w:val="24"/>
        </w:rPr>
        <w:t xml:space="preserve"> </w:t>
      </w:r>
      <w:r w:rsidRPr="00BD6B52">
        <w:rPr>
          <w:rFonts w:ascii="Arial Narrow" w:hAnsi="Arial Narrow"/>
          <w:b/>
          <w:i/>
          <w:sz w:val="24"/>
          <w:szCs w:val="24"/>
        </w:rPr>
        <w:t>(i) Establishes that the state program meets or exceeds all operational, technical, and functional minimum standards contained in §64.604;</w:t>
      </w:r>
      <w:r>
        <w:rPr>
          <w:rFonts w:ascii="Arial Narrow" w:hAnsi="Arial Narrow"/>
          <w:b/>
          <w:i/>
          <w:sz w:val="24"/>
          <w:szCs w:val="24"/>
        </w:rPr>
        <w:t xml:space="preserve"> </w:t>
      </w:r>
      <w:r w:rsidRPr="00BD6B52">
        <w:rPr>
          <w:rFonts w:ascii="Arial Narrow" w:hAnsi="Arial Narrow"/>
          <w:b/>
          <w:i/>
          <w:sz w:val="24"/>
          <w:szCs w:val="24"/>
        </w:rPr>
        <w:t>(ii) Establishes that the state program makes available adequate procedures and remedies for enforcing the requirements of the state program, including that it makes available to TRS users informational materials on state and Commission complaint procedures sufficient for users to know the proper procedures for filing complaints; and</w:t>
      </w:r>
      <w:r>
        <w:rPr>
          <w:rFonts w:ascii="Arial Narrow" w:hAnsi="Arial Narrow"/>
          <w:b/>
          <w:i/>
          <w:sz w:val="24"/>
          <w:szCs w:val="24"/>
        </w:rPr>
        <w:t xml:space="preserve"> </w:t>
      </w:r>
      <w:r w:rsidRPr="00BD6B52">
        <w:rPr>
          <w:rFonts w:ascii="Arial Narrow" w:hAnsi="Arial Narrow"/>
          <w:b/>
          <w:i/>
          <w:sz w:val="24"/>
          <w:szCs w:val="24"/>
        </w:rPr>
        <w:t>(iii) Where a state program exceeds the mandatory minimum standards contained in §64.604, the state establishes that its program in no way conflicts with federal law.</w:t>
      </w:r>
    </w:p>
    <w:p w14:paraId="357F65E4" w14:textId="513EEA14" w:rsidR="00E063C6" w:rsidRDefault="00C06C28" w:rsidP="00DF06BC">
      <w:pPr>
        <w:pStyle w:val="BulletSingle"/>
        <w:numPr>
          <w:ilvl w:val="0"/>
          <w:numId w:val="0"/>
        </w:numPr>
        <w:jc w:val="both"/>
        <w:rPr>
          <w:rFonts w:ascii="Arial Narrow" w:hAnsi="Arial Narrow"/>
          <w:szCs w:val="24"/>
        </w:rPr>
      </w:pPr>
      <w:r>
        <w:rPr>
          <w:rFonts w:ascii="Arial Narrow" w:hAnsi="Arial Narrow"/>
          <w:szCs w:val="24"/>
        </w:rPr>
        <w:t>Relay Connecticut</w:t>
      </w:r>
      <w:r w:rsidRPr="0052746E">
        <w:rPr>
          <w:rFonts w:ascii="Arial Narrow" w:hAnsi="Arial Narrow"/>
          <w:szCs w:val="24"/>
        </w:rPr>
        <w:t xml:space="preserve"> </w:t>
      </w:r>
      <w:r w:rsidR="00E063C6" w:rsidRPr="0038778E">
        <w:rPr>
          <w:rFonts w:ascii="Arial Narrow" w:hAnsi="Arial Narrow"/>
          <w:szCs w:val="24"/>
        </w:rPr>
        <w:t>was approved for TRS Certifi</w:t>
      </w:r>
      <w:r w:rsidR="00711305">
        <w:rPr>
          <w:rFonts w:ascii="Arial Narrow" w:hAnsi="Arial Narrow"/>
          <w:szCs w:val="24"/>
        </w:rPr>
        <w:t>cation Renewal by the FCC in 2013</w:t>
      </w:r>
      <w:r w:rsidR="00E063C6" w:rsidRPr="0038778E">
        <w:rPr>
          <w:rFonts w:ascii="Arial Narrow" w:hAnsi="Arial Narrow"/>
          <w:szCs w:val="24"/>
        </w:rPr>
        <w:t xml:space="preserve">.  </w:t>
      </w:r>
    </w:p>
    <w:p w14:paraId="5F19B66A" w14:textId="77777777" w:rsidR="0038778E" w:rsidRPr="00DF06BC" w:rsidRDefault="0038778E" w:rsidP="001D6028">
      <w:pPr>
        <w:pStyle w:val="BulletSingle"/>
        <w:numPr>
          <w:ilvl w:val="0"/>
          <w:numId w:val="0"/>
        </w:numPr>
        <w:jc w:val="both"/>
        <w:rPr>
          <w:rFonts w:ascii="Arial Narrow" w:hAnsi="Arial Narrow"/>
          <w:sz w:val="12"/>
          <w:szCs w:val="12"/>
        </w:rPr>
      </w:pPr>
    </w:p>
    <w:p w14:paraId="7877DA58" w14:textId="194E24E4" w:rsidR="0038778E" w:rsidRDefault="005B7304" w:rsidP="001D6028">
      <w:pPr>
        <w:pStyle w:val="BulletSingle"/>
        <w:numPr>
          <w:ilvl w:val="0"/>
          <w:numId w:val="0"/>
        </w:numPr>
        <w:tabs>
          <w:tab w:val="left" w:pos="0"/>
        </w:tabs>
        <w:jc w:val="both"/>
        <w:rPr>
          <w:rFonts w:ascii="Arial Narrow" w:hAnsi="Arial Narrow"/>
          <w:b/>
          <w:i/>
          <w:szCs w:val="24"/>
        </w:rPr>
      </w:pPr>
      <w:r w:rsidRPr="005B7304">
        <w:rPr>
          <w:rFonts w:ascii="Arial Narrow" w:hAnsi="Arial Narrow"/>
          <w:b/>
          <w:i/>
          <w:szCs w:val="24"/>
        </w:rPr>
        <w:t>§</w:t>
      </w:r>
      <w:r w:rsidR="0038778E" w:rsidRPr="0038778E">
        <w:rPr>
          <w:rFonts w:ascii="Arial Narrow" w:hAnsi="Arial Narrow"/>
          <w:b/>
          <w:i/>
          <w:szCs w:val="24"/>
        </w:rPr>
        <w:t>64.</w:t>
      </w:r>
      <w:r w:rsidRPr="0038778E">
        <w:rPr>
          <w:rFonts w:ascii="Arial Narrow" w:hAnsi="Arial Narrow"/>
          <w:b/>
          <w:i/>
          <w:szCs w:val="24"/>
        </w:rPr>
        <w:t>60</w:t>
      </w:r>
      <w:r>
        <w:rPr>
          <w:rFonts w:ascii="Arial Narrow" w:hAnsi="Arial Narrow"/>
          <w:b/>
          <w:i/>
          <w:szCs w:val="24"/>
        </w:rPr>
        <w:t>6</w:t>
      </w:r>
      <w:r w:rsidR="0038778E" w:rsidRPr="0038778E">
        <w:rPr>
          <w:rFonts w:ascii="Arial Narrow" w:hAnsi="Arial Narrow"/>
          <w:b/>
          <w:i/>
          <w:szCs w:val="24"/>
        </w:rPr>
        <w:t xml:space="preserve">(f) </w:t>
      </w:r>
      <w:r w:rsidR="0038778E" w:rsidRPr="0038778E">
        <w:rPr>
          <w:rFonts w:ascii="Arial Narrow" w:hAnsi="Arial Narrow"/>
          <w:b/>
          <w:i/>
          <w:iCs/>
          <w:szCs w:val="24"/>
        </w:rPr>
        <w:t>Notification of substantive change.</w:t>
      </w:r>
      <w:r w:rsidR="00DF06BC">
        <w:rPr>
          <w:rFonts w:ascii="Arial Narrow" w:hAnsi="Arial Narrow"/>
          <w:b/>
          <w:i/>
          <w:iCs/>
          <w:szCs w:val="24"/>
        </w:rPr>
        <w:t xml:space="preserve"> </w:t>
      </w:r>
      <w:r w:rsidR="0038778E" w:rsidRPr="0038778E">
        <w:rPr>
          <w:rFonts w:ascii="Arial Narrow" w:hAnsi="Arial Narrow"/>
          <w:b/>
          <w:i/>
          <w:szCs w:val="24"/>
        </w:rPr>
        <w:t xml:space="preserve"> (1) States must notify the Commission of substantive changes in their TRS programs within 60 days of when they occur, and must certify that the state TRS program continues to meet federal minimum standards after implementing the substantive change.</w:t>
      </w:r>
    </w:p>
    <w:p w14:paraId="29005A01" w14:textId="77777777" w:rsidR="00705317" w:rsidRDefault="00705317" w:rsidP="001D6028">
      <w:pPr>
        <w:pStyle w:val="BulletSingle"/>
        <w:numPr>
          <w:ilvl w:val="0"/>
          <w:numId w:val="0"/>
        </w:numPr>
        <w:tabs>
          <w:tab w:val="left" w:pos="0"/>
        </w:tabs>
        <w:jc w:val="both"/>
        <w:rPr>
          <w:rFonts w:ascii="Arial Narrow" w:hAnsi="Arial Narrow"/>
          <w:b/>
          <w:i/>
          <w:szCs w:val="24"/>
        </w:rPr>
      </w:pPr>
    </w:p>
    <w:p w14:paraId="0D89B1E8" w14:textId="17EA388C" w:rsidR="00705317" w:rsidRPr="00705317" w:rsidRDefault="00796548" w:rsidP="001D6028">
      <w:pPr>
        <w:pStyle w:val="BulletSingle"/>
        <w:numPr>
          <w:ilvl w:val="0"/>
          <w:numId w:val="0"/>
        </w:numPr>
        <w:tabs>
          <w:tab w:val="left" w:pos="0"/>
        </w:tabs>
        <w:jc w:val="both"/>
        <w:rPr>
          <w:rFonts w:ascii="Arial Narrow" w:hAnsi="Arial Narrow"/>
          <w:szCs w:val="24"/>
        </w:rPr>
      </w:pPr>
      <w:r w:rsidRPr="00616FCA">
        <w:rPr>
          <w:rFonts w:ascii="Arial Narrow" w:hAnsi="Arial Narrow"/>
          <w:szCs w:val="24"/>
        </w:rPr>
        <w:t xml:space="preserve">There have been no substantive changes with Relay Connecticut.  New contract for Relay Connecticut began July 1, 2017 remaining with Sprint as provider. </w:t>
      </w:r>
    </w:p>
    <w:p w14:paraId="24B97D6A" w14:textId="77777777" w:rsidR="000532DC" w:rsidRPr="00686E6A" w:rsidRDefault="000532DC" w:rsidP="001D6028">
      <w:pPr>
        <w:rPr>
          <w:color w:val="0000FF"/>
        </w:rPr>
      </w:pPr>
      <w:bookmarkStart w:id="44" w:name="_Toc10626031"/>
    </w:p>
    <w:bookmarkEnd w:id="44"/>
    <w:p w14:paraId="2B8CA671" w14:textId="77777777" w:rsidR="00DF06BC" w:rsidRDefault="00DF06BC">
      <w:pPr>
        <w:rPr>
          <w:rFonts w:ascii="Arial Narrow" w:hAnsi="Arial Narrow"/>
          <w:b/>
          <w:sz w:val="24"/>
          <w:szCs w:val="22"/>
          <w:u w:val="single"/>
        </w:rPr>
      </w:pPr>
      <w:r>
        <w:rPr>
          <w:rFonts w:ascii="Arial Narrow" w:hAnsi="Arial Narrow"/>
          <w:b/>
          <w:sz w:val="24"/>
          <w:szCs w:val="22"/>
          <w:u w:val="single"/>
        </w:rPr>
        <w:br w:type="page"/>
      </w:r>
    </w:p>
    <w:p w14:paraId="6D74263F" w14:textId="17C99603" w:rsidR="00B6054A" w:rsidRPr="006A0E15" w:rsidRDefault="00B6054A" w:rsidP="001D6028">
      <w:pPr>
        <w:autoSpaceDE w:val="0"/>
        <w:autoSpaceDN w:val="0"/>
        <w:adjustRightInd w:val="0"/>
        <w:jc w:val="both"/>
        <w:rPr>
          <w:rFonts w:ascii="Arial Narrow" w:hAnsi="Arial Narrow"/>
          <w:b/>
          <w:sz w:val="24"/>
          <w:szCs w:val="22"/>
          <w:u w:val="single"/>
        </w:rPr>
      </w:pPr>
      <w:r w:rsidRPr="006A0E15">
        <w:rPr>
          <w:rFonts w:ascii="Arial Narrow" w:hAnsi="Arial Narrow"/>
          <w:b/>
          <w:sz w:val="24"/>
          <w:szCs w:val="22"/>
          <w:u w:val="single"/>
        </w:rPr>
        <w:t>A</w:t>
      </w:r>
      <w:r>
        <w:rPr>
          <w:rFonts w:ascii="Arial Narrow" w:hAnsi="Arial Narrow"/>
          <w:b/>
          <w:sz w:val="24"/>
          <w:szCs w:val="22"/>
          <w:u w:val="single"/>
        </w:rPr>
        <w:t>ppendix A – FCC TRS Public Notice, July 19, 2017</w:t>
      </w:r>
    </w:p>
    <w:p w14:paraId="470662EB" w14:textId="638CF582" w:rsidR="009C5FB3" w:rsidRDefault="00B6054A" w:rsidP="001D6028">
      <w:pPr>
        <w:pStyle w:val="Header"/>
      </w:pPr>
      <w:r>
        <w:rPr>
          <w:b/>
          <w:noProof/>
        </w:rPr>
        <mc:AlternateContent>
          <mc:Choice Requires="wps">
            <w:drawing>
              <wp:anchor distT="0" distB="0" distL="114300" distR="114300" simplePos="0" relativeHeight="251659264" behindDoc="0" locked="0" layoutInCell="0" allowOverlap="1" wp14:anchorId="4C7A5DF0" wp14:editId="0D728F2A">
                <wp:simplePos x="0" y="0"/>
                <wp:positionH relativeFrom="margin">
                  <wp:posOffset>-57150</wp:posOffset>
                </wp:positionH>
                <wp:positionV relativeFrom="paragraph">
                  <wp:posOffset>741045</wp:posOffset>
                </wp:positionV>
                <wp:extent cx="3108960" cy="640080"/>
                <wp:effectExtent l="0" t="0" r="0" b="762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8960" cy="640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7D50C0" w14:textId="77777777" w:rsidR="0095358C" w:rsidRDefault="0095358C" w:rsidP="00B6054A">
                            <w:pPr>
                              <w:rPr>
                                <w:rFonts w:ascii="Arial" w:hAnsi="Arial"/>
                                <w:b/>
                              </w:rPr>
                            </w:pPr>
                            <w:r>
                              <w:rPr>
                                <w:rFonts w:ascii="Arial" w:hAnsi="Arial"/>
                                <w:b/>
                              </w:rPr>
                              <w:t>Federal Communications Commission</w:t>
                            </w:r>
                          </w:p>
                          <w:p w14:paraId="1B8F8196" w14:textId="77777777" w:rsidR="0095358C" w:rsidRDefault="0095358C" w:rsidP="00B6054A">
                            <w:pPr>
                              <w:rPr>
                                <w:rFonts w:ascii="Arial" w:hAnsi="Arial"/>
                                <w:b/>
                              </w:rPr>
                            </w:pPr>
                            <w:r>
                              <w:rPr>
                                <w:rFonts w:ascii="Arial" w:hAnsi="Arial"/>
                                <w:b/>
                              </w:rPr>
                              <w:t>445 12</w:t>
                            </w:r>
                            <w:r>
                              <w:rPr>
                                <w:rFonts w:ascii="Arial" w:hAnsi="Arial"/>
                                <w:b/>
                                <w:vertAlign w:val="superscript"/>
                              </w:rPr>
                              <w:t>th</w:t>
                            </w:r>
                            <w:r>
                              <w:rPr>
                                <w:rFonts w:ascii="Arial" w:hAnsi="Arial"/>
                                <w:b/>
                              </w:rPr>
                              <w:t xml:space="preserve"> St., S.W.</w:t>
                            </w:r>
                          </w:p>
                          <w:p w14:paraId="6B6B14EE" w14:textId="77777777" w:rsidR="0095358C" w:rsidRDefault="0095358C" w:rsidP="00B6054A">
                            <w:pPr>
                              <w:rPr>
                                <w:rFonts w:ascii="Arial" w:hAnsi="Arial"/>
                                <w:sz w:val="24"/>
                              </w:rPr>
                            </w:pPr>
                            <w:r>
                              <w:rPr>
                                <w:rFonts w:ascii="Arial" w:hAnsi="Arial"/>
                                <w:b/>
                              </w:rPr>
                              <w:t>Washington, D.C. 20554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4C7A5DF0" id="_x0000_t202" coordsize="21600,21600" o:spt="202" path="m,l,21600r21600,l21600,xe">
                <v:stroke joinstyle="miter"/>
                <v:path gradientshapeok="t" o:connecttype="rect"/>
              </v:shapetype>
              <v:shape id="Text Box 3" o:spid="_x0000_s1026" type="#_x0000_t202" style="position:absolute;margin-left:-4.5pt;margin-top:58.35pt;width:244.8pt;height:50.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" o:allowincell="f" stroked="f">
                <v:textbox>
                  <w:txbxContent>
                    <w:p w14:paraId="0D7D50C0" w14:textId="77777777" w:rsidR="0095358C" w:rsidRDefault="0095358C" w:rsidP="00B6054A">
                      <w:pPr>
                        <w:rPr>
                          <w:rFonts w:ascii="Arial" w:hAnsi="Arial"/>
                          <w:b/>
                        </w:rPr>
                      </w:pPr>
                      <w:r>
                        <w:rPr>
                          <w:rFonts w:ascii="Arial" w:hAnsi="Arial"/>
                          <w:b/>
                        </w:rPr>
                        <w:t>Federal Communications Commission</w:t>
                      </w:r>
                    </w:p>
                    <w:p w14:paraId="1B8F8196" w14:textId="77777777" w:rsidR="0095358C" w:rsidRDefault="0095358C" w:rsidP="00B6054A">
                      <w:pPr>
                        <w:rPr>
                          <w:rFonts w:ascii="Arial" w:hAnsi="Arial"/>
                          <w:b/>
                        </w:rPr>
                      </w:pPr>
                      <w:r>
                        <w:rPr>
                          <w:rFonts w:ascii="Arial" w:hAnsi="Arial"/>
                          <w:b/>
                        </w:rPr>
                        <w:t>445 12</w:t>
                      </w:r>
                      <w:r>
                        <w:rPr>
                          <w:rFonts w:ascii="Arial" w:hAnsi="Arial"/>
                          <w:b/>
                          <w:vertAlign w:val="superscript"/>
                        </w:rPr>
                        <w:t>th</w:t>
                      </w:r>
                      <w:r>
                        <w:rPr>
                          <w:rFonts w:ascii="Arial" w:hAnsi="Arial"/>
                          <w:b/>
                        </w:rPr>
                        <w:t xml:space="preserve"> St., S.W.</w:t>
                      </w:r>
                    </w:p>
                    <w:p w14:paraId="6B6B14EE" w14:textId="77777777" w:rsidR="0095358C" w:rsidRDefault="0095358C" w:rsidP="00B6054A">
                      <w:pPr>
                        <w:rPr>
                          <w:rFonts w:ascii="Arial" w:hAnsi="Arial"/>
                          <w:sz w:val="24"/>
                        </w:rPr>
                      </w:pPr>
                      <w:r>
                        <w:rPr>
                          <w:rFonts w:ascii="Arial" w:hAnsi="Arial"/>
                          <w:b/>
                        </w:rPr>
                        <w:t>Washington, D.C. 20554</w:t>
                      </w:r>
                    </w:p>
                  </w:txbxContent>
                </v:textbox>
                <w10:wrap anchorx="margin"/>
              </v:shape>
            </w:pict>
          </mc:Fallback>
        </mc:AlternateContent>
      </w:r>
      <w:r w:rsidRPr="00B338A9">
        <w:rPr>
          <w:noProof/>
          <w:sz w:val="24"/>
        </w:rPr>
        <w:drawing>
          <wp:anchor distT="0" distB="0" distL="114300" distR="114300" simplePos="0" relativeHeight="251662336" behindDoc="0" locked="0" layoutInCell="0" allowOverlap="1" wp14:anchorId="7EEB02F7" wp14:editId="18DDAD3A">
            <wp:simplePos x="0" y="0"/>
            <wp:positionH relativeFrom="column">
              <wp:posOffset>-650875</wp:posOffset>
            </wp:positionH>
            <wp:positionV relativeFrom="paragraph">
              <wp:posOffset>136525</wp:posOffset>
            </wp:positionV>
            <wp:extent cx="530225" cy="530225"/>
            <wp:effectExtent l="0" t="0" r="3175" b="3175"/>
            <wp:wrapTopAndBottom/>
            <wp:docPr id="6" name="Picture 6" descr="f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cc_logo"/>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30225" cy="5302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338A9">
        <w:t>PUBLIC NOTICE</w:t>
      </w:r>
      <w:r>
        <w:rPr>
          <w:b/>
          <w:noProof/>
        </w:rPr>
        <mc:AlternateContent>
          <mc:Choice Requires="wps">
            <w:drawing>
              <wp:anchor distT="0" distB="0" distL="114300" distR="114300" simplePos="0" relativeHeight="251660288" behindDoc="0" locked="0" layoutInCell="0" allowOverlap="1" wp14:anchorId="0B4B4857" wp14:editId="6222E2E8">
                <wp:simplePos x="0" y="0"/>
                <wp:positionH relativeFrom="margin">
                  <wp:align>right</wp:align>
                </wp:positionH>
                <wp:positionV relativeFrom="paragraph">
                  <wp:posOffset>720090</wp:posOffset>
                </wp:positionV>
                <wp:extent cx="5943600" cy="0"/>
                <wp:effectExtent l="0" t="0" r="19050" b="1905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6774BF4" id="Line 4" o:spid="_x0000_s1026" style="position:absolute;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from="416.8pt,56.7pt" to="884.8pt,5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r78EQ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" o:allowincell="f">
                <w10:wrap anchorx="margin"/>
              </v:line>
            </w:pict>
          </mc:Fallback>
        </mc:AlternateContent>
      </w:r>
      <w:r>
        <w:rPr>
          <w:b/>
          <w:noProof/>
        </w:rPr>
        <mc:AlternateContent>
          <mc:Choice Requires="wps">
            <w:drawing>
              <wp:anchor distT="0" distB="0" distL="114300" distR="114300" simplePos="0" relativeHeight="251661312" behindDoc="0" locked="0" layoutInCell="0" allowOverlap="1" wp14:anchorId="6F67CC0C" wp14:editId="7C0BEC88">
                <wp:simplePos x="0" y="0"/>
                <wp:positionH relativeFrom="column">
                  <wp:posOffset>3343275</wp:posOffset>
                </wp:positionH>
                <wp:positionV relativeFrom="paragraph">
                  <wp:posOffset>178435</wp:posOffset>
                </wp:positionV>
                <wp:extent cx="2640965" cy="447675"/>
                <wp:effectExtent l="0" t="0" r="6985" b="952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0965" cy="447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964521" w14:textId="77777777" w:rsidR="0095358C" w:rsidRDefault="0095358C" w:rsidP="00B6054A">
                            <w:pPr>
                              <w:spacing w:before="40"/>
                              <w:jc w:val="right"/>
                              <w:rPr>
                                <w:rFonts w:ascii="Arial" w:hAnsi="Arial"/>
                                <w:b/>
                                <w:sz w:val="16"/>
                              </w:rPr>
                            </w:pPr>
                            <w:r>
                              <w:rPr>
                                <w:rFonts w:ascii="Arial" w:hAnsi="Arial"/>
                                <w:b/>
                                <w:sz w:val="16"/>
                              </w:rPr>
                              <w:t>News Media Information 202 / 418-0500</w:t>
                            </w:r>
                          </w:p>
                          <w:p w14:paraId="70E6BD48" w14:textId="77777777" w:rsidR="0095358C" w:rsidRDefault="0095358C" w:rsidP="00B6054A">
                            <w:pPr>
                              <w:jc w:val="right"/>
                              <w:rPr>
                                <w:rFonts w:ascii="Arial" w:hAnsi="Arial"/>
                                <w:b/>
                                <w:sz w:val="16"/>
                              </w:rPr>
                            </w:pPr>
                            <w:r>
                              <w:rPr>
                                <w:rFonts w:ascii="Arial" w:hAnsi="Arial"/>
                                <w:b/>
                                <w:sz w:val="16"/>
                              </w:rPr>
                              <w:t xml:space="preserve">Internet: </w:t>
                            </w:r>
                            <w:bookmarkStart w:id="45" w:name="_Hlt233824"/>
                            <w:r>
                              <w:rPr>
                                <w:rFonts w:ascii="Arial" w:hAnsi="Arial"/>
                                <w:b/>
                                <w:sz w:val="16"/>
                              </w:rPr>
                              <w:fldChar w:fldCharType="begin"/>
                            </w:r>
                            <w:r>
                              <w:rPr>
                                <w:rFonts w:ascii="Arial" w:hAnsi="Arial"/>
                                <w:b/>
                                <w:sz w:val="16"/>
                              </w:rPr>
                              <w:instrText>HYPERLINK "https://www.fcc.gov/"</w:instrText>
                            </w:r>
                            <w:r>
                              <w:rPr>
                                <w:rFonts w:ascii="Arial" w:hAnsi="Arial"/>
                                <w:b/>
                                <w:sz w:val="16"/>
                              </w:rPr>
                              <w:fldChar w:fldCharType="separate"/>
                            </w:r>
                            <w:r w:rsidRPr="00D216CD">
                              <w:rPr>
                                <w:rStyle w:val="Hyperlink"/>
                                <w:rFonts w:ascii="Arial" w:hAnsi="Arial"/>
                                <w:b/>
                                <w:sz w:val="16"/>
                              </w:rPr>
                              <w:t>h</w:t>
                            </w:r>
                            <w:bookmarkEnd w:id="45"/>
                            <w:r w:rsidRPr="00D216CD">
                              <w:rPr>
                                <w:rStyle w:val="Hyperlink"/>
                                <w:rFonts w:ascii="Arial" w:hAnsi="Arial"/>
                                <w:b/>
                                <w:sz w:val="16"/>
                              </w:rPr>
                              <w:t>ttps://www.fcc.gov</w:t>
                            </w:r>
                            <w:r>
                              <w:rPr>
                                <w:rFonts w:ascii="Arial" w:hAnsi="Arial"/>
                                <w:b/>
                                <w:sz w:val="16"/>
                              </w:rPr>
                              <w:fldChar w:fldCharType="end"/>
                            </w:r>
                          </w:p>
                          <w:p w14:paraId="5EF85922" w14:textId="77777777" w:rsidR="0095358C" w:rsidRDefault="0095358C" w:rsidP="00B6054A">
                            <w:pPr>
                              <w:jc w:val="right"/>
                            </w:pPr>
                            <w:r>
                              <w:rPr>
                                <w:rFonts w:ascii="Arial" w:hAnsi="Arial"/>
                                <w:b/>
                                <w:sz w:val="16"/>
                              </w:rPr>
                              <w:t>TTY: 1-888-835-5322</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F67CC0C" id="Text Box 5" o:spid="_x0000_s1027" type="#_x0000_t202" style="position:absolute;margin-left:263.25pt;margin-top:14.05pt;width:207.95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" o:allowincell="f" stroked="f">
                <v:textbox inset=",0,,0">
                  <w:txbxContent>
                    <w:p w14:paraId="05964521" w14:textId="77777777" w:rsidR="0095358C" w:rsidRDefault="0095358C" w:rsidP="00B6054A">
                      <w:pPr>
                        <w:spacing w:before="40"/>
                        <w:jc w:val="right"/>
                        <w:rPr>
                          <w:rFonts w:ascii="Arial" w:hAnsi="Arial"/>
                          <w:b/>
                          <w:sz w:val="16"/>
                        </w:rPr>
                      </w:pPr>
                      <w:r>
                        <w:rPr>
                          <w:rFonts w:ascii="Arial" w:hAnsi="Arial"/>
                          <w:b/>
                          <w:sz w:val="16"/>
                        </w:rPr>
                        <w:t>News Media Information 202 / 418-0500</w:t>
                      </w:r>
                    </w:p>
                    <w:p w14:paraId="70E6BD48" w14:textId="77777777" w:rsidR="0095358C" w:rsidRDefault="0095358C" w:rsidP="00B6054A">
                      <w:pPr>
                        <w:jc w:val="right"/>
                        <w:rPr>
                          <w:rFonts w:ascii="Arial" w:hAnsi="Arial"/>
                          <w:b/>
                          <w:sz w:val="16"/>
                        </w:rPr>
                      </w:pPr>
                      <w:r>
                        <w:rPr>
                          <w:rFonts w:ascii="Arial" w:hAnsi="Arial"/>
                          <w:b/>
                          <w:sz w:val="16"/>
                        </w:rPr>
                        <w:t xml:space="preserve">Internet: </w:t>
                      </w:r>
                      <w:bookmarkStart w:id="46" w:name="_Hlt233824"/>
                      <w:r>
                        <w:rPr>
                          <w:rFonts w:ascii="Arial" w:hAnsi="Arial"/>
                          <w:b/>
                          <w:sz w:val="16"/>
                        </w:rPr>
                        <w:fldChar w:fldCharType="begin"/>
                      </w:r>
                      <w:r>
                        <w:rPr>
                          <w:rFonts w:ascii="Arial" w:hAnsi="Arial"/>
                          <w:b/>
                          <w:sz w:val="16"/>
                        </w:rPr>
                        <w:instrText>HYPERLINK "https://www.fcc.gov/"</w:instrText>
                      </w:r>
                      <w:r>
                        <w:rPr>
                          <w:rFonts w:ascii="Arial" w:hAnsi="Arial"/>
                          <w:b/>
                          <w:sz w:val="16"/>
                        </w:rPr>
                        <w:fldChar w:fldCharType="separate"/>
                      </w:r>
                      <w:r w:rsidRPr="00D216CD">
                        <w:rPr>
                          <w:rStyle w:val="Hyperlink"/>
                          <w:rFonts w:ascii="Arial" w:hAnsi="Arial"/>
                          <w:b/>
                          <w:sz w:val="16"/>
                        </w:rPr>
                        <w:t>h</w:t>
                      </w:r>
                      <w:bookmarkEnd w:id="46"/>
                      <w:r w:rsidRPr="00D216CD">
                        <w:rPr>
                          <w:rStyle w:val="Hyperlink"/>
                          <w:rFonts w:ascii="Arial" w:hAnsi="Arial"/>
                          <w:b/>
                          <w:sz w:val="16"/>
                        </w:rPr>
                        <w:t>ttps://www.fcc.gov</w:t>
                      </w:r>
                      <w:r>
                        <w:rPr>
                          <w:rFonts w:ascii="Arial" w:hAnsi="Arial"/>
                          <w:b/>
                          <w:sz w:val="16"/>
                        </w:rPr>
                        <w:fldChar w:fldCharType="end"/>
                      </w:r>
                    </w:p>
                    <w:p w14:paraId="5EF85922" w14:textId="77777777" w:rsidR="0095358C" w:rsidRDefault="0095358C" w:rsidP="00B6054A">
                      <w:pPr>
                        <w:jc w:val="right"/>
                      </w:pPr>
                      <w:r>
                        <w:rPr>
                          <w:rFonts w:ascii="Arial" w:hAnsi="Arial"/>
                          <w:b/>
                          <w:sz w:val="16"/>
                        </w:rPr>
                        <w:t>TTY: 1-888-835-5322</w:t>
                      </w:r>
                    </w:p>
                  </w:txbxContent>
                </v:textbox>
              </v:shape>
            </w:pict>
          </mc:Fallback>
        </mc:AlternateContent>
      </w:r>
    </w:p>
    <w:p w14:paraId="31B3674D" w14:textId="77777777" w:rsidR="00CA4D51" w:rsidRDefault="00CA4D51" w:rsidP="001D6028">
      <w:pPr>
        <w:pStyle w:val="Header"/>
      </w:pPr>
    </w:p>
    <w:p w14:paraId="4A8EBE1A" w14:textId="77777777" w:rsidR="00CA4D51" w:rsidRPr="00CA4D51" w:rsidRDefault="00CA4D51" w:rsidP="001D6028">
      <w:pPr>
        <w:pStyle w:val="Header"/>
      </w:pPr>
    </w:p>
    <w:p w14:paraId="6193DB32" w14:textId="77777777" w:rsidR="00B6054A" w:rsidRDefault="00B6054A" w:rsidP="001D6028"/>
    <w:p w14:paraId="004D085A" w14:textId="77777777" w:rsidR="00B6054A" w:rsidRDefault="00B6054A" w:rsidP="001D6028"/>
    <w:p w14:paraId="2646097D" w14:textId="77777777" w:rsidR="00B6054A" w:rsidRDefault="00B6054A" w:rsidP="001D6028"/>
    <w:p w14:paraId="19A0FF3D" w14:textId="77777777" w:rsidR="00B6054A" w:rsidRPr="0082104F" w:rsidRDefault="00B6054A" w:rsidP="001D6028">
      <w:pPr>
        <w:jc w:val="right"/>
        <w:rPr>
          <w:b/>
          <w:sz w:val="24"/>
        </w:rPr>
      </w:pPr>
      <w:r w:rsidRPr="0082104F">
        <w:rPr>
          <w:b/>
          <w:sz w:val="24"/>
        </w:rPr>
        <w:t>DA 17-</w:t>
      </w:r>
      <w:r>
        <w:rPr>
          <w:b/>
          <w:sz w:val="24"/>
        </w:rPr>
        <w:t>697</w:t>
      </w:r>
    </w:p>
    <w:p w14:paraId="506C93E3" w14:textId="77777777" w:rsidR="00B6054A" w:rsidRPr="00B20363" w:rsidRDefault="00B6054A" w:rsidP="001D6028">
      <w:pPr>
        <w:spacing w:before="60"/>
        <w:jc w:val="right"/>
        <w:rPr>
          <w:b/>
          <w:sz w:val="24"/>
        </w:rPr>
      </w:pPr>
      <w:r w:rsidRPr="0082104F">
        <w:rPr>
          <w:b/>
          <w:sz w:val="24"/>
        </w:rPr>
        <w:t xml:space="preserve">Released:  July </w:t>
      </w:r>
      <w:r>
        <w:rPr>
          <w:b/>
          <w:sz w:val="24"/>
        </w:rPr>
        <w:t>19</w:t>
      </w:r>
      <w:r w:rsidRPr="0082104F">
        <w:rPr>
          <w:b/>
          <w:sz w:val="24"/>
        </w:rPr>
        <w:t>, 2017</w:t>
      </w:r>
    </w:p>
    <w:p w14:paraId="7072454D" w14:textId="77777777" w:rsidR="00B6054A" w:rsidRDefault="00B6054A" w:rsidP="001D6028">
      <w:pPr>
        <w:jc w:val="right"/>
        <w:rPr>
          <w:sz w:val="24"/>
        </w:rPr>
      </w:pPr>
    </w:p>
    <w:p w14:paraId="6AD99301" w14:textId="77777777" w:rsidR="00B6054A" w:rsidRDefault="00B6054A" w:rsidP="001D6028">
      <w:pPr>
        <w:spacing w:after="120"/>
        <w:jc w:val="center"/>
        <w:rPr>
          <w:b/>
          <w:szCs w:val="24"/>
        </w:rPr>
      </w:pPr>
      <w:r>
        <w:rPr>
          <w:b/>
          <w:szCs w:val="24"/>
        </w:rPr>
        <w:t>CONSUMER AND GOVERNMENTAL AFFAIRS BUREAU REMINDS STATE TELECOMMUNICATIONS RELAY SERVICE PROGRAMS TO SEEK RECERTIFICATION</w:t>
      </w:r>
    </w:p>
    <w:p w14:paraId="37E98D44" w14:textId="77777777" w:rsidR="00B6054A" w:rsidRDefault="00B6054A" w:rsidP="001D6028">
      <w:pPr>
        <w:spacing w:after="120"/>
        <w:jc w:val="center"/>
        <w:rPr>
          <w:b/>
          <w:sz w:val="24"/>
        </w:rPr>
      </w:pPr>
      <w:r>
        <w:rPr>
          <w:b/>
          <w:sz w:val="24"/>
        </w:rPr>
        <w:t>CG Docket No. 03-123</w:t>
      </w:r>
    </w:p>
    <w:p w14:paraId="15DD45F1" w14:textId="77777777" w:rsidR="00B6054A" w:rsidRDefault="00B6054A" w:rsidP="001D6028">
      <w:pPr>
        <w:spacing w:after="120"/>
        <w:ind w:firstLine="720"/>
      </w:pPr>
      <w:r>
        <w:t>Under Section 225, states wishing to operate their own telecommunications relay service (TRS) programs for the provision of intrastate and interstate TRS must have certification from the Federal Communications Commission (FCC or Commission) to do so.</w:t>
      </w:r>
      <w:r>
        <w:rPr>
          <w:rStyle w:val="FootnoteReference"/>
        </w:rPr>
        <w:footnoteReference w:id="1"/>
      </w:r>
      <w:r>
        <w:t xml:space="preserve">  Commission rules provide that states and covered territories may receive TRS certification in five year increments.</w:t>
      </w:r>
      <w:r>
        <w:rPr>
          <w:rStyle w:val="FootnoteReference"/>
        </w:rPr>
        <w:footnoteReference w:id="2"/>
      </w:r>
      <w:r>
        <w:t xml:space="preserve">  This Public Notice alerts states and territories that the certifications they now hold will expire on July 25, 2018.</w:t>
      </w:r>
      <w:r>
        <w:rPr>
          <w:b/>
        </w:rPr>
        <w:t xml:space="preserve">  </w:t>
      </w:r>
      <w:r>
        <w:t>Under the Commission’s rules, each certified state or territory may file an application for renewal of its certification one year prior to expiration</w:t>
      </w:r>
      <w:r w:rsidRPr="00A862F0">
        <w:t xml:space="preserve">, </w:t>
      </w:r>
      <w:r w:rsidRPr="000C6E2D">
        <w:t>i.e., beginning</w:t>
      </w:r>
      <w:r>
        <w:t xml:space="preserve"> July 25, 2017.</w:t>
      </w:r>
      <w:r>
        <w:rPr>
          <w:rStyle w:val="FootnoteReference"/>
        </w:rPr>
        <w:footnoteReference w:id="3"/>
      </w:r>
      <w:r>
        <w:t xml:space="preserve">  Although there is no prescribed deadline for filing, we request that renewal applications be filed no later than October 1, 2017, to give the Commission sufficient time to review and rule on the applications prior to expiration of the existing certifications.</w:t>
      </w:r>
    </w:p>
    <w:p w14:paraId="64D0F907" w14:textId="77777777" w:rsidR="00B6054A" w:rsidRDefault="00B6054A" w:rsidP="001D6028">
      <w:pPr>
        <w:spacing w:after="120"/>
        <w:ind w:firstLine="720"/>
      </w:pPr>
      <w:r>
        <w:t>Congress created the TRS program in Title IV of the Americans with Disabilities Act of 1990 (ADA),</w:t>
      </w:r>
      <w:r>
        <w:rPr>
          <w:rStyle w:val="FootnoteReference"/>
        </w:rPr>
        <w:footnoteReference w:id="4"/>
      </w:r>
      <w:r>
        <w:t xml:space="preserve"> codified at Section 225 of the Communications Act of 1934, as amended (Act).</w:t>
      </w:r>
      <w:r>
        <w:rPr>
          <w:rStyle w:val="FootnoteReference"/>
        </w:rPr>
        <w:footnoteReference w:id="5"/>
      </w:r>
      <w:r>
        <w:t xml:space="preserve">  TRS enables persons with hearing and speech disabilities to access the telephone system to communicate with other individuals.</w:t>
      </w:r>
      <w:r>
        <w:rPr>
          <w:rStyle w:val="FootnoteReference"/>
        </w:rPr>
        <w:footnoteReference w:id="6"/>
      </w:r>
      <w:r>
        <w:t xml:space="preserve">  Under the Act, the Commission must ensure that the provision of TRS is functionally equivalent to voice telephone services.</w:t>
      </w:r>
      <w:r>
        <w:rPr>
          <w:rStyle w:val="FootnoteReference"/>
        </w:rPr>
        <w:footnoteReference w:id="7"/>
      </w:r>
      <w:r>
        <w:t xml:space="preserve">  The Commission’s TRS regulations set forth mandatory minimum standards that TRS providers must follow to meet this functional equivalency mandate.</w:t>
      </w:r>
      <w:r>
        <w:rPr>
          <w:rStyle w:val="FootnoteReference"/>
        </w:rPr>
        <w:footnoteReference w:id="8"/>
      </w:r>
    </w:p>
    <w:p w14:paraId="3FEE7083" w14:textId="77777777" w:rsidR="00B6054A" w:rsidRDefault="00B6054A" w:rsidP="001D6028">
      <w:pPr>
        <w:spacing w:after="120"/>
        <w:ind w:firstLine="720"/>
      </w:pPr>
      <w:r>
        <w:t>All certified state TRS programs are required to provide traditional (TTY-based) TRS, interstate Spanish language traditional TRS, and speech-to-speech relay (STS) service.</w:t>
      </w:r>
      <w:r>
        <w:rPr>
          <w:rStyle w:val="FootnoteReference"/>
        </w:rPr>
        <w:footnoteReference w:id="9"/>
      </w:r>
      <w:r>
        <w:t xml:space="preserve">  States may also offer captioned telephone relay service (CTS).</w:t>
      </w:r>
      <w:r>
        <w:rPr>
          <w:rStyle w:val="FootnoteReference"/>
        </w:rPr>
        <w:footnoteReference w:id="10"/>
      </w:r>
      <w:r>
        <w:t xml:space="preserve">  Each state seeking renewal of its certification must submit documentation to the Commission that describes its relay program and includes its procedures and remedies for enforcing any requirements that the program may impose.</w:t>
      </w:r>
      <w:r>
        <w:rPr>
          <w:rStyle w:val="FootnoteReference"/>
        </w:rPr>
        <w:footnoteReference w:id="11"/>
      </w:r>
      <w:r>
        <w:t xml:space="preserve">  In addition, a state must establish that its program makes available to TRS users informational materials on state and Commission complaint procedures sufficient for users to know the proper procedures for filing complaints.</w:t>
      </w:r>
      <w:r>
        <w:rPr>
          <w:rStyle w:val="FootnoteReference"/>
        </w:rPr>
        <w:footnoteReference w:id="12"/>
      </w:r>
      <w:r>
        <w:t xml:space="preserve">  This certification process is intended to ensure that TRS is provided in a uniform manner throughout the United States and territories.  The Commission’s TRS rules further explain that documentation should be submitted in narrative form, and that the Commission shall provide the public with notice of and an opportunity to comment on such applications.</w:t>
      </w:r>
      <w:r>
        <w:rPr>
          <w:rStyle w:val="FootnoteReference"/>
        </w:rPr>
        <w:footnoteReference w:id="13"/>
      </w:r>
    </w:p>
    <w:p w14:paraId="395F2BCE" w14:textId="77777777" w:rsidR="00B6054A" w:rsidRDefault="00B6054A" w:rsidP="001D6028">
      <w:pPr>
        <w:spacing w:after="120"/>
        <w:ind w:firstLine="720"/>
      </w:pPr>
      <w:r>
        <w:t>Per the following schedule, the Bureau will release for public comment each application for renewal, after which it will review each application to determine whether the state TRS program has sufficiently documented that it meets or exceeds all of the applicable operational, technical and functional mandatory minimum standards set forth in section 64.604 of the Commission’s rules.</w:t>
      </w:r>
      <w:r>
        <w:rPr>
          <w:rStyle w:val="FootnoteReference"/>
        </w:rPr>
        <w:footnoteReference w:id="14"/>
      </w:r>
      <w:r>
        <w:t xml:space="preserve">  The state must also establish that the program does not conflict with federal law.</w:t>
      </w:r>
      <w:r>
        <w:rPr>
          <w:rStyle w:val="FootnoteReference"/>
        </w:rPr>
        <w:footnoteReference w:id="15"/>
      </w:r>
      <w:r>
        <w:t xml:space="preserve">  In addition, applications will be reviewed to ensure that each state TRS program makes available adequate procedures and remedies for enforcing the requirements of each state’s program.</w:t>
      </w:r>
      <w:r>
        <w:rPr>
          <w:rStyle w:val="FootnoteReference"/>
        </w:rPr>
        <w:footnoteReference w:id="16"/>
      </w:r>
      <w:r>
        <w:t xml:space="preserve">  The Bureau will</w:t>
      </w:r>
      <w:r w:rsidRPr="00AB68C9">
        <w:t xml:space="preserve"> </w:t>
      </w:r>
      <w:r>
        <w:t xml:space="preserve">release public notices of renewal of certification </w:t>
      </w:r>
      <w:r w:rsidRPr="00AB68C9">
        <w:t xml:space="preserve">for each state </w:t>
      </w:r>
      <w:r>
        <w:t>o</w:t>
      </w:r>
      <w:r w:rsidRPr="00AB68C9">
        <w:t>n a rolling basis</w:t>
      </w:r>
      <w:r>
        <w:t xml:space="preserve">. </w:t>
      </w:r>
    </w:p>
    <w:p w14:paraId="13204BFD" w14:textId="77777777" w:rsidR="00B6054A" w:rsidRDefault="00B6054A" w:rsidP="001D6028">
      <w:pPr>
        <w:spacing w:after="120"/>
      </w:pPr>
      <w:r>
        <w:rPr>
          <w:b/>
        </w:rPr>
        <w:t>SUMMARY OF STATE TRS PROGRAM CERTIFICATION TIMELINE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88"/>
        <w:gridCol w:w="3816"/>
        <w:gridCol w:w="2952"/>
      </w:tblGrid>
      <w:tr w:rsidR="00B6054A" w14:paraId="3B1F4060" w14:textId="77777777" w:rsidTr="001843E3">
        <w:tc>
          <w:tcPr>
            <w:tcW w:w="2088" w:type="dxa"/>
          </w:tcPr>
          <w:p w14:paraId="590FEDB1" w14:textId="77777777" w:rsidR="00B6054A" w:rsidRDefault="00B6054A" w:rsidP="001D6028">
            <w:pPr>
              <w:spacing w:after="120"/>
              <w:rPr>
                <w:b/>
              </w:rPr>
            </w:pPr>
            <w:r>
              <w:rPr>
                <w:b/>
              </w:rPr>
              <w:t>DATE</w:t>
            </w:r>
          </w:p>
        </w:tc>
        <w:tc>
          <w:tcPr>
            <w:tcW w:w="3816" w:type="dxa"/>
          </w:tcPr>
          <w:p w14:paraId="531E95C3" w14:textId="77777777" w:rsidR="00B6054A" w:rsidRDefault="00B6054A" w:rsidP="001D6028">
            <w:pPr>
              <w:spacing w:after="120"/>
              <w:rPr>
                <w:b/>
              </w:rPr>
            </w:pPr>
            <w:r>
              <w:rPr>
                <w:b/>
              </w:rPr>
              <w:t>FCC ACTION</w:t>
            </w:r>
          </w:p>
        </w:tc>
        <w:tc>
          <w:tcPr>
            <w:tcW w:w="2952" w:type="dxa"/>
          </w:tcPr>
          <w:p w14:paraId="57643A59" w14:textId="77777777" w:rsidR="00B6054A" w:rsidRDefault="00B6054A" w:rsidP="001D6028">
            <w:pPr>
              <w:spacing w:after="120"/>
              <w:rPr>
                <w:b/>
              </w:rPr>
            </w:pPr>
            <w:r>
              <w:rPr>
                <w:b/>
              </w:rPr>
              <w:t>PROCESS</w:t>
            </w:r>
          </w:p>
        </w:tc>
      </w:tr>
      <w:tr w:rsidR="00B6054A" w14:paraId="54E4D7C3" w14:textId="77777777" w:rsidTr="001843E3">
        <w:tc>
          <w:tcPr>
            <w:tcW w:w="2088" w:type="dxa"/>
          </w:tcPr>
          <w:p w14:paraId="38F566C3" w14:textId="77777777" w:rsidR="00B6054A" w:rsidRDefault="00B6054A" w:rsidP="001D6028">
            <w:pPr>
              <w:spacing w:after="120"/>
            </w:pPr>
            <w:r>
              <w:t xml:space="preserve">Beginning July 2017 </w:t>
            </w:r>
          </w:p>
        </w:tc>
        <w:tc>
          <w:tcPr>
            <w:tcW w:w="3816" w:type="dxa"/>
          </w:tcPr>
          <w:p w14:paraId="3974100C" w14:textId="77777777" w:rsidR="00B6054A" w:rsidRDefault="00B6054A" w:rsidP="001D6028">
            <w:pPr>
              <w:spacing w:after="120"/>
            </w:pPr>
            <w:r>
              <w:t>CGB will issue Public Notices seeking comment on state TRS applications that have been filed.</w:t>
            </w:r>
          </w:p>
        </w:tc>
        <w:tc>
          <w:tcPr>
            <w:tcW w:w="2952" w:type="dxa"/>
          </w:tcPr>
          <w:p w14:paraId="34986198" w14:textId="77777777" w:rsidR="00B6054A" w:rsidRDefault="00B6054A" w:rsidP="001D6028">
            <w:pPr>
              <w:spacing w:after="120"/>
            </w:pPr>
            <w:r>
              <w:t xml:space="preserve">Comments are due within 30 days of release of the Public Notices; reply comments are due within 15 days thereafter.  </w:t>
            </w:r>
          </w:p>
        </w:tc>
      </w:tr>
      <w:tr w:rsidR="00B6054A" w14:paraId="091EF6F4" w14:textId="77777777" w:rsidTr="001843E3">
        <w:tc>
          <w:tcPr>
            <w:tcW w:w="2088" w:type="dxa"/>
          </w:tcPr>
          <w:p w14:paraId="6A3641FB" w14:textId="77777777" w:rsidR="00B6054A" w:rsidRDefault="00B6054A" w:rsidP="001D6028">
            <w:pPr>
              <w:spacing w:after="120"/>
            </w:pPr>
            <w:r>
              <w:t>July 2017 - May 2018</w:t>
            </w:r>
          </w:p>
        </w:tc>
        <w:tc>
          <w:tcPr>
            <w:tcW w:w="3816" w:type="dxa"/>
          </w:tcPr>
          <w:p w14:paraId="3E8E3AD6" w14:textId="77777777" w:rsidR="00B6054A" w:rsidRDefault="00B6054A" w:rsidP="001D6028">
            <w:pPr>
              <w:spacing w:after="120"/>
            </w:pPr>
            <w:r>
              <w:t>CGB will review applications for TRS recertification for compliance with 47 CFR §§ 64.604 and 64.606.</w:t>
            </w:r>
          </w:p>
        </w:tc>
        <w:tc>
          <w:tcPr>
            <w:tcW w:w="2952" w:type="dxa"/>
          </w:tcPr>
          <w:p w14:paraId="7173F8DC" w14:textId="77777777" w:rsidR="00B6054A" w:rsidRDefault="00B6054A" w:rsidP="001D6028">
            <w:pPr>
              <w:spacing w:after="120"/>
            </w:pPr>
            <w:r>
              <w:t>If necessary, the Bureau will send deficiency letters requesting additional information from states to ensure compliance with TRS mandatory minimum standards and other certification requirements.</w:t>
            </w:r>
          </w:p>
        </w:tc>
      </w:tr>
      <w:tr w:rsidR="00B6054A" w14:paraId="765EFD0A" w14:textId="77777777" w:rsidTr="001843E3">
        <w:trPr>
          <w:cantSplit/>
        </w:trPr>
        <w:tc>
          <w:tcPr>
            <w:tcW w:w="2088" w:type="dxa"/>
          </w:tcPr>
          <w:p w14:paraId="03F498D4" w14:textId="77777777" w:rsidR="00B6054A" w:rsidRDefault="00B6054A" w:rsidP="001D6028">
            <w:pPr>
              <w:spacing w:after="120"/>
            </w:pPr>
            <w:r>
              <w:t>May 2018 - July 2018</w:t>
            </w:r>
          </w:p>
        </w:tc>
        <w:tc>
          <w:tcPr>
            <w:tcW w:w="3816" w:type="dxa"/>
          </w:tcPr>
          <w:p w14:paraId="5997BA9B" w14:textId="77777777" w:rsidR="00B6054A" w:rsidRDefault="00B6054A" w:rsidP="001D6028">
            <w:pPr>
              <w:spacing w:after="120"/>
            </w:pPr>
            <w:r>
              <w:t>CGB will issue certification renewals on a rolling basis.</w:t>
            </w:r>
          </w:p>
        </w:tc>
        <w:tc>
          <w:tcPr>
            <w:tcW w:w="2952" w:type="dxa"/>
          </w:tcPr>
          <w:p w14:paraId="2CDEB1FD" w14:textId="77777777" w:rsidR="00B6054A" w:rsidRDefault="00B6054A" w:rsidP="001D6028">
            <w:pPr>
              <w:spacing w:after="120"/>
            </w:pPr>
          </w:p>
        </w:tc>
      </w:tr>
    </w:tbl>
    <w:p w14:paraId="351E696F" w14:textId="77777777" w:rsidR="00B6054A" w:rsidRDefault="00B6054A" w:rsidP="001D6028">
      <w:pPr>
        <w:spacing w:after="120"/>
        <w:rPr>
          <w:b/>
        </w:rPr>
      </w:pPr>
    </w:p>
    <w:p w14:paraId="6ABFAA74" w14:textId="77777777" w:rsidR="00B6054A" w:rsidRDefault="00B6054A" w:rsidP="001D6028">
      <w:pPr>
        <w:spacing w:after="120"/>
        <w:rPr>
          <w:b/>
        </w:rPr>
      </w:pPr>
      <w:r>
        <w:rPr>
          <w:b/>
        </w:rPr>
        <w:t>PROCEDURES FOR FILING:  All filings must reference CG Docket No. 03-123 and be captioned “TRS State Certification Application</w:t>
      </w:r>
      <w:r>
        <w:t>.”</w:t>
      </w:r>
    </w:p>
    <w:p w14:paraId="55FB09E4" w14:textId="77777777" w:rsidR="00B6054A" w:rsidRDefault="00B6054A" w:rsidP="001D6028">
      <w:pPr>
        <w:spacing w:after="120"/>
        <w:ind w:firstLine="720"/>
      </w:pPr>
      <w:r>
        <w:rPr>
          <w:b/>
        </w:rPr>
        <w:t>Electronic Filers</w:t>
      </w:r>
      <w:r>
        <w:t>:  Filings may be filed electronically using the Internet by accessing the Commission’s electronic comment filing system (ECFS):  http://apps.fcc.gov/ecfs/.  Follow the instructions provided on the website for submitting electronic filings.  For ECFS filers, in completing the transmittal screen, filers should include their full name, U.S. Postal service mailing address, and</w:t>
      </w:r>
      <w:r w:rsidRPr="008B5062">
        <w:t xml:space="preserve"> CG Docket No. 03-123</w:t>
      </w:r>
      <w:r>
        <w:t xml:space="preserve">.      </w:t>
      </w:r>
    </w:p>
    <w:p w14:paraId="1AB7634C" w14:textId="77777777" w:rsidR="00B6054A" w:rsidRDefault="00B6054A" w:rsidP="001D6028">
      <w:pPr>
        <w:spacing w:after="120"/>
        <w:ind w:firstLine="720"/>
      </w:pPr>
      <w:r>
        <w:rPr>
          <w:b/>
        </w:rPr>
        <w:t>Paper Filers</w:t>
      </w:r>
      <w:r w:rsidRPr="00F42039">
        <w:t>:</w:t>
      </w:r>
      <w:r>
        <w:rPr>
          <w:b/>
        </w:rPr>
        <w:t xml:space="preserve"> </w:t>
      </w:r>
      <w:r>
        <w:t xml:space="preserve"> Parties who choose to submit by paper must submit an original and one copy of each filing.  To expedite the processing of the applications, parties submitting by paper are encouraged to submit an additional copy to Attn: Dana Wilson, Federal Communications Commission, Consumer and Governmental Affairs Bureau, 445 12</w:t>
      </w:r>
      <w:r>
        <w:rPr>
          <w:vertAlign w:val="superscript"/>
        </w:rPr>
        <w:t>th</w:t>
      </w:r>
      <w:r>
        <w:t xml:space="preserve"> Street, SW, Room 3-C418, Washington, DC 20554 or by email at </w:t>
      </w:r>
      <w:hyperlink r:id="rId18" w:history="1">
        <w:r>
          <w:rPr>
            <w:rStyle w:val="Hyperlink"/>
          </w:rPr>
          <w:t>Dana.Wilson@fcc.gov</w:t>
        </w:r>
      </w:hyperlink>
      <w:r>
        <w:t xml:space="preserve">.  </w:t>
      </w:r>
    </w:p>
    <w:p w14:paraId="08690A91" w14:textId="77777777" w:rsidR="00B6054A" w:rsidRDefault="00B6054A" w:rsidP="001D6028">
      <w:pPr>
        <w:spacing w:after="120"/>
        <w:ind w:firstLine="720"/>
      </w:pPr>
      <w:r>
        <w:t xml:space="preserve">Filings can be sent by hand or messenger delivery, by commercial overnight courier, or by first-class or overnight U.S. Postal Service mail.  All filings must be addressed to the Commission’s Secretary, Office of the Secretary, Federal Communications Commission.  </w:t>
      </w:r>
    </w:p>
    <w:p w14:paraId="40C719BE" w14:textId="77777777" w:rsidR="00B6054A" w:rsidRDefault="00B6054A" w:rsidP="001D6028">
      <w:pPr>
        <w:pStyle w:val="ListParagraph"/>
        <w:widowControl w:val="0"/>
        <w:numPr>
          <w:ilvl w:val="0"/>
          <w:numId w:val="46"/>
        </w:numPr>
        <w:spacing w:after="120"/>
        <w:ind w:left="1080"/>
        <w:contextualSpacing w:val="0"/>
      </w:pPr>
      <w:r>
        <w:t>All hand-delivered or messenger-delivered paper filing for the Commission’s Secretary must be delivered to FCC Headquarters at 445 12</w:t>
      </w:r>
      <w:r w:rsidRPr="00F27299">
        <w:rPr>
          <w:vertAlign w:val="superscript"/>
        </w:rPr>
        <w:t>th</w:t>
      </w:r>
      <w:r>
        <w:t xml:space="preserve"> Street, SW, Room TW-A325, Washington, DC 20554.  The filings hours are 8:00 a.m. to 7:00 p.m.  All hand deliveries must be held together with rubber bands or fasteners.  Any envelopes must be disposed of </w:t>
      </w:r>
      <w:r w:rsidRPr="00F27299">
        <w:rPr>
          <w:i/>
        </w:rPr>
        <w:t>before</w:t>
      </w:r>
      <w:r>
        <w:t xml:space="preserve"> entering the building.  </w:t>
      </w:r>
    </w:p>
    <w:p w14:paraId="3133694A" w14:textId="77777777" w:rsidR="00B6054A" w:rsidRDefault="00B6054A" w:rsidP="001D6028">
      <w:pPr>
        <w:pStyle w:val="ListParagraph"/>
        <w:widowControl w:val="0"/>
        <w:numPr>
          <w:ilvl w:val="0"/>
          <w:numId w:val="46"/>
        </w:numPr>
        <w:spacing w:after="120"/>
        <w:ind w:left="1080"/>
        <w:contextualSpacing w:val="0"/>
      </w:pPr>
      <w:r>
        <w:t xml:space="preserve">Commercial overnight mail (other than U.S. Postal Service Express Mail and Priority Mail) must be sent to 9300 East Hampton Drive, Capitol Heights, MD 20743.  </w:t>
      </w:r>
    </w:p>
    <w:p w14:paraId="1C5AF881" w14:textId="77777777" w:rsidR="00B6054A" w:rsidRDefault="00B6054A" w:rsidP="001D6028">
      <w:pPr>
        <w:pStyle w:val="ListParagraph"/>
        <w:widowControl w:val="0"/>
        <w:numPr>
          <w:ilvl w:val="0"/>
          <w:numId w:val="46"/>
        </w:numPr>
        <w:spacing w:after="120"/>
        <w:ind w:left="1080"/>
        <w:contextualSpacing w:val="0"/>
      </w:pPr>
      <w:r>
        <w:t>U.S. Postal Service first-class mail, Express Mail, and Priority Mail must be addressed to 445 12</w:t>
      </w:r>
      <w:r w:rsidRPr="00F27299">
        <w:rPr>
          <w:vertAlign w:val="superscript"/>
        </w:rPr>
        <w:t>th</w:t>
      </w:r>
      <w:r>
        <w:t xml:space="preserve"> Street, SW, Washington, DC 20554.  </w:t>
      </w:r>
    </w:p>
    <w:p w14:paraId="68FC1E50" w14:textId="77777777" w:rsidR="00B6054A" w:rsidRDefault="00B6054A" w:rsidP="001D6028">
      <w:pPr>
        <w:pStyle w:val="ParaNum"/>
        <w:numPr>
          <w:ilvl w:val="0"/>
          <w:numId w:val="0"/>
        </w:numPr>
        <w:rPr>
          <w:b/>
        </w:rPr>
      </w:pPr>
      <w:r>
        <w:rPr>
          <w:b/>
        </w:rPr>
        <w:t>ADDITIONAL INFORMATION</w:t>
      </w:r>
    </w:p>
    <w:p w14:paraId="2B23DEC5" w14:textId="77777777" w:rsidR="00B6054A" w:rsidRDefault="00B6054A" w:rsidP="001D6028">
      <w:pPr>
        <w:pStyle w:val="ParaNum"/>
        <w:numPr>
          <w:ilvl w:val="0"/>
          <w:numId w:val="0"/>
        </w:numPr>
        <w:ind w:firstLine="720"/>
      </w:pPr>
      <w:r>
        <w:t xml:space="preserve">A copy of this </w:t>
      </w:r>
      <w:r>
        <w:rPr>
          <w:i/>
        </w:rPr>
        <w:t>Public Notice</w:t>
      </w:r>
      <w:r>
        <w:t xml:space="preserve"> and related documents are available for public inspection and copying during regular business hours at the FCC Reference Information Center, Portals II, 445 12</w:t>
      </w:r>
      <w:r>
        <w:rPr>
          <w:vertAlign w:val="superscript"/>
        </w:rPr>
        <w:t>th</w:t>
      </w:r>
      <w:r>
        <w:t xml:space="preserve"> Street, SW, Room CY-A257, Washington, DC 20554.  Filings also may be found by searching on the Commission's Electronic Comment Filing System (ECFS) at </w:t>
      </w:r>
      <w:hyperlink r:id="rId19" w:history="1">
        <w:r w:rsidRPr="00F249B2">
          <w:rPr>
            <w:rStyle w:val="Hyperlink"/>
          </w:rPr>
          <w:t>http://apps.fcc.gov/ecfs/</w:t>
        </w:r>
      </w:hyperlink>
      <w:r>
        <w:t xml:space="preserve"> (insert CG Docket No. 03-123 into the Proceeding block).</w:t>
      </w:r>
    </w:p>
    <w:p w14:paraId="1A260123" w14:textId="77777777" w:rsidR="00B6054A" w:rsidRDefault="00B6054A" w:rsidP="001D6028">
      <w:pPr>
        <w:pStyle w:val="ParaNum"/>
        <w:widowControl/>
        <w:numPr>
          <w:ilvl w:val="0"/>
          <w:numId w:val="0"/>
        </w:numPr>
        <w:ind w:firstLine="720"/>
        <w:rPr>
          <w:szCs w:val="22"/>
        </w:rPr>
      </w:pPr>
      <w:r w:rsidRPr="00415306">
        <w:rPr>
          <w:szCs w:val="22"/>
        </w:rPr>
        <w:t>To request materials in accessible formats for people with</w:t>
      </w:r>
      <w:r>
        <w:rPr>
          <w:szCs w:val="22"/>
        </w:rPr>
        <w:t xml:space="preserve"> </w:t>
      </w:r>
      <w:r w:rsidRPr="00415306">
        <w:rPr>
          <w:szCs w:val="22"/>
        </w:rPr>
        <w:t>disabilities (Braille, large print, electronic files, audio format), s</w:t>
      </w:r>
      <w:r>
        <w:rPr>
          <w:szCs w:val="22"/>
        </w:rPr>
        <w:t xml:space="preserve">end an e-mail to </w:t>
      </w:r>
      <w:hyperlink r:id="rId20" w:history="1">
        <w:r w:rsidRPr="00F249B2">
          <w:rPr>
            <w:rStyle w:val="Hyperlink"/>
            <w:szCs w:val="22"/>
          </w:rPr>
          <w:t>fcc504@fcc.gov</w:t>
        </w:r>
      </w:hyperlink>
      <w:r>
        <w:rPr>
          <w:szCs w:val="22"/>
        </w:rPr>
        <w:t xml:space="preserve"> </w:t>
      </w:r>
      <w:r w:rsidRPr="00415306">
        <w:rPr>
          <w:szCs w:val="22"/>
        </w:rPr>
        <w:t>or call</w:t>
      </w:r>
      <w:r>
        <w:rPr>
          <w:szCs w:val="22"/>
        </w:rPr>
        <w:t xml:space="preserve"> </w:t>
      </w:r>
      <w:r w:rsidRPr="00415306">
        <w:rPr>
          <w:szCs w:val="22"/>
        </w:rPr>
        <w:t>the Consumer and Governmental Affairs Bureau at 202-418-0530 (voice), 844-432-2275 (videophone), or</w:t>
      </w:r>
      <w:r>
        <w:rPr>
          <w:szCs w:val="22"/>
        </w:rPr>
        <w:t xml:space="preserve"> </w:t>
      </w:r>
      <w:r w:rsidRPr="00415306">
        <w:rPr>
          <w:szCs w:val="22"/>
        </w:rPr>
        <w:t>202-418-0432 (TTY).</w:t>
      </w:r>
    </w:p>
    <w:p w14:paraId="3F065FD3" w14:textId="77777777" w:rsidR="00B6054A" w:rsidRDefault="00B6054A" w:rsidP="001D6028">
      <w:pPr>
        <w:spacing w:after="120"/>
        <w:ind w:firstLine="720"/>
        <w:rPr>
          <w:sz w:val="24"/>
        </w:rPr>
      </w:pPr>
      <w:r>
        <w:rPr>
          <w:szCs w:val="22"/>
        </w:rPr>
        <w:t>For further i</w:t>
      </w:r>
      <w:r w:rsidRPr="00F42039">
        <w:rPr>
          <w:szCs w:val="22"/>
        </w:rPr>
        <w:t>nformation</w:t>
      </w:r>
      <w:r>
        <w:rPr>
          <w:szCs w:val="22"/>
        </w:rPr>
        <w:t>, p</w:t>
      </w:r>
      <w:r w:rsidRPr="00415306">
        <w:rPr>
          <w:szCs w:val="22"/>
        </w:rPr>
        <w:t>lease contact</w:t>
      </w:r>
      <w:r>
        <w:rPr>
          <w:szCs w:val="22"/>
        </w:rPr>
        <w:t xml:space="preserve"> </w:t>
      </w:r>
      <w:r w:rsidRPr="00DC757E">
        <w:t>please contact Dana Wilson, Consumer and Governmental Affairs Bureau, Disability Rights Off</w:t>
      </w:r>
      <w:r>
        <w:t xml:space="preserve">ice, at (202) 418-2247 (voice) </w:t>
      </w:r>
      <w:r w:rsidRPr="00DC757E">
        <w:t xml:space="preserve">or e-mail at </w:t>
      </w:r>
      <w:hyperlink r:id="rId21" w:history="1">
        <w:r w:rsidRPr="00DC757E">
          <w:rPr>
            <w:rStyle w:val="Hyperlink"/>
          </w:rPr>
          <w:t>Dana.Wilson@fcc.gov</w:t>
        </w:r>
      </w:hyperlink>
      <w:r>
        <w:rPr>
          <w:szCs w:val="22"/>
        </w:rPr>
        <w:t xml:space="preserve">.  </w:t>
      </w:r>
    </w:p>
    <w:p w14:paraId="7296FFC2" w14:textId="77777777" w:rsidR="00B6054A" w:rsidRPr="00923BE8" w:rsidRDefault="00B6054A" w:rsidP="001D6028">
      <w:pPr>
        <w:autoSpaceDE w:val="0"/>
        <w:autoSpaceDN w:val="0"/>
        <w:adjustRightInd w:val="0"/>
        <w:spacing w:after="120"/>
        <w:jc w:val="center"/>
        <w:rPr>
          <w:szCs w:val="22"/>
        </w:rPr>
      </w:pPr>
      <w:r>
        <w:rPr>
          <w:szCs w:val="22"/>
        </w:rPr>
        <w:t>-FCC-</w:t>
      </w:r>
    </w:p>
    <w:p w14:paraId="67E6BB01" w14:textId="0B27B4BE" w:rsidR="005425B0" w:rsidRDefault="005425B0" w:rsidP="001D6028">
      <w:r>
        <w:br w:type="page"/>
      </w:r>
    </w:p>
    <w:p w14:paraId="14A59042" w14:textId="77777777" w:rsidR="005425B0" w:rsidRDefault="005425B0" w:rsidP="001D6028">
      <w:pPr>
        <w:autoSpaceDE w:val="0"/>
        <w:autoSpaceDN w:val="0"/>
        <w:adjustRightInd w:val="0"/>
        <w:jc w:val="both"/>
        <w:rPr>
          <w:rFonts w:ascii="Arial Narrow" w:hAnsi="Arial Narrow"/>
          <w:b/>
          <w:sz w:val="24"/>
          <w:szCs w:val="22"/>
          <w:u w:val="single"/>
        </w:rPr>
      </w:pPr>
      <w:r w:rsidRPr="006A0E15">
        <w:rPr>
          <w:rFonts w:ascii="Arial Narrow" w:hAnsi="Arial Narrow"/>
          <w:b/>
          <w:sz w:val="24"/>
          <w:szCs w:val="22"/>
          <w:u w:val="single"/>
        </w:rPr>
        <w:t>Appendix B – FCC Matrix</w:t>
      </w:r>
      <w:r>
        <w:rPr>
          <w:rFonts w:ascii="Arial Narrow" w:hAnsi="Arial Narrow"/>
          <w:b/>
          <w:sz w:val="24"/>
          <w:szCs w:val="22"/>
          <w:u w:val="single"/>
        </w:rPr>
        <w:t xml:space="preserve">, </w:t>
      </w:r>
      <w:r w:rsidRPr="006A0E15">
        <w:rPr>
          <w:rFonts w:ascii="Arial Narrow" w:hAnsi="Arial Narrow"/>
          <w:b/>
          <w:sz w:val="24"/>
          <w:szCs w:val="22"/>
          <w:u w:val="single"/>
        </w:rPr>
        <w:t>TRS, STS, CapTel Training Outlines</w:t>
      </w:r>
    </w:p>
    <w:p w14:paraId="2EAC1792" w14:textId="77777777" w:rsidR="005425B0" w:rsidRPr="006A0E15" w:rsidRDefault="005425B0" w:rsidP="001D6028">
      <w:pPr>
        <w:autoSpaceDE w:val="0"/>
        <w:autoSpaceDN w:val="0"/>
        <w:adjustRightInd w:val="0"/>
        <w:spacing w:after="60"/>
        <w:jc w:val="both"/>
        <w:rPr>
          <w:rFonts w:ascii="Arial Narrow" w:hAnsi="Arial Narrow"/>
          <w:sz w:val="24"/>
          <w:szCs w:val="22"/>
        </w:rPr>
      </w:pPr>
      <w:r w:rsidRPr="006A0E15">
        <w:rPr>
          <w:rFonts w:ascii="Arial Narrow" w:hAnsi="Arial Narrow"/>
          <w:sz w:val="24"/>
          <w:szCs w:val="22"/>
        </w:rPr>
        <w:t>Please see the following table for a point-by-point explanation of how we meet and/or exceed each of the minimum federal standards.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97"/>
        <w:gridCol w:w="1679"/>
        <w:gridCol w:w="1144"/>
        <w:gridCol w:w="3936"/>
      </w:tblGrid>
      <w:tr w:rsidR="005425B0" w:rsidRPr="00611125" w14:paraId="00EBCB19" w14:textId="77777777" w:rsidTr="001843E3">
        <w:trPr>
          <w:tblHeader/>
        </w:trPr>
        <w:tc>
          <w:tcPr>
            <w:tcW w:w="1184" w:type="pct"/>
            <w:shd w:val="clear" w:color="auto" w:fill="FFC000"/>
            <w:tcMar>
              <w:top w:w="0" w:type="dxa"/>
              <w:left w:w="108" w:type="dxa"/>
              <w:bottom w:w="0" w:type="dxa"/>
              <w:right w:w="108" w:type="dxa"/>
            </w:tcMar>
            <w:hideMark/>
          </w:tcPr>
          <w:p w14:paraId="1B1114D5" w14:textId="77777777" w:rsidR="005425B0" w:rsidRPr="00611125" w:rsidRDefault="005425B0" w:rsidP="001D6028">
            <w:pPr>
              <w:pStyle w:val="TableHead"/>
              <w:rPr>
                <w:rFonts w:cs="Arial"/>
                <w:bCs/>
                <w:szCs w:val="18"/>
              </w:rPr>
            </w:pPr>
            <w:r w:rsidRPr="00611125">
              <w:rPr>
                <w:rFonts w:cs="Arial"/>
                <w:szCs w:val="18"/>
              </w:rPr>
              <w:t>FCC Minimum Standard</w:t>
            </w:r>
          </w:p>
        </w:tc>
        <w:tc>
          <w:tcPr>
            <w:tcW w:w="948" w:type="pct"/>
            <w:shd w:val="clear" w:color="auto" w:fill="FFC000"/>
            <w:tcMar>
              <w:top w:w="0" w:type="dxa"/>
              <w:left w:w="108" w:type="dxa"/>
              <w:bottom w:w="0" w:type="dxa"/>
              <w:right w:w="108" w:type="dxa"/>
            </w:tcMar>
            <w:vAlign w:val="center"/>
            <w:hideMark/>
          </w:tcPr>
          <w:p w14:paraId="7958EC38" w14:textId="77777777" w:rsidR="005425B0" w:rsidRPr="00611125" w:rsidRDefault="005425B0" w:rsidP="001D6028">
            <w:pPr>
              <w:pStyle w:val="TableHead"/>
              <w:rPr>
                <w:rFonts w:cs="Arial"/>
                <w:b w:val="0"/>
                <w:bCs/>
                <w:szCs w:val="18"/>
              </w:rPr>
            </w:pPr>
            <w:r w:rsidRPr="00611125">
              <w:rPr>
                <w:rFonts w:cs="Arial"/>
                <w:szCs w:val="18"/>
              </w:rPr>
              <w:t>Applies to:</w:t>
            </w:r>
          </w:p>
        </w:tc>
        <w:tc>
          <w:tcPr>
            <w:tcW w:w="646" w:type="pct"/>
            <w:shd w:val="clear" w:color="auto" w:fill="FFC000"/>
            <w:tcMar>
              <w:top w:w="0" w:type="dxa"/>
              <w:left w:w="108" w:type="dxa"/>
              <w:bottom w:w="0" w:type="dxa"/>
              <w:right w:w="108" w:type="dxa"/>
            </w:tcMar>
            <w:vAlign w:val="center"/>
            <w:hideMark/>
          </w:tcPr>
          <w:p w14:paraId="636B0D10" w14:textId="77777777" w:rsidR="005425B0" w:rsidRPr="00611125" w:rsidRDefault="005425B0" w:rsidP="001D6028">
            <w:pPr>
              <w:pStyle w:val="TableHead"/>
              <w:rPr>
                <w:rFonts w:cs="Arial"/>
                <w:b w:val="0"/>
                <w:bCs/>
                <w:szCs w:val="18"/>
              </w:rPr>
            </w:pPr>
            <w:r w:rsidRPr="00611125">
              <w:rPr>
                <w:rFonts w:cs="Arial"/>
                <w:szCs w:val="18"/>
              </w:rPr>
              <w:t>Compliant</w:t>
            </w:r>
          </w:p>
        </w:tc>
        <w:tc>
          <w:tcPr>
            <w:tcW w:w="2222" w:type="pct"/>
            <w:shd w:val="clear" w:color="auto" w:fill="FFC000"/>
            <w:tcMar>
              <w:top w:w="0" w:type="dxa"/>
              <w:left w:w="108" w:type="dxa"/>
              <w:bottom w:w="0" w:type="dxa"/>
              <w:right w:w="108" w:type="dxa"/>
            </w:tcMar>
            <w:vAlign w:val="center"/>
            <w:hideMark/>
          </w:tcPr>
          <w:p w14:paraId="1CE10E3C" w14:textId="77777777" w:rsidR="005425B0" w:rsidRPr="00611125" w:rsidRDefault="005425B0" w:rsidP="001D6028">
            <w:pPr>
              <w:pStyle w:val="TableHead"/>
              <w:rPr>
                <w:rFonts w:cs="Arial"/>
                <w:b w:val="0"/>
                <w:bCs/>
                <w:szCs w:val="18"/>
              </w:rPr>
            </w:pPr>
            <w:r w:rsidRPr="00611125">
              <w:rPr>
                <w:rFonts w:cs="Arial"/>
                <w:szCs w:val="18"/>
              </w:rPr>
              <w:t>Sprint’s Approach</w:t>
            </w:r>
          </w:p>
        </w:tc>
      </w:tr>
      <w:tr w:rsidR="005425B0" w:rsidRPr="00611125" w14:paraId="79A7220C" w14:textId="77777777" w:rsidTr="001843E3">
        <w:tc>
          <w:tcPr>
            <w:tcW w:w="1184" w:type="pct"/>
            <w:shd w:val="clear" w:color="auto" w:fill="auto"/>
            <w:tcMar>
              <w:top w:w="0" w:type="dxa"/>
              <w:left w:w="108" w:type="dxa"/>
              <w:bottom w:w="0" w:type="dxa"/>
              <w:right w:w="108" w:type="dxa"/>
            </w:tcMar>
            <w:hideMark/>
          </w:tcPr>
          <w:p w14:paraId="70DB3381"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CA Training</w:t>
            </w:r>
          </w:p>
          <w:p w14:paraId="2453C943"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47 C.F.R. §</w:t>
            </w:r>
          </w:p>
          <w:p w14:paraId="3D5CD5D9"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64.604(a)(1)(i)</w:t>
            </w:r>
          </w:p>
        </w:tc>
        <w:tc>
          <w:tcPr>
            <w:tcW w:w="948" w:type="pct"/>
            <w:shd w:val="clear" w:color="auto" w:fill="auto"/>
            <w:tcMar>
              <w:top w:w="0" w:type="dxa"/>
              <w:left w:w="108" w:type="dxa"/>
              <w:bottom w:w="0" w:type="dxa"/>
              <w:right w:w="108" w:type="dxa"/>
            </w:tcMar>
            <w:hideMark/>
          </w:tcPr>
          <w:p w14:paraId="2D84BCC0"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TRS, STS, CTS, IP CTS, IP Relay</w:t>
            </w:r>
          </w:p>
        </w:tc>
        <w:tc>
          <w:tcPr>
            <w:tcW w:w="646" w:type="pct"/>
            <w:shd w:val="clear" w:color="auto" w:fill="auto"/>
            <w:tcMar>
              <w:top w:w="0" w:type="dxa"/>
              <w:left w:w="108" w:type="dxa"/>
              <w:bottom w:w="0" w:type="dxa"/>
              <w:right w:w="108" w:type="dxa"/>
            </w:tcMar>
            <w:hideMark/>
          </w:tcPr>
          <w:p w14:paraId="5849E033"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14:paraId="252AE530"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Sprint offers a comprehensive training program designed to offer the best quality to all relay users</w:t>
            </w:r>
            <w:r>
              <w:rPr>
                <w:rFonts w:ascii="Arial" w:hAnsi="Arial" w:cs="Arial"/>
                <w:sz w:val="18"/>
                <w:szCs w:val="18"/>
              </w:rPr>
              <w:t xml:space="preserve">. </w:t>
            </w:r>
            <w:r w:rsidRPr="00611125">
              <w:rPr>
                <w:rFonts w:ascii="Arial" w:hAnsi="Arial" w:cs="Arial"/>
                <w:sz w:val="18"/>
                <w:szCs w:val="18"/>
              </w:rPr>
              <w:t xml:space="preserve"> Sprint’s 2-3 week program includes training on Diversified Culture, compliance w</w:t>
            </w:r>
            <w:r>
              <w:rPr>
                <w:rFonts w:ascii="Arial" w:hAnsi="Arial" w:cs="Arial"/>
                <w:sz w:val="18"/>
                <w:szCs w:val="18"/>
              </w:rPr>
              <w:t>ith regulatory requirements, &amp;</w:t>
            </w:r>
            <w:r w:rsidRPr="00611125">
              <w:rPr>
                <w:rFonts w:ascii="Arial" w:hAnsi="Arial" w:cs="Arial"/>
                <w:sz w:val="18"/>
                <w:szCs w:val="18"/>
              </w:rPr>
              <w:t xml:space="preserve"> the</w:t>
            </w:r>
            <w:r>
              <w:rPr>
                <w:rFonts w:ascii="Arial" w:hAnsi="Arial" w:cs="Arial"/>
                <w:sz w:val="18"/>
                <w:szCs w:val="18"/>
              </w:rPr>
              <w:t xml:space="preserve"> operation of Sprint’s systems. </w:t>
            </w:r>
            <w:r w:rsidRPr="00611125">
              <w:rPr>
                <w:rFonts w:ascii="Arial" w:hAnsi="Arial" w:cs="Arial"/>
                <w:sz w:val="18"/>
                <w:szCs w:val="18"/>
              </w:rPr>
              <w:t xml:space="preserve"> </w:t>
            </w:r>
          </w:p>
        </w:tc>
      </w:tr>
      <w:tr w:rsidR="005425B0" w:rsidRPr="00611125" w14:paraId="49C067D6" w14:textId="77777777" w:rsidTr="001843E3">
        <w:tc>
          <w:tcPr>
            <w:tcW w:w="1184" w:type="pct"/>
            <w:shd w:val="clear" w:color="auto" w:fill="auto"/>
            <w:tcMar>
              <w:top w:w="0" w:type="dxa"/>
              <w:left w:w="108" w:type="dxa"/>
              <w:bottom w:w="0" w:type="dxa"/>
              <w:right w:w="108" w:type="dxa"/>
            </w:tcMar>
            <w:hideMark/>
          </w:tcPr>
          <w:p w14:paraId="1BD22EBB"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CA Skills</w:t>
            </w:r>
          </w:p>
          <w:p w14:paraId="695785E3"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47 C.F.R. §</w:t>
            </w:r>
          </w:p>
          <w:p w14:paraId="5DB83A04"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64.604(a)(1)(ii)</w:t>
            </w:r>
          </w:p>
        </w:tc>
        <w:tc>
          <w:tcPr>
            <w:tcW w:w="948" w:type="pct"/>
            <w:shd w:val="clear" w:color="auto" w:fill="auto"/>
            <w:tcMar>
              <w:top w:w="0" w:type="dxa"/>
              <w:left w:w="108" w:type="dxa"/>
              <w:bottom w:w="0" w:type="dxa"/>
              <w:right w:w="108" w:type="dxa"/>
            </w:tcMar>
            <w:hideMark/>
          </w:tcPr>
          <w:p w14:paraId="7F96A283"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TRS, STS, CTS, IP CTS, IP Relay</w:t>
            </w:r>
          </w:p>
          <w:p w14:paraId="50E56D7B" w14:textId="77777777" w:rsidR="005425B0" w:rsidRPr="00611125" w:rsidRDefault="005425B0" w:rsidP="001D6028">
            <w:pPr>
              <w:pStyle w:val="StyleText1Before3pt"/>
              <w:spacing w:before="0"/>
              <w:rPr>
                <w:rFonts w:ascii="Arial" w:hAnsi="Arial" w:cs="Arial"/>
                <w:sz w:val="18"/>
                <w:szCs w:val="18"/>
              </w:rPr>
            </w:pPr>
            <w:r>
              <w:rPr>
                <w:rFonts w:ascii="Arial" w:hAnsi="Arial" w:cs="Arial"/>
                <w:sz w:val="18"/>
                <w:szCs w:val="18"/>
              </w:rPr>
              <w:t>(Partially waived for CTS,</w:t>
            </w:r>
            <w:r w:rsidRPr="00611125">
              <w:rPr>
                <w:rFonts w:ascii="Arial" w:hAnsi="Arial" w:cs="Arial"/>
                <w:sz w:val="18"/>
                <w:szCs w:val="18"/>
              </w:rPr>
              <w:t xml:space="preserve"> IP CTS)</w:t>
            </w:r>
          </w:p>
        </w:tc>
        <w:tc>
          <w:tcPr>
            <w:tcW w:w="646" w:type="pct"/>
            <w:shd w:val="clear" w:color="auto" w:fill="auto"/>
            <w:tcMar>
              <w:top w:w="0" w:type="dxa"/>
              <w:left w:w="108" w:type="dxa"/>
              <w:bottom w:w="0" w:type="dxa"/>
              <w:right w:w="108" w:type="dxa"/>
            </w:tcMar>
            <w:hideMark/>
          </w:tcPr>
          <w:p w14:paraId="0CA5E51F"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14:paraId="53539D25" w14:textId="77777777" w:rsidR="005425B0" w:rsidRPr="00611125" w:rsidRDefault="005425B0" w:rsidP="001D6028">
            <w:pPr>
              <w:pStyle w:val="StyleText1Before3pt"/>
              <w:spacing w:before="0"/>
              <w:rPr>
                <w:rFonts w:ascii="Arial" w:hAnsi="Arial" w:cs="Arial"/>
                <w:sz w:val="18"/>
                <w:szCs w:val="18"/>
              </w:rPr>
            </w:pPr>
            <w:r>
              <w:rPr>
                <w:rFonts w:ascii="Arial" w:hAnsi="Arial" w:cs="Arial"/>
                <w:sz w:val="18"/>
                <w:szCs w:val="18"/>
              </w:rPr>
              <w:t xml:space="preserve">Sprint ensures </w:t>
            </w:r>
            <w:r w:rsidRPr="00611125">
              <w:rPr>
                <w:rFonts w:ascii="Arial" w:hAnsi="Arial" w:cs="Arial"/>
                <w:sz w:val="18"/>
                <w:szCs w:val="18"/>
              </w:rPr>
              <w:t>all CAs are skilled i</w:t>
            </w:r>
            <w:r>
              <w:rPr>
                <w:rFonts w:ascii="Arial" w:hAnsi="Arial" w:cs="Arial"/>
                <w:sz w:val="18"/>
                <w:szCs w:val="18"/>
              </w:rPr>
              <w:t>n typing, grammar, spelling, &amp;</w:t>
            </w:r>
            <w:r w:rsidRPr="00611125">
              <w:rPr>
                <w:rFonts w:ascii="Arial" w:hAnsi="Arial" w:cs="Arial"/>
                <w:sz w:val="18"/>
                <w:szCs w:val="18"/>
              </w:rPr>
              <w:t xml:space="preserve"> interpretation of typewritten ASL (as applic</w:t>
            </w:r>
            <w:r>
              <w:rPr>
                <w:rFonts w:ascii="Arial" w:hAnsi="Arial" w:cs="Arial"/>
                <w:sz w:val="18"/>
                <w:szCs w:val="18"/>
              </w:rPr>
              <w:t>able), familiar with hearing &amp;</w:t>
            </w:r>
            <w:r w:rsidRPr="00611125">
              <w:rPr>
                <w:rFonts w:ascii="Arial" w:hAnsi="Arial" w:cs="Arial"/>
                <w:sz w:val="18"/>
                <w:szCs w:val="18"/>
              </w:rPr>
              <w:t xml:space="preserve"> speech disability culture, language</w:t>
            </w:r>
            <w:r>
              <w:rPr>
                <w:rFonts w:ascii="Arial" w:hAnsi="Arial" w:cs="Arial"/>
                <w:sz w:val="18"/>
                <w:szCs w:val="18"/>
              </w:rPr>
              <w:t>, &amp; etiquette; &amp;</w:t>
            </w:r>
            <w:r w:rsidRPr="00611125">
              <w:rPr>
                <w:rFonts w:ascii="Arial" w:hAnsi="Arial" w:cs="Arial"/>
                <w:sz w:val="18"/>
                <w:szCs w:val="18"/>
              </w:rPr>
              <w:t xml:space="preserve"> have clear </w:t>
            </w:r>
            <w:r>
              <w:rPr>
                <w:rFonts w:ascii="Arial" w:hAnsi="Arial" w:cs="Arial"/>
                <w:sz w:val="18"/>
                <w:szCs w:val="18"/>
              </w:rPr>
              <w:t>&amp;</w:t>
            </w:r>
            <w:r w:rsidRPr="00611125">
              <w:rPr>
                <w:rFonts w:ascii="Arial" w:hAnsi="Arial" w:cs="Arial"/>
                <w:sz w:val="18"/>
                <w:szCs w:val="18"/>
              </w:rPr>
              <w:t xml:space="preserve"> articulate voice communication skills.</w:t>
            </w:r>
          </w:p>
        </w:tc>
      </w:tr>
      <w:tr w:rsidR="005425B0" w:rsidRPr="00611125" w14:paraId="5BF6C75E" w14:textId="77777777" w:rsidTr="001843E3">
        <w:tc>
          <w:tcPr>
            <w:tcW w:w="1184" w:type="pct"/>
            <w:shd w:val="clear" w:color="auto" w:fill="auto"/>
            <w:tcMar>
              <w:top w:w="0" w:type="dxa"/>
              <w:left w:w="108" w:type="dxa"/>
              <w:bottom w:w="0" w:type="dxa"/>
              <w:right w:w="108" w:type="dxa"/>
            </w:tcMar>
            <w:hideMark/>
          </w:tcPr>
          <w:p w14:paraId="755C5CF2"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CA Typing</w:t>
            </w:r>
          </w:p>
          <w:p w14:paraId="7366B8CE"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47 C.F.R. §</w:t>
            </w:r>
          </w:p>
          <w:p w14:paraId="46CCB1A5"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64.604(a)(1)(iii)</w:t>
            </w:r>
          </w:p>
        </w:tc>
        <w:tc>
          <w:tcPr>
            <w:tcW w:w="948" w:type="pct"/>
            <w:shd w:val="clear" w:color="auto" w:fill="auto"/>
            <w:tcMar>
              <w:top w:w="0" w:type="dxa"/>
              <w:left w:w="108" w:type="dxa"/>
              <w:bottom w:w="0" w:type="dxa"/>
              <w:right w:w="108" w:type="dxa"/>
            </w:tcMar>
            <w:hideMark/>
          </w:tcPr>
          <w:p w14:paraId="35C7D5B1"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TRS, STS, CTS, IP CTS, IP Relay</w:t>
            </w:r>
          </w:p>
          <w:p w14:paraId="4E5DBD78" w14:textId="77777777" w:rsidR="005425B0" w:rsidRPr="00611125" w:rsidRDefault="005425B0" w:rsidP="001D6028">
            <w:pPr>
              <w:pStyle w:val="StyleText1Before3pt"/>
              <w:spacing w:before="0"/>
              <w:rPr>
                <w:rFonts w:ascii="Arial" w:hAnsi="Arial" w:cs="Arial"/>
                <w:sz w:val="18"/>
                <w:szCs w:val="18"/>
              </w:rPr>
            </w:pPr>
            <w:r>
              <w:rPr>
                <w:rFonts w:ascii="Arial" w:hAnsi="Arial" w:cs="Arial"/>
                <w:sz w:val="18"/>
                <w:szCs w:val="18"/>
              </w:rPr>
              <w:t>(Waived/p</w:t>
            </w:r>
            <w:r w:rsidRPr="00611125">
              <w:rPr>
                <w:rFonts w:ascii="Arial" w:hAnsi="Arial" w:cs="Arial"/>
                <w:sz w:val="18"/>
                <w:szCs w:val="18"/>
              </w:rPr>
              <w:t>artially waived for CTS</w:t>
            </w:r>
            <w:r>
              <w:rPr>
                <w:rFonts w:ascii="Arial" w:hAnsi="Arial" w:cs="Arial"/>
                <w:sz w:val="18"/>
                <w:szCs w:val="18"/>
              </w:rPr>
              <w:t xml:space="preserve">, </w:t>
            </w:r>
            <w:r w:rsidRPr="00611125">
              <w:rPr>
                <w:rFonts w:ascii="Arial" w:hAnsi="Arial" w:cs="Arial"/>
                <w:sz w:val="18"/>
                <w:szCs w:val="18"/>
              </w:rPr>
              <w:t>IP CTS)</w:t>
            </w:r>
          </w:p>
        </w:tc>
        <w:tc>
          <w:tcPr>
            <w:tcW w:w="646" w:type="pct"/>
            <w:shd w:val="clear" w:color="auto" w:fill="auto"/>
            <w:tcMar>
              <w:top w:w="0" w:type="dxa"/>
              <w:left w:w="108" w:type="dxa"/>
              <w:bottom w:w="0" w:type="dxa"/>
              <w:right w:w="108" w:type="dxa"/>
            </w:tcMar>
            <w:hideMark/>
          </w:tcPr>
          <w:p w14:paraId="7D3A7A15"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14:paraId="476A817F" w14:textId="77777777" w:rsidR="005425B0" w:rsidRPr="00611125" w:rsidRDefault="005425B0" w:rsidP="001D6028">
            <w:pPr>
              <w:pStyle w:val="StyleText1Before3pt"/>
              <w:spacing w:before="0"/>
              <w:rPr>
                <w:rFonts w:ascii="Arial" w:hAnsi="Arial" w:cs="Arial"/>
                <w:sz w:val="18"/>
                <w:szCs w:val="18"/>
              </w:rPr>
            </w:pPr>
            <w:r>
              <w:rPr>
                <w:rFonts w:ascii="Arial" w:hAnsi="Arial" w:cs="Arial"/>
                <w:sz w:val="18"/>
                <w:szCs w:val="18"/>
              </w:rPr>
              <w:t>Sprint’s CAs type &amp;</w:t>
            </w:r>
            <w:r w:rsidRPr="00611125">
              <w:rPr>
                <w:rFonts w:ascii="Arial" w:hAnsi="Arial" w:cs="Arial"/>
                <w:sz w:val="18"/>
                <w:szCs w:val="18"/>
              </w:rPr>
              <w:t>/or transcribe conversations at a rate greater than 60 words per minute.</w:t>
            </w:r>
            <w:r>
              <w:rPr>
                <w:rFonts w:ascii="Arial" w:hAnsi="Arial" w:cs="Arial"/>
                <w:sz w:val="18"/>
                <w:szCs w:val="18"/>
              </w:rPr>
              <w:t xml:space="preserve"> </w:t>
            </w:r>
            <w:r w:rsidRPr="00611125">
              <w:rPr>
                <w:rFonts w:ascii="Arial" w:hAnsi="Arial" w:cs="Arial"/>
                <w:sz w:val="18"/>
                <w:szCs w:val="18"/>
              </w:rPr>
              <w:t xml:space="preserve"> CA testing is conducted at least quarterly.</w:t>
            </w:r>
          </w:p>
        </w:tc>
      </w:tr>
      <w:tr w:rsidR="005425B0" w:rsidRPr="00611125" w14:paraId="563F0F31" w14:textId="77777777" w:rsidTr="001843E3">
        <w:tc>
          <w:tcPr>
            <w:tcW w:w="1184" w:type="pct"/>
            <w:shd w:val="clear" w:color="auto" w:fill="auto"/>
            <w:tcMar>
              <w:top w:w="0" w:type="dxa"/>
              <w:left w:w="108" w:type="dxa"/>
              <w:bottom w:w="0" w:type="dxa"/>
              <w:right w:w="108" w:type="dxa"/>
            </w:tcMar>
            <w:hideMark/>
          </w:tcPr>
          <w:p w14:paraId="254B4002"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VRS CA Qualifications</w:t>
            </w:r>
          </w:p>
          <w:p w14:paraId="52E364EB"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47 C.F.R. §</w:t>
            </w:r>
          </w:p>
          <w:p w14:paraId="78A35D31"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64.604(a)(1)(iv)</w:t>
            </w:r>
          </w:p>
        </w:tc>
        <w:tc>
          <w:tcPr>
            <w:tcW w:w="948" w:type="pct"/>
            <w:shd w:val="clear" w:color="auto" w:fill="auto"/>
            <w:tcMar>
              <w:top w:w="0" w:type="dxa"/>
              <w:left w:w="108" w:type="dxa"/>
              <w:bottom w:w="0" w:type="dxa"/>
              <w:right w:w="108" w:type="dxa"/>
            </w:tcMar>
          </w:tcPr>
          <w:p w14:paraId="2E3B0821"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VRS</w:t>
            </w:r>
          </w:p>
        </w:tc>
        <w:tc>
          <w:tcPr>
            <w:tcW w:w="646" w:type="pct"/>
            <w:shd w:val="clear" w:color="auto" w:fill="auto"/>
            <w:tcMar>
              <w:top w:w="0" w:type="dxa"/>
              <w:left w:w="108" w:type="dxa"/>
              <w:bottom w:w="0" w:type="dxa"/>
              <w:right w:w="108" w:type="dxa"/>
            </w:tcMar>
            <w:hideMark/>
          </w:tcPr>
          <w:p w14:paraId="29B3A00C"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N/A</w:t>
            </w:r>
          </w:p>
        </w:tc>
        <w:tc>
          <w:tcPr>
            <w:tcW w:w="2222" w:type="pct"/>
            <w:shd w:val="clear" w:color="auto" w:fill="auto"/>
            <w:tcMar>
              <w:top w:w="0" w:type="dxa"/>
              <w:left w:w="108" w:type="dxa"/>
              <w:bottom w:w="0" w:type="dxa"/>
              <w:right w:w="108" w:type="dxa"/>
            </w:tcMar>
            <w:hideMark/>
          </w:tcPr>
          <w:p w14:paraId="6B0FBFD4"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This requirement is not applicable to the services being offered.</w:t>
            </w:r>
          </w:p>
        </w:tc>
      </w:tr>
      <w:tr w:rsidR="005425B0" w:rsidRPr="00611125" w14:paraId="0B28E5D7" w14:textId="77777777" w:rsidTr="001843E3">
        <w:tc>
          <w:tcPr>
            <w:tcW w:w="1184" w:type="pct"/>
            <w:shd w:val="clear" w:color="auto" w:fill="auto"/>
            <w:tcMar>
              <w:top w:w="0" w:type="dxa"/>
              <w:left w:w="108" w:type="dxa"/>
              <w:bottom w:w="0" w:type="dxa"/>
              <w:right w:w="108" w:type="dxa"/>
            </w:tcMar>
            <w:hideMark/>
          </w:tcPr>
          <w:p w14:paraId="4C36A949"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Call Takeover</w:t>
            </w:r>
          </w:p>
          <w:p w14:paraId="6809313B"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47 C.F.R. §</w:t>
            </w:r>
          </w:p>
          <w:p w14:paraId="43B28ADC"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64.604(a)(1)(v)</w:t>
            </w:r>
          </w:p>
        </w:tc>
        <w:tc>
          <w:tcPr>
            <w:tcW w:w="948" w:type="pct"/>
            <w:shd w:val="clear" w:color="auto" w:fill="auto"/>
            <w:tcMar>
              <w:top w:w="0" w:type="dxa"/>
              <w:left w:w="108" w:type="dxa"/>
              <w:bottom w:w="0" w:type="dxa"/>
              <w:right w:w="108" w:type="dxa"/>
            </w:tcMar>
            <w:hideMark/>
          </w:tcPr>
          <w:p w14:paraId="3385FF60"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TRS, STS, CTS, IP CTS, IP Relay</w:t>
            </w:r>
          </w:p>
        </w:tc>
        <w:tc>
          <w:tcPr>
            <w:tcW w:w="646" w:type="pct"/>
            <w:shd w:val="clear" w:color="auto" w:fill="auto"/>
            <w:tcMar>
              <w:top w:w="0" w:type="dxa"/>
              <w:left w:w="108" w:type="dxa"/>
              <w:bottom w:w="0" w:type="dxa"/>
              <w:right w:w="108" w:type="dxa"/>
            </w:tcMar>
            <w:hideMark/>
          </w:tcPr>
          <w:p w14:paraId="36A2DD78"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14:paraId="21170509"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As a general rule, Sprint allows CA</w:t>
            </w:r>
            <w:r>
              <w:rPr>
                <w:rFonts w:ascii="Arial" w:hAnsi="Arial" w:cs="Arial"/>
                <w:sz w:val="18"/>
                <w:szCs w:val="18"/>
              </w:rPr>
              <w:t xml:space="preserve"> takeovers only when necessary. </w:t>
            </w:r>
            <w:r w:rsidRPr="00611125">
              <w:rPr>
                <w:rFonts w:ascii="Arial" w:hAnsi="Arial" w:cs="Arial"/>
                <w:sz w:val="18"/>
                <w:szCs w:val="18"/>
              </w:rPr>
              <w:t xml:space="preserve"> Sprint’s CAs stay with any given call for a minimum of 10 or 20 </w:t>
            </w:r>
            <w:r>
              <w:rPr>
                <w:rFonts w:ascii="Arial" w:hAnsi="Arial" w:cs="Arial"/>
                <w:sz w:val="18"/>
                <w:szCs w:val="18"/>
              </w:rPr>
              <w:t>minutes, as defined by the FCC.</w:t>
            </w:r>
          </w:p>
        </w:tc>
      </w:tr>
      <w:tr w:rsidR="005425B0" w:rsidRPr="00611125" w14:paraId="01DB0297" w14:textId="77777777" w:rsidTr="001843E3">
        <w:tc>
          <w:tcPr>
            <w:tcW w:w="1184" w:type="pct"/>
            <w:shd w:val="clear" w:color="auto" w:fill="auto"/>
            <w:tcMar>
              <w:top w:w="0" w:type="dxa"/>
              <w:left w:w="108" w:type="dxa"/>
              <w:bottom w:w="0" w:type="dxa"/>
              <w:right w:w="108" w:type="dxa"/>
            </w:tcMar>
            <w:hideMark/>
          </w:tcPr>
          <w:p w14:paraId="3B062C18"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Gender Preference</w:t>
            </w:r>
          </w:p>
          <w:p w14:paraId="76D65707"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47 C.F.R. §</w:t>
            </w:r>
          </w:p>
          <w:p w14:paraId="17D59E3B"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64.604(a)(1)(vi)</w:t>
            </w:r>
          </w:p>
        </w:tc>
        <w:tc>
          <w:tcPr>
            <w:tcW w:w="948" w:type="pct"/>
            <w:shd w:val="clear" w:color="auto" w:fill="auto"/>
            <w:tcMar>
              <w:top w:w="0" w:type="dxa"/>
              <w:left w:w="108" w:type="dxa"/>
              <w:bottom w:w="0" w:type="dxa"/>
              <w:right w:w="108" w:type="dxa"/>
            </w:tcMar>
            <w:hideMark/>
          </w:tcPr>
          <w:p w14:paraId="79240C7B"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TRS, STS, IP Relay</w:t>
            </w:r>
            <w:r>
              <w:rPr>
                <w:rFonts w:ascii="Arial" w:hAnsi="Arial" w:cs="Arial"/>
                <w:sz w:val="18"/>
                <w:szCs w:val="18"/>
              </w:rPr>
              <w:t xml:space="preserve"> (Waived for CTS,</w:t>
            </w:r>
            <w:r w:rsidRPr="00611125">
              <w:rPr>
                <w:rFonts w:ascii="Arial" w:hAnsi="Arial" w:cs="Arial"/>
                <w:sz w:val="18"/>
                <w:szCs w:val="18"/>
              </w:rPr>
              <w:t xml:space="preserve"> IP CTS)</w:t>
            </w:r>
          </w:p>
        </w:tc>
        <w:tc>
          <w:tcPr>
            <w:tcW w:w="646" w:type="pct"/>
            <w:shd w:val="clear" w:color="auto" w:fill="auto"/>
            <w:tcMar>
              <w:top w:w="0" w:type="dxa"/>
              <w:left w:w="108" w:type="dxa"/>
              <w:bottom w:w="0" w:type="dxa"/>
              <w:right w:w="108" w:type="dxa"/>
            </w:tcMar>
            <w:hideMark/>
          </w:tcPr>
          <w:p w14:paraId="76FFBCB9"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4BF7F0BB"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Sprint makes its best efforts to accommodate its customers’ requests regarding the gender of the CA handling their cal</w:t>
            </w:r>
            <w:r>
              <w:rPr>
                <w:rFonts w:ascii="Arial" w:hAnsi="Arial" w:cs="Arial"/>
                <w:sz w:val="18"/>
                <w:szCs w:val="18"/>
              </w:rPr>
              <w:t>ls — both at call initiation &amp;</w:t>
            </w:r>
            <w:r w:rsidRPr="00611125">
              <w:rPr>
                <w:rFonts w:ascii="Arial" w:hAnsi="Arial" w:cs="Arial"/>
                <w:sz w:val="18"/>
                <w:szCs w:val="18"/>
              </w:rPr>
              <w:t>/or call takeover.</w:t>
            </w:r>
          </w:p>
        </w:tc>
      </w:tr>
      <w:tr w:rsidR="005425B0" w:rsidRPr="00611125" w14:paraId="0BE1F678" w14:textId="77777777" w:rsidTr="001843E3">
        <w:tc>
          <w:tcPr>
            <w:tcW w:w="1184" w:type="pct"/>
            <w:shd w:val="clear" w:color="auto" w:fill="auto"/>
            <w:tcMar>
              <w:top w:w="0" w:type="dxa"/>
              <w:left w:w="108" w:type="dxa"/>
              <w:bottom w:w="0" w:type="dxa"/>
              <w:right w:w="108" w:type="dxa"/>
            </w:tcMar>
            <w:hideMark/>
          </w:tcPr>
          <w:p w14:paraId="49FF075D"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Real Time</w:t>
            </w:r>
          </w:p>
          <w:p w14:paraId="57CA5094"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47 C.F.R. §</w:t>
            </w:r>
          </w:p>
          <w:p w14:paraId="07822DCA"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64.604(a)(1)(vii)</w:t>
            </w:r>
          </w:p>
        </w:tc>
        <w:tc>
          <w:tcPr>
            <w:tcW w:w="948" w:type="pct"/>
            <w:shd w:val="clear" w:color="auto" w:fill="auto"/>
            <w:tcMar>
              <w:top w:w="0" w:type="dxa"/>
              <w:left w:w="108" w:type="dxa"/>
              <w:bottom w:w="0" w:type="dxa"/>
              <w:right w:w="108" w:type="dxa"/>
            </w:tcMar>
            <w:hideMark/>
          </w:tcPr>
          <w:p w14:paraId="282340B4"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TRS, STS, CTS, IP CTS, IP Relay</w:t>
            </w:r>
          </w:p>
        </w:tc>
        <w:tc>
          <w:tcPr>
            <w:tcW w:w="646" w:type="pct"/>
            <w:shd w:val="clear" w:color="auto" w:fill="auto"/>
            <w:tcMar>
              <w:top w:w="0" w:type="dxa"/>
              <w:left w:w="108" w:type="dxa"/>
              <w:bottom w:w="0" w:type="dxa"/>
              <w:right w:w="108" w:type="dxa"/>
            </w:tcMar>
            <w:hideMark/>
          </w:tcPr>
          <w:p w14:paraId="6B75F435"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272685A6"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Sprint’s sophisticated software enables real-time communication for all Relay users.</w:t>
            </w:r>
          </w:p>
        </w:tc>
      </w:tr>
      <w:tr w:rsidR="005425B0" w:rsidRPr="00611125" w14:paraId="151A546F" w14:textId="77777777" w:rsidTr="001843E3">
        <w:tc>
          <w:tcPr>
            <w:tcW w:w="1184" w:type="pct"/>
            <w:shd w:val="clear" w:color="auto" w:fill="auto"/>
            <w:tcMar>
              <w:top w:w="0" w:type="dxa"/>
              <w:left w:w="108" w:type="dxa"/>
              <w:bottom w:w="0" w:type="dxa"/>
              <w:right w:w="108" w:type="dxa"/>
            </w:tcMar>
            <w:hideMark/>
          </w:tcPr>
          <w:p w14:paraId="76B8FFCE"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STS Voice Mute Option 47 C.F.R. §</w:t>
            </w:r>
          </w:p>
          <w:p w14:paraId="323A741A"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64.604(a)(1)(viii)</w:t>
            </w:r>
          </w:p>
        </w:tc>
        <w:tc>
          <w:tcPr>
            <w:tcW w:w="948" w:type="pct"/>
            <w:shd w:val="clear" w:color="auto" w:fill="auto"/>
            <w:tcMar>
              <w:top w:w="0" w:type="dxa"/>
              <w:left w:w="108" w:type="dxa"/>
              <w:bottom w:w="0" w:type="dxa"/>
              <w:right w:w="108" w:type="dxa"/>
            </w:tcMar>
            <w:hideMark/>
          </w:tcPr>
          <w:p w14:paraId="0784E370"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STS</w:t>
            </w:r>
            <w:r>
              <w:rPr>
                <w:rFonts w:ascii="Arial" w:hAnsi="Arial" w:cs="Arial"/>
                <w:sz w:val="18"/>
                <w:szCs w:val="18"/>
              </w:rPr>
              <w:t xml:space="preserve"> </w:t>
            </w:r>
            <w:r w:rsidRPr="00611125">
              <w:rPr>
                <w:rFonts w:ascii="Arial" w:hAnsi="Arial" w:cs="Arial"/>
                <w:sz w:val="18"/>
                <w:szCs w:val="18"/>
              </w:rPr>
              <w:t>(Waived for TRS, IP Relay, CTS, IP CTS)</w:t>
            </w:r>
          </w:p>
        </w:tc>
        <w:tc>
          <w:tcPr>
            <w:tcW w:w="646" w:type="pct"/>
            <w:shd w:val="clear" w:color="auto" w:fill="auto"/>
            <w:tcMar>
              <w:top w:w="0" w:type="dxa"/>
              <w:left w:w="108" w:type="dxa"/>
              <w:bottom w:w="0" w:type="dxa"/>
              <w:right w:w="108" w:type="dxa"/>
            </w:tcMar>
            <w:hideMark/>
          </w:tcPr>
          <w:p w14:paraId="1015F8F0"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35FBB9F9"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Sprint offers STS users the opt</w:t>
            </w:r>
            <w:r>
              <w:rPr>
                <w:rFonts w:ascii="Arial" w:hAnsi="Arial" w:cs="Arial"/>
                <w:sz w:val="18"/>
                <w:szCs w:val="18"/>
              </w:rPr>
              <w:t xml:space="preserve">ion to mute their voice so </w:t>
            </w:r>
            <w:r w:rsidRPr="00611125">
              <w:rPr>
                <w:rFonts w:ascii="Arial" w:hAnsi="Arial" w:cs="Arial"/>
                <w:sz w:val="18"/>
                <w:szCs w:val="18"/>
              </w:rPr>
              <w:t>the other party to th</w:t>
            </w:r>
            <w:r>
              <w:rPr>
                <w:rFonts w:ascii="Arial" w:hAnsi="Arial" w:cs="Arial"/>
                <w:sz w:val="18"/>
                <w:szCs w:val="18"/>
              </w:rPr>
              <w:t>e call will hear only the CA &amp;</w:t>
            </w:r>
            <w:r w:rsidRPr="00611125">
              <w:rPr>
                <w:rFonts w:ascii="Arial" w:hAnsi="Arial" w:cs="Arial"/>
                <w:sz w:val="18"/>
                <w:szCs w:val="18"/>
              </w:rPr>
              <w:t xml:space="preserve"> will not hear the STS user’s voice.</w:t>
            </w:r>
          </w:p>
        </w:tc>
      </w:tr>
      <w:tr w:rsidR="005425B0" w:rsidRPr="00611125" w14:paraId="09EDD0FF" w14:textId="77777777" w:rsidTr="001843E3">
        <w:tc>
          <w:tcPr>
            <w:tcW w:w="1184" w:type="pct"/>
            <w:shd w:val="clear" w:color="auto" w:fill="auto"/>
            <w:tcMar>
              <w:top w:w="0" w:type="dxa"/>
              <w:left w:w="108" w:type="dxa"/>
              <w:bottom w:w="0" w:type="dxa"/>
              <w:right w:w="108" w:type="dxa"/>
            </w:tcMar>
            <w:hideMark/>
          </w:tcPr>
          <w:p w14:paraId="2E25EB09"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Confidentiality Rule</w:t>
            </w:r>
          </w:p>
          <w:p w14:paraId="7FB68165"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47 C.F.R. §</w:t>
            </w:r>
          </w:p>
          <w:p w14:paraId="178F0AB0"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64.604(a)(2)(i)</w:t>
            </w:r>
          </w:p>
        </w:tc>
        <w:tc>
          <w:tcPr>
            <w:tcW w:w="948" w:type="pct"/>
            <w:shd w:val="clear" w:color="auto" w:fill="auto"/>
            <w:tcMar>
              <w:top w:w="0" w:type="dxa"/>
              <w:left w:w="108" w:type="dxa"/>
              <w:bottom w:w="0" w:type="dxa"/>
              <w:right w:w="108" w:type="dxa"/>
            </w:tcMar>
            <w:hideMark/>
          </w:tcPr>
          <w:p w14:paraId="6599B350"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TRS, STS, CTS, IP CTS, IP Relay</w:t>
            </w:r>
          </w:p>
        </w:tc>
        <w:tc>
          <w:tcPr>
            <w:tcW w:w="646" w:type="pct"/>
            <w:shd w:val="clear" w:color="auto" w:fill="auto"/>
            <w:tcMar>
              <w:top w:w="0" w:type="dxa"/>
              <w:left w:w="108" w:type="dxa"/>
              <w:bottom w:w="0" w:type="dxa"/>
              <w:right w:w="108" w:type="dxa"/>
            </w:tcMar>
            <w:hideMark/>
          </w:tcPr>
          <w:p w14:paraId="5480F8CD"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72D5AA29" w14:textId="77777777" w:rsidR="005425B0" w:rsidRPr="00611125" w:rsidRDefault="005425B0" w:rsidP="001D6028">
            <w:pPr>
              <w:pStyle w:val="StyleText1Before3pt"/>
              <w:spacing w:before="0"/>
              <w:rPr>
                <w:rFonts w:ascii="Arial" w:hAnsi="Arial" w:cs="Arial"/>
                <w:sz w:val="18"/>
                <w:szCs w:val="18"/>
              </w:rPr>
            </w:pPr>
            <w:r>
              <w:rPr>
                <w:rFonts w:ascii="Arial" w:hAnsi="Arial" w:cs="Arial"/>
                <w:sz w:val="18"/>
                <w:szCs w:val="18"/>
              </w:rPr>
              <w:t>Sprint has systematic &amp;</w:t>
            </w:r>
            <w:r w:rsidRPr="00611125">
              <w:rPr>
                <w:rFonts w:ascii="Arial" w:hAnsi="Arial" w:cs="Arial"/>
                <w:sz w:val="18"/>
                <w:szCs w:val="18"/>
              </w:rPr>
              <w:t xml:space="preserve"> operational processes intended to preven</w:t>
            </w:r>
            <w:r>
              <w:rPr>
                <w:rFonts w:ascii="Arial" w:hAnsi="Arial" w:cs="Arial"/>
                <w:sz w:val="18"/>
                <w:szCs w:val="18"/>
              </w:rPr>
              <w:t>t disclosure of call content &amp;</w:t>
            </w:r>
            <w:r w:rsidRPr="00611125">
              <w:rPr>
                <w:rFonts w:ascii="Arial" w:hAnsi="Arial" w:cs="Arial"/>
                <w:sz w:val="18"/>
                <w:szCs w:val="18"/>
              </w:rPr>
              <w:t xml:space="preserve">/or Customer </w:t>
            </w:r>
            <w:r>
              <w:rPr>
                <w:rFonts w:ascii="Arial" w:hAnsi="Arial" w:cs="Arial"/>
                <w:sz w:val="18"/>
                <w:szCs w:val="18"/>
              </w:rPr>
              <w:t>Proprietary Network Info</w:t>
            </w:r>
            <w:r w:rsidRPr="00611125">
              <w:rPr>
                <w:rFonts w:ascii="Arial" w:hAnsi="Arial" w:cs="Arial"/>
                <w:sz w:val="18"/>
                <w:szCs w:val="18"/>
              </w:rPr>
              <w:t xml:space="preserve"> (CPNI), except as</w:t>
            </w:r>
            <w:r>
              <w:rPr>
                <w:rFonts w:ascii="Arial" w:hAnsi="Arial" w:cs="Arial"/>
                <w:sz w:val="18"/>
                <w:szCs w:val="18"/>
              </w:rPr>
              <w:t xml:space="preserve"> authorized by 47 U.S.C. § 605.  STS CAs may retain info</w:t>
            </w:r>
            <w:r w:rsidRPr="00611125">
              <w:rPr>
                <w:rFonts w:ascii="Arial" w:hAnsi="Arial" w:cs="Arial"/>
                <w:sz w:val="18"/>
                <w:szCs w:val="18"/>
              </w:rPr>
              <w:t xml:space="preserve"> from a particular call in order to facilitate the completion of consecutive calls, at the request of the user.</w:t>
            </w:r>
          </w:p>
        </w:tc>
      </w:tr>
      <w:tr w:rsidR="005425B0" w:rsidRPr="00611125" w14:paraId="23349525" w14:textId="77777777" w:rsidTr="001843E3">
        <w:tc>
          <w:tcPr>
            <w:tcW w:w="1184" w:type="pct"/>
            <w:shd w:val="clear" w:color="auto" w:fill="auto"/>
            <w:tcMar>
              <w:top w:w="0" w:type="dxa"/>
              <w:left w:w="108" w:type="dxa"/>
              <w:bottom w:w="0" w:type="dxa"/>
              <w:right w:w="108" w:type="dxa"/>
            </w:tcMar>
            <w:hideMark/>
          </w:tcPr>
          <w:p w14:paraId="037781E9"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Conversation Content</w:t>
            </w:r>
          </w:p>
          <w:p w14:paraId="1ABF6EC2"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47 C.F.R. §</w:t>
            </w:r>
          </w:p>
          <w:p w14:paraId="3D08DB46"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64.604(a)(2)(ii)</w:t>
            </w:r>
          </w:p>
        </w:tc>
        <w:tc>
          <w:tcPr>
            <w:tcW w:w="948" w:type="pct"/>
            <w:shd w:val="clear" w:color="auto" w:fill="auto"/>
            <w:tcMar>
              <w:top w:w="0" w:type="dxa"/>
              <w:left w:w="108" w:type="dxa"/>
              <w:bottom w:w="0" w:type="dxa"/>
              <w:right w:w="108" w:type="dxa"/>
            </w:tcMar>
            <w:hideMark/>
          </w:tcPr>
          <w:p w14:paraId="17D0DB42"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TRS, STS, CTS, IP CTS, IP Relay</w:t>
            </w:r>
          </w:p>
        </w:tc>
        <w:tc>
          <w:tcPr>
            <w:tcW w:w="646" w:type="pct"/>
            <w:shd w:val="clear" w:color="auto" w:fill="auto"/>
            <w:tcMar>
              <w:top w:w="0" w:type="dxa"/>
              <w:left w:w="108" w:type="dxa"/>
              <w:bottom w:w="0" w:type="dxa"/>
              <w:right w:w="108" w:type="dxa"/>
            </w:tcMar>
            <w:hideMark/>
          </w:tcPr>
          <w:p w14:paraId="427829C0"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16E67C20"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Sprint bars its CAs from intentionally altering the conversations they relay, except to the extent necessary to</w:t>
            </w:r>
            <w:r>
              <w:rPr>
                <w:rFonts w:ascii="Arial" w:hAnsi="Arial" w:cs="Arial"/>
                <w:sz w:val="18"/>
                <w:szCs w:val="18"/>
              </w:rPr>
              <w:t xml:space="preserve">: </w:t>
            </w:r>
            <w:r w:rsidRPr="00611125">
              <w:rPr>
                <w:rFonts w:ascii="Arial" w:hAnsi="Arial" w:cs="Arial"/>
                <w:sz w:val="18"/>
                <w:szCs w:val="18"/>
              </w:rPr>
              <w:t xml:space="preserve"> (i) translate ASL calls to conversational English; (ii) facilitate STS calls without interfering with the independence of the user; or (iii) necessary to provide info to emergency responders.</w:t>
            </w:r>
          </w:p>
        </w:tc>
      </w:tr>
      <w:tr w:rsidR="005425B0" w:rsidRPr="00611125" w14:paraId="7561203B" w14:textId="77777777" w:rsidTr="001843E3">
        <w:tc>
          <w:tcPr>
            <w:tcW w:w="1184" w:type="pct"/>
            <w:shd w:val="clear" w:color="auto" w:fill="auto"/>
            <w:tcMar>
              <w:top w:w="0" w:type="dxa"/>
              <w:left w:w="108" w:type="dxa"/>
              <w:bottom w:w="0" w:type="dxa"/>
              <w:right w:w="108" w:type="dxa"/>
            </w:tcMar>
            <w:hideMark/>
          </w:tcPr>
          <w:p w14:paraId="334A64CA"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 xml:space="preserve">Sequential Calls </w:t>
            </w:r>
          </w:p>
          <w:p w14:paraId="480963A3"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47 C.F.R. §</w:t>
            </w:r>
          </w:p>
          <w:p w14:paraId="2B403E48"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64.604(a)(3)(i)</w:t>
            </w:r>
          </w:p>
        </w:tc>
        <w:tc>
          <w:tcPr>
            <w:tcW w:w="948" w:type="pct"/>
            <w:shd w:val="clear" w:color="auto" w:fill="auto"/>
            <w:tcMar>
              <w:top w:w="0" w:type="dxa"/>
              <w:left w:w="108" w:type="dxa"/>
              <w:bottom w:w="0" w:type="dxa"/>
              <w:right w:w="108" w:type="dxa"/>
            </w:tcMar>
            <w:hideMark/>
          </w:tcPr>
          <w:p w14:paraId="5AA2105E"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TRS, STS, IP Relay</w:t>
            </w:r>
            <w:r>
              <w:rPr>
                <w:rFonts w:ascii="Arial" w:hAnsi="Arial" w:cs="Arial"/>
                <w:sz w:val="18"/>
                <w:szCs w:val="18"/>
              </w:rPr>
              <w:t xml:space="preserve"> (Waived for CTS,</w:t>
            </w:r>
            <w:r w:rsidRPr="00611125">
              <w:rPr>
                <w:rFonts w:ascii="Arial" w:hAnsi="Arial" w:cs="Arial"/>
                <w:sz w:val="18"/>
                <w:szCs w:val="18"/>
              </w:rPr>
              <w:t xml:space="preserve"> IP CTS)</w:t>
            </w:r>
          </w:p>
        </w:tc>
        <w:tc>
          <w:tcPr>
            <w:tcW w:w="646" w:type="pct"/>
            <w:shd w:val="clear" w:color="auto" w:fill="auto"/>
            <w:tcMar>
              <w:top w:w="0" w:type="dxa"/>
              <w:left w:w="108" w:type="dxa"/>
              <w:bottom w:w="0" w:type="dxa"/>
              <w:right w:w="108" w:type="dxa"/>
            </w:tcMar>
            <w:hideMark/>
          </w:tcPr>
          <w:p w14:paraId="165AD98A"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3658527C"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Sprint CAs do not refuse single or sequential calls.</w:t>
            </w:r>
          </w:p>
        </w:tc>
      </w:tr>
      <w:tr w:rsidR="005425B0" w:rsidRPr="00611125" w14:paraId="1938EC3C" w14:textId="77777777" w:rsidTr="001843E3">
        <w:tc>
          <w:tcPr>
            <w:tcW w:w="1184" w:type="pct"/>
            <w:shd w:val="clear" w:color="auto" w:fill="auto"/>
            <w:tcMar>
              <w:top w:w="0" w:type="dxa"/>
              <w:left w:w="108" w:type="dxa"/>
              <w:bottom w:w="0" w:type="dxa"/>
              <w:right w:w="108" w:type="dxa"/>
            </w:tcMar>
            <w:hideMark/>
          </w:tcPr>
          <w:p w14:paraId="2A1E78B0"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Call Length</w:t>
            </w:r>
          </w:p>
          <w:p w14:paraId="6E08B826"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47 C.F.R. §</w:t>
            </w:r>
          </w:p>
          <w:p w14:paraId="5F8D7D31"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64.604(a)(3)(i)</w:t>
            </w:r>
          </w:p>
        </w:tc>
        <w:tc>
          <w:tcPr>
            <w:tcW w:w="948" w:type="pct"/>
            <w:shd w:val="clear" w:color="auto" w:fill="auto"/>
            <w:tcMar>
              <w:top w:w="0" w:type="dxa"/>
              <w:left w:w="108" w:type="dxa"/>
              <w:bottom w:w="0" w:type="dxa"/>
              <w:right w:w="108" w:type="dxa"/>
            </w:tcMar>
            <w:hideMark/>
          </w:tcPr>
          <w:p w14:paraId="5208B683"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TRS, STS, CTS, IP CTS, IP Relay</w:t>
            </w:r>
          </w:p>
        </w:tc>
        <w:tc>
          <w:tcPr>
            <w:tcW w:w="646" w:type="pct"/>
            <w:shd w:val="clear" w:color="auto" w:fill="auto"/>
            <w:tcMar>
              <w:top w:w="0" w:type="dxa"/>
              <w:left w:w="108" w:type="dxa"/>
              <w:bottom w:w="0" w:type="dxa"/>
              <w:right w:w="108" w:type="dxa"/>
            </w:tcMar>
            <w:hideMark/>
          </w:tcPr>
          <w:p w14:paraId="334EA724"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6B6EEAF7"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Sprint never limits the length of a Relay call.</w:t>
            </w:r>
          </w:p>
        </w:tc>
      </w:tr>
      <w:tr w:rsidR="005425B0" w:rsidRPr="00611125" w14:paraId="30F1BA63" w14:textId="77777777" w:rsidTr="001843E3">
        <w:tc>
          <w:tcPr>
            <w:tcW w:w="1184" w:type="pct"/>
            <w:shd w:val="clear" w:color="auto" w:fill="auto"/>
            <w:tcMar>
              <w:top w:w="0" w:type="dxa"/>
              <w:left w:w="108" w:type="dxa"/>
              <w:bottom w:w="0" w:type="dxa"/>
              <w:right w:w="108" w:type="dxa"/>
            </w:tcMar>
            <w:hideMark/>
          </w:tcPr>
          <w:p w14:paraId="37CB7FDB"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Types of Calls</w:t>
            </w:r>
          </w:p>
          <w:p w14:paraId="14F4C808"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47 C.F.R. §</w:t>
            </w:r>
          </w:p>
          <w:p w14:paraId="0DAA9BB9"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64.604(a)(3)(ii)</w:t>
            </w:r>
          </w:p>
        </w:tc>
        <w:tc>
          <w:tcPr>
            <w:tcW w:w="948" w:type="pct"/>
            <w:shd w:val="clear" w:color="auto" w:fill="auto"/>
            <w:tcMar>
              <w:top w:w="0" w:type="dxa"/>
              <w:left w:w="108" w:type="dxa"/>
              <w:bottom w:w="0" w:type="dxa"/>
              <w:right w:w="108" w:type="dxa"/>
            </w:tcMar>
            <w:hideMark/>
          </w:tcPr>
          <w:p w14:paraId="6524C040"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TRS, STS, CTS, IP CTS, IP Relay</w:t>
            </w:r>
          </w:p>
        </w:tc>
        <w:tc>
          <w:tcPr>
            <w:tcW w:w="646" w:type="pct"/>
            <w:shd w:val="clear" w:color="auto" w:fill="auto"/>
            <w:tcMar>
              <w:top w:w="0" w:type="dxa"/>
              <w:left w:w="108" w:type="dxa"/>
              <w:bottom w:w="0" w:type="dxa"/>
              <w:right w:w="108" w:type="dxa"/>
            </w:tcMar>
            <w:hideMark/>
          </w:tcPr>
          <w:p w14:paraId="4DF0525B"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1794579C"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Except to the extent the requirements are waived, not permitted, or as the FCC determines that it is not technologically feasible to do so, Sprint services are capable of handling any type of call normally provided by telecommunications carriers.</w:t>
            </w:r>
          </w:p>
        </w:tc>
      </w:tr>
      <w:tr w:rsidR="005425B0" w:rsidRPr="00611125" w14:paraId="6676A0FF" w14:textId="77777777" w:rsidTr="001843E3">
        <w:tc>
          <w:tcPr>
            <w:tcW w:w="1184" w:type="pct"/>
            <w:shd w:val="clear" w:color="auto" w:fill="auto"/>
            <w:tcMar>
              <w:top w:w="0" w:type="dxa"/>
              <w:left w:w="108" w:type="dxa"/>
              <w:bottom w:w="0" w:type="dxa"/>
              <w:right w:w="108" w:type="dxa"/>
            </w:tcMar>
            <w:hideMark/>
          </w:tcPr>
          <w:p w14:paraId="44884314"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Credit Authorization</w:t>
            </w:r>
          </w:p>
          <w:p w14:paraId="3A822B4F"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47 C.F.R. §</w:t>
            </w:r>
          </w:p>
          <w:p w14:paraId="2EC455C2"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64.604(a)(3)(iii)</w:t>
            </w:r>
          </w:p>
        </w:tc>
        <w:tc>
          <w:tcPr>
            <w:tcW w:w="948" w:type="pct"/>
            <w:shd w:val="clear" w:color="auto" w:fill="auto"/>
            <w:tcMar>
              <w:top w:w="0" w:type="dxa"/>
              <w:left w:w="108" w:type="dxa"/>
              <w:bottom w:w="0" w:type="dxa"/>
              <w:right w:w="108" w:type="dxa"/>
            </w:tcMar>
            <w:hideMark/>
          </w:tcPr>
          <w:p w14:paraId="3D1AC812"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TRS, STS, CTS</w:t>
            </w:r>
          </w:p>
          <w:p w14:paraId="477A3726" w14:textId="77777777" w:rsidR="005425B0" w:rsidRPr="00611125" w:rsidRDefault="005425B0" w:rsidP="001D6028">
            <w:pPr>
              <w:pStyle w:val="StyleText1Before3pt"/>
              <w:spacing w:before="0"/>
              <w:rPr>
                <w:rFonts w:ascii="Arial" w:hAnsi="Arial" w:cs="Arial"/>
                <w:sz w:val="18"/>
                <w:szCs w:val="18"/>
              </w:rPr>
            </w:pPr>
            <w:r>
              <w:rPr>
                <w:rFonts w:ascii="Arial" w:hAnsi="Arial" w:cs="Arial"/>
                <w:sz w:val="18"/>
                <w:szCs w:val="18"/>
              </w:rPr>
              <w:t>(Waived for IP CTS,</w:t>
            </w:r>
            <w:r w:rsidRPr="00611125">
              <w:rPr>
                <w:rFonts w:ascii="Arial" w:hAnsi="Arial" w:cs="Arial"/>
                <w:sz w:val="18"/>
                <w:szCs w:val="18"/>
              </w:rPr>
              <w:t xml:space="preserve"> IP Relay)</w:t>
            </w:r>
          </w:p>
        </w:tc>
        <w:tc>
          <w:tcPr>
            <w:tcW w:w="646" w:type="pct"/>
            <w:shd w:val="clear" w:color="auto" w:fill="auto"/>
            <w:tcMar>
              <w:top w:w="0" w:type="dxa"/>
              <w:left w:w="108" w:type="dxa"/>
              <w:bottom w:w="0" w:type="dxa"/>
              <w:right w:w="108" w:type="dxa"/>
            </w:tcMar>
            <w:hideMark/>
          </w:tcPr>
          <w:p w14:paraId="36A29A20"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16FF97FE" w14:textId="77777777" w:rsidR="005425B0" w:rsidRPr="00611125" w:rsidRDefault="005425B0" w:rsidP="001D6028">
            <w:pPr>
              <w:pStyle w:val="StyleText1Before3pt"/>
              <w:spacing w:before="0"/>
              <w:rPr>
                <w:rFonts w:ascii="Arial" w:hAnsi="Arial" w:cs="Arial"/>
                <w:sz w:val="18"/>
                <w:szCs w:val="18"/>
              </w:rPr>
            </w:pPr>
            <w:r>
              <w:rPr>
                <w:rFonts w:ascii="Arial" w:hAnsi="Arial" w:cs="Arial"/>
                <w:sz w:val="18"/>
                <w:szCs w:val="18"/>
              </w:rPr>
              <w:t xml:space="preserve">Sprint understands </w:t>
            </w:r>
            <w:r w:rsidRPr="00611125">
              <w:rPr>
                <w:rFonts w:ascii="Arial" w:hAnsi="Arial" w:cs="Arial"/>
                <w:sz w:val="18"/>
                <w:szCs w:val="18"/>
              </w:rPr>
              <w:t>it is permitted to decline a call if the user cannot pay or because a credit authorization for toll calls is denied.</w:t>
            </w:r>
          </w:p>
        </w:tc>
      </w:tr>
      <w:tr w:rsidR="005425B0" w:rsidRPr="00611125" w14:paraId="6BCD772A" w14:textId="77777777" w:rsidTr="001843E3">
        <w:tc>
          <w:tcPr>
            <w:tcW w:w="1184" w:type="pct"/>
            <w:shd w:val="clear" w:color="auto" w:fill="auto"/>
            <w:tcMar>
              <w:top w:w="0" w:type="dxa"/>
              <w:left w:w="108" w:type="dxa"/>
              <w:bottom w:w="0" w:type="dxa"/>
              <w:right w:w="108" w:type="dxa"/>
            </w:tcMar>
            <w:hideMark/>
          </w:tcPr>
          <w:p w14:paraId="700B398A"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Pay Per Calls</w:t>
            </w:r>
          </w:p>
          <w:p w14:paraId="79AB5A57"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47 C.F.R. §</w:t>
            </w:r>
          </w:p>
          <w:p w14:paraId="3DB5BB82"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64.604(a)(3)(iv)</w:t>
            </w:r>
          </w:p>
        </w:tc>
        <w:tc>
          <w:tcPr>
            <w:tcW w:w="948" w:type="pct"/>
            <w:shd w:val="clear" w:color="auto" w:fill="auto"/>
            <w:tcMar>
              <w:top w:w="0" w:type="dxa"/>
              <w:left w:w="108" w:type="dxa"/>
              <w:bottom w:w="0" w:type="dxa"/>
              <w:right w:w="108" w:type="dxa"/>
            </w:tcMar>
            <w:hideMark/>
          </w:tcPr>
          <w:p w14:paraId="7FE74676"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TRS, STS, CTS</w:t>
            </w:r>
          </w:p>
          <w:p w14:paraId="66870DB5" w14:textId="77777777" w:rsidR="005425B0" w:rsidRPr="00611125" w:rsidRDefault="005425B0" w:rsidP="001D6028">
            <w:pPr>
              <w:pStyle w:val="StyleText1Before3pt"/>
              <w:spacing w:before="0"/>
              <w:rPr>
                <w:rFonts w:ascii="Arial" w:hAnsi="Arial" w:cs="Arial"/>
                <w:sz w:val="18"/>
                <w:szCs w:val="18"/>
              </w:rPr>
            </w:pPr>
            <w:r>
              <w:rPr>
                <w:rFonts w:ascii="Arial" w:hAnsi="Arial" w:cs="Arial"/>
                <w:sz w:val="18"/>
                <w:szCs w:val="18"/>
              </w:rPr>
              <w:t xml:space="preserve">(Waived for IP CTS, </w:t>
            </w:r>
            <w:r w:rsidRPr="00611125">
              <w:rPr>
                <w:rFonts w:ascii="Arial" w:hAnsi="Arial" w:cs="Arial"/>
                <w:sz w:val="18"/>
                <w:szCs w:val="18"/>
              </w:rPr>
              <w:t>IP Relay)</w:t>
            </w:r>
          </w:p>
        </w:tc>
        <w:tc>
          <w:tcPr>
            <w:tcW w:w="646" w:type="pct"/>
            <w:shd w:val="clear" w:color="auto" w:fill="auto"/>
            <w:tcMar>
              <w:top w:w="0" w:type="dxa"/>
              <w:left w:w="108" w:type="dxa"/>
              <w:bottom w:w="0" w:type="dxa"/>
              <w:right w:w="108" w:type="dxa"/>
            </w:tcMar>
            <w:hideMark/>
          </w:tcPr>
          <w:p w14:paraId="6625C7DF"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14:paraId="52719E29"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Sprint proce</w:t>
            </w:r>
            <w:r>
              <w:rPr>
                <w:rFonts w:ascii="Arial" w:hAnsi="Arial" w:cs="Arial"/>
                <w:sz w:val="18"/>
                <w:szCs w:val="18"/>
              </w:rPr>
              <w:t>sses pay per calling for TRS &amp;</w:t>
            </w:r>
            <w:r w:rsidRPr="00611125">
              <w:rPr>
                <w:rFonts w:ascii="Arial" w:hAnsi="Arial" w:cs="Arial"/>
                <w:sz w:val="18"/>
                <w:szCs w:val="18"/>
              </w:rPr>
              <w:t xml:space="preserve"> CapTel users with blocks available via the Customer Profile.  </w:t>
            </w:r>
          </w:p>
        </w:tc>
      </w:tr>
      <w:tr w:rsidR="005425B0" w:rsidRPr="00611125" w14:paraId="2EEF9FEA" w14:textId="77777777" w:rsidTr="001843E3">
        <w:tc>
          <w:tcPr>
            <w:tcW w:w="1184" w:type="pct"/>
            <w:shd w:val="clear" w:color="auto" w:fill="auto"/>
            <w:tcMar>
              <w:top w:w="0" w:type="dxa"/>
              <w:left w:w="108" w:type="dxa"/>
              <w:bottom w:w="0" w:type="dxa"/>
              <w:right w:w="108" w:type="dxa"/>
            </w:tcMar>
            <w:hideMark/>
          </w:tcPr>
          <w:p w14:paraId="44617228"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Call Combinations</w:t>
            </w:r>
          </w:p>
          <w:p w14:paraId="69653196"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47 C.F.R. §</w:t>
            </w:r>
          </w:p>
          <w:p w14:paraId="6A2C2526"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64.604(a)(3)(v)</w:t>
            </w:r>
          </w:p>
        </w:tc>
        <w:tc>
          <w:tcPr>
            <w:tcW w:w="948" w:type="pct"/>
            <w:shd w:val="clear" w:color="auto" w:fill="auto"/>
            <w:tcMar>
              <w:top w:w="0" w:type="dxa"/>
              <w:left w:w="108" w:type="dxa"/>
              <w:bottom w:w="0" w:type="dxa"/>
              <w:right w:w="108" w:type="dxa"/>
            </w:tcMar>
            <w:hideMark/>
          </w:tcPr>
          <w:p w14:paraId="3A9A24F5"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TRS</w:t>
            </w:r>
            <w:r>
              <w:rPr>
                <w:rFonts w:ascii="Arial" w:hAnsi="Arial" w:cs="Arial"/>
                <w:sz w:val="18"/>
                <w:szCs w:val="18"/>
              </w:rPr>
              <w:t xml:space="preserve"> </w:t>
            </w:r>
            <w:r w:rsidRPr="00611125">
              <w:rPr>
                <w:rFonts w:ascii="Arial" w:hAnsi="Arial" w:cs="Arial"/>
                <w:sz w:val="18"/>
                <w:szCs w:val="18"/>
              </w:rPr>
              <w:t>(Partially waived for CTS, IP CTS, IP Relay)</w:t>
            </w:r>
          </w:p>
        </w:tc>
        <w:tc>
          <w:tcPr>
            <w:tcW w:w="646" w:type="pct"/>
            <w:shd w:val="clear" w:color="auto" w:fill="auto"/>
            <w:tcMar>
              <w:top w:w="0" w:type="dxa"/>
              <w:left w:w="108" w:type="dxa"/>
              <w:bottom w:w="0" w:type="dxa"/>
              <w:right w:w="108" w:type="dxa"/>
            </w:tcMar>
            <w:hideMark/>
          </w:tcPr>
          <w:p w14:paraId="46889209"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0057449B"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Sprint’s Relay services support all mandatory FCC call types.</w:t>
            </w:r>
          </w:p>
        </w:tc>
      </w:tr>
      <w:tr w:rsidR="005425B0" w:rsidRPr="00611125" w14:paraId="25C27EF3" w14:textId="77777777" w:rsidTr="001843E3">
        <w:tc>
          <w:tcPr>
            <w:tcW w:w="1184" w:type="pct"/>
            <w:shd w:val="clear" w:color="auto" w:fill="auto"/>
            <w:tcMar>
              <w:top w:w="0" w:type="dxa"/>
              <w:left w:w="108" w:type="dxa"/>
              <w:bottom w:w="0" w:type="dxa"/>
              <w:right w:w="108" w:type="dxa"/>
            </w:tcMar>
            <w:hideMark/>
          </w:tcPr>
          <w:p w14:paraId="39D690ED"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Call Release</w:t>
            </w:r>
          </w:p>
          <w:p w14:paraId="7782AFCF"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47 C.F.R. §</w:t>
            </w:r>
          </w:p>
          <w:p w14:paraId="6B9F7EA0"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64.604(a)(3)(vi)(1)</w:t>
            </w:r>
          </w:p>
        </w:tc>
        <w:tc>
          <w:tcPr>
            <w:tcW w:w="948" w:type="pct"/>
            <w:shd w:val="clear" w:color="auto" w:fill="auto"/>
            <w:tcMar>
              <w:top w:w="0" w:type="dxa"/>
              <w:left w:w="108" w:type="dxa"/>
              <w:bottom w:w="0" w:type="dxa"/>
              <w:right w:w="108" w:type="dxa"/>
            </w:tcMar>
            <w:hideMark/>
          </w:tcPr>
          <w:p w14:paraId="60C9A5A7"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TRS</w:t>
            </w:r>
            <w:r>
              <w:rPr>
                <w:rFonts w:ascii="Arial" w:hAnsi="Arial" w:cs="Arial"/>
                <w:sz w:val="18"/>
                <w:szCs w:val="18"/>
              </w:rPr>
              <w:t xml:space="preserve"> </w:t>
            </w:r>
            <w:r w:rsidRPr="00611125">
              <w:rPr>
                <w:rFonts w:ascii="Arial" w:hAnsi="Arial" w:cs="Arial"/>
                <w:sz w:val="18"/>
                <w:szCs w:val="18"/>
              </w:rPr>
              <w:t>(Waived for CTS, IP CTS, IP Relay)</w:t>
            </w:r>
          </w:p>
        </w:tc>
        <w:tc>
          <w:tcPr>
            <w:tcW w:w="646" w:type="pct"/>
            <w:shd w:val="clear" w:color="auto" w:fill="auto"/>
            <w:tcMar>
              <w:top w:w="0" w:type="dxa"/>
              <w:left w:w="108" w:type="dxa"/>
              <w:bottom w:w="0" w:type="dxa"/>
              <w:right w:w="108" w:type="dxa"/>
            </w:tcMar>
            <w:hideMark/>
          </w:tcPr>
          <w:p w14:paraId="32E4D64E"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0FFE31A0" w14:textId="77777777" w:rsidR="005425B0" w:rsidRPr="00611125" w:rsidRDefault="005425B0" w:rsidP="001D6028">
            <w:pPr>
              <w:pStyle w:val="StyleText1Before3pt"/>
              <w:spacing w:before="0"/>
              <w:rPr>
                <w:rFonts w:ascii="Arial" w:hAnsi="Arial" w:cs="Arial"/>
                <w:sz w:val="18"/>
                <w:szCs w:val="18"/>
              </w:rPr>
            </w:pPr>
            <w:r>
              <w:rPr>
                <w:rFonts w:ascii="Arial" w:hAnsi="Arial" w:cs="Arial"/>
                <w:sz w:val="18"/>
                <w:szCs w:val="18"/>
              </w:rPr>
              <w:t>Sprint provides TTY-</w:t>
            </w:r>
            <w:r w:rsidRPr="00611125">
              <w:rPr>
                <w:rFonts w:ascii="Arial" w:hAnsi="Arial" w:cs="Arial"/>
                <w:sz w:val="18"/>
                <w:szCs w:val="18"/>
              </w:rPr>
              <w:t>TTY call set-up which allo</w:t>
            </w:r>
            <w:r>
              <w:rPr>
                <w:rFonts w:ascii="Arial" w:hAnsi="Arial" w:cs="Arial"/>
                <w:sz w:val="18"/>
                <w:szCs w:val="18"/>
              </w:rPr>
              <w:t>ws the CA to set-up the call &amp;</w:t>
            </w:r>
            <w:r w:rsidRPr="00611125">
              <w:rPr>
                <w:rFonts w:ascii="Arial" w:hAnsi="Arial" w:cs="Arial"/>
                <w:sz w:val="18"/>
                <w:szCs w:val="18"/>
              </w:rPr>
              <w:t xml:space="preserve"> drop off the line, if not needed to facilitate conversation.</w:t>
            </w:r>
          </w:p>
        </w:tc>
      </w:tr>
      <w:tr w:rsidR="005425B0" w:rsidRPr="00611125" w14:paraId="6F46EFA7" w14:textId="77777777" w:rsidTr="001843E3">
        <w:tc>
          <w:tcPr>
            <w:tcW w:w="1184" w:type="pct"/>
            <w:shd w:val="clear" w:color="auto" w:fill="auto"/>
            <w:tcMar>
              <w:top w:w="0" w:type="dxa"/>
              <w:left w:w="108" w:type="dxa"/>
              <w:bottom w:w="0" w:type="dxa"/>
              <w:right w:w="108" w:type="dxa"/>
            </w:tcMar>
            <w:hideMark/>
          </w:tcPr>
          <w:p w14:paraId="318CF01E"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Speed Dial</w:t>
            </w:r>
          </w:p>
          <w:p w14:paraId="06E47F73"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47 C.F.R. §</w:t>
            </w:r>
          </w:p>
          <w:p w14:paraId="06FA1C5F"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64.604(a)(3)(vi)(2)</w:t>
            </w:r>
          </w:p>
        </w:tc>
        <w:tc>
          <w:tcPr>
            <w:tcW w:w="948" w:type="pct"/>
            <w:shd w:val="clear" w:color="auto" w:fill="auto"/>
            <w:tcMar>
              <w:top w:w="0" w:type="dxa"/>
              <w:left w:w="108" w:type="dxa"/>
              <w:bottom w:w="0" w:type="dxa"/>
              <w:right w:w="108" w:type="dxa"/>
            </w:tcMar>
            <w:hideMark/>
          </w:tcPr>
          <w:p w14:paraId="441F27D4"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TRS, STS, CTS, IP Relay</w:t>
            </w:r>
            <w:r>
              <w:rPr>
                <w:rFonts w:ascii="Arial" w:hAnsi="Arial" w:cs="Arial"/>
                <w:sz w:val="18"/>
                <w:szCs w:val="18"/>
              </w:rPr>
              <w:t xml:space="preserve"> </w:t>
            </w:r>
            <w:r w:rsidRPr="00611125">
              <w:rPr>
                <w:rFonts w:ascii="Arial" w:hAnsi="Arial" w:cs="Arial"/>
                <w:sz w:val="18"/>
                <w:szCs w:val="18"/>
              </w:rPr>
              <w:t>(Waived for IP Relay)</w:t>
            </w:r>
          </w:p>
        </w:tc>
        <w:tc>
          <w:tcPr>
            <w:tcW w:w="646" w:type="pct"/>
            <w:shd w:val="clear" w:color="auto" w:fill="auto"/>
            <w:tcMar>
              <w:top w:w="0" w:type="dxa"/>
              <w:left w:w="108" w:type="dxa"/>
              <w:bottom w:w="0" w:type="dxa"/>
              <w:right w:w="108" w:type="dxa"/>
            </w:tcMar>
            <w:hideMark/>
          </w:tcPr>
          <w:p w14:paraId="7A47B625"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2C23AA3F" w14:textId="77777777" w:rsidR="005425B0" w:rsidRPr="00611125" w:rsidRDefault="005425B0" w:rsidP="001D6028">
            <w:pPr>
              <w:pStyle w:val="StyleText1Before3pt"/>
              <w:spacing w:before="0"/>
              <w:rPr>
                <w:rFonts w:ascii="Arial" w:hAnsi="Arial" w:cs="Arial"/>
                <w:sz w:val="18"/>
                <w:szCs w:val="18"/>
              </w:rPr>
            </w:pPr>
            <w:r>
              <w:rPr>
                <w:rFonts w:ascii="Arial" w:hAnsi="Arial" w:cs="Arial"/>
                <w:sz w:val="18"/>
                <w:szCs w:val="18"/>
              </w:rPr>
              <w:t>Sprint’s TRS/CTS speed d</w:t>
            </w:r>
            <w:r w:rsidRPr="00611125">
              <w:rPr>
                <w:rFonts w:ascii="Arial" w:hAnsi="Arial" w:cs="Arial"/>
                <w:sz w:val="18"/>
                <w:szCs w:val="18"/>
              </w:rPr>
              <w:t xml:space="preserve">ial is available </w:t>
            </w:r>
            <w:r>
              <w:rPr>
                <w:rFonts w:ascii="Arial" w:hAnsi="Arial" w:cs="Arial"/>
                <w:sz w:val="18"/>
                <w:szCs w:val="18"/>
              </w:rPr>
              <w:t xml:space="preserve">with a Customer Profile. </w:t>
            </w:r>
            <w:r w:rsidRPr="00611125">
              <w:rPr>
                <w:rFonts w:ascii="Arial" w:hAnsi="Arial" w:cs="Arial"/>
                <w:sz w:val="18"/>
                <w:szCs w:val="18"/>
              </w:rPr>
              <w:t xml:space="preserve"> CapTel use</w:t>
            </w:r>
            <w:r>
              <w:rPr>
                <w:rFonts w:ascii="Arial" w:hAnsi="Arial" w:cs="Arial"/>
                <w:sz w:val="18"/>
                <w:szCs w:val="18"/>
              </w:rPr>
              <w:t xml:space="preserve">rs can select 3 </w:t>
            </w:r>
            <w:r w:rsidRPr="00611125">
              <w:rPr>
                <w:rFonts w:ascii="Arial" w:hAnsi="Arial" w:cs="Arial"/>
                <w:sz w:val="18"/>
                <w:szCs w:val="18"/>
              </w:rPr>
              <w:t xml:space="preserve">speed dial buttons </w:t>
            </w:r>
            <w:r>
              <w:rPr>
                <w:rFonts w:ascii="Arial" w:hAnsi="Arial" w:cs="Arial"/>
                <w:sz w:val="18"/>
                <w:szCs w:val="18"/>
              </w:rPr>
              <w:t>&amp;</w:t>
            </w:r>
            <w:r w:rsidRPr="00611125">
              <w:rPr>
                <w:rFonts w:ascii="Arial" w:hAnsi="Arial" w:cs="Arial"/>
                <w:sz w:val="18"/>
                <w:szCs w:val="18"/>
              </w:rPr>
              <w:t xml:space="preserve"> a phone book for contacts.</w:t>
            </w:r>
          </w:p>
        </w:tc>
      </w:tr>
      <w:tr w:rsidR="005425B0" w:rsidRPr="00611125" w14:paraId="5BBC0E50" w14:textId="77777777" w:rsidTr="001843E3">
        <w:tc>
          <w:tcPr>
            <w:tcW w:w="1184" w:type="pct"/>
            <w:shd w:val="clear" w:color="auto" w:fill="auto"/>
            <w:tcMar>
              <w:top w:w="0" w:type="dxa"/>
              <w:left w:w="108" w:type="dxa"/>
              <w:bottom w:w="0" w:type="dxa"/>
              <w:right w:w="108" w:type="dxa"/>
            </w:tcMar>
            <w:hideMark/>
          </w:tcPr>
          <w:p w14:paraId="0F64BF6D"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Three-Way Calling</w:t>
            </w:r>
          </w:p>
          <w:p w14:paraId="27105F7D"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47 C.F.R. §</w:t>
            </w:r>
          </w:p>
          <w:p w14:paraId="3A2BFC4D"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64.604(a)(3)(vi)(3)</w:t>
            </w:r>
          </w:p>
        </w:tc>
        <w:tc>
          <w:tcPr>
            <w:tcW w:w="948" w:type="pct"/>
            <w:shd w:val="clear" w:color="auto" w:fill="auto"/>
            <w:tcMar>
              <w:top w:w="0" w:type="dxa"/>
              <w:left w:w="108" w:type="dxa"/>
              <w:bottom w:w="0" w:type="dxa"/>
              <w:right w:w="108" w:type="dxa"/>
            </w:tcMar>
            <w:hideMark/>
          </w:tcPr>
          <w:p w14:paraId="447AF129"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TRS, STS, CTS, IP Relay</w:t>
            </w:r>
            <w:r>
              <w:rPr>
                <w:rFonts w:ascii="Arial" w:hAnsi="Arial" w:cs="Arial"/>
                <w:sz w:val="18"/>
                <w:szCs w:val="18"/>
              </w:rPr>
              <w:t xml:space="preserve"> </w:t>
            </w:r>
            <w:r w:rsidRPr="00611125">
              <w:rPr>
                <w:rFonts w:ascii="Arial" w:hAnsi="Arial" w:cs="Arial"/>
                <w:sz w:val="18"/>
                <w:szCs w:val="18"/>
              </w:rPr>
              <w:t>(Waived for IP CTS)</w:t>
            </w:r>
          </w:p>
        </w:tc>
        <w:tc>
          <w:tcPr>
            <w:tcW w:w="646" w:type="pct"/>
            <w:shd w:val="clear" w:color="auto" w:fill="auto"/>
            <w:tcMar>
              <w:top w:w="0" w:type="dxa"/>
              <w:left w:w="108" w:type="dxa"/>
              <w:bottom w:w="0" w:type="dxa"/>
              <w:right w:w="108" w:type="dxa"/>
            </w:tcMar>
            <w:hideMark/>
          </w:tcPr>
          <w:p w14:paraId="3B828DE8"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1A8AD939"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Sprint supports LEC-based three-way calling for its customers.</w:t>
            </w:r>
          </w:p>
        </w:tc>
      </w:tr>
      <w:tr w:rsidR="005425B0" w:rsidRPr="00611125" w14:paraId="7D1AA989" w14:textId="77777777" w:rsidTr="001843E3">
        <w:tc>
          <w:tcPr>
            <w:tcW w:w="1184" w:type="pct"/>
            <w:shd w:val="clear" w:color="auto" w:fill="auto"/>
            <w:tcMar>
              <w:top w:w="0" w:type="dxa"/>
              <w:left w:w="108" w:type="dxa"/>
              <w:bottom w:w="0" w:type="dxa"/>
              <w:right w:w="108" w:type="dxa"/>
            </w:tcMar>
            <w:hideMark/>
          </w:tcPr>
          <w:p w14:paraId="587DEC27" w14:textId="77777777" w:rsidR="005425B0" w:rsidRPr="00611125" w:rsidRDefault="005425B0" w:rsidP="001D6028">
            <w:pPr>
              <w:pStyle w:val="StyleText1Before3pt"/>
              <w:spacing w:before="0"/>
              <w:rPr>
                <w:rFonts w:ascii="Arial" w:hAnsi="Arial" w:cs="Arial"/>
                <w:sz w:val="18"/>
                <w:szCs w:val="18"/>
              </w:rPr>
            </w:pPr>
            <w:r>
              <w:rPr>
                <w:rFonts w:ascii="Arial" w:hAnsi="Arial" w:cs="Arial"/>
                <w:sz w:val="18"/>
                <w:szCs w:val="18"/>
              </w:rPr>
              <w:t>Interactive Menus &amp;</w:t>
            </w:r>
            <w:r w:rsidRPr="00611125">
              <w:rPr>
                <w:rFonts w:ascii="Arial" w:hAnsi="Arial" w:cs="Arial"/>
                <w:sz w:val="18"/>
                <w:szCs w:val="18"/>
              </w:rPr>
              <w:t xml:space="preserve"> Voicemail</w:t>
            </w:r>
          </w:p>
          <w:p w14:paraId="71D96CE1"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47 C.F.R. §</w:t>
            </w:r>
          </w:p>
          <w:p w14:paraId="3D32F657"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64.604(a)(3)(vii)/(viii)</w:t>
            </w:r>
          </w:p>
        </w:tc>
        <w:tc>
          <w:tcPr>
            <w:tcW w:w="948" w:type="pct"/>
            <w:shd w:val="clear" w:color="auto" w:fill="auto"/>
            <w:tcMar>
              <w:top w:w="0" w:type="dxa"/>
              <w:left w:w="108" w:type="dxa"/>
              <w:bottom w:w="0" w:type="dxa"/>
              <w:right w:w="108" w:type="dxa"/>
            </w:tcMar>
            <w:hideMark/>
          </w:tcPr>
          <w:p w14:paraId="67213228"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TRS, STS, CTS, IP CTS, IP Relay</w:t>
            </w:r>
          </w:p>
        </w:tc>
        <w:tc>
          <w:tcPr>
            <w:tcW w:w="646" w:type="pct"/>
            <w:shd w:val="clear" w:color="auto" w:fill="auto"/>
            <w:tcMar>
              <w:top w:w="0" w:type="dxa"/>
              <w:left w:w="108" w:type="dxa"/>
              <w:bottom w:w="0" w:type="dxa"/>
              <w:right w:w="108" w:type="dxa"/>
            </w:tcMar>
            <w:hideMark/>
          </w:tcPr>
          <w:p w14:paraId="7F8E1E77"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14:paraId="0A33B7B1"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Sprint electr</w:t>
            </w:r>
            <w:r>
              <w:rPr>
                <w:rFonts w:ascii="Arial" w:hAnsi="Arial" w:cs="Arial"/>
                <w:sz w:val="18"/>
                <w:szCs w:val="18"/>
              </w:rPr>
              <w:t>onically captures recordings &amp;</w:t>
            </w:r>
            <w:r w:rsidRPr="00611125">
              <w:rPr>
                <w:rFonts w:ascii="Arial" w:hAnsi="Arial" w:cs="Arial"/>
                <w:sz w:val="18"/>
                <w:szCs w:val="18"/>
              </w:rPr>
              <w:t xml:space="preserve"> </w:t>
            </w:r>
            <w:r>
              <w:rPr>
                <w:rFonts w:ascii="Arial" w:hAnsi="Arial" w:cs="Arial"/>
                <w:sz w:val="18"/>
                <w:szCs w:val="18"/>
              </w:rPr>
              <w:t>makes interactive recordings &amp;</w:t>
            </w:r>
            <w:r w:rsidRPr="00611125">
              <w:rPr>
                <w:rFonts w:ascii="Arial" w:hAnsi="Arial" w:cs="Arial"/>
                <w:sz w:val="18"/>
                <w:szCs w:val="18"/>
              </w:rPr>
              <w:t xml:space="preserve"> voicemail/</w:t>
            </w:r>
            <w:r>
              <w:rPr>
                <w:rFonts w:ascii="Arial" w:hAnsi="Arial" w:cs="Arial"/>
                <w:sz w:val="18"/>
                <w:szCs w:val="18"/>
              </w:rPr>
              <w:t xml:space="preserve"> </w:t>
            </w:r>
            <w:r w:rsidRPr="00611125">
              <w:rPr>
                <w:rFonts w:ascii="Arial" w:hAnsi="Arial" w:cs="Arial"/>
                <w:sz w:val="18"/>
                <w:szCs w:val="18"/>
              </w:rPr>
              <w:t>answering machine</w:t>
            </w:r>
            <w:r>
              <w:rPr>
                <w:rFonts w:ascii="Arial" w:hAnsi="Arial" w:cs="Arial"/>
                <w:sz w:val="18"/>
                <w:szCs w:val="18"/>
              </w:rPr>
              <w:t xml:space="preserve">s available to Relay customers. </w:t>
            </w:r>
            <w:r w:rsidRPr="00611125">
              <w:rPr>
                <w:rFonts w:ascii="Arial" w:hAnsi="Arial" w:cs="Arial"/>
                <w:sz w:val="18"/>
                <w:szCs w:val="18"/>
              </w:rPr>
              <w:t xml:space="preserve"> Sprint supports Sprint IP Text Mail </w:t>
            </w:r>
            <w:r>
              <w:rPr>
                <w:rFonts w:ascii="Arial" w:hAnsi="Arial" w:cs="Arial"/>
                <w:sz w:val="18"/>
                <w:szCs w:val="18"/>
              </w:rPr>
              <w:t>so Sprint IP users can</w:t>
            </w:r>
            <w:r w:rsidRPr="00611125">
              <w:rPr>
                <w:rFonts w:ascii="Arial" w:hAnsi="Arial" w:cs="Arial"/>
                <w:sz w:val="18"/>
                <w:szCs w:val="18"/>
              </w:rPr>
              <w:t xml:space="preserve"> receive voicemail messages via email</w:t>
            </w:r>
            <w:r>
              <w:rPr>
                <w:rFonts w:ascii="Arial" w:hAnsi="Arial" w:cs="Arial"/>
                <w:sz w:val="18"/>
                <w:szCs w:val="18"/>
              </w:rPr>
              <w:t>, when unable to answer</w:t>
            </w:r>
            <w:r w:rsidRPr="00611125">
              <w:rPr>
                <w:rFonts w:ascii="Arial" w:hAnsi="Arial" w:cs="Arial"/>
                <w:sz w:val="18"/>
                <w:szCs w:val="18"/>
              </w:rPr>
              <w:t>.</w:t>
            </w:r>
          </w:p>
        </w:tc>
      </w:tr>
      <w:tr w:rsidR="005425B0" w:rsidRPr="00611125" w14:paraId="1A0B96B8" w14:textId="77777777" w:rsidTr="001843E3">
        <w:tc>
          <w:tcPr>
            <w:tcW w:w="1184" w:type="pct"/>
            <w:shd w:val="clear" w:color="auto" w:fill="auto"/>
            <w:tcMar>
              <w:top w:w="0" w:type="dxa"/>
              <w:left w:w="108" w:type="dxa"/>
              <w:bottom w:w="0" w:type="dxa"/>
              <w:right w:w="108" w:type="dxa"/>
            </w:tcMar>
            <w:hideMark/>
          </w:tcPr>
          <w:p w14:paraId="02E6DB5E"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Emergency Calls for TTY-based providers</w:t>
            </w:r>
          </w:p>
          <w:p w14:paraId="6D7A5C85"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47 C.F.R. §</w:t>
            </w:r>
          </w:p>
          <w:p w14:paraId="0A3C3D14"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64.604(a)(4)</w:t>
            </w:r>
          </w:p>
        </w:tc>
        <w:tc>
          <w:tcPr>
            <w:tcW w:w="948" w:type="pct"/>
            <w:shd w:val="clear" w:color="auto" w:fill="auto"/>
            <w:tcMar>
              <w:top w:w="0" w:type="dxa"/>
              <w:left w:w="108" w:type="dxa"/>
              <w:bottom w:w="0" w:type="dxa"/>
              <w:right w:w="108" w:type="dxa"/>
            </w:tcMar>
            <w:hideMark/>
          </w:tcPr>
          <w:p w14:paraId="43FFDBE4"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TRS, STS</w:t>
            </w:r>
            <w:r>
              <w:rPr>
                <w:rFonts w:ascii="Arial" w:hAnsi="Arial" w:cs="Arial"/>
                <w:sz w:val="18"/>
                <w:szCs w:val="18"/>
              </w:rPr>
              <w:t xml:space="preserve"> </w:t>
            </w:r>
            <w:r w:rsidRPr="00611125">
              <w:rPr>
                <w:rFonts w:ascii="Arial" w:hAnsi="Arial" w:cs="Arial"/>
                <w:sz w:val="18"/>
                <w:szCs w:val="18"/>
              </w:rPr>
              <w:t>(N/A for CTS, IP CTS, IP Relay)</w:t>
            </w:r>
          </w:p>
        </w:tc>
        <w:tc>
          <w:tcPr>
            <w:tcW w:w="646" w:type="pct"/>
            <w:shd w:val="clear" w:color="auto" w:fill="auto"/>
            <w:tcMar>
              <w:top w:w="0" w:type="dxa"/>
              <w:left w:w="108" w:type="dxa"/>
              <w:bottom w:w="0" w:type="dxa"/>
              <w:right w:w="108" w:type="dxa"/>
            </w:tcMar>
            <w:hideMark/>
          </w:tcPr>
          <w:p w14:paraId="49A39970"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24422ED6" w14:textId="77777777" w:rsidR="005425B0" w:rsidRPr="00611125" w:rsidRDefault="005425B0" w:rsidP="001D6028">
            <w:pPr>
              <w:pStyle w:val="StyleText1Before3pt"/>
              <w:spacing w:before="0"/>
              <w:rPr>
                <w:rFonts w:ascii="Arial" w:hAnsi="Arial" w:cs="Arial"/>
                <w:sz w:val="18"/>
                <w:szCs w:val="18"/>
              </w:rPr>
            </w:pPr>
            <w:r>
              <w:rPr>
                <w:rFonts w:ascii="Arial" w:hAnsi="Arial" w:cs="Arial"/>
                <w:sz w:val="18"/>
                <w:szCs w:val="18"/>
              </w:rPr>
              <w:t>Sprint automatically &amp;</w:t>
            </w:r>
            <w:r w:rsidRPr="00611125">
              <w:rPr>
                <w:rFonts w:ascii="Arial" w:hAnsi="Arial" w:cs="Arial"/>
                <w:sz w:val="18"/>
                <w:szCs w:val="18"/>
              </w:rPr>
              <w:t xml:space="preserve"> immediately connects emergency calls to an appropriate Public Safety Answering Point (PSAP) which is capable of dispatching emergency services.  </w:t>
            </w:r>
          </w:p>
        </w:tc>
      </w:tr>
      <w:tr w:rsidR="005425B0" w:rsidRPr="00611125" w14:paraId="376077C8" w14:textId="77777777" w:rsidTr="001843E3">
        <w:tc>
          <w:tcPr>
            <w:tcW w:w="1184" w:type="pct"/>
            <w:shd w:val="clear" w:color="auto" w:fill="auto"/>
            <w:tcMar>
              <w:top w:w="0" w:type="dxa"/>
              <w:left w:w="108" w:type="dxa"/>
              <w:bottom w:w="0" w:type="dxa"/>
              <w:right w:w="108" w:type="dxa"/>
            </w:tcMar>
            <w:hideMark/>
          </w:tcPr>
          <w:p w14:paraId="49A1D58D"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STS Called Numbers</w:t>
            </w:r>
          </w:p>
          <w:p w14:paraId="608A71B7"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47 C.F.R. §</w:t>
            </w:r>
          </w:p>
          <w:p w14:paraId="3A395E1C"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64.604(a)(5)</w:t>
            </w:r>
          </w:p>
        </w:tc>
        <w:tc>
          <w:tcPr>
            <w:tcW w:w="948" w:type="pct"/>
            <w:shd w:val="clear" w:color="auto" w:fill="auto"/>
            <w:tcMar>
              <w:top w:w="0" w:type="dxa"/>
              <w:left w:w="108" w:type="dxa"/>
              <w:bottom w:w="0" w:type="dxa"/>
              <w:right w:w="108" w:type="dxa"/>
            </w:tcMar>
            <w:hideMark/>
          </w:tcPr>
          <w:p w14:paraId="45DC2FD7"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STS</w:t>
            </w:r>
            <w:r>
              <w:rPr>
                <w:rFonts w:ascii="Arial" w:hAnsi="Arial" w:cs="Arial"/>
                <w:sz w:val="18"/>
                <w:szCs w:val="18"/>
              </w:rPr>
              <w:t xml:space="preserve"> </w:t>
            </w:r>
            <w:r w:rsidRPr="00611125">
              <w:rPr>
                <w:rFonts w:ascii="Arial" w:hAnsi="Arial" w:cs="Arial"/>
                <w:sz w:val="18"/>
                <w:szCs w:val="18"/>
              </w:rPr>
              <w:t>(N/A for TRS, CTS, IP CTS, IP Relay)</w:t>
            </w:r>
          </w:p>
        </w:tc>
        <w:tc>
          <w:tcPr>
            <w:tcW w:w="646" w:type="pct"/>
            <w:shd w:val="clear" w:color="auto" w:fill="auto"/>
            <w:tcMar>
              <w:top w:w="0" w:type="dxa"/>
              <w:left w:w="108" w:type="dxa"/>
              <w:bottom w:w="0" w:type="dxa"/>
              <w:right w:w="108" w:type="dxa"/>
            </w:tcMar>
            <w:hideMark/>
          </w:tcPr>
          <w:p w14:paraId="2B241284"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14:paraId="21E70967"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Sprint allows STS users to register a Customer Profile which i</w:t>
            </w:r>
            <w:r>
              <w:rPr>
                <w:rFonts w:ascii="Arial" w:hAnsi="Arial" w:cs="Arial"/>
                <w:sz w:val="18"/>
                <w:szCs w:val="18"/>
              </w:rPr>
              <w:t>ncludes Speed Dial &amp;</w:t>
            </w:r>
            <w:r w:rsidRPr="00611125">
              <w:rPr>
                <w:rFonts w:ascii="Arial" w:hAnsi="Arial" w:cs="Arial"/>
                <w:sz w:val="18"/>
                <w:szCs w:val="18"/>
              </w:rPr>
              <w:t xml:space="preserve"> other enhancements.</w:t>
            </w:r>
          </w:p>
        </w:tc>
      </w:tr>
      <w:tr w:rsidR="005425B0" w:rsidRPr="00611125" w14:paraId="6D6391E3" w14:textId="77777777" w:rsidTr="001843E3">
        <w:tc>
          <w:tcPr>
            <w:tcW w:w="1184" w:type="pct"/>
            <w:shd w:val="clear" w:color="auto" w:fill="auto"/>
            <w:tcMar>
              <w:top w:w="0" w:type="dxa"/>
              <w:left w:w="108" w:type="dxa"/>
              <w:bottom w:w="0" w:type="dxa"/>
              <w:right w:w="108" w:type="dxa"/>
            </w:tcMar>
            <w:hideMark/>
          </w:tcPr>
          <w:p w14:paraId="0ADFF273"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Privacy Screens</w:t>
            </w:r>
          </w:p>
          <w:p w14:paraId="4C64E17F"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47 C.F.R. §</w:t>
            </w:r>
          </w:p>
          <w:p w14:paraId="552B960F"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64.604(a) (6)</w:t>
            </w:r>
          </w:p>
        </w:tc>
        <w:tc>
          <w:tcPr>
            <w:tcW w:w="948" w:type="pct"/>
            <w:shd w:val="clear" w:color="auto" w:fill="auto"/>
            <w:tcMar>
              <w:top w:w="0" w:type="dxa"/>
              <w:left w:w="108" w:type="dxa"/>
              <w:bottom w:w="0" w:type="dxa"/>
              <w:right w:w="108" w:type="dxa"/>
            </w:tcMar>
            <w:hideMark/>
          </w:tcPr>
          <w:p w14:paraId="04289DE3"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VRS</w:t>
            </w:r>
          </w:p>
        </w:tc>
        <w:tc>
          <w:tcPr>
            <w:tcW w:w="646" w:type="pct"/>
            <w:shd w:val="clear" w:color="auto" w:fill="auto"/>
            <w:tcMar>
              <w:top w:w="0" w:type="dxa"/>
              <w:left w:w="108" w:type="dxa"/>
              <w:bottom w:w="0" w:type="dxa"/>
              <w:right w:w="108" w:type="dxa"/>
            </w:tcMar>
            <w:hideMark/>
          </w:tcPr>
          <w:p w14:paraId="253DB82D"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N/A</w:t>
            </w:r>
          </w:p>
        </w:tc>
        <w:tc>
          <w:tcPr>
            <w:tcW w:w="2222" w:type="pct"/>
            <w:shd w:val="clear" w:color="auto" w:fill="auto"/>
            <w:tcMar>
              <w:top w:w="0" w:type="dxa"/>
              <w:left w:w="108" w:type="dxa"/>
              <w:bottom w:w="0" w:type="dxa"/>
              <w:right w:w="108" w:type="dxa"/>
            </w:tcMar>
            <w:hideMark/>
          </w:tcPr>
          <w:p w14:paraId="4BCF5E5A"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This requirement is not applicable to the services being offered.</w:t>
            </w:r>
          </w:p>
        </w:tc>
      </w:tr>
      <w:tr w:rsidR="005425B0" w:rsidRPr="00611125" w14:paraId="032ABB66" w14:textId="77777777" w:rsidTr="001843E3">
        <w:tc>
          <w:tcPr>
            <w:tcW w:w="1184" w:type="pct"/>
            <w:shd w:val="clear" w:color="auto" w:fill="auto"/>
            <w:tcMar>
              <w:top w:w="0" w:type="dxa"/>
              <w:left w:w="108" w:type="dxa"/>
              <w:bottom w:w="0" w:type="dxa"/>
              <w:right w:w="108" w:type="dxa"/>
            </w:tcMar>
            <w:hideMark/>
          </w:tcPr>
          <w:p w14:paraId="1FE0A096"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 xml:space="preserve">International Calls Non-reimbursable </w:t>
            </w:r>
          </w:p>
          <w:p w14:paraId="077D5C5C"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47 C.F.R. §</w:t>
            </w:r>
          </w:p>
          <w:p w14:paraId="6F4CDBEF"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64.604(a)(7)</w:t>
            </w:r>
          </w:p>
        </w:tc>
        <w:tc>
          <w:tcPr>
            <w:tcW w:w="948" w:type="pct"/>
            <w:shd w:val="clear" w:color="auto" w:fill="auto"/>
            <w:tcMar>
              <w:top w:w="0" w:type="dxa"/>
              <w:left w:w="108" w:type="dxa"/>
              <w:bottom w:w="0" w:type="dxa"/>
              <w:right w:w="108" w:type="dxa"/>
            </w:tcMar>
            <w:hideMark/>
          </w:tcPr>
          <w:p w14:paraId="729E4799"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VRS, IP Relay</w:t>
            </w:r>
            <w:r>
              <w:rPr>
                <w:rFonts w:ascii="Arial" w:hAnsi="Arial" w:cs="Arial"/>
                <w:sz w:val="18"/>
                <w:szCs w:val="18"/>
              </w:rPr>
              <w:t xml:space="preserve"> </w:t>
            </w:r>
            <w:r w:rsidRPr="00611125">
              <w:rPr>
                <w:rFonts w:ascii="Arial" w:hAnsi="Arial" w:cs="Arial"/>
                <w:sz w:val="18"/>
                <w:szCs w:val="18"/>
              </w:rPr>
              <w:t>(N/A for TRS, STS CTS, or IP CTS)</w:t>
            </w:r>
          </w:p>
        </w:tc>
        <w:tc>
          <w:tcPr>
            <w:tcW w:w="646" w:type="pct"/>
            <w:shd w:val="clear" w:color="auto" w:fill="auto"/>
            <w:tcMar>
              <w:top w:w="0" w:type="dxa"/>
              <w:left w:w="108" w:type="dxa"/>
              <w:bottom w:w="0" w:type="dxa"/>
              <w:right w:w="108" w:type="dxa"/>
            </w:tcMar>
            <w:hideMark/>
          </w:tcPr>
          <w:p w14:paraId="3D2DA873"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N/A</w:t>
            </w:r>
          </w:p>
        </w:tc>
        <w:tc>
          <w:tcPr>
            <w:tcW w:w="2222" w:type="pct"/>
            <w:shd w:val="clear" w:color="auto" w:fill="auto"/>
            <w:tcMar>
              <w:top w:w="0" w:type="dxa"/>
              <w:left w:w="108" w:type="dxa"/>
              <w:bottom w:w="0" w:type="dxa"/>
              <w:right w:w="108" w:type="dxa"/>
            </w:tcMar>
            <w:hideMark/>
          </w:tcPr>
          <w:p w14:paraId="1BA424F6"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This requirement is not applicable</w:t>
            </w:r>
            <w:r>
              <w:rPr>
                <w:rFonts w:ascii="Arial" w:hAnsi="Arial" w:cs="Arial"/>
                <w:sz w:val="18"/>
                <w:szCs w:val="18"/>
              </w:rPr>
              <w:t xml:space="preserve"> to the services being offered. </w:t>
            </w:r>
            <w:r w:rsidRPr="00611125">
              <w:rPr>
                <w:rFonts w:ascii="Arial" w:hAnsi="Arial" w:cs="Arial"/>
                <w:sz w:val="18"/>
                <w:szCs w:val="18"/>
              </w:rPr>
              <w:t xml:space="preserve"> Sprint IP has proc</w:t>
            </w:r>
            <w:r>
              <w:rPr>
                <w:rFonts w:ascii="Arial" w:hAnsi="Arial" w:cs="Arial"/>
                <w:sz w:val="18"/>
                <w:szCs w:val="18"/>
              </w:rPr>
              <w:t>edures in place to prohibit international</w:t>
            </w:r>
            <w:r w:rsidRPr="00611125">
              <w:rPr>
                <w:rFonts w:ascii="Arial" w:hAnsi="Arial" w:cs="Arial"/>
                <w:sz w:val="18"/>
                <w:szCs w:val="18"/>
              </w:rPr>
              <w:t xml:space="preserve"> usage.</w:t>
            </w:r>
          </w:p>
        </w:tc>
      </w:tr>
      <w:tr w:rsidR="005425B0" w:rsidRPr="00611125" w14:paraId="7DA4B300" w14:textId="77777777" w:rsidTr="001843E3">
        <w:tc>
          <w:tcPr>
            <w:tcW w:w="1184" w:type="pct"/>
            <w:shd w:val="clear" w:color="auto" w:fill="auto"/>
            <w:tcMar>
              <w:top w:w="0" w:type="dxa"/>
              <w:left w:w="108" w:type="dxa"/>
              <w:bottom w:w="0" w:type="dxa"/>
              <w:right w:w="108" w:type="dxa"/>
            </w:tcMar>
            <w:hideMark/>
          </w:tcPr>
          <w:p w14:paraId="1963FD37" w14:textId="77777777" w:rsidR="005425B0" w:rsidRPr="00611125" w:rsidRDefault="005425B0" w:rsidP="001D6028">
            <w:pPr>
              <w:pStyle w:val="StyleText1Before3pt"/>
              <w:spacing w:before="0"/>
              <w:rPr>
                <w:rFonts w:ascii="Arial" w:hAnsi="Arial" w:cs="Arial"/>
                <w:sz w:val="18"/>
                <w:szCs w:val="18"/>
              </w:rPr>
            </w:pPr>
            <w:r>
              <w:rPr>
                <w:rFonts w:ascii="Arial" w:hAnsi="Arial" w:cs="Arial"/>
                <w:sz w:val="18"/>
                <w:szCs w:val="18"/>
              </w:rPr>
              <w:t>ASCII &amp;</w:t>
            </w:r>
            <w:r w:rsidRPr="00611125">
              <w:rPr>
                <w:rFonts w:ascii="Arial" w:hAnsi="Arial" w:cs="Arial"/>
                <w:sz w:val="18"/>
                <w:szCs w:val="18"/>
              </w:rPr>
              <w:t xml:space="preserve"> Baudot</w:t>
            </w:r>
          </w:p>
          <w:p w14:paraId="2BF5F390"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47 C.F.R. §</w:t>
            </w:r>
          </w:p>
          <w:p w14:paraId="158D97DC"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64.604(b)(1)</w:t>
            </w:r>
          </w:p>
        </w:tc>
        <w:tc>
          <w:tcPr>
            <w:tcW w:w="948" w:type="pct"/>
            <w:shd w:val="clear" w:color="auto" w:fill="auto"/>
            <w:tcMar>
              <w:top w:w="0" w:type="dxa"/>
              <w:left w:w="108" w:type="dxa"/>
              <w:bottom w:w="0" w:type="dxa"/>
              <w:right w:w="108" w:type="dxa"/>
            </w:tcMar>
            <w:hideMark/>
          </w:tcPr>
          <w:p w14:paraId="74077D67"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TRS, STS</w:t>
            </w:r>
            <w:r>
              <w:rPr>
                <w:rFonts w:ascii="Arial" w:hAnsi="Arial" w:cs="Arial"/>
                <w:sz w:val="18"/>
                <w:szCs w:val="18"/>
              </w:rPr>
              <w:t xml:space="preserve"> </w:t>
            </w:r>
            <w:r w:rsidRPr="00611125">
              <w:rPr>
                <w:rFonts w:ascii="Arial" w:hAnsi="Arial" w:cs="Arial"/>
                <w:sz w:val="18"/>
                <w:szCs w:val="18"/>
              </w:rPr>
              <w:t xml:space="preserve">(Waived </w:t>
            </w:r>
            <w:r>
              <w:rPr>
                <w:rFonts w:ascii="Arial" w:hAnsi="Arial" w:cs="Arial"/>
                <w:sz w:val="18"/>
                <w:szCs w:val="18"/>
              </w:rPr>
              <w:t xml:space="preserve">for CTS, IP CTS) </w:t>
            </w:r>
            <w:r w:rsidRPr="00611125">
              <w:rPr>
                <w:rFonts w:ascii="Arial" w:hAnsi="Arial" w:cs="Arial"/>
                <w:sz w:val="18"/>
                <w:szCs w:val="18"/>
              </w:rPr>
              <w:t>(N/A for IP Relay)</w:t>
            </w:r>
          </w:p>
        </w:tc>
        <w:tc>
          <w:tcPr>
            <w:tcW w:w="646" w:type="pct"/>
            <w:shd w:val="clear" w:color="auto" w:fill="auto"/>
            <w:tcMar>
              <w:top w:w="0" w:type="dxa"/>
              <w:left w:w="108" w:type="dxa"/>
              <w:bottom w:w="0" w:type="dxa"/>
              <w:right w:w="108" w:type="dxa"/>
            </w:tcMar>
            <w:hideMark/>
          </w:tcPr>
          <w:p w14:paraId="5E62D83E"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14:paraId="110EBE3C"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Sprint’s TRS (TTY) platform supports all communication modes generally in us</w:t>
            </w:r>
            <w:r>
              <w:rPr>
                <w:rFonts w:ascii="Arial" w:hAnsi="Arial" w:cs="Arial"/>
                <w:sz w:val="18"/>
                <w:szCs w:val="18"/>
              </w:rPr>
              <w:t>e including Baudot (domestic &amp; international), ASCII, Turbo Code, &amp;</w:t>
            </w:r>
            <w:r w:rsidRPr="00611125">
              <w:rPr>
                <w:rFonts w:ascii="Arial" w:hAnsi="Arial" w:cs="Arial"/>
                <w:sz w:val="18"/>
                <w:szCs w:val="18"/>
              </w:rPr>
              <w:t xml:space="preserve"> Enhanced Turbo Code (E-Turbo).</w:t>
            </w:r>
          </w:p>
        </w:tc>
      </w:tr>
      <w:tr w:rsidR="005425B0" w:rsidRPr="00611125" w14:paraId="67EA926F" w14:textId="77777777" w:rsidTr="001843E3">
        <w:tc>
          <w:tcPr>
            <w:tcW w:w="1184" w:type="pct"/>
            <w:shd w:val="clear" w:color="auto" w:fill="auto"/>
            <w:tcMar>
              <w:top w:w="0" w:type="dxa"/>
              <w:left w:w="108" w:type="dxa"/>
              <w:bottom w:w="0" w:type="dxa"/>
              <w:right w:w="108" w:type="dxa"/>
            </w:tcMar>
            <w:hideMark/>
          </w:tcPr>
          <w:p w14:paraId="3273F179"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 xml:space="preserve">Speed of Answer </w:t>
            </w:r>
            <w:r>
              <w:rPr>
                <w:rFonts w:ascii="Arial" w:hAnsi="Arial" w:cs="Arial"/>
                <w:sz w:val="18"/>
                <w:szCs w:val="18"/>
              </w:rPr>
              <w:t>&amp;</w:t>
            </w:r>
            <w:r w:rsidRPr="00611125">
              <w:rPr>
                <w:rFonts w:ascii="Arial" w:hAnsi="Arial" w:cs="Arial"/>
                <w:sz w:val="18"/>
                <w:szCs w:val="18"/>
              </w:rPr>
              <w:t xml:space="preserve"> Blockage</w:t>
            </w:r>
          </w:p>
          <w:p w14:paraId="25038D25"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47 C.F.R. §</w:t>
            </w:r>
          </w:p>
          <w:p w14:paraId="144A8449"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64.604(b)(2)</w:t>
            </w:r>
          </w:p>
        </w:tc>
        <w:tc>
          <w:tcPr>
            <w:tcW w:w="948" w:type="pct"/>
            <w:shd w:val="clear" w:color="auto" w:fill="auto"/>
            <w:tcMar>
              <w:top w:w="0" w:type="dxa"/>
              <w:left w:w="108" w:type="dxa"/>
              <w:bottom w:w="0" w:type="dxa"/>
              <w:right w:w="108" w:type="dxa"/>
            </w:tcMar>
            <w:hideMark/>
          </w:tcPr>
          <w:p w14:paraId="09C18EB5"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TRS, STS, CTS, IP CTS, IP Relay</w:t>
            </w:r>
          </w:p>
        </w:tc>
        <w:tc>
          <w:tcPr>
            <w:tcW w:w="646" w:type="pct"/>
            <w:shd w:val="clear" w:color="auto" w:fill="auto"/>
            <w:tcMar>
              <w:top w:w="0" w:type="dxa"/>
              <w:left w:w="108" w:type="dxa"/>
              <w:bottom w:w="0" w:type="dxa"/>
              <w:right w:w="108" w:type="dxa"/>
            </w:tcMar>
            <w:hideMark/>
          </w:tcPr>
          <w:p w14:paraId="618C7358"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14:paraId="6431DCA5"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S</w:t>
            </w:r>
            <w:r>
              <w:rPr>
                <w:rFonts w:ascii="Arial" w:hAnsi="Arial" w:cs="Arial"/>
                <w:sz w:val="18"/>
                <w:szCs w:val="18"/>
              </w:rPr>
              <w:t>print Relay answers at least 85 percent</w:t>
            </w:r>
            <w:r w:rsidRPr="00611125">
              <w:rPr>
                <w:rFonts w:ascii="Arial" w:hAnsi="Arial" w:cs="Arial"/>
                <w:sz w:val="18"/>
                <w:szCs w:val="18"/>
              </w:rPr>
              <w:t xml:space="preserve"> of all calls on a daily basis within 10 seconds, including abandons.</w:t>
            </w:r>
            <w:r>
              <w:rPr>
                <w:rFonts w:ascii="Arial" w:hAnsi="Arial" w:cs="Arial"/>
                <w:sz w:val="18"/>
                <w:szCs w:val="18"/>
              </w:rPr>
              <w:t xml:space="preserve"> </w:t>
            </w:r>
            <w:r w:rsidRPr="00611125">
              <w:rPr>
                <w:rFonts w:ascii="Arial" w:hAnsi="Arial" w:cs="Arial"/>
                <w:sz w:val="18"/>
                <w:szCs w:val="18"/>
              </w:rPr>
              <w:t xml:space="preserve"> Sprint’s systems exceed the P.01 standard.</w:t>
            </w:r>
          </w:p>
        </w:tc>
      </w:tr>
      <w:tr w:rsidR="005425B0" w:rsidRPr="00611125" w14:paraId="2BDA92AB" w14:textId="77777777" w:rsidTr="001843E3">
        <w:tc>
          <w:tcPr>
            <w:tcW w:w="1184" w:type="pct"/>
            <w:shd w:val="clear" w:color="auto" w:fill="auto"/>
            <w:tcMar>
              <w:top w:w="0" w:type="dxa"/>
              <w:left w:w="108" w:type="dxa"/>
              <w:bottom w:w="0" w:type="dxa"/>
              <w:right w:w="108" w:type="dxa"/>
            </w:tcMar>
            <w:hideMark/>
          </w:tcPr>
          <w:p w14:paraId="2D00AD21" w14:textId="77777777" w:rsidR="005425B0" w:rsidRPr="00611125" w:rsidRDefault="005425B0" w:rsidP="001D6028">
            <w:pPr>
              <w:pStyle w:val="StyleText1Before3pt"/>
              <w:spacing w:before="0"/>
              <w:rPr>
                <w:rFonts w:ascii="Arial" w:hAnsi="Arial" w:cs="Arial"/>
                <w:sz w:val="18"/>
                <w:szCs w:val="18"/>
              </w:rPr>
            </w:pPr>
            <w:r>
              <w:rPr>
                <w:rFonts w:ascii="Arial" w:hAnsi="Arial" w:cs="Arial"/>
                <w:sz w:val="18"/>
                <w:szCs w:val="18"/>
              </w:rPr>
              <w:t>Equal Access to Interexchange Carrier</w:t>
            </w:r>
            <w:r w:rsidRPr="00611125">
              <w:rPr>
                <w:rFonts w:ascii="Arial" w:hAnsi="Arial" w:cs="Arial"/>
                <w:sz w:val="18"/>
                <w:szCs w:val="18"/>
              </w:rPr>
              <w:t>s</w:t>
            </w:r>
            <w:r>
              <w:rPr>
                <w:rFonts w:ascii="Arial" w:hAnsi="Arial" w:cs="Arial"/>
                <w:sz w:val="18"/>
                <w:szCs w:val="18"/>
              </w:rPr>
              <w:t xml:space="preserve"> (IXCs)</w:t>
            </w:r>
          </w:p>
          <w:p w14:paraId="0DFE87AF"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47 C.F.R. §</w:t>
            </w:r>
          </w:p>
          <w:p w14:paraId="78A7FCFE"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64.604(b)(3)</w:t>
            </w:r>
          </w:p>
        </w:tc>
        <w:tc>
          <w:tcPr>
            <w:tcW w:w="948" w:type="pct"/>
            <w:shd w:val="clear" w:color="auto" w:fill="auto"/>
            <w:tcMar>
              <w:top w:w="0" w:type="dxa"/>
              <w:left w:w="108" w:type="dxa"/>
              <w:bottom w:w="0" w:type="dxa"/>
              <w:right w:w="108" w:type="dxa"/>
            </w:tcMar>
            <w:hideMark/>
          </w:tcPr>
          <w:p w14:paraId="5FA193DB"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TRS, STS, CTS</w:t>
            </w:r>
            <w:r>
              <w:rPr>
                <w:rFonts w:ascii="Arial" w:hAnsi="Arial" w:cs="Arial"/>
                <w:sz w:val="18"/>
                <w:szCs w:val="18"/>
              </w:rPr>
              <w:t xml:space="preserve"> (Waived for IP CTS,</w:t>
            </w:r>
            <w:r w:rsidRPr="00611125">
              <w:rPr>
                <w:rFonts w:ascii="Arial" w:hAnsi="Arial" w:cs="Arial"/>
                <w:sz w:val="18"/>
                <w:szCs w:val="18"/>
              </w:rPr>
              <w:t xml:space="preserve"> IP Relay)</w:t>
            </w:r>
          </w:p>
        </w:tc>
        <w:tc>
          <w:tcPr>
            <w:tcW w:w="646" w:type="pct"/>
            <w:shd w:val="clear" w:color="auto" w:fill="auto"/>
            <w:tcMar>
              <w:top w:w="0" w:type="dxa"/>
              <w:left w:w="108" w:type="dxa"/>
              <w:bottom w:w="0" w:type="dxa"/>
              <w:right w:w="108" w:type="dxa"/>
            </w:tcMar>
            <w:hideMark/>
          </w:tcPr>
          <w:p w14:paraId="54B234DD"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14:paraId="53A2E93C"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Except to the extent the requireme</w:t>
            </w:r>
            <w:r>
              <w:rPr>
                <w:rFonts w:ascii="Arial" w:hAnsi="Arial" w:cs="Arial"/>
                <w:sz w:val="18"/>
                <w:szCs w:val="18"/>
              </w:rPr>
              <w:t>nts are waived, Sprint’s TRS &amp;</w:t>
            </w:r>
            <w:r w:rsidRPr="00611125">
              <w:rPr>
                <w:rFonts w:ascii="Arial" w:hAnsi="Arial" w:cs="Arial"/>
                <w:sz w:val="18"/>
                <w:szCs w:val="18"/>
              </w:rPr>
              <w:t xml:space="preserve"> CTS p</w:t>
            </w:r>
            <w:r>
              <w:rPr>
                <w:rFonts w:ascii="Arial" w:hAnsi="Arial" w:cs="Arial"/>
                <w:sz w:val="18"/>
                <w:szCs w:val="18"/>
              </w:rPr>
              <w:t>latforms support the billing &amp;</w:t>
            </w:r>
            <w:r w:rsidRPr="00611125">
              <w:rPr>
                <w:rFonts w:ascii="Arial" w:hAnsi="Arial" w:cs="Arial"/>
                <w:sz w:val="18"/>
                <w:szCs w:val="18"/>
              </w:rPr>
              <w:t xml:space="preserve"> rating of toll calls through other carriers.  </w:t>
            </w:r>
          </w:p>
        </w:tc>
      </w:tr>
      <w:tr w:rsidR="005425B0" w:rsidRPr="00611125" w14:paraId="0674228B" w14:textId="77777777" w:rsidTr="001843E3">
        <w:tc>
          <w:tcPr>
            <w:tcW w:w="1184" w:type="pct"/>
            <w:shd w:val="clear" w:color="auto" w:fill="auto"/>
            <w:tcMar>
              <w:top w:w="0" w:type="dxa"/>
              <w:left w:w="108" w:type="dxa"/>
              <w:bottom w:w="0" w:type="dxa"/>
              <w:right w:w="108" w:type="dxa"/>
            </w:tcMar>
            <w:hideMark/>
          </w:tcPr>
          <w:p w14:paraId="7B3964DD"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TRS Facilities</w:t>
            </w:r>
          </w:p>
          <w:p w14:paraId="63DF5BB5"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47 C.F.R. §</w:t>
            </w:r>
          </w:p>
          <w:p w14:paraId="0ACE1E7A"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64.604(b)(4)</w:t>
            </w:r>
          </w:p>
        </w:tc>
        <w:tc>
          <w:tcPr>
            <w:tcW w:w="948" w:type="pct"/>
            <w:shd w:val="clear" w:color="auto" w:fill="auto"/>
            <w:tcMar>
              <w:top w:w="0" w:type="dxa"/>
              <w:left w:w="108" w:type="dxa"/>
              <w:bottom w:w="0" w:type="dxa"/>
              <w:right w:w="108" w:type="dxa"/>
            </w:tcMar>
            <w:hideMark/>
          </w:tcPr>
          <w:p w14:paraId="2073DB21" w14:textId="77777777" w:rsidR="005425B0" w:rsidRPr="00611125" w:rsidRDefault="005425B0" w:rsidP="001D6028">
            <w:pPr>
              <w:pStyle w:val="StyleText1Before3pt"/>
              <w:spacing w:before="0"/>
              <w:rPr>
                <w:rFonts w:ascii="Arial" w:hAnsi="Arial" w:cs="Arial"/>
                <w:sz w:val="18"/>
                <w:szCs w:val="18"/>
              </w:rPr>
            </w:pPr>
            <w:r>
              <w:rPr>
                <w:rFonts w:ascii="Arial" w:hAnsi="Arial" w:cs="Arial"/>
                <w:sz w:val="18"/>
                <w:szCs w:val="18"/>
              </w:rPr>
              <w:t>TRS, STS, CTS, IP CTS,</w:t>
            </w:r>
            <w:r w:rsidRPr="00611125">
              <w:rPr>
                <w:rFonts w:ascii="Arial" w:hAnsi="Arial" w:cs="Arial"/>
                <w:sz w:val="18"/>
                <w:szCs w:val="18"/>
              </w:rPr>
              <w:t xml:space="preserve"> IP Relay</w:t>
            </w:r>
          </w:p>
        </w:tc>
        <w:tc>
          <w:tcPr>
            <w:tcW w:w="646" w:type="pct"/>
            <w:shd w:val="clear" w:color="auto" w:fill="auto"/>
            <w:tcMar>
              <w:top w:w="0" w:type="dxa"/>
              <w:left w:w="108" w:type="dxa"/>
              <w:bottom w:w="0" w:type="dxa"/>
              <w:right w:w="108" w:type="dxa"/>
            </w:tcMar>
            <w:hideMark/>
          </w:tcPr>
          <w:p w14:paraId="17AA4C4B"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7B3DA1C6"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Sprint provides mandated services 24/7 using redundant facilities functionally</w:t>
            </w:r>
            <w:r>
              <w:rPr>
                <w:rFonts w:ascii="Arial" w:hAnsi="Arial" w:cs="Arial"/>
                <w:sz w:val="18"/>
                <w:szCs w:val="18"/>
              </w:rPr>
              <w:t>.</w:t>
            </w:r>
          </w:p>
        </w:tc>
      </w:tr>
      <w:tr w:rsidR="005425B0" w:rsidRPr="00611125" w14:paraId="6C922654" w14:textId="77777777" w:rsidTr="001843E3">
        <w:tc>
          <w:tcPr>
            <w:tcW w:w="1184" w:type="pct"/>
            <w:shd w:val="clear" w:color="auto" w:fill="auto"/>
            <w:tcMar>
              <w:top w:w="0" w:type="dxa"/>
              <w:left w:w="108" w:type="dxa"/>
              <w:bottom w:w="0" w:type="dxa"/>
              <w:right w:w="108" w:type="dxa"/>
            </w:tcMar>
            <w:hideMark/>
          </w:tcPr>
          <w:p w14:paraId="305DDA7B"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Technology</w:t>
            </w:r>
          </w:p>
          <w:p w14:paraId="1B936C10"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47 C.F.R. §</w:t>
            </w:r>
          </w:p>
          <w:p w14:paraId="01A57151"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64.604(b)(5)</w:t>
            </w:r>
          </w:p>
        </w:tc>
        <w:tc>
          <w:tcPr>
            <w:tcW w:w="948" w:type="pct"/>
            <w:shd w:val="clear" w:color="auto" w:fill="auto"/>
            <w:tcMar>
              <w:top w:w="0" w:type="dxa"/>
              <w:left w:w="108" w:type="dxa"/>
              <w:bottom w:w="0" w:type="dxa"/>
              <w:right w:w="108" w:type="dxa"/>
            </w:tcMar>
            <w:hideMark/>
          </w:tcPr>
          <w:p w14:paraId="42F8D930" w14:textId="77777777" w:rsidR="005425B0" w:rsidRPr="00611125" w:rsidRDefault="005425B0" w:rsidP="001D6028">
            <w:pPr>
              <w:pStyle w:val="StyleText1Before3pt"/>
              <w:spacing w:before="0"/>
              <w:rPr>
                <w:rFonts w:ascii="Arial" w:hAnsi="Arial" w:cs="Arial"/>
                <w:sz w:val="18"/>
                <w:szCs w:val="18"/>
              </w:rPr>
            </w:pPr>
            <w:r>
              <w:rPr>
                <w:rFonts w:ascii="Arial" w:hAnsi="Arial" w:cs="Arial"/>
                <w:sz w:val="18"/>
                <w:szCs w:val="18"/>
              </w:rPr>
              <w:t>TRS, STS, CTS, IP CTS,</w:t>
            </w:r>
            <w:r w:rsidRPr="00611125">
              <w:rPr>
                <w:rFonts w:ascii="Arial" w:hAnsi="Arial" w:cs="Arial"/>
                <w:sz w:val="18"/>
                <w:szCs w:val="18"/>
              </w:rPr>
              <w:t xml:space="preserve"> IP Relay </w:t>
            </w:r>
          </w:p>
        </w:tc>
        <w:tc>
          <w:tcPr>
            <w:tcW w:w="646" w:type="pct"/>
            <w:shd w:val="clear" w:color="auto" w:fill="auto"/>
            <w:tcMar>
              <w:top w:w="0" w:type="dxa"/>
              <w:left w:w="108" w:type="dxa"/>
              <w:bottom w:w="0" w:type="dxa"/>
              <w:right w:w="108" w:type="dxa"/>
            </w:tcMar>
            <w:hideMark/>
          </w:tcPr>
          <w:p w14:paraId="5FB0D915"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14:paraId="1E84ED59"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Sprint exceeds th</w:t>
            </w:r>
            <w:r>
              <w:rPr>
                <w:rFonts w:ascii="Arial" w:hAnsi="Arial" w:cs="Arial"/>
                <w:sz w:val="18"/>
                <w:szCs w:val="18"/>
              </w:rPr>
              <w:t>e minimum mandatory services &amp;</w:t>
            </w:r>
            <w:r w:rsidRPr="00611125">
              <w:rPr>
                <w:rFonts w:ascii="Arial" w:hAnsi="Arial" w:cs="Arial"/>
                <w:sz w:val="18"/>
                <w:szCs w:val="18"/>
              </w:rPr>
              <w:t xml:space="preserve"> routinely upgrades its products to increase functional equivalency.</w:t>
            </w:r>
          </w:p>
        </w:tc>
      </w:tr>
      <w:tr w:rsidR="005425B0" w:rsidRPr="00611125" w14:paraId="7971EBAD" w14:textId="77777777" w:rsidTr="001843E3">
        <w:tc>
          <w:tcPr>
            <w:tcW w:w="1184" w:type="pct"/>
            <w:shd w:val="clear" w:color="auto" w:fill="auto"/>
            <w:tcMar>
              <w:top w:w="0" w:type="dxa"/>
              <w:left w:w="108" w:type="dxa"/>
              <w:bottom w:w="0" w:type="dxa"/>
              <w:right w:w="108" w:type="dxa"/>
            </w:tcMar>
            <w:hideMark/>
          </w:tcPr>
          <w:p w14:paraId="3DD54ACB"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Caller ID</w:t>
            </w:r>
          </w:p>
          <w:p w14:paraId="3AA32557"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47 C.F.R. §</w:t>
            </w:r>
          </w:p>
          <w:p w14:paraId="1FDC3B0C"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64.604(b)(6)</w:t>
            </w:r>
          </w:p>
        </w:tc>
        <w:tc>
          <w:tcPr>
            <w:tcW w:w="948" w:type="pct"/>
            <w:shd w:val="clear" w:color="auto" w:fill="auto"/>
            <w:tcMar>
              <w:top w:w="0" w:type="dxa"/>
              <w:left w:w="108" w:type="dxa"/>
              <w:bottom w:w="0" w:type="dxa"/>
              <w:right w:w="108" w:type="dxa"/>
            </w:tcMar>
            <w:hideMark/>
          </w:tcPr>
          <w:p w14:paraId="5ED1F6ED" w14:textId="77777777" w:rsidR="005425B0" w:rsidRPr="00611125" w:rsidRDefault="005425B0" w:rsidP="001D6028">
            <w:pPr>
              <w:pStyle w:val="StyleText1Before3pt"/>
              <w:spacing w:before="0"/>
              <w:rPr>
                <w:rFonts w:ascii="Arial" w:hAnsi="Arial" w:cs="Arial"/>
                <w:sz w:val="18"/>
                <w:szCs w:val="18"/>
              </w:rPr>
            </w:pPr>
            <w:r>
              <w:rPr>
                <w:rFonts w:ascii="Arial" w:hAnsi="Arial" w:cs="Arial"/>
                <w:sz w:val="18"/>
                <w:szCs w:val="18"/>
              </w:rPr>
              <w:t>TRS, STS, CTS, IP CTS,</w:t>
            </w:r>
            <w:r w:rsidRPr="00611125">
              <w:rPr>
                <w:rFonts w:ascii="Arial" w:hAnsi="Arial" w:cs="Arial"/>
                <w:sz w:val="18"/>
                <w:szCs w:val="18"/>
              </w:rPr>
              <w:t xml:space="preserve"> IP Relay </w:t>
            </w:r>
          </w:p>
        </w:tc>
        <w:tc>
          <w:tcPr>
            <w:tcW w:w="646" w:type="pct"/>
            <w:shd w:val="clear" w:color="auto" w:fill="auto"/>
            <w:tcMar>
              <w:top w:w="0" w:type="dxa"/>
              <w:left w:w="108" w:type="dxa"/>
              <w:bottom w:w="0" w:type="dxa"/>
              <w:right w:w="108" w:type="dxa"/>
            </w:tcMar>
            <w:hideMark/>
          </w:tcPr>
          <w:p w14:paraId="37FACB73"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2B5BBD17" w14:textId="77777777" w:rsidR="005425B0" w:rsidRPr="00611125" w:rsidRDefault="005425B0" w:rsidP="001D6028">
            <w:pPr>
              <w:pStyle w:val="StyleText1Before3pt"/>
              <w:spacing w:before="0"/>
              <w:rPr>
                <w:rFonts w:ascii="Arial" w:hAnsi="Arial" w:cs="Arial"/>
                <w:sz w:val="18"/>
                <w:szCs w:val="18"/>
              </w:rPr>
            </w:pPr>
            <w:r>
              <w:rPr>
                <w:rFonts w:ascii="Arial" w:hAnsi="Arial" w:cs="Arial"/>
                <w:sz w:val="18"/>
                <w:szCs w:val="18"/>
              </w:rPr>
              <w:t xml:space="preserve">Sprint provides Caller ID. </w:t>
            </w:r>
            <w:r w:rsidRPr="00611125">
              <w:rPr>
                <w:rFonts w:ascii="Arial" w:hAnsi="Arial" w:cs="Arial"/>
                <w:sz w:val="18"/>
                <w:szCs w:val="18"/>
              </w:rPr>
              <w:t xml:space="preserve"> If not blocked by the customer, the number of the calling party is transmitted.</w:t>
            </w:r>
          </w:p>
        </w:tc>
      </w:tr>
      <w:tr w:rsidR="005425B0" w:rsidRPr="00611125" w14:paraId="21933242" w14:textId="77777777" w:rsidTr="001843E3">
        <w:tc>
          <w:tcPr>
            <w:tcW w:w="1184" w:type="pct"/>
            <w:shd w:val="clear" w:color="auto" w:fill="auto"/>
            <w:tcMar>
              <w:top w:w="0" w:type="dxa"/>
              <w:left w:w="108" w:type="dxa"/>
              <w:bottom w:w="0" w:type="dxa"/>
              <w:right w:w="108" w:type="dxa"/>
            </w:tcMar>
            <w:hideMark/>
          </w:tcPr>
          <w:p w14:paraId="226B4143"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STS 711 Calls</w:t>
            </w:r>
          </w:p>
          <w:p w14:paraId="07B37319"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47 C.F.R. §</w:t>
            </w:r>
          </w:p>
          <w:p w14:paraId="0A532BB3"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64.604(b)(7)</w:t>
            </w:r>
          </w:p>
        </w:tc>
        <w:tc>
          <w:tcPr>
            <w:tcW w:w="948" w:type="pct"/>
            <w:shd w:val="clear" w:color="auto" w:fill="auto"/>
            <w:tcMar>
              <w:top w:w="0" w:type="dxa"/>
              <w:left w:w="108" w:type="dxa"/>
              <w:bottom w:w="0" w:type="dxa"/>
              <w:right w:w="108" w:type="dxa"/>
            </w:tcMar>
            <w:hideMark/>
          </w:tcPr>
          <w:p w14:paraId="33C02C8C"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TRS, STS</w:t>
            </w:r>
            <w:r>
              <w:rPr>
                <w:rFonts w:ascii="Arial" w:hAnsi="Arial" w:cs="Arial"/>
                <w:sz w:val="18"/>
                <w:szCs w:val="18"/>
              </w:rPr>
              <w:t xml:space="preserve"> </w:t>
            </w:r>
            <w:r w:rsidRPr="00611125">
              <w:rPr>
                <w:rFonts w:ascii="Arial" w:hAnsi="Arial" w:cs="Arial"/>
                <w:sz w:val="18"/>
                <w:szCs w:val="18"/>
              </w:rPr>
              <w:t>(N/A to CTS, IP CTS, or IP Relay)</w:t>
            </w:r>
          </w:p>
        </w:tc>
        <w:tc>
          <w:tcPr>
            <w:tcW w:w="646" w:type="pct"/>
            <w:shd w:val="clear" w:color="auto" w:fill="auto"/>
            <w:tcMar>
              <w:top w:w="0" w:type="dxa"/>
              <w:left w:w="108" w:type="dxa"/>
              <w:bottom w:w="0" w:type="dxa"/>
              <w:right w:w="108" w:type="dxa"/>
            </w:tcMar>
            <w:hideMark/>
          </w:tcPr>
          <w:p w14:paraId="6E79CB60"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tcPr>
          <w:p w14:paraId="517C1DE1" w14:textId="77777777" w:rsidR="005425B0" w:rsidRPr="00611125" w:rsidRDefault="005425B0" w:rsidP="001D6028">
            <w:pPr>
              <w:pStyle w:val="StyleText1Before3pt"/>
              <w:spacing w:before="0"/>
              <w:rPr>
                <w:rFonts w:ascii="Arial" w:hAnsi="Arial" w:cs="Arial"/>
                <w:sz w:val="18"/>
                <w:szCs w:val="18"/>
              </w:rPr>
            </w:pPr>
            <w:r>
              <w:rPr>
                <w:rFonts w:ascii="Arial" w:hAnsi="Arial" w:cs="Arial"/>
                <w:sz w:val="18"/>
                <w:szCs w:val="18"/>
              </w:rPr>
              <w:t xml:space="preserve">Sprint offers </w:t>
            </w:r>
            <w:r w:rsidRPr="00611125">
              <w:rPr>
                <w:rFonts w:ascii="Arial" w:hAnsi="Arial" w:cs="Arial"/>
                <w:sz w:val="18"/>
                <w:szCs w:val="18"/>
              </w:rPr>
              <w:t>multiple solutions to</w:t>
            </w:r>
            <w:r>
              <w:rPr>
                <w:rFonts w:ascii="Arial" w:hAnsi="Arial" w:cs="Arial"/>
                <w:sz w:val="18"/>
                <w:szCs w:val="18"/>
              </w:rPr>
              <w:t xml:space="preserve"> meet this requirement include</w:t>
            </w:r>
            <w:r w:rsidRPr="00611125">
              <w:rPr>
                <w:rFonts w:ascii="Arial" w:hAnsi="Arial" w:cs="Arial"/>
                <w:sz w:val="18"/>
                <w:szCs w:val="18"/>
              </w:rPr>
              <w:t xml:space="preserve">: </w:t>
            </w:r>
            <w:r>
              <w:rPr>
                <w:rFonts w:ascii="Arial" w:hAnsi="Arial" w:cs="Arial"/>
                <w:sz w:val="18"/>
                <w:szCs w:val="18"/>
              </w:rPr>
              <w:t xml:space="preserve"> </w:t>
            </w:r>
            <w:r w:rsidRPr="00611125">
              <w:rPr>
                <w:rFonts w:ascii="Arial" w:hAnsi="Arial" w:cs="Arial"/>
                <w:sz w:val="18"/>
                <w:szCs w:val="18"/>
              </w:rPr>
              <w:t>Auto 711 Routing for STS users connects callers with a Custom</w:t>
            </w:r>
            <w:r>
              <w:rPr>
                <w:rFonts w:ascii="Arial" w:hAnsi="Arial" w:cs="Arial"/>
                <w:sz w:val="18"/>
                <w:szCs w:val="18"/>
              </w:rPr>
              <w:t xml:space="preserve">er Profile directly to STS CAs. </w:t>
            </w:r>
            <w:r w:rsidRPr="00611125">
              <w:rPr>
                <w:rFonts w:ascii="Arial" w:hAnsi="Arial" w:cs="Arial"/>
                <w:sz w:val="18"/>
                <w:szCs w:val="18"/>
              </w:rPr>
              <w:t xml:space="preserve"> CAs answering 711 for callers without a profile will immediately transfer the caller to a STS CA. </w:t>
            </w:r>
            <w:r>
              <w:rPr>
                <w:rFonts w:ascii="Arial" w:hAnsi="Arial" w:cs="Arial"/>
                <w:sz w:val="18"/>
                <w:szCs w:val="18"/>
              </w:rPr>
              <w:t xml:space="preserve"> Sprint </w:t>
            </w:r>
            <w:r w:rsidRPr="00611125">
              <w:rPr>
                <w:rFonts w:ascii="Arial" w:hAnsi="Arial" w:cs="Arial"/>
                <w:sz w:val="18"/>
                <w:szCs w:val="18"/>
              </w:rPr>
              <w:t>offers a wir</w:t>
            </w:r>
            <w:r>
              <w:rPr>
                <w:rFonts w:ascii="Arial" w:hAnsi="Arial" w:cs="Arial"/>
                <w:sz w:val="18"/>
                <w:szCs w:val="18"/>
              </w:rPr>
              <w:t xml:space="preserve">eless short code to STS for </w:t>
            </w:r>
            <w:r w:rsidRPr="00611125">
              <w:rPr>
                <w:rFonts w:ascii="Arial" w:hAnsi="Arial" w:cs="Arial"/>
                <w:sz w:val="18"/>
                <w:szCs w:val="18"/>
              </w:rPr>
              <w:t>Sprint wireless users.</w:t>
            </w:r>
            <w:r>
              <w:rPr>
                <w:rFonts w:ascii="Arial" w:hAnsi="Arial" w:cs="Arial"/>
                <w:sz w:val="18"/>
                <w:szCs w:val="18"/>
              </w:rPr>
              <w:t xml:space="preserve"> </w:t>
            </w:r>
            <w:r w:rsidRPr="00611125">
              <w:rPr>
                <w:rFonts w:ascii="Arial" w:hAnsi="Arial" w:cs="Arial"/>
                <w:sz w:val="18"/>
                <w:szCs w:val="18"/>
              </w:rPr>
              <w:t xml:space="preserve"> Sprint’</w:t>
            </w:r>
            <w:r>
              <w:rPr>
                <w:rFonts w:ascii="Arial" w:hAnsi="Arial" w:cs="Arial"/>
                <w:sz w:val="18"/>
                <w:szCs w:val="18"/>
              </w:rPr>
              <w:t xml:space="preserve">s 711 Interactive Voice Response (IVR) allows </w:t>
            </w:r>
            <w:r w:rsidRPr="00611125">
              <w:rPr>
                <w:rFonts w:ascii="Arial" w:hAnsi="Arial" w:cs="Arial"/>
                <w:sz w:val="18"/>
                <w:szCs w:val="18"/>
              </w:rPr>
              <w:t>connect</w:t>
            </w:r>
            <w:r>
              <w:rPr>
                <w:rFonts w:ascii="Arial" w:hAnsi="Arial" w:cs="Arial"/>
                <w:sz w:val="18"/>
                <w:szCs w:val="18"/>
              </w:rPr>
              <w:t>ivity</w:t>
            </w:r>
            <w:r w:rsidRPr="00611125">
              <w:rPr>
                <w:rFonts w:ascii="Arial" w:hAnsi="Arial" w:cs="Arial"/>
                <w:sz w:val="18"/>
                <w:szCs w:val="18"/>
              </w:rPr>
              <w:t xml:space="preserve"> directly to an STS CA using the same level of prompts the IVR uses for other forms of TRS. </w:t>
            </w:r>
          </w:p>
        </w:tc>
      </w:tr>
      <w:tr w:rsidR="005425B0" w:rsidRPr="00611125" w14:paraId="258E7B53" w14:textId="77777777" w:rsidTr="001843E3">
        <w:tc>
          <w:tcPr>
            <w:tcW w:w="1184" w:type="pct"/>
            <w:shd w:val="clear" w:color="auto" w:fill="auto"/>
            <w:tcMar>
              <w:top w:w="0" w:type="dxa"/>
              <w:left w:w="108" w:type="dxa"/>
              <w:bottom w:w="0" w:type="dxa"/>
              <w:right w:w="108" w:type="dxa"/>
            </w:tcMar>
            <w:hideMark/>
          </w:tcPr>
          <w:p w14:paraId="26FBC893" w14:textId="77777777" w:rsidR="005425B0" w:rsidRPr="00611125" w:rsidRDefault="005425B0" w:rsidP="001D6028">
            <w:pPr>
              <w:pStyle w:val="StyleText1Before3pt"/>
              <w:spacing w:before="0"/>
              <w:rPr>
                <w:rFonts w:ascii="Arial" w:hAnsi="Arial" w:cs="Arial"/>
                <w:sz w:val="18"/>
                <w:szCs w:val="18"/>
              </w:rPr>
            </w:pPr>
            <w:r>
              <w:rPr>
                <w:rFonts w:ascii="Arial" w:hAnsi="Arial" w:cs="Arial"/>
                <w:sz w:val="18"/>
                <w:szCs w:val="18"/>
              </w:rPr>
              <w:t>Consumer Complaint Logs &amp;</w:t>
            </w:r>
            <w:r w:rsidRPr="00611125">
              <w:rPr>
                <w:rFonts w:ascii="Arial" w:hAnsi="Arial" w:cs="Arial"/>
                <w:sz w:val="18"/>
                <w:szCs w:val="18"/>
              </w:rPr>
              <w:t xml:space="preserve"> Procedures</w:t>
            </w:r>
          </w:p>
          <w:p w14:paraId="244A6487"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47 C.F.R. §</w:t>
            </w:r>
          </w:p>
          <w:p w14:paraId="54FF6090"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64.604(c)(1)</w:t>
            </w:r>
          </w:p>
        </w:tc>
        <w:tc>
          <w:tcPr>
            <w:tcW w:w="948" w:type="pct"/>
            <w:shd w:val="clear" w:color="auto" w:fill="auto"/>
            <w:tcMar>
              <w:top w:w="0" w:type="dxa"/>
              <w:left w:w="108" w:type="dxa"/>
              <w:bottom w:w="0" w:type="dxa"/>
              <w:right w:w="108" w:type="dxa"/>
            </w:tcMar>
            <w:hideMark/>
          </w:tcPr>
          <w:p w14:paraId="64286620" w14:textId="77777777" w:rsidR="005425B0" w:rsidRPr="00611125" w:rsidRDefault="005425B0" w:rsidP="001D6028">
            <w:pPr>
              <w:pStyle w:val="StyleText1Before3pt"/>
              <w:spacing w:before="0"/>
              <w:rPr>
                <w:rFonts w:ascii="Arial" w:hAnsi="Arial" w:cs="Arial"/>
                <w:sz w:val="18"/>
                <w:szCs w:val="18"/>
              </w:rPr>
            </w:pPr>
            <w:r>
              <w:rPr>
                <w:rFonts w:ascii="Arial" w:hAnsi="Arial" w:cs="Arial"/>
                <w:sz w:val="18"/>
                <w:szCs w:val="18"/>
              </w:rPr>
              <w:t>TRS, STS, CTS, IP CTS,</w:t>
            </w:r>
            <w:r w:rsidRPr="00611125">
              <w:rPr>
                <w:rFonts w:ascii="Arial" w:hAnsi="Arial" w:cs="Arial"/>
                <w:sz w:val="18"/>
                <w:szCs w:val="18"/>
              </w:rPr>
              <w:t xml:space="preserve"> IP Relay </w:t>
            </w:r>
          </w:p>
        </w:tc>
        <w:tc>
          <w:tcPr>
            <w:tcW w:w="646" w:type="pct"/>
            <w:shd w:val="clear" w:color="auto" w:fill="auto"/>
            <w:tcMar>
              <w:top w:w="0" w:type="dxa"/>
              <w:left w:w="108" w:type="dxa"/>
              <w:bottom w:w="0" w:type="dxa"/>
              <w:right w:w="108" w:type="dxa"/>
            </w:tcMar>
            <w:hideMark/>
          </w:tcPr>
          <w:p w14:paraId="7CE2D674"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254A1182"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 xml:space="preserve">Sprint maintains 24/7 Customer Service </w:t>
            </w:r>
            <w:r>
              <w:rPr>
                <w:rFonts w:ascii="Arial" w:hAnsi="Arial" w:cs="Arial"/>
                <w:sz w:val="18"/>
                <w:szCs w:val="18"/>
              </w:rPr>
              <w:t xml:space="preserve">&amp; logs all complaints received. </w:t>
            </w:r>
            <w:r w:rsidRPr="00611125">
              <w:rPr>
                <w:rFonts w:ascii="Arial" w:hAnsi="Arial" w:cs="Arial"/>
                <w:sz w:val="18"/>
                <w:szCs w:val="18"/>
              </w:rPr>
              <w:t xml:space="preserve"> Sprint provides the State a summary that meets FCC standards.</w:t>
            </w:r>
          </w:p>
        </w:tc>
      </w:tr>
      <w:tr w:rsidR="005425B0" w:rsidRPr="00611125" w14:paraId="206D399D" w14:textId="77777777" w:rsidTr="001843E3">
        <w:tc>
          <w:tcPr>
            <w:tcW w:w="1184" w:type="pct"/>
            <w:shd w:val="clear" w:color="auto" w:fill="auto"/>
            <w:tcMar>
              <w:top w:w="0" w:type="dxa"/>
              <w:left w:w="108" w:type="dxa"/>
              <w:bottom w:w="0" w:type="dxa"/>
              <w:right w:w="108" w:type="dxa"/>
            </w:tcMar>
            <w:hideMark/>
          </w:tcPr>
          <w:p w14:paraId="661DE37C"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Contact Persons</w:t>
            </w:r>
          </w:p>
          <w:p w14:paraId="23ACFF10"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47 C.F.R. §</w:t>
            </w:r>
          </w:p>
          <w:p w14:paraId="3EC1DBAF"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64.604(c)(2)</w:t>
            </w:r>
          </w:p>
        </w:tc>
        <w:tc>
          <w:tcPr>
            <w:tcW w:w="948" w:type="pct"/>
            <w:shd w:val="clear" w:color="auto" w:fill="auto"/>
            <w:tcMar>
              <w:top w:w="0" w:type="dxa"/>
              <w:left w:w="108" w:type="dxa"/>
              <w:bottom w:w="0" w:type="dxa"/>
              <w:right w:w="108" w:type="dxa"/>
            </w:tcMar>
            <w:hideMark/>
          </w:tcPr>
          <w:p w14:paraId="2E159E5E" w14:textId="77777777" w:rsidR="005425B0" w:rsidRPr="00611125" w:rsidRDefault="005425B0" w:rsidP="001D6028">
            <w:pPr>
              <w:pStyle w:val="StyleText1Before3pt"/>
              <w:spacing w:before="0"/>
              <w:rPr>
                <w:rFonts w:ascii="Arial" w:hAnsi="Arial" w:cs="Arial"/>
                <w:sz w:val="18"/>
                <w:szCs w:val="18"/>
              </w:rPr>
            </w:pPr>
            <w:r>
              <w:rPr>
                <w:rFonts w:ascii="Arial" w:hAnsi="Arial" w:cs="Arial"/>
                <w:sz w:val="18"/>
                <w:szCs w:val="18"/>
              </w:rPr>
              <w:t xml:space="preserve">TRS, STS, CTS, IP CTS, </w:t>
            </w:r>
            <w:r w:rsidRPr="00611125">
              <w:rPr>
                <w:rFonts w:ascii="Arial" w:hAnsi="Arial" w:cs="Arial"/>
                <w:sz w:val="18"/>
                <w:szCs w:val="18"/>
              </w:rPr>
              <w:t xml:space="preserve">IP Relay </w:t>
            </w:r>
          </w:p>
        </w:tc>
        <w:tc>
          <w:tcPr>
            <w:tcW w:w="646" w:type="pct"/>
            <w:shd w:val="clear" w:color="auto" w:fill="auto"/>
            <w:tcMar>
              <w:top w:w="0" w:type="dxa"/>
              <w:left w:w="108" w:type="dxa"/>
              <w:bottom w:w="0" w:type="dxa"/>
              <w:right w:w="108" w:type="dxa"/>
            </w:tcMar>
            <w:hideMark/>
          </w:tcPr>
          <w:p w14:paraId="0E69552B"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79F4FE00"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Sprint’s point of contact for complaints is Customer Service at:</w:t>
            </w:r>
          </w:p>
          <w:p w14:paraId="46C14CB9"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Sprint Relay Customer Service</w:t>
            </w:r>
          </w:p>
          <w:p w14:paraId="00A91F77"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PO Box 29230</w:t>
            </w:r>
          </w:p>
          <w:p w14:paraId="7328CBEE"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Shawnee Mission, KS 66201-9230</w:t>
            </w:r>
          </w:p>
          <w:p w14:paraId="7F245009"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 xml:space="preserve">800-676-3777 (English) </w:t>
            </w:r>
          </w:p>
          <w:p w14:paraId="2F1F6846"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800-676-4290 (Spanish)</w:t>
            </w:r>
          </w:p>
          <w:p w14:paraId="62F01AC5"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877-787-1989 (Speech to Speech)</w:t>
            </w:r>
          </w:p>
          <w:p w14:paraId="303FF380"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877-877-3291 (Fax)</w:t>
            </w:r>
          </w:p>
        </w:tc>
      </w:tr>
      <w:tr w:rsidR="005425B0" w:rsidRPr="00611125" w14:paraId="57BA453F" w14:textId="77777777" w:rsidTr="001843E3">
        <w:tc>
          <w:tcPr>
            <w:tcW w:w="1184" w:type="pct"/>
            <w:shd w:val="clear" w:color="auto" w:fill="auto"/>
            <w:tcMar>
              <w:top w:w="0" w:type="dxa"/>
              <w:left w:w="108" w:type="dxa"/>
              <w:bottom w:w="0" w:type="dxa"/>
              <w:right w:w="108" w:type="dxa"/>
            </w:tcMar>
            <w:hideMark/>
          </w:tcPr>
          <w:p w14:paraId="1947F3C9"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Public Access to Information</w:t>
            </w:r>
          </w:p>
          <w:p w14:paraId="78601EE3"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47 C.F.R. §</w:t>
            </w:r>
          </w:p>
          <w:p w14:paraId="1A8DE580"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64.604(c)(3)</w:t>
            </w:r>
          </w:p>
        </w:tc>
        <w:tc>
          <w:tcPr>
            <w:tcW w:w="948" w:type="pct"/>
            <w:shd w:val="clear" w:color="auto" w:fill="auto"/>
            <w:tcMar>
              <w:top w:w="0" w:type="dxa"/>
              <w:left w:w="108" w:type="dxa"/>
              <w:bottom w:w="0" w:type="dxa"/>
              <w:right w:w="108" w:type="dxa"/>
            </w:tcMar>
            <w:hideMark/>
          </w:tcPr>
          <w:p w14:paraId="50AA1CDE" w14:textId="77777777" w:rsidR="005425B0" w:rsidRPr="00611125" w:rsidRDefault="005425B0" w:rsidP="001D6028">
            <w:pPr>
              <w:pStyle w:val="StyleText1Before3pt"/>
              <w:spacing w:before="0"/>
              <w:rPr>
                <w:rFonts w:ascii="Arial" w:hAnsi="Arial" w:cs="Arial"/>
                <w:sz w:val="18"/>
                <w:szCs w:val="18"/>
              </w:rPr>
            </w:pPr>
            <w:r>
              <w:rPr>
                <w:rFonts w:ascii="Arial" w:hAnsi="Arial" w:cs="Arial"/>
                <w:sz w:val="18"/>
                <w:szCs w:val="18"/>
              </w:rPr>
              <w:t xml:space="preserve">TRS, STS, CTS, IP CTS, </w:t>
            </w:r>
            <w:r w:rsidRPr="00611125">
              <w:rPr>
                <w:rFonts w:ascii="Arial" w:hAnsi="Arial" w:cs="Arial"/>
                <w:sz w:val="18"/>
                <w:szCs w:val="18"/>
              </w:rPr>
              <w:t xml:space="preserve">IP Relay </w:t>
            </w:r>
          </w:p>
        </w:tc>
        <w:tc>
          <w:tcPr>
            <w:tcW w:w="646" w:type="pct"/>
            <w:shd w:val="clear" w:color="auto" w:fill="auto"/>
            <w:tcMar>
              <w:top w:w="0" w:type="dxa"/>
              <w:left w:w="108" w:type="dxa"/>
              <w:bottom w:w="0" w:type="dxa"/>
              <w:right w:w="108" w:type="dxa"/>
            </w:tcMar>
            <w:hideMark/>
          </w:tcPr>
          <w:p w14:paraId="2922416C"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14:paraId="22349EBC"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Sprint provides innovative Outreach servic</w:t>
            </w:r>
            <w:r>
              <w:rPr>
                <w:rFonts w:ascii="Arial" w:hAnsi="Arial" w:cs="Arial"/>
                <w:sz w:val="18"/>
                <w:szCs w:val="18"/>
              </w:rPr>
              <w:t xml:space="preserve">es through state programs.  </w:t>
            </w:r>
            <w:r w:rsidRPr="00611125">
              <w:rPr>
                <w:rFonts w:ascii="Arial" w:hAnsi="Arial" w:cs="Arial"/>
                <w:sz w:val="18"/>
                <w:szCs w:val="18"/>
              </w:rPr>
              <w:t xml:space="preserve">The FCC </w:t>
            </w:r>
            <w:r>
              <w:rPr>
                <w:rFonts w:ascii="Arial" w:hAnsi="Arial" w:cs="Arial"/>
                <w:sz w:val="18"/>
                <w:szCs w:val="18"/>
              </w:rPr>
              <w:t>does not allow</w:t>
            </w:r>
            <w:r w:rsidRPr="00611125">
              <w:rPr>
                <w:rFonts w:ascii="Arial" w:hAnsi="Arial" w:cs="Arial"/>
                <w:sz w:val="18"/>
                <w:szCs w:val="18"/>
              </w:rPr>
              <w:t xml:space="preserve"> IP Relay providers to include the cost of outreach in</w:t>
            </w:r>
            <w:r>
              <w:rPr>
                <w:rFonts w:ascii="Arial" w:hAnsi="Arial" w:cs="Arial"/>
                <w:sz w:val="18"/>
                <w:szCs w:val="18"/>
              </w:rPr>
              <w:t xml:space="preserve"> their yearly costs. </w:t>
            </w:r>
            <w:r w:rsidRPr="00611125">
              <w:rPr>
                <w:rFonts w:ascii="Arial" w:hAnsi="Arial" w:cs="Arial"/>
                <w:sz w:val="18"/>
                <w:szCs w:val="18"/>
              </w:rPr>
              <w:t xml:space="preserve"> Sprint continues to publicize the availability of </w:t>
            </w:r>
            <w:r>
              <w:rPr>
                <w:rFonts w:ascii="Arial" w:hAnsi="Arial" w:cs="Arial"/>
                <w:sz w:val="18"/>
                <w:szCs w:val="18"/>
              </w:rPr>
              <w:t>IP services through promo</w:t>
            </w:r>
            <w:r w:rsidRPr="00611125">
              <w:rPr>
                <w:rFonts w:ascii="Arial" w:hAnsi="Arial" w:cs="Arial"/>
                <w:sz w:val="18"/>
                <w:szCs w:val="18"/>
              </w:rPr>
              <w:t xml:space="preserve"> materials, on-line marketing, </w:t>
            </w:r>
            <w:r>
              <w:rPr>
                <w:rFonts w:ascii="Arial" w:hAnsi="Arial" w:cs="Arial"/>
                <w:sz w:val="18"/>
                <w:szCs w:val="18"/>
              </w:rPr>
              <w:t xml:space="preserve">&amp; </w:t>
            </w:r>
            <w:r w:rsidRPr="00611125">
              <w:rPr>
                <w:rFonts w:ascii="Arial" w:hAnsi="Arial" w:cs="Arial"/>
                <w:sz w:val="18"/>
                <w:szCs w:val="18"/>
              </w:rPr>
              <w:t xml:space="preserve">public service </w:t>
            </w:r>
            <w:r>
              <w:rPr>
                <w:rFonts w:ascii="Arial" w:hAnsi="Arial" w:cs="Arial"/>
                <w:sz w:val="18"/>
                <w:szCs w:val="18"/>
              </w:rPr>
              <w:t xml:space="preserve">announcements. </w:t>
            </w:r>
            <w:r w:rsidRPr="00611125">
              <w:rPr>
                <w:rFonts w:ascii="Arial" w:hAnsi="Arial" w:cs="Arial"/>
                <w:sz w:val="18"/>
                <w:szCs w:val="18"/>
              </w:rPr>
              <w:t xml:space="preserve"> (Sprint does not include the cost of these activities in its yearly cost submissions to the FCC).</w:t>
            </w:r>
          </w:p>
        </w:tc>
      </w:tr>
      <w:tr w:rsidR="005425B0" w:rsidRPr="00611125" w14:paraId="13524630" w14:textId="77777777" w:rsidTr="001843E3">
        <w:tc>
          <w:tcPr>
            <w:tcW w:w="1184" w:type="pct"/>
            <w:shd w:val="clear" w:color="auto" w:fill="auto"/>
            <w:tcMar>
              <w:top w:w="0" w:type="dxa"/>
              <w:left w:w="108" w:type="dxa"/>
              <w:bottom w:w="0" w:type="dxa"/>
              <w:right w:w="108" w:type="dxa"/>
            </w:tcMar>
            <w:hideMark/>
          </w:tcPr>
          <w:p w14:paraId="1FFF6F82"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Rates</w:t>
            </w:r>
          </w:p>
          <w:p w14:paraId="25659E1A"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47 C.F.R. §</w:t>
            </w:r>
          </w:p>
          <w:p w14:paraId="466F170C"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64.604(c)(4)</w:t>
            </w:r>
          </w:p>
        </w:tc>
        <w:tc>
          <w:tcPr>
            <w:tcW w:w="948" w:type="pct"/>
            <w:shd w:val="clear" w:color="auto" w:fill="auto"/>
            <w:tcMar>
              <w:top w:w="0" w:type="dxa"/>
              <w:left w:w="108" w:type="dxa"/>
              <w:bottom w:w="0" w:type="dxa"/>
              <w:right w:w="108" w:type="dxa"/>
            </w:tcMar>
            <w:hideMark/>
          </w:tcPr>
          <w:p w14:paraId="2ED40BC4" w14:textId="77777777" w:rsidR="005425B0" w:rsidRPr="00611125" w:rsidRDefault="005425B0" w:rsidP="001D6028">
            <w:pPr>
              <w:pStyle w:val="StyleText1Before3pt"/>
              <w:spacing w:before="0"/>
              <w:rPr>
                <w:rFonts w:ascii="Arial" w:hAnsi="Arial" w:cs="Arial"/>
                <w:sz w:val="18"/>
                <w:szCs w:val="18"/>
              </w:rPr>
            </w:pPr>
            <w:r>
              <w:rPr>
                <w:rFonts w:ascii="Arial" w:hAnsi="Arial" w:cs="Arial"/>
                <w:sz w:val="18"/>
                <w:szCs w:val="18"/>
              </w:rPr>
              <w:t>TRS, STS, CTS, IP CTS,</w:t>
            </w:r>
            <w:r w:rsidRPr="00611125">
              <w:rPr>
                <w:rFonts w:ascii="Arial" w:hAnsi="Arial" w:cs="Arial"/>
                <w:sz w:val="18"/>
                <w:szCs w:val="18"/>
              </w:rPr>
              <w:t xml:space="preserve"> IP Relay </w:t>
            </w:r>
          </w:p>
        </w:tc>
        <w:tc>
          <w:tcPr>
            <w:tcW w:w="646" w:type="pct"/>
            <w:shd w:val="clear" w:color="auto" w:fill="auto"/>
            <w:tcMar>
              <w:top w:w="0" w:type="dxa"/>
              <w:left w:w="108" w:type="dxa"/>
              <w:bottom w:w="0" w:type="dxa"/>
              <w:right w:w="108" w:type="dxa"/>
            </w:tcMar>
            <w:hideMark/>
          </w:tcPr>
          <w:p w14:paraId="17D420F8"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14:paraId="40017780" w14:textId="77777777" w:rsidR="005425B0" w:rsidRPr="00611125" w:rsidRDefault="005425B0" w:rsidP="001D6028">
            <w:pPr>
              <w:pStyle w:val="StyleText1Before3pt"/>
              <w:spacing w:before="0"/>
              <w:rPr>
                <w:rFonts w:ascii="Arial" w:hAnsi="Arial" w:cs="Arial"/>
                <w:sz w:val="18"/>
                <w:szCs w:val="18"/>
              </w:rPr>
            </w:pPr>
            <w:r>
              <w:rPr>
                <w:rFonts w:ascii="Arial" w:hAnsi="Arial" w:cs="Arial"/>
                <w:sz w:val="18"/>
                <w:szCs w:val="18"/>
              </w:rPr>
              <w:t>Sprint ensures TRS/</w:t>
            </w:r>
            <w:r w:rsidRPr="00611125">
              <w:rPr>
                <w:rFonts w:ascii="Arial" w:hAnsi="Arial" w:cs="Arial"/>
                <w:sz w:val="18"/>
                <w:szCs w:val="18"/>
              </w:rPr>
              <w:t>CTS users, who rely on Sprint’s Relay platforms to establish billing for toll calls, are charged no mor</w:t>
            </w:r>
            <w:r>
              <w:rPr>
                <w:rFonts w:ascii="Arial" w:hAnsi="Arial" w:cs="Arial"/>
                <w:sz w:val="18"/>
                <w:szCs w:val="18"/>
              </w:rPr>
              <w:t xml:space="preserve">e than traditional phone users. </w:t>
            </w:r>
            <w:r w:rsidRPr="00611125">
              <w:rPr>
                <w:rFonts w:ascii="Arial" w:hAnsi="Arial" w:cs="Arial"/>
                <w:sz w:val="18"/>
                <w:szCs w:val="18"/>
              </w:rPr>
              <w:t xml:space="preserve"> </w:t>
            </w:r>
          </w:p>
        </w:tc>
      </w:tr>
      <w:tr w:rsidR="005425B0" w:rsidRPr="00611125" w14:paraId="114B37A0" w14:textId="77777777" w:rsidTr="001843E3">
        <w:tc>
          <w:tcPr>
            <w:tcW w:w="1184" w:type="pct"/>
            <w:shd w:val="clear" w:color="auto" w:fill="auto"/>
            <w:tcMar>
              <w:top w:w="0" w:type="dxa"/>
              <w:left w:w="108" w:type="dxa"/>
              <w:bottom w:w="0" w:type="dxa"/>
              <w:right w:w="108" w:type="dxa"/>
            </w:tcMar>
            <w:hideMark/>
          </w:tcPr>
          <w:p w14:paraId="565B6D5D"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 xml:space="preserve">Cost Information </w:t>
            </w:r>
            <w:r>
              <w:rPr>
                <w:rFonts w:ascii="Arial" w:hAnsi="Arial" w:cs="Arial"/>
                <w:sz w:val="18"/>
                <w:szCs w:val="18"/>
              </w:rPr>
              <w:t>&amp;</w:t>
            </w:r>
            <w:r w:rsidRPr="00611125">
              <w:rPr>
                <w:rFonts w:ascii="Arial" w:hAnsi="Arial" w:cs="Arial"/>
                <w:sz w:val="18"/>
                <w:szCs w:val="18"/>
              </w:rPr>
              <w:t xml:space="preserve"> Data Submission</w:t>
            </w:r>
          </w:p>
          <w:p w14:paraId="0C7F5F08"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47 C.F.R. §</w:t>
            </w:r>
          </w:p>
          <w:p w14:paraId="0D6D6C02"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64.604(c)(5)</w:t>
            </w:r>
          </w:p>
        </w:tc>
        <w:tc>
          <w:tcPr>
            <w:tcW w:w="948" w:type="pct"/>
            <w:shd w:val="clear" w:color="auto" w:fill="auto"/>
            <w:tcMar>
              <w:top w:w="0" w:type="dxa"/>
              <w:left w:w="108" w:type="dxa"/>
              <w:bottom w:w="0" w:type="dxa"/>
              <w:right w:w="108" w:type="dxa"/>
            </w:tcMar>
            <w:hideMark/>
          </w:tcPr>
          <w:p w14:paraId="39D541BF"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T</w:t>
            </w:r>
            <w:r>
              <w:rPr>
                <w:rFonts w:ascii="Arial" w:hAnsi="Arial" w:cs="Arial"/>
                <w:sz w:val="18"/>
                <w:szCs w:val="18"/>
              </w:rPr>
              <w:t>RS, STS, CTS, IP CTS,</w:t>
            </w:r>
            <w:r w:rsidRPr="00611125">
              <w:rPr>
                <w:rFonts w:ascii="Arial" w:hAnsi="Arial" w:cs="Arial"/>
                <w:sz w:val="18"/>
                <w:szCs w:val="18"/>
              </w:rPr>
              <w:t xml:space="preserve"> IP Relay </w:t>
            </w:r>
          </w:p>
        </w:tc>
        <w:tc>
          <w:tcPr>
            <w:tcW w:w="646" w:type="pct"/>
            <w:shd w:val="clear" w:color="auto" w:fill="auto"/>
            <w:tcMar>
              <w:top w:w="0" w:type="dxa"/>
              <w:left w:w="108" w:type="dxa"/>
              <w:bottom w:w="0" w:type="dxa"/>
              <w:right w:w="108" w:type="dxa"/>
            </w:tcMar>
            <w:hideMark/>
          </w:tcPr>
          <w:p w14:paraId="45481EFE"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7AD9D19C"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Sprint contribute</w:t>
            </w:r>
            <w:r>
              <w:rPr>
                <w:rFonts w:ascii="Arial" w:hAnsi="Arial" w:cs="Arial"/>
                <w:sz w:val="18"/>
                <w:szCs w:val="18"/>
              </w:rPr>
              <w:t>s to the Interstate TRS Fund &amp;</w:t>
            </w:r>
            <w:r w:rsidRPr="00611125">
              <w:rPr>
                <w:rFonts w:ascii="Arial" w:hAnsi="Arial" w:cs="Arial"/>
                <w:sz w:val="18"/>
                <w:szCs w:val="18"/>
              </w:rPr>
              <w:t xml:space="preserve"> submits the r</w:t>
            </w:r>
            <w:r>
              <w:rPr>
                <w:rFonts w:ascii="Arial" w:hAnsi="Arial" w:cs="Arial"/>
                <w:sz w:val="18"/>
                <w:szCs w:val="18"/>
              </w:rPr>
              <w:t>equired cost data to the FCC &amp;</w:t>
            </w:r>
            <w:r w:rsidRPr="00611125">
              <w:rPr>
                <w:rFonts w:ascii="Arial" w:hAnsi="Arial" w:cs="Arial"/>
                <w:sz w:val="18"/>
                <w:szCs w:val="18"/>
              </w:rPr>
              <w:t xml:space="preserve"> to the Fund administrator to receive rei</w:t>
            </w:r>
            <w:r>
              <w:rPr>
                <w:rFonts w:ascii="Arial" w:hAnsi="Arial" w:cs="Arial"/>
                <w:sz w:val="18"/>
                <w:szCs w:val="18"/>
              </w:rPr>
              <w:t>mbursement</w:t>
            </w:r>
            <w:r w:rsidRPr="00611125">
              <w:rPr>
                <w:rFonts w:ascii="Arial" w:hAnsi="Arial" w:cs="Arial"/>
                <w:sz w:val="18"/>
                <w:szCs w:val="18"/>
              </w:rPr>
              <w:t>.</w:t>
            </w:r>
          </w:p>
        </w:tc>
      </w:tr>
      <w:tr w:rsidR="005425B0" w:rsidRPr="00611125" w14:paraId="331F92EE" w14:textId="77777777" w:rsidTr="001843E3">
        <w:tc>
          <w:tcPr>
            <w:tcW w:w="1184" w:type="pct"/>
            <w:shd w:val="clear" w:color="auto" w:fill="auto"/>
            <w:tcMar>
              <w:top w:w="0" w:type="dxa"/>
              <w:left w:w="108" w:type="dxa"/>
              <w:bottom w:w="0" w:type="dxa"/>
              <w:right w:w="108" w:type="dxa"/>
            </w:tcMar>
            <w:hideMark/>
          </w:tcPr>
          <w:p w14:paraId="0DA1A29C"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Whistleblower Notice</w:t>
            </w:r>
          </w:p>
          <w:p w14:paraId="0CE7F7F7"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47 C.F.R. §</w:t>
            </w:r>
          </w:p>
          <w:p w14:paraId="3A208889"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64.604(c)(5)(M)</w:t>
            </w:r>
          </w:p>
        </w:tc>
        <w:tc>
          <w:tcPr>
            <w:tcW w:w="948" w:type="pct"/>
            <w:shd w:val="clear" w:color="auto" w:fill="auto"/>
            <w:tcMar>
              <w:top w:w="0" w:type="dxa"/>
              <w:left w:w="108" w:type="dxa"/>
              <w:bottom w:w="0" w:type="dxa"/>
              <w:right w:w="108" w:type="dxa"/>
            </w:tcMar>
            <w:hideMark/>
          </w:tcPr>
          <w:p w14:paraId="0D22C664"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 xml:space="preserve">TRS, STS, CTS, IP CTS, IP Relay </w:t>
            </w:r>
          </w:p>
        </w:tc>
        <w:tc>
          <w:tcPr>
            <w:tcW w:w="646" w:type="pct"/>
            <w:shd w:val="clear" w:color="auto" w:fill="auto"/>
            <w:tcMar>
              <w:top w:w="0" w:type="dxa"/>
              <w:left w:w="108" w:type="dxa"/>
              <w:bottom w:w="0" w:type="dxa"/>
              <w:right w:w="108" w:type="dxa"/>
            </w:tcMar>
            <w:hideMark/>
          </w:tcPr>
          <w:p w14:paraId="0A219CE9"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468D3B0F"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Sprint has provided copies of the whistleblower protections to all of its employees including instructions for reporting noncompliance to the FCC’s whistleblower hotline.</w:t>
            </w:r>
          </w:p>
        </w:tc>
      </w:tr>
      <w:tr w:rsidR="005425B0" w:rsidRPr="00611125" w14:paraId="68471CA1" w14:textId="77777777" w:rsidTr="001843E3">
        <w:tc>
          <w:tcPr>
            <w:tcW w:w="1184" w:type="pct"/>
            <w:shd w:val="clear" w:color="auto" w:fill="auto"/>
            <w:tcMar>
              <w:top w:w="0" w:type="dxa"/>
              <w:left w:w="108" w:type="dxa"/>
              <w:bottom w:w="0" w:type="dxa"/>
              <w:right w:w="108" w:type="dxa"/>
            </w:tcMar>
            <w:hideMark/>
          </w:tcPr>
          <w:p w14:paraId="5D547E30"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Complaint Resolution</w:t>
            </w:r>
          </w:p>
          <w:p w14:paraId="0D79ED74"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47 C.F.R. §</w:t>
            </w:r>
          </w:p>
          <w:p w14:paraId="199731D7"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64.604(c)(6)</w:t>
            </w:r>
          </w:p>
        </w:tc>
        <w:tc>
          <w:tcPr>
            <w:tcW w:w="948" w:type="pct"/>
            <w:shd w:val="clear" w:color="auto" w:fill="auto"/>
            <w:tcMar>
              <w:top w:w="0" w:type="dxa"/>
              <w:left w:w="108" w:type="dxa"/>
              <w:bottom w:w="0" w:type="dxa"/>
              <w:right w:w="108" w:type="dxa"/>
            </w:tcMar>
            <w:hideMark/>
          </w:tcPr>
          <w:p w14:paraId="585FCF82"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 xml:space="preserve">TRS, STS, CTS, IP CTS, IP Relay </w:t>
            </w:r>
          </w:p>
        </w:tc>
        <w:tc>
          <w:tcPr>
            <w:tcW w:w="646" w:type="pct"/>
            <w:shd w:val="clear" w:color="auto" w:fill="auto"/>
            <w:tcMar>
              <w:top w:w="0" w:type="dxa"/>
              <w:left w:w="108" w:type="dxa"/>
              <w:bottom w:w="0" w:type="dxa"/>
              <w:right w:w="108" w:type="dxa"/>
            </w:tcMar>
            <w:hideMark/>
          </w:tcPr>
          <w:p w14:paraId="6EA89639"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54980D67" w14:textId="77777777" w:rsidR="005425B0" w:rsidRPr="00611125" w:rsidRDefault="005425B0" w:rsidP="001D6028">
            <w:pPr>
              <w:pStyle w:val="StyleText1Before3pt"/>
              <w:spacing w:before="0"/>
              <w:rPr>
                <w:rFonts w:ascii="Arial" w:hAnsi="Arial" w:cs="Arial"/>
                <w:sz w:val="18"/>
                <w:szCs w:val="18"/>
              </w:rPr>
            </w:pPr>
            <w:r>
              <w:rPr>
                <w:rFonts w:ascii="Arial" w:hAnsi="Arial" w:cs="Arial"/>
                <w:sz w:val="18"/>
                <w:szCs w:val="18"/>
              </w:rPr>
              <w:t>Sprint supports timely &amp;</w:t>
            </w:r>
            <w:r w:rsidRPr="00611125">
              <w:rPr>
                <w:rFonts w:ascii="Arial" w:hAnsi="Arial" w:cs="Arial"/>
                <w:sz w:val="18"/>
                <w:szCs w:val="18"/>
              </w:rPr>
              <w:t xml:space="preserve"> effective complaint resolution.</w:t>
            </w:r>
          </w:p>
        </w:tc>
      </w:tr>
      <w:tr w:rsidR="005425B0" w:rsidRPr="00611125" w14:paraId="3A037FC1" w14:textId="77777777" w:rsidTr="001843E3">
        <w:tc>
          <w:tcPr>
            <w:tcW w:w="1184" w:type="pct"/>
            <w:shd w:val="clear" w:color="auto" w:fill="auto"/>
            <w:tcMar>
              <w:top w:w="0" w:type="dxa"/>
              <w:left w:w="108" w:type="dxa"/>
              <w:bottom w:w="0" w:type="dxa"/>
              <w:right w:w="108" w:type="dxa"/>
            </w:tcMar>
            <w:hideMark/>
          </w:tcPr>
          <w:p w14:paraId="0B224221"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Treatment of Customer Information</w:t>
            </w:r>
          </w:p>
          <w:p w14:paraId="3C4FA635"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47 C.F.R. §</w:t>
            </w:r>
          </w:p>
          <w:p w14:paraId="56A81E43"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64.604(c)(7)</w:t>
            </w:r>
          </w:p>
        </w:tc>
        <w:tc>
          <w:tcPr>
            <w:tcW w:w="948" w:type="pct"/>
            <w:shd w:val="clear" w:color="auto" w:fill="auto"/>
            <w:tcMar>
              <w:top w:w="0" w:type="dxa"/>
              <w:left w:w="108" w:type="dxa"/>
              <w:bottom w:w="0" w:type="dxa"/>
              <w:right w:w="108" w:type="dxa"/>
            </w:tcMar>
            <w:hideMark/>
          </w:tcPr>
          <w:p w14:paraId="0A9DD678"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 xml:space="preserve">TRS, STS, CTS, IP CTS, IP Relay </w:t>
            </w:r>
          </w:p>
        </w:tc>
        <w:tc>
          <w:tcPr>
            <w:tcW w:w="646" w:type="pct"/>
            <w:shd w:val="clear" w:color="auto" w:fill="auto"/>
            <w:tcMar>
              <w:top w:w="0" w:type="dxa"/>
              <w:left w:w="108" w:type="dxa"/>
              <w:bottom w:w="0" w:type="dxa"/>
              <w:right w:w="108" w:type="dxa"/>
            </w:tcMar>
            <w:hideMark/>
          </w:tcPr>
          <w:p w14:paraId="6439832C"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0D6A1710"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Sprint does not use Customer Profile data for any purpose</w:t>
            </w:r>
            <w:r>
              <w:rPr>
                <w:rFonts w:ascii="Arial" w:hAnsi="Arial" w:cs="Arial"/>
                <w:sz w:val="18"/>
                <w:szCs w:val="18"/>
              </w:rPr>
              <w:t xml:space="preserve"> other than to process calls &amp;</w:t>
            </w:r>
            <w:r w:rsidRPr="00611125">
              <w:rPr>
                <w:rFonts w:ascii="Arial" w:hAnsi="Arial" w:cs="Arial"/>
                <w:sz w:val="18"/>
                <w:szCs w:val="18"/>
              </w:rPr>
              <w:t xml:space="preserve"> will not sell, distribute, share, or reveal the profile data un</w:t>
            </w:r>
            <w:r>
              <w:rPr>
                <w:rFonts w:ascii="Arial" w:hAnsi="Arial" w:cs="Arial"/>
                <w:sz w:val="18"/>
                <w:szCs w:val="18"/>
              </w:rPr>
              <w:t xml:space="preserve">less compelled by law. </w:t>
            </w:r>
            <w:r w:rsidRPr="00611125">
              <w:rPr>
                <w:rFonts w:ascii="Arial" w:hAnsi="Arial" w:cs="Arial"/>
                <w:sz w:val="18"/>
                <w:szCs w:val="18"/>
              </w:rPr>
              <w:t xml:space="preserve"> During State Relay transitions, Sprint does provide Customer Profile data at least 60 days prior to transition in usable format.</w:t>
            </w:r>
          </w:p>
        </w:tc>
      </w:tr>
      <w:tr w:rsidR="005425B0" w:rsidRPr="00611125" w14:paraId="087CC696" w14:textId="77777777" w:rsidTr="001843E3">
        <w:tc>
          <w:tcPr>
            <w:tcW w:w="1184" w:type="pct"/>
            <w:shd w:val="clear" w:color="auto" w:fill="auto"/>
            <w:tcMar>
              <w:top w:w="0" w:type="dxa"/>
              <w:left w:w="108" w:type="dxa"/>
              <w:bottom w:w="0" w:type="dxa"/>
              <w:right w:w="108" w:type="dxa"/>
            </w:tcMar>
            <w:hideMark/>
          </w:tcPr>
          <w:p w14:paraId="3348D8C5"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No Incentives to Use IP CTS</w:t>
            </w:r>
          </w:p>
          <w:p w14:paraId="0CB0C640"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47 C.F.R. §</w:t>
            </w:r>
          </w:p>
          <w:p w14:paraId="74B24011"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64.604(c)(8)</w:t>
            </w:r>
          </w:p>
        </w:tc>
        <w:tc>
          <w:tcPr>
            <w:tcW w:w="948" w:type="pct"/>
            <w:shd w:val="clear" w:color="auto" w:fill="auto"/>
            <w:tcMar>
              <w:top w:w="0" w:type="dxa"/>
              <w:left w:w="108" w:type="dxa"/>
              <w:bottom w:w="0" w:type="dxa"/>
              <w:right w:w="108" w:type="dxa"/>
            </w:tcMar>
            <w:hideMark/>
          </w:tcPr>
          <w:p w14:paraId="7550BC91"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IP CTS</w:t>
            </w:r>
            <w:r>
              <w:rPr>
                <w:rFonts w:ascii="Arial" w:hAnsi="Arial" w:cs="Arial"/>
                <w:sz w:val="18"/>
                <w:szCs w:val="18"/>
              </w:rPr>
              <w:t xml:space="preserve"> </w:t>
            </w:r>
            <w:r w:rsidRPr="00611125">
              <w:rPr>
                <w:rFonts w:ascii="Arial" w:hAnsi="Arial" w:cs="Arial"/>
                <w:sz w:val="18"/>
                <w:szCs w:val="18"/>
              </w:rPr>
              <w:t>(N/A to TRS, STS, CTS, or IP Relay)</w:t>
            </w:r>
          </w:p>
        </w:tc>
        <w:tc>
          <w:tcPr>
            <w:tcW w:w="646" w:type="pct"/>
            <w:shd w:val="clear" w:color="auto" w:fill="auto"/>
            <w:tcMar>
              <w:top w:w="0" w:type="dxa"/>
              <w:left w:w="108" w:type="dxa"/>
              <w:bottom w:w="0" w:type="dxa"/>
              <w:right w:w="108" w:type="dxa"/>
            </w:tcMar>
            <w:hideMark/>
          </w:tcPr>
          <w:p w14:paraId="355EF233"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167E5B2F"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Sprint does not offer incentives to IP CT</w:t>
            </w:r>
            <w:r>
              <w:rPr>
                <w:rFonts w:ascii="Arial" w:hAnsi="Arial" w:cs="Arial"/>
                <w:sz w:val="18"/>
                <w:szCs w:val="18"/>
              </w:rPr>
              <w:t xml:space="preserve">S users directly/indirectly. </w:t>
            </w:r>
            <w:r w:rsidRPr="00611125">
              <w:rPr>
                <w:rFonts w:ascii="Arial" w:hAnsi="Arial" w:cs="Arial"/>
                <w:sz w:val="18"/>
                <w:szCs w:val="18"/>
              </w:rPr>
              <w:t xml:space="preserve"> Sprint prohibits incentives to hearing health professionals </w:t>
            </w:r>
            <w:r>
              <w:rPr>
                <w:rFonts w:ascii="Arial" w:hAnsi="Arial" w:cs="Arial"/>
                <w:sz w:val="18"/>
                <w:szCs w:val="18"/>
              </w:rPr>
              <w:t>&amp;</w:t>
            </w:r>
            <w:r w:rsidRPr="00611125">
              <w:rPr>
                <w:rFonts w:ascii="Arial" w:hAnsi="Arial" w:cs="Arial"/>
                <w:sz w:val="18"/>
                <w:szCs w:val="18"/>
              </w:rPr>
              <w:t xml:space="preserve"> does not have joint marketing arrangements with any hearing health professional.</w:t>
            </w:r>
          </w:p>
        </w:tc>
      </w:tr>
      <w:tr w:rsidR="005425B0" w:rsidRPr="00611125" w14:paraId="2669BB20" w14:textId="77777777" w:rsidTr="001843E3">
        <w:tc>
          <w:tcPr>
            <w:tcW w:w="1184" w:type="pct"/>
            <w:shd w:val="clear" w:color="auto" w:fill="auto"/>
            <w:tcMar>
              <w:top w:w="0" w:type="dxa"/>
              <w:left w:w="108" w:type="dxa"/>
              <w:bottom w:w="0" w:type="dxa"/>
              <w:right w:w="108" w:type="dxa"/>
            </w:tcMar>
            <w:hideMark/>
          </w:tcPr>
          <w:p w14:paraId="35DB17EC" w14:textId="77777777" w:rsidR="005425B0" w:rsidRPr="00611125" w:rsidRDefault="005425B0" w:rsidP="001D6028">
            <w:pPr>
              <w:pStyle w:val="StyleText1Before3pt"/>
              <w:spacing w:before="0"/>
              <w:rPr>
                <w:rFonts w:ascii="Arial" w:hAnsi="Arial" w:cs="Arial"/>
                <w:sz w:val="18"/>
                <w:szCs w:val="18"/>
              </w:rPr>
            </w:pPr>
            <w:r>
              <w:rPr>
                <w:rFonts w:ascii="Arial" w:hAnsi="Arial" w:cs="Arial"/>
                <w:sz w:val="18"/>
                <w:szCs w:val="18"/>
              </w:rPr>
              <w:t>IP CTS Registration &amp;</w:t>
            </w:r>
            <w:r w:rsidRPr="00611125">
              <w:rPr>
                <w:rFonts w:ascii="Arial" w:hAnsi="Arial" w:cs="Arial"/>
                <w:sz w:val="18"/>
                <w:szCs w:val="18"/>
              </w:rPr>
              <w:t xml:space="preserve"> Certification</w:t>
            </w:r>
          </w:p>
          <w:p w14:paraId="313191C0"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47 C.F.R. §</w:t>
            </w:r>
          </w:p>
          <w:p w14:paraId="55B1447F"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64.604(c)(9)</w:t>
            </w:r>
          </w:p>
        </w:tc>
        <w:tc>
          <w:tcPr>
            <w:tcW w:w="948" w:type="pct"/>
            <w:shd w:val="clear" w:color="auto" w:fill="auto"/>
            <w:tcMar>
              <w:top w:w="0" w:type="dxa"/>
              <w:left w:w="108" w:type="dxa"/>
              <w:bottom w:w="0" w:type="dxa"/>
              <w:right w:w="108" w:type="dxa"/>
            </w:tcMar>
            <w:hideMark/>
          </w:tcPr>
          <w:p w14:paraId="0C9D9C7F"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IP CTS</w:t>
            </w:r>
            <w:r>
              <w:rPr>
                <w:rFonts w:ascii="Arial" w:hAnsi="Arial" w:cs="Arial"/>
                <w:sz w:val="18"/>
                <w:szCs w:val="18"/>
              </w:rPr>
              <w:t xml:space="preserve"> </w:t>
            </w:r>
            <w:r w:rsidRPr="00611125">
              <w:rPr>
                <w:rFonts w:ascii="Arial" w:hAnsi="Arial" w:cs="Arial"/>
                <w:sz w:val="18"/>
                <w:szCs w:val="18"/>
              </w:rPr>
              <w:t>(N/A to TRS, STS, CTS, or IP Relay)</w:t>
            </w:r>
          </w:p>
        </w:tc>
        <w:tc>
          <w:tcPr>
            <w:tcW w:w="646" w:type="pct"/>
            <w:shd w:val="clear" w:color="auto" w:fill="auto"/>
            <w:tcMar>
              <w:top w:w="0" w:type="dxa"/>
              <w:left w:w="108" w:type="dxa"/>
              <w:bottom w:w="0" w:type="dxa"/>
              <w:right w:w="108" w:type="dxa"/>
            </w:tcMar>
            <w:hideMark/>
          </w:tcPr>
          <w:p w14:paraId="15897E3E"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56BCDCA6"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Sprint complies with the final FCC rule requiring the collection of each n</w:t>
            </w:r>
            <w:r>
              <w:rPr>
                <w:rFonts w:ascii="Arial" w:hAnsi="Arial" w:cs="Arial"/>
                <w:sz w:val="18"/>
                <w:szCs w:val="18"/>
              </w:rPr>
              <w:t>ew customer’s name, address,</w:t>
            </w:r>
            <w:r w:rsidRPr="00611125">
              <w:rPr>
                <w:rFonts w:ascii="Arial" w:hAnsi="Arial" w:cs="Arial"/>
                <w:sz w:val="18"/>
                <w:szCs w:val="18"/>
              </w:rPr>
              <w:t xml:space="preserve"> tele</w:t>
            </w:r>
            <w:r>
              <w:rPr>
                <w:rFonts w:ascii="Arial" w:hAnsi="Arial" w:cs="Arial"/>
                <w:sz w:val="18"/>
                <w:szCs w:val="18"/>
              </w:rPr>
              <w:t>phone number, date of birth, &amp; last 4 of SSN</w:t>
            </w:r>
            <w:r w:rsidRPr="00611125">
              <w:rPr>
                <w:rFonts w:ascii="Arial" w:hAnsi="Arial" w:cs="Arial"/>
                <w:sz w:val="18"/>
                <w:szCs w:val="18"/>
              </w:rPr>
              <w:t>.</w:t>
            </w:r>
            <w:r>
              <w:rPr>
                <w:rFonts w:ascii="Arial" w:hAnsi="Arial" w:cs="Arial"/>
                <w:sz w:val="18"/>
                <w:szCs w:val="18"/>
              </w:rPr>
              <w:t xml:space="preserve">  Sprint </w:t>
            </w:r>
            <w:r w:rsidRPr="00611125">
              <w:rPr>
                <w:rFonts w:ascii="Arial" w:hAnsi="Arial" w:cs="Arial"/>
                <w:sz w:val="18"/>
                <w:szCs w:val="18"/>
              </w:rPr>
              <w:t>collects a separate, self-certific</w:t>
            </w:r>
            <w:r>
              <w:rPr>
                <w:rFonts w:ascii="Arial" w:hAnsi="Arial" w:cs="Arial"/>
                <w:sz w:val="18"/>
                <w:szCs w:val="18"/>
              </w:rPr>
              <w:t xml:space="preserve">ation for all new IP CTS users. </w:t>
            </w:r>
            <w:r w:rsidRPr="00611125">
              <w:rPr>
                <w:rFonts w:ascii="Arial" w:hAnsi="Arial" w:cs="Arial"/>
                <w:sz w:val="18"/>
                <w:szCs w:val="18"/>
              </w:rPr>
              <w:t xml:space="preserve"> Sprint maintains registration </w:t>
            </w:r>
            <w:r>
              <w:rPr>
                <w:rFonts w:ascii="Arial" w:hAnsi="Arial" w:cs="Arial"/>
                <w:sz w:val="18"/>
                <w:szCs w:val="18"/>
              </w:rPr>
              <w:t>&amp;</w:t>
            </w:r>
            <w:r w:rsidRPr="00611125">
              <w:rPr>
                <w:rFonts w:ascii="Arial" w:hAnsi="Arial" w:cs="Arial"/>
                <w:sz w:val="18"/>
                <w:szCs w:val="18"/>
              </w:rPr>
              <w:t xml:space="preserve"> certification records for at least 5 years after service ceases, </w:t>
            </w:r>
            <w:r>
              <w:rPr>
                <w:rFonts w:ascii="Arial" w:hAnsi="Arial" w:cs="Arial"/>
                <w:sz w:val="18"/>
                <w:szCs w:val="18"/>
              </w:rPr>
              <w:t>&amp;</w:t>
            </w:r>
            <w:r w:rsidRPr="00611125">
              <w:rPr>
                <w:rFonts w:ascii="Arial" w:hAnsi="Arial" w:cs="Arial"/>
                <w:sz w:val="18"/>
                <w:szCs w:val="18"/>
              </w:rPr>
              <w:t xml:space="preserve"> do</w:t>
            </w:r>
            <w:r>
              <w:rPr>
                <w:rFonts w:ascii="Arial" w:hAnsi="Arial" w:cs="Arial"/>
                <w:sz w:val="18"/>
                <w:szCs w:val="18"/>
              </w:rPr>
              <w:t>es not disclose registration &amp; certification information</w:t>
            </w:r>
            <w:r w:rsidRPr="00611125">
              <w:rPr>
                <w:rFonts w:ascii="Arial" w:hAnsi="Arial" w:cs="Arial"/>
                <w:sz w:val="18"/>
                <w:szCs w:val="18"/>
              </w:rPr>
              <w:t>, except as required by law</w:t>
            </w:r>
            <w:r>
              <w:rPr>
                <w:rFonts w:ascii="Arial" w:hAnsi="Arial" w:cs="Arial"/>
                <w:sz w:val="18"/>
                <w:szCs w:val="18"/>
              </w:rPr>
              <w:t>/</w:t>
            </w:r>
            <w:r w:rsidRPr="00611125">
              <w:rPr>
                <w:rFonts w:ascii="Arial" w:hAnsi="Arial" w:cs="Arial"/>
                <w:sz w:val="18"/>
                <w:szCs w:val="18"/>
              </w:rPr>
              <w:t>regulation.</w:t>
            </w:r>
          </w:p>
        </w:tc>
      </w:tr>
      <w:tr w:rsidR="005425B0" w:rsidRPr="00611125" w14:paraId="33855BE9" w14:textId="77777777" w:rsidTr="001843E3">
        <w:tc>
          <w:tcPr>
            <w:tcW w:w="1184" w:type="pct"/>
            <w:shd w:val="clear" w:color="auto" w:fill="auto"/>
            <w:tcMar>
              <w:top w:w="0" w:type="dxa"/>
              <w:left w:w="108" w:type="dxa"/>
              <w:bottom w:w="0" w:type="dxa"/>
              <w:right w:w="108" w:type="dxa"/>
            </w:tcMar>
            <w:hideMark/>
          </w:tcPr>
          <w:p w14:paraId="413C86E7"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IP CTS Default Settings</w:t>
            </w:r>
          </w:p>
          <w:p w14:paraId="4A10224F"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47 C.F.R. §</w:t>
            </w:r>
          </w:p>
          <w:p w14:paraId="68011B18"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64.604(c)(10)</w:t>
            </w:r>
          </w:p>
        </w:tc>
        <w:tc>
          <w:tcPr>
            <w:tcW w:w="948" w:type="pct"/>
            <w:shd w:val="clear" w:color="auto" w:fill="auto"/>
            <w:tcMar>
              <w:top w:w="0" w:type="dxa"/>
              <w:left w:w="108" w:type="dxa"/>
              <w:bottom w:w="0" w:type="dxa"/>
              <w:right w:w="108" w:type="dxa"/>
            </w:tcMar>
            <w:hideMark/>
          </w:tcPr>
          <w:p w14:paraId="0D79653A"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IP CTS</w:t>
            </w:r>
            <w:r>
              <w:rPr>
                <w:rFonts w:ascii="Arial" w:hAnsi="Arial" w:cs="Arial"/>
                <w:sz w:val="18"/>
                <w:szCs w:val="18"/>
              </w:rPr>
              <w:t xml:space="preserve"> </w:t>
            </w:r>
            <w:r w:rsidRPr="00611125">
              <w:rPr>
                <w:rFonts w:ascii="Arial" w:hAnsi="Arial" w:cs="Arial"/>
                <w:sz w:val="18"/>
                <w:szCs w:val="18"/>
              </w:rPr>
              <w:t>(N/A to TRS, STS, CTS, or IP Relay)</w:t>
            </w:r>
          </w:p>
        </w:tc>
        <w:tc>
          <w:tcPr>
            <w:tcW w:w="646" w:type="pct"/>
            <w:shd w:val="clear" w:color="auto" w:fill="auto"/>
            <w:tcMar>
              <w:top w:w="0" w:type="dxa"/>
              <w:left w:w="108" w:type="dxa"/>
              <w:bottom w:w="0" w:type="dxa"/>
              <w:right w:w="108" w:type="dxa"/>
            </w:tcMar>
            <w:hideMark/>
          </w:tcPr>
          <w:p w14:paraId="052D1F11"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2F0D7D1C"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 xml:space="preserve">Sprint’s default setting for the IP CapTel phone is to have captions on.  </w:t>
            </w:r>
          </w:p>
        </w:tc>
      </w:tr>
      <w:tr w:rsidR="005425B0" w:rsidRPr="00611125" w14:paraId="05FB6A6B" w14:textId="77777777" w:rsidTr="001843E3">
        <w:tc>
          <w:tcPr>
            <w:tcW w:w="1184" w:type="pct"/>
            <w:shd w:val="clear" w:color="auto" w:fill="auto"/>
            <w:tcMar>
              <w:top w:w="0" w:type="dxa"/>
              <w:left w:w="108" w:type="dxa"/>
              <w:bottom w:w="0" w:type="dxa"/>
              <w:right w:w="108" w:type="dxa"/>
            </w:tcMar>
            <w:hideMark/>
          </w:tcPr>
          <w:p w14:paraId="1E23D117" w14:textId="77777777" w:rsidR="005425B0" w:rsidRPr="00611125" w:rsidRDefault="005425B0" w:rsidP="001D6028">
            <w:pPr>
              <w:pStyle w:val="StyleText1Before3pt"/>
              <w:spacing w:before="0"/>
              <w:rPr>
                <w:rFonts w:ascii="Arial" w:hAnsi="Arial" w:cs="Arial"/>
                <w:sz w:val="18"/>
                <w:szCs w:val="18"/>
              </w:rPr>
            </w:pPr>
            <w:r>
              <w:rPr>
                <w:rFonts w:ascii="Arial" w:hAnsi="Arial" w:cs="Arial"/>
                <w:sz w:val="18"/>
                <w:szCs w:val="18"/>
              </w:rPr>
              <w:t>IP CTS Equipment Fee &amp;</w:t>
            </w:r>
            <w:r w:rsidRPr="00611125">
              <w:rPr>
                <w:rFonts w:ascii="Arial" w:hAnsi="Arial" w:cs="Arial"/>
                <w:sz w:val="18"/>
                <w:szCs w:val="18"/>
              </w:rPr>
              <w:t xml:space="preserve"> Label</w:t>
            </w:r>
          </w:p>
          <w:p w14:paraId="5F1911DB"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47 C.F.R. §</w:t>
            </w:r>
          </w:p>
          <w:p w14:paraId="5FCEE8BB"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64.604(c)(11)</w:t>
            </w:r>
          </w:p>
        </w:tc>
        <w:tc>
          <w:tcPr>
            <w:tcW w:w="948" w:type="pct"/>
            <w:shd w:val="clear" w:color="auto" w:fill="auto"/>
            <w:tcMar>
              <w:top w:w="0" w:type="dxa"/>
              <w:left w:w="108" w:type="dxa"/>
              <w:bottom w:w="0" w:type="dxa"/>
              <w:right w:w="108" w:type="dxa"/>
            </w:tcMar>
            <w:hideMark/>
          </w:tcPr>
          <w:p w14:paraId="1FC33689"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IP CTS</w:t>
            </w:r>
            <w:r>
              <w:rPr>
                <w:rFonts w:ascii="Arial" w:hAnsi="Arial" w:cs="Arial"/>
                <w:sz w:val="18"/>
                <w:szCs w:val="18"/>
              </w:rPr>
              <w:t xml:space="preserve"> </w:t>
            </w:r>
            <w:r w:rsidRPr="00611125">
              <w:rPr>
                <w:rFonts w:ascii="Arial" w:hAnsi="Arial" w:cs="Arial"/>
                <w:sz w:val="18"/>
                <w:szCs w:val="18"/>
              </w:rPr>
              <w:t>(N/A to TRS, STS, CTS, or IP Relay)</w:t>
            </w:r>
          </w:p>
        </w:tc>
        <w:tc>
          <w:tcPr>
            <w:tcW w:w="646" w:type="pct"/>
            <w:shd w:val="clear" w:color="auto" w:fill="auto"/>
            <w:tcMar>
              <w:top w:w="0" w:type="dxa"/>
              <w:left w:w="108" w:type="dxa"/>
              <w:bottom w:w="0" w:type="dxa"/>
              <w:right w:w="108" w:type="dxa"/>
            </w:tcMar>
            <w:hideMark/>
          </w:tcPr>
          <w:p w14:paraId="1F0FEF20"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415571CC"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Portions of this requirement were struck down at the conclusion of the DC Circuit Court ruling on Sorens</w:t>
            </w:r>
            <w:r>
              <w:rPr>
                <w:rFonts w:ascii="Arial" w:hAnsi="Arial" w:cs="Arial"/>
                <w:sz w:val="18"/>
                <w:szCs w:val="18"/>
              </w:rPr>
              <w:t xml:space="preserve">on v FCC &amp; no longer applies. </w:t>
            </w:r>
            <w:r w:rsidRPr="00611125">
              <w:rPr>
                <w:rFonts w:ascii="Arial" w:hAnsi="Arial" w:cs="Arial"/>
                <w:sz w:val="18"/>
                <w:szCs w:val="18"/>
              </w:rPr>
              <w:t xml:space="preserve"> Sprint fully complies with the remainders of the order to provide a warning l</w:t>
            </w:r>
            <w:r>
              <w:rPr>
                <w:rFonts w:ascii="Arial" w:hAnsi="Arial" w:cs="Arial"/>
                <w:sz w:val="18"/>
                <w:szCs w:val="18"/>
              </w:rPr>
              <w:t>abel on all IP CTS equipment &amp;</w:t>
            </w:r>
            <w:r w:rsidRPr="00611125">
              <w:rPr>
                <w:rFonts w:ascii="Arial" w:hAnsi="Arial" w:cs="Arial"/>
                <w:sz w:val="18"/>
                <w:szCs w:val="18"/>
              </w:rPr>
              <w:t xml:space="preserve"> software.</w:t>
            </w:r>
          </w:p>
        </w:tc>
      </w:tr>
      <w:tr w:rsidR="005425B0" w:rsidRPr="00611125" w14:paraId="482F89E2" w14:textId="77777777" w:rsidTr="001843E3">
        <w:tc>
          <w:tcPr>
            <w:tcW w:w="1184" w:type="pct"/>
            <w:shd w:val="clear" w:color="auto" w:fill="auto"/>
            <w:tcMar>
              <w:top w:w="0" w:type="dxa"/>
              <w:left w:w="108" w:type="dxa"/>
              <w:bottom w:w="0" w:type="dxa"/>
              <w:right w:w="108" w:type="dxa"/>
            </w:tcMar>
            <w:hideMark/>
          </w:tcPr>
          <w:p w14:paraId="192E2D0B"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TRS calls requiring multiple CAs 47 C.F.R. §</w:t>
            </w:r>
          </w:p>
          <w:p w14:paraId="1B82ABE1"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64.604(c)(14)</w:t>
            </w:r>
          </w:p>
        </w:tc>
        <w:tc>
          <w:tcPr>
            <w:tcW w:w="948" w:type="pct"/>
            <w:shd w:val="clear" w:color="auto" w:fill="auto"/>
            <w:tcMar>
              <w:top w:w="0" w:type="dxa"/>
              <w:left w:w="108" w:type="dxa"/>
              <w:bottom w:w="0" w:type="dxa"/>
              <w:right w:w="108" w:type="dxa"/>
            </w:tcMar>
            <w:hideMark/>
          </w:tcPr>
          <w:p w14:paraId="7F08A902"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TRS, STS, CTS, IP CTS, IP Relay</w:t>
            </w:r>
          </w:p>
        </w:tc>
        <w:tc>
          <w:tcPr>
            <w:tcW w:w="646" w:type="pct"/>
            <w:shd w:val="clear" w:color="auto" w:fill="auto"/>
            <w:tcMar>
              <w:top w:w="0" w:type="dxa"/>
              <w:left w:w="108" w:type="dxa"/>
              <w:bottom w:w="0" w:type="dxa"/>
              <w:right w:w="108" w:type="dxa"/>
            </w:tcMar>
            <w:hideMark/>
          </w:tcPr>
          <w:p w14:paraId="0A489C81"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1EA8AE32" w14:textId="77777777" w:rsidR="005425B0" w:rsidRPr="00611125" w:rsidRDefault="005425B0" w:rsidP="001D6028">
            <w:pPr>
              <w:pStyle w:val="StyleText1Before3pt"/>
              <w:spacing w:before="0"/>
              <w:rPr>
                <w:rFonts w:ascii="Arial" w:hAnsi="Arial" w:cs="Arial"/>
                <w:sz w:val="18"/>
                <w:szCs w:val="18"/>
              </w:rPr>
            </w:pPr>
            <w:r>
              <w:rPr>
                <w:rFonts w:ascii="Arial" w:hAnsi="Arial" w:cs="Arial"/>
                <w:sz w:val="18"/>
                <w:szCs w:val="18"/>
              </w:rPr>
              <w:t>Sprint complies for VCO-</w:t>
            </w:r>
            <w:r w:rsidRPr="00611125">
              <w:rPr>
                <w:rFonts w:ascii="Arial" w:hAnsi="Arial" w:cs="Arial"/>
                <w:sz w:val="18"/>
                <w:szCs w:val="18"/>
              </w:rPr>
              <w:t>VCO calls between multiple captioned telephone relay service users</w:t>
            </w:r>
            <w:r>
              <w:rPr>
                <w:rFonts w:ascii="Arial" w:hAnsi="Arial" w:cs="Arial"/>
                <w:sz w:val="18"/>
                <w:szCs w:val="18"/>
              </w:rPr>
              <w:t>, IP CTS/CTS users &amp; IP CTS users; CTS/</w:t>
            </w:r>
            <w:r w:rsidRPr="00611125">
              <w:rPr>
                <w:rFonts w:ascii="Arial" w:hAnsi="Arial" w:cs="Arial"/>
                <w:sz w:val="18"/>
                <w:szCs w:val="18"/>
              </w:rPr>
              <w:t xml:space="preserve">IP </w:t>
            </w:r>
            <w:r>
              <w:rPr>
                <w:rFonts w:ascii="Arial" w:hAnsi="Arial" w:cs="Arial"/>
                <w:sz w:val="18"/>
                <w:szCs w:val="18"/>
              </w:rPr>
              <w:t>CTS users &amp; TTY users; CTS/</w:t>
            </w:r>
            <w:r w:rsidRPr="00611125">
              <w:rPr>
                <w:rFonts w:ascii="Arial" w:hAnsi="Arial" w:cs="Arial"/>
                <w:sz w:val="18"/>
                <w:szCs w:val="18"/>
              </w:rPr>
              <w:t xml:space="preserve">IP CTS users </w:t>
            </w:r>
            <w:r>
              <w:rPr>
                <w:rFonts w:ascii="Arial" w:hAnsi="Arial" w:cs="Arial"/>
                <w:sz w:val="18"/>
                <w:szCs w:val="18"/>
              </w:rPr>
              <w:t>&amp;</w:t>
            </w:r>
            <w:r w:rsidRPr="00611125">
              <w:rPr>
                <w:rFonts w:ascii="Arial" w:hAnsi="Arial" w:cs="Arial"/>
                <w:sz w:val="18"/>
                <w:szCs w:val="18"/>
              </w:rPr>
              <w:t xml:space="preserve"> VRS users.</w:t>
            </w:r>
          </w:p>
        </w:tc>
      </w:tr>
      <w:tr w:rsidR="005425B0" w:rsidRPr="00611125" w14:paraId="35278C40" w14:textId="77777777" w:rsidTr="001843E3">
        <w:tc>
          <w:tcPr>
            <w:tcW w:w="1184" w:type="pct"/>
            <w:shd w:val="clear" w:color="auto" w:fill="auto"/>
            <w:tcMar>
              <w:top w:w="0" w:type="dxa"/>
              <w:left w:w="108" w:type="dxa"/>
              <w:bottom w:w="0" w:type="dxa"/>
              <w:right w:w="108" w:type="dxa"/>
            </w:tcMar>
            <w:hideMark/>
          </w:tcPr>
          <w:p w14:paraId="62C97525"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IP Emergency calling requirements</w:t>
            </w:r>
          </w:p>
          <w:p w14:paraId="65A008AC"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47 C.F.R. §</w:t>
            </w:r>
          </w:p>
          <w:p w14:paraId="47798E78"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64.605</w:t>
            </w:r>
          </w:p>
        </w:tc>
        <w:tc>
          <w:tcPr>
            <w:tcW w:w="948" w:type="pct"/>
            <w:shd w:val="clear" w:color="auto" w:fill="auto"/>
            <w:tcMar>
              <w:top w:w="0" w:type="dxa"/>
              <w:left w:w="108" w:type="dxa"/>
              <w:bottom w:w="0" w:type="dxa"/>
              <w:right w:w="108" w:type="dxa"/>
            </w:tcMar>
            <w:hideMark/>
          </w:tcPr>
          <w:p w14:paraId="1D5B5F39"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IP CTS, IP Relay</w:t>
            </w:r>
          </w:p>
          <w:p w14:paraId="5560C813"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(N/A to TRS, STS, or CTS)</w:t>
            </w:r>
          </w:p>
        </w:tc>
        <w:tc>
          <w:tcPr>
            <w:tcW w:w="646" w:type="pct"/>
            <w:shd w:val="clear" w:color="auto" w:fill="auto"/>
            <w:tcMar>
              <w:top w:w="0" w:type="dxa"/>
              <w:left w:w="108" w:type="dxa"/>
              <w:bottom w:w="0" w:type="dxa"/>
              <w:right w:w="108" w:type="dxa"/>
            </w:tcMar>
            <w:hideMark/>
          </w:tcPr>
          <w:p w14:paraId="7CE86DD8"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7BCAFBB7"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Sprint’s emergency calling service is in full compliance with the FCC’s rules.</w:t>
            </w:r>
            <w:r>
              <w:rPr>
                <w:rFonts w:ascii="Arial" w:hAnsi="Arial" w:cs="Arial"/>
                <w:sz w:val="18"/>
                <w:szCs w:val="18"/>
              </w:rPr>
              <w:t xml:space="preserve"> </w:t>
            </w:r>
            <w:r w:rsidRPr="00611125">
              <w:rPr>
                <w:rFonts w:ascii="Arial" w:hAnsi="Arial" w:cs="Arial"/>
                <w:sz w:val="18"/>
                <w:szCs w:val="18"/>
              </w:rPr>
              <w:t xml:space="preserve"> F</w:t>
            </w:r>
            <w:r>
              <w:rPr>
                <w:rFonts w:ascii="Arial" w:hAnsi="Arial" w:cs="Arial"/>
                <w:sz w:val="18"/>
                <w:szCs w:val="18"/>
              </w:rPr>
              <w:t>or Sprint IP, Sprint handles &amp;</w:t>
            </w:r>
            <w:r w:rsidRPr="00611125">
              <w:rPr>
                <w:rFonts w:ascii="Arial" w:hAnsi="Arial" w:cs="Arial"/>
                <w:sz w:val="18"/>
                <w:szCs w:val="18"/>
              </w:rPr>
              <w:t xml:space="preserve"> routes emergency calls to the applicable PSAP; immediately attempts to re-establish contact in the event of disconnection; automatically places 911 calls </w:t>
            </w:r>
            <w:r>
              <w:rPr>
                <w:rFonts w:ascii="Arial" w:hAnsi="Arial" w:cs="Arial"/>
                <w:sz w:val="18"/>
                <w:szCs w:val="18"/>
              </w:rPr>
              <w:t>at the front of call queues; &amp;</w:t>
            </w:r>
            <w:r w:rsidRPr="00611125">
              <w:rPr>
                <w:rFonts w:ascii="Arial" w:hAnsi="Arial" w:cs="Arial"/>
                <w:sz w:val="18"/>
                <w:szCs w:val="18"/>
              </w:rPr>
              <w:t xml:space="preserve"> obtains </w:t>
            </w:r>
            <w:r>
              <w:rPr>
                <w:rFonts w:ascii="Arial" w:hAnsi="Arial" w:cs="Arial"/>
                <w:sz w:val="18"/>
                <w:szCs w:val="18"/>
              </w:rPr>
              <w:t>registered location info</w:t>
            </w:r>
            <w:r w:rsidRPr="00611125">
              <w:rPr>
                <w:rFonts w:ascii="Arial" w:hAnsi="Arial" w:cs="Arial"/>
                <w:sz w:val="18"/>
                <w:szCs w:val="18"/>
              </w:rPr>
              <w:t xml:space="preserve"> from its users.</w:t>
            </w:r>
            <w:r>
              <w:rPr>
                <w:rFonts w:ascii="Arial" w:hAnsi="Arial" w:cs="Arial"/>
                <w:sz w:val="18"/>
                <w:szCs w:val="18"/>
              </w:rPr>
              <w:t xml:space="preserve">  </w:t>
            </w:r>
            <w:r w:rsidRPr="00611125">
              <w:rPr>
                <w:rFonts w:ascii="Arial" w:hAnsi="Arial" w:cs="Arial"/>
                <w:sz w:val="18"/>
                <w:szCs w:val="18"/>
              </w:rPr>
              <w:t xml:space="preserve">For IP CTS calls, Sprint provides captioning for emergency calls, </w:t>
            </w:r>
            <w:r>
              <w:rPr>
                <w:rFonts w:ascii="Arial" w:hAnsi="Arial" w:cs="Arial"/>
                <w:sz w:val="18"/>
                <w:szCs w:val="18"/>
              </w:rPr>
              <w:t>&amp;</w:t>
            </w:r>
            <w:r w:rsidRPr="00611125">
              <w:rPr>
                <w:rFonts w:ascii="Arial" w:hAnsi="Arial" w:cs="Arial"/>
                <w:sz w:val="18"/>
                <w:szCs w:val="18"/>
              </w:rPr>
              <w:t xml:space="preserve"> the customer’s underlying carrier handles call routing </w:t>
            </w:r>
            <w:r>
              <w:rPr>
                <w:rFonts w:ascii="Arial" w:hAnsi="Arial" w:cs="Arial"/>
                <w:sz w:val="18"/>
                <w:szCs w:val="18"/>
              </w:rPr>
              <w:t xml:space="preserve">&amp; delivery to/from the PSAP.  Sprint </w:t>
            </w:r>
            <w:r w:rsidRPr="00611125">
              <w:rPr>
                <w:rFonts w:ascii="Arial" w:hAnsi="Arial" w:cs="Arial"/>
                <w:sz w:val="18"/>
                <w:szCs w:val="18"/>
              </w:rPr>
              <w:t>provides its users with method</w:t>
            </w:r>
            <w:r>
              <w:rPr>
                <w:rFonts w:ascii="Arial" w:hAnsi="Arial" w:cs="Arial"/>
                <w:sz w:val="18"/>
                <w:szCs w:val="18"/>
              </w:rPr>
              <w:t>s of updating their registered l</w:t>
            </w:r>
            <w:r w:rsidRPr="00611125">
              <w:rPr>
                <w:rFonts w:ascii="Arial" w:hAnsi="Arial" w:cs="Arial"/>
                <w:sz w:val="18"/>
                <w:szCs w:val="18"/>
              </w:rPr>
              <w:t xml:space="preserve">ocations.  </w:t>
            </w:r>
          </w:p>
        </w:tc>
      </w:tr>
      <w:tr w:rsidR="005425B0" w:rsidRPr="00611125" w14:paraId="62328DC1" w14:textId="77777777" w:rsidTr="001843E3">
        <w:tc>
          <w:tcPr>
            <w:tcW w:w="1184" w:type="pct"/>
            <w:shd w:val="clear" w:color="auto" w:fill="auto"/>
            <w:tcMar>
              <w:top w:w="0" w:type="dxa"/>
              <w:left w:w="108" w:type="dxa"/>
              <w:bottom w:w="0" w:type="dxa"/>
              <w:right w:w="108" w:type="dxa"/>
            </w:tcMar>
            <w:hideMark/>
          </w:tcPr>
          <w:p w14:paraId="493C34F6"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Internet-based TRS Registration</w:t>
            </w:r>
          </w:p>
          <w:p w14:paraId="25C8A6AC"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47 C.F.R. §</w:t>
            </w:r>
          </w:p>
          <w:p w14:paraId="1DAEDE24"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64.611</w:t>
            </w:r>
          </w:p>
        </w:tc>
        <w:tc>
          <w:tcPr>
            <w:tcW w:w="948" w:type="pct"/>
            <w:shd w:val="clear" w:color="auto" w:fill="auto"/>
            <w:tcMar>
              <w:top w:w="0" w:type="dxa"/>
              <w:left w:w="108" w:type="dxa"/>
              <w:bottom w:w="0" w:type="dxa"/>
              <w:right w:w="108" w:type="dxa"/>
            </w:tcMar>
            <w:hideMark/>
          </w:tcPr>
          <w:p w14:paraId="588CD3C2"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IP Relay</w:t>
            </w:r>
            <w:r>
              <w:rPr>
                <w:rFonts w:ascii="Arial" w:hAnsi="Arial" w:cs="Arial"/>
                <w:sz w:val="18"/>
                <w:szCs w:val="18"/>
              </w:rPr>
              <w:t xml:space="preserve"> </w:t>
            </w:r>
            <w:r w:rsidRPr="00611125">
              <w:rPr>
                <w:rFonts w:ascii="Arial" w:hAnsi="Arial" w:cs="Arial"/>
                <w:sz w:val="18"/>
                <w:szCs w:val="18"/>
              </w:rPr>
              <w:t>(N/A to TRS, STS, CTS, or IP CTS)</w:t>
            </w:r>
          </w:p>
        </w:tc>
        <w:tc>
          <w:tcPr>
            <w:tcW w:w="646" w:type="pct"/>
            <w:shd w:val="clear" w:color="auto" w:fill="auto"/>
            <w:tcMar>
              <w:top w:w="0" w:type="dxa"/>
              <w:left w:w="108" w:type="dxa"/>
              <w:bottom w:w="0" w:type="dxa"/>
              <w:right w:w="108" w:type="dxa"/>
            </w:tcMar>
            <w:hideMark/>
          </w:tcPr>
          <w:p w14:paraId="2DA49AA9"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14:paraId="1ECE0F6D" w14:textId="77777777" w:rsidR="005425B0" w:rsidRPr="00611125" w:rsidRDefault="005425B0" w:rsidP="001D6028">
            <w:pPr>
              <w:pStyle w:val="StyleText1Before3pt"/>
              <w:spacing w:before="0"/>
              <w:rPr>
                <w:rFonts w:ascii="Arial" w:hAnsi="Arial" w:cs="Arial"/>
                <w:sz w:val="18"/>
                <w:szCs w:val="18"/>
              </w:rPr>
            </w:pPr>
            <w:r w:rsidRPr="00611125">
              <w:rPr>
                <w:rFonts w:ascii="Arial" w:hAnsi="Arial" w:cs="Arial"/>
                <w:sz w:val="18"/>
                <w:szCs w:val="18"/>
              </w:rPr>
              <w:t xml:space="preserve">Sprint provides IP users </w:t>
            </w:r>
            <w:r>
              <w:rPr>
                <w:rFonts w:ascii="Arial" w:hAnsi="Arial" w:cs="Arial"/>
                <w:sz w:val="18"/>
                <w:szCs w:val="18"/>
              </w:rPr>
              <w:t xml:space="preserve">the ability to register </w:t>
            </w:r>
            <w:r w:rsidRPr="00611125">
              <w:rPr>
                <w:rFonts w:ascii="Arial" w:hAnsi="Arial" w:cs="Arial"/>
                <w:sz w:val="18"/>
                <w:szCs w:val="18"/>
              </w:rPr>
              <w:t>Sp</w:t>
            </w:r>
            <w:r>
              <w:rPr>
                <w:rFonts w:ascii="Arial" w:hAnsi="Arial" w:cs="Arial"/>
                <w:sz w:val="18"/>
                <w:szCs w:val="18"/>
              </w:rPr>
              <w:t xml:space="preserve">rint as their default provider. </w:t>
            </w:r>
            <w:r w:rsidRPr="00611125">
              <w:rPr>
                <w:rFonts w:ascii="Arial" w:hAnsi="Arial" w:cs="Arial"/>
                <w:sz w:val="18"/>
                <w:szCs w:val="18"/>
              </w:rPr>
              <w:t xml:space="preserve"> Sprint assigns 10-digit local numbers, routes, </w:t>
            </w:r>
            <w:r>
              <w:rPr>
                <w:rFonts w:ascii="Arial" w:hAnsi="Arial" w:cs="Arial"/>
                <w:sz w:val="18"/>
                <w:szCs w:val="18"/>
              </w:rPr>
              <w:t>&amp;</w:t>
            </w:r>
            <w:r w:rsidRPr="00611125">
              <w:rPr>
                <w:rFonts w:ascii="Arial" w:hAnsi="Arial" w:cs="Arial"/>
                <w:sz w:val="18"/>
                <w:szCs w:val="18"/>
              </w:rPr>
              <w:t xml:space="preserve"> delivers </w:t>
            </w:r>
            <w:r>
              <w:rPr>
                <w:rFonts w:ascii="Arial" w:hAnsi="Arial" w:cs="Arial"/>
                <w:sz w:val="18"/>
                <w:szCs w:val="18"/>
              </w:rPr>
              <w:t xml:space="preserve">inbound &amp; outbound calls. </w:t>
            </w:r>
            <w:r w:rsidRPr="00611125">
              <w:rPr>
                <w:rFonts w:ascii="Arial" w:hAnsi="Arial" w:cs="Arial"/>
                <w:sz w:val="18"/>
                <w:szCs w:val="18"/>
              </w:rPr>
              <w:t xml:space="preserve"> Sprint updates the TRS Numbering Directory for users who select Sprint as their default IP provider</w:t>
            </w:r>
            <w:r>
              <w:rPr>
                <w:rFonts w:ascii="Arial" w:hAnsi="Arial" w:cs="Arial"/>
                <w:sz w:val="18"/>
                <w:szCs w:val="18"/>
              </w:rPr>
              <w:t>,</w:t>
            </w:r>
            <w:r w:rsidRPr="00611125">
              <w:rPr>
                <w:rFonts w:ascii="Arial" w:hAnsi="Arial" w:cs="Arial"/>
                <w:sz w:val="18"/>
                <w:szCs w:val="18"/>
              </w:rPr>
              <w:t xml:space="preserve"> as </w:t>
            </w:r>
            <w:r>
              <w:rPr>
                <w:rFonts w:ascii="Arial" w:hAnsi="Arial" w:cs="Arial"/>
                <w:sz w:val="18"/>
                <w:szCs w:val="18"/>
              </w:rPr>
              <w:t xml:space="preserve">required under the FCC.  Sprint </w:t>
            </w:r>
            <w:r w:rsidRPr="00611125">
              <w:rPr>
                <w:rFonts w:ascii="Arial" w:hAnsi="Arial" w:cs="Arial"/>
                <w:sz w:val="18"/>
                <w:szCs w:val="18"/>
              </w:rPr>
              <w:t>complies</w:t>
            </w:r>
            <w:r>
              <w:rPr>
                <w:rFonts w:ascii="Arial" w:hAnsi="Arial" w:cs="Arial"/>
                <w:sz w:val="18"/>
                <w:szCs w:val="18"/>
              </w:rPr>
              <w:t xml:space="preserve"> with all porting requirements.  Sprint’s promo</w:t>
            </w:r>
            <w:r w:rsidRPr="00611125">
              <w:rPr>
                <w:rFonts w:ascii="Arial" w:hAnsi="Arial" w:cs="Arial"/>
                <w:sz w:val="18"/>
                <w:szCs w:val="18"/>
              </w:rPr>
              <w:t xml:space="preserve"> materials include advisories for E911, processes for obtaining a number, nu</w:t>
            </w:r>
            <w:r>
              <w:rPr>
                <w:rFonts w:ascii="Arial" w:hAnsi="Arial" w:cs="Arial"/>
                <w:sz w:val="18"/>
                <w:szCs w:val="18"/>
              </w:rPr>
              <w:t>mber portability, &amp; updating location information.</w:t>
            </w:r>
          </w:p>
        </w:tc>
      </w:tr>
    </w:tbl>
    <w:p w14:paraId="4875180E" w14:textId="77777777" w:rsidR="005425B0" w:rsidRPr="00F84DED" w:rsidRDefault="005425B0" w:rsidP="001D6028"/>
    <w:p w14:paraId="4F289CFD" w14:textId="77777777" w:rsidR="005425B0" w:rsidRPr="006A0E15" w:rsidRDefault="005425B0" w:rsidP="001D6028">
      <w:pPr>
        <w:autoSpaceDE w:val="0"/>
        <w:autoSpaceDN w:val="0"/>
        <w:adjustRightInd w:val="0"/>
        <w:jc w:val="both"/>
        <w:rPr>
          <w:rFonts w:ascii="Arial Narrow" w:hAnsi="Arial Narrow"/>
          <w:b/>
          <w:sz w:val="24"/>
          <w:szCs w:val="22"/>
          <w:u w:val="single"/>
        </w:rPr>
      </w:pPr>
      <w:r>
        <w:rPr>
          <w:rFonts w:ascii="Arial Narrow" w:hAnsi="Arial Narrow"/>
          <w:b/>
          <w:sz w:val="24"/>
          <w:szCs w:val="22"/>
          <w:u w:val="single"/>
        </w:rPr>
        <w:t>Training</w:t>
      </w:r>
    </w:p>
    <w:p w14:paraId="641B6FD2" w14:textId="295F5FD0" w:rsidR="005425B0" w:rsidRPr="006A0E15" w:rsidRDefault="005425B0" w:rsidP="001D6028">
      <w:pPr>
        <w:pStyle w:val="ANSH4"/>
        <w:spacing w:before="0"/>
        <w:rPr>
          <w:rFonts w:ascii="Arial Narrow" w:hAnsi="Arial Narrow"/>
          <w:sz w:val="24"/>
        </w:rPr>
      </w:pPr>
      <w:bookmarkStart w:id="46" w:name="_Toc484146348"/>
      <w:bookmarkStart w:id="47" w:name="_Toc484185671"/>
      <w:bookmarkStart w:id="48" w:name="_Toc484524206"/>
      <w:r w:rsidRPr="006A0E15">
        <w:rPr>
          <w:rFonts w:ascii="Arial Narrow" w:hAnsi="Arial Narrow"/>
          <w:sz w:val="24"/>
        </w:rPr>
        <w:t>Communi</w:t>
      </w:r>
      <w:r w:rsidR="00DF06BC">
        <w:rPr>
          <w:rFonts w:ascii="Arial Narrow" w:hAnsi="Arial Narrow"/>
          <w:sz w:val="24"/>
        </w:rPr>
        <w:t xml:space="preserve">cations Assistant (CA) </w:t>
      </w:r>
      <w:r w:rsidRPr="006A0E15">
        <w:rPr>
          <w:rFonts w:ascii="Arial Narrow" w:hAnsi="Arial Narrow"/>
          <w:sz w:val="24"/>
        </w:rPr>
        <w:t>Training</w:t>
      </w:r>
      <w:bookmarkEnd w:id="46"/>
      <w:bookmarkEnd w:id="47"/>
      <w:bookmarkEnd w:id="48"/>
      <w:r w:rsidRPr="006A0E15">
        <w:rPr>
          <w:rFonts w:ascii="Arial Narrow" w:hAnsi="Arial Narrow"/>
          <w:sz w:val="24"/>
        </w:rPr>
        <w:t xml:space="preserve"> </w:t>
      </w:r>
    </w:p>
    <w:p w14:paraId="0B9DCA4C" w14:textId="0259A73A" w:rsidR="005425B0" w:rsidRPr="006A0E15" w:rsidRDefault="005425B0" w:rsidP="001D6028">
      <w:pPr>
        <w:pStyle w:val="Default"/>
        <w:spacing w:after="120"/>
        <w:jc w:val="both"/>
        <w:rPr>
          <w:rFonts w:ascii="Arial Narrow" w:hAnsi="Arial Narrow"/>
          <w:color w:val="auto"/>
          <w:szCs w:val="23"/>
        </w:rPr>
      </w:pPr>
      <w:r w:rsidRPr="006A0E15">
        <w:rPr>
          <w:rFonts w:ascii="Arial Narrow" w:hAnsi="Arial Narrow"/>
          <w:color w:val="auto"/>
          <w:szCs w:val="23"/>
        </w:rPr>
        <w:t>Sprint knows a well-trained CA has the skills and tools to provide the best customer experience.  The education and continued development of all CAs/operators is an investment.  Sprint’s training has evolved over 26 years in the relay industry, however, Sprint’s commitment to quality service has never wavered.  Sprint’s reputation as a TRS provider within the deaf, hard of hearing, DeafBlind, speech-disabled communities, and the general public comes from our CAs’/operators’ commitment to providing quality service.</w:t>
      </w:r>
      <w:r w:rsidRPr="006A0E15">
        <w:rPr>
          <w:rFonts w:ascii="Arial Narrow" w:hAnsi="Arial Narrow"/>
          <w:i/>
          <w:iCs/>
          <w:noProof/>
          <w:color w:val="auto"/>
          <w:sz w:val="28"/>
        </w:rPr>
        <w:t xml:space="preserve"> </w:t>
      </w:r>
    </w:p>
    <w:p w14:paraId="3F667484" w14:textId="1DB8581A" w:rsidR="005425B0" w:rsidRPr="006A0E15" w:rsidRDefault="005425B0" w:rsidP="001D6028">
      <w:pPr>
        <w:pStyle w:val="Default"/>
        <w:spacing w:after="120"/>
        <w:jc w:val="both"/>
        <w:rPr>
          <w:rFonts w:ascii="Arial Narrow" w:hAnsi="Arial Narrow"/>
          <w:color w:val="auto"/>
          <w:szCs w:val="23"/>
        </w:rPr>
      </w:pPr>
      <w:r w:rsidRPr="006A0E15">
        <w:rPr>
          <w:rFonts w:ascii="Arial Narrow" w:hAnsi="Arial Narrow"/>
          <w:color w:val="auto"/>
          <w:szCs w:val="23"/>
        </w:rPr>
        <w:t>Training has been developed in coordination and cooperation with the rela</w:t>
      </w:r>
      <w:r w:rsidR="00DF06BC">
        <w:rPr>
          <w:rFonts w:ascii="Arial Narrow" w:hAnsi="Arial Narrow"/>
          <w:color w:val="auto"/>
          <w:szCs w:val="23"/>
        </w:rPr>
        <w:t>y user communities.  CA</w:t>
      </w:r>
      <w:r w:rsidRPr="006A0E15">
        <w:rPr>
          <w:rFonts w:ascii="Arial Narrow" w:hAnsi="Arial Narrow"/>
          <w:color w:val="auto"/>
          <w:szCs w:val="23"/>
        </w:rPr>
        <w:t xml:space="preserve"> trainees must complete a series of scenario-based assessments, culminating in an on-the-job final assessment before graduating from initial training and handling relay calls.  Training does not stop after the initial push.  Employees continue to receive regular ongoing training to improve their skills and knowledge.  Ongoing training and Quality Assurance programs are used as incentives to encourage competition between individual CAs and call centers and encourage continued industry-leading quality.</w:t>
      </w:r>
    </w:p>
    <w:p w14:paraId="5890BA8D" w14:textId="77777777" w:rsidR="005425B0" w:rsidRPr="006A0E15" w:rsidRDefault="005425B0" w:rsidP="001D6028">
      <w:pPr>
        <w:pStyle w:val="BulletLast-Coral"/>
        <w:numPr>
          <w:ilvl w:val="0"/>
          <w:numId w:val="0"/>
        </w:numPr>
        <w:spacing w:after="120"/>
        <w:rPr>
          <w:rFonts w:ascii="Arial Narrow" w:hAnsi="Arial Narrow"/>
          <w:sz w:val="24"/>
          <w:szCs w:val="22"/>
        </w:rPr>
      </w:pPr>
      <w:r w:rsidRPr="006A0E15">
        <w:rPr>
          <w:rFonts w:ascii="Arial Narrow" w:hAnsi="Arial Narrow"/>
          <w:sz w:val="24"/>
        </w:rPr>
        <w:t xml:space="preserve">Sprint listens to customers’ feedback and takes proactive steps to implement changes to address suggestions and feedback.  Sprint does not develop training and consumer education programs for the TRS in isolation.  Sprint Accessibility contracts with members of the deaf, hard of hearing, and DeafBlind communities and individuals with a speech disability to jointly develop and present training for TRS.  This is an important Sprint advantage.  </w:t>
      </w:r>
      <w:r w:rsidRPr="006A0E15">
        <w:rPr>
          <w:rFonts w:ascii="Arial Narrow" w:hAnsi="Arial Narrow"/>
          <w:sz w:val="24"/>
          <w:szCs w:val="22"/>
        </w:rPr>
        <w:t>Sprint provides ongoing training to our CAs/operators on state-specific information including the names of local organizations, cities, and other common terms specific to the State.  Sprint welcomes feedback from the State and its end-users.</w:t>
      </w:r>
    </w:p>
    <w:p w14:paraId="4351A1D1" w14:textId="623288CC" w:rsidR="005425B0" w:rsidRPr="006A0E15" w:rsidRDefault="005425B0" w:rsidP="001D6028">
      <w:pPr>
        <w:autoSpaceDE w:val="0"/>
        <w:autoSpaceDN w:val="0"/>
        <w:adjustRightInd w:val="0"/>
        <w:spacing w:after="120"/>
        <w:jc w:val="both"/>
        <w:rPr>
          <w:rFonts w:ascii="Arial Narrow" w:hAnsi="Arial Narrow"/>
          <w:sz w:val="24"/>
          <w:szCs w:val="22"/>
        </w:rPr>
      </w:pPr>
      <w:r w:rsidRPr="006A0E15">
        <w:rPr>
          <w:rFonts w:ascii="Arial Narrow" w:hAnsi="Arial Narrow"/>
          <w:sz w:val="24"/>
          <w:szCs w:val="22"/>
        </w:rPr>
        <w:t>During</w:t>
      </w:r>
      <w:r w:rsidR="00DF06BC">
        <w:rPr>
          <w:rFonts w:ascii="Arial Narrow" w:hAnsi="Arial Narrow"/>
          <w:sz w:val="24"/>
          <w:szCs w:val="22"/>
        </w:rPr>
        <w:t xml:space="preserve"> initial training, CAs</w:t>
      </w:r>
      <w:r w:rsidRPr="006A0E15">
        <w:rPr>
          <w:rFonts w:ascii="Arial Narrow" w:hAnsi="Arial Narrow"/>
          <w:sz w:val="24"/>
          <w:szCs w:val="22"/>
        </w:rPr>
        <w:t xml:space="preserve"> are trained and evaluated on how to accurately reflect the TTY user’</w:t>
      </w:r>
      <w:r w:rsidR="00DF06BC">
        <w:rPr>
          <w:rFonts w:ascii="Arial Narrow" w:hAnsi="Arial Narrow"/>
          <w:sz w:val="24"/>
          <w:szCs w:val="22"/>
        </w:rPr>
        <w:t>s intent and the CA’s</w:t>
      </w:r>
      <w:r w:rsidRPr="006A0E15">
        <w:rPr>
          <w:rFonts w:ascii="Arial Narrow" w:hAnsi="Arial Narrow"/>
          <w:sz w:val="24"/>
          <w:szCs w:val="22"/>
        </w:rPr>
        <w:t xml:space="preserve"> role in the Relay process.  Training is provided on various levels of English/Spanish/ASL during initial training and throughout employment.  In order to successfully complete initial training, the CA must demonstrate competent skills to translate calls as requested.  When training is complete, a CA continues to be evaluated on translation skills through individualized monthly surveys.</w:t>
      </w:r>
    </w:p>
    <w:p w14:paraId="2DB9ACAA" w14:textId="4FFB9443" w:rsidR="005425B0" w:rsidRPr="006A0E15" w:rsidRDefault="005425B0" w:rsidP="001D6028">
      <w:pPr>
        <w:autoSpaceDE w:val="0"/>
        <w:autoSpaceDN w:val="0"/>
        <w:adjustRightInd w:val="0"/>
        <w:jc w:val="both"/>
        <w:rPr>
          <w:rFonts w:ascii="Arial Narrow" w:hAnsi="Arial Narrow"/>
          <w:sz w:val="24"/>
          <w:szCs w:val="22"/>
        </w:rPr>
      </w:pPr>
      <w:r w:rsidRPr="006A0E15">
        <w:rPr>
          <w:rFonts w:ascii="Arial Narrow" w:hAnsi="Arial Narrow"/>
          <w:sz w:val="24"/>
          <w:szCs w:val="22"/>
        </w:rPr>
        <w:t>Relay trainees are required to pass a valid and unbiased w</w:t>
      </w:r>
      <w:r w:rsidR="00DF06BC">
        <w:rPr>
          <w:rFonts w:ascii="Arial Narrow" w:hAnsi="Arial Narrow"/>
          <w:sz w:val="24"/>
          <w:szCs w:val="22"/>
        </w:rPr>
        <w:t xml:space="preserve">ritten test to demonstrate </w:t>
      </w:r>
      <w:r w:rsidRPr="006A0E15">
        <w:rPr>
          <w:rFonts w:ascii="Arial Narrow" w:hAnsi="Arial Narrow"/>
          <w:sz w:val="24"/>
          <w:szCs w:val="22"/>
        </w:rPr>
        <w:t>they can correctly interpret typewritten ASL phrases.  Trainees must achieve a score of 80 percent or better before being allowed to complete training and process Relay calls.</w:t>
      </w:r>
    </w:p>
    <w:p w14:paraId="4721B226" w14:textId="77777777" w:rsidR="005425B0" w:rsidRPr="006A0E15" w:rsidRDefault="005425B0" w:rsidP="001D6028">
      <w:pPr>
        <w:rPr>
          <w:rFonts w:ascii="Arial Narrow" w:hAnsi="Arial Narrow"/>
          <w:sz w:val="14"/>
          <w:szCs w:val="12"/>
        </w:rPr>
      </w:pPr>
    </w:p>
    <w:p w14:paraId="72BC4513" w14:textId="77777777" w:rsidR="005425B0" w:rsidRPr="006A0E15" w:rsidRDefault="005425B0" w:rsidP="001D6028">
      <w:pPr>
        <w:spacing w:after="60"/>
        <w:jc w:val="both"/>
        <w:rPr>
          <w:rFonts w:ascii="Arial Narrow" w:hAnsi="Arial Narrow"/>
          <w:sz w:val="24"/>
          <w:szCs w:val="22"/>
        </w:rPr>
      </w:pPr>
      <w:r w:rsidRPr="006A0E15">
        <w:rPr>
          <w:rFonts w:ascii="Arial Narrow" w:hAnsi="Arial Narrow"/>
          <w:sz w:val="24"/>
          <w:szCs w:val="22"/>
        </w:rPr>
        <w:t>Sprint incorporates various instructional methods to enhance the trainee’s ability to learn:</w:t>
      </w:r>
    </w:p>
    <w:p w14:paraId="3BB2F1F9" w14:textId="77777777" w:rsidR="005425B0" w:rsidRPr="006A0E15" w:rsidRDefault="005425B0" w:rsidP="001D6028">
      <w:pPr>
        <w:pStyle w:val="BulletLast"/>
        <w:tabs>
          <w:tab w:val="clear" w:pos="720"/>
        </w:tabs>
        <w:spacing w:after="0"/>
        <w:rPr>
          <w:rFonts w:ascii="Arial Narrow" w:hAnsi="Arial Narrow"/>
          <w:sz w:val="24"/>
        </w:rPr>
      </w:pPr>
      <w:r w:rsidRPr="006A0E15">
        <w:rPr>
          <w:rFonts w:ascii="Arial Narrow" w:hAnsi="Arial Narrow"/>
          <w:sz w:val="24"/>
        </w:rPr>
        <w:t>Lectures</w:t>
      </w:r>
    </w:p>
    <w:p w14:paraId="5AF9B1E6" w14:textId="77777777" w:rsidR="005425B0" w:rsidRPr="006A0E15" w:rsidRDefault="005425B0" w:rsidP="001D6028">
      <w:pPr>
        <w:pStyle w:val="BulletLast"/>
        <w:tabs>
          <w:tab w:val="clear" w:pos="720"/>
        </w:tabs>
        <w:spacing w:after="0"/>
        <w:rPr>
          <w:rFonts w:ascii="Arial Narrow" w:hAnsi="Arial Narrow"/>
          <w:sz w:val="24"/>
        </w:rPr>
      </w:pPr>
      <w:r w:rsidRPr="006A0E15">
        <w:rPr>
          <w:rFonts w:ascii="Arial Narrow" w:hAnsi="Arial Narrow"/>
          <w:sz w:val="24"/>
        </w:rPr>
        <w:t>Visual graphics</w:t>
      </w:r>
    </w:p>
    <w:p w14:paraId="382AB998" w14:textId="77777777" w:rsidR="005425B0" w:rsidRPr="006A0E15" w:rsidRDefault="005425B0" w:rsidP="001D6028">
      <w:pPr>
        <w:pStyle w:val="BulletLast"/>
        <w:tabs>
          <w:tab w:val="clear" w:pos="720"/>
        </w:tabs>
        <w:spacing w:after="0"/>
        <w:rPr>
          <w:rFonts w:ascii="Arial Narrow" w:hAnsi="Arial Narrow"/>
          <w:sz w:val="24"/>
        </w:rPr>
      </w:pPr>
      <w:r w:rsidRPr="006A0E15">
        <w:rPr>
          <w:rFonts w:ascii="Arial Narrow" w:hAnsi="Arial Narrow"/>
          <w:sz w:val="24"/>
        </w:rPr>
        <w:t>Flow charts</w:t>
      </w:r>
    </w:p>
    <w:p w14:paraId="5A1ECB6B" w14:textId="77777777" w:rsidR="005425B0" w:rsidRPr="006A0E15" w:rsidRDefault="005425B0" w:rsidP="001D6028">
      <w:pPr>
        <w:pStyle w:val="BulletLast"/>
        <w:tabs>
          <w:tab w:val="clear" w:pos="720"/>
        </w:tabs>
        <w:spacing w:after="0"/>
        <w:rPr>
          <w:rFonts w:ascii="Arial Narrow" w:hAnsi="Arial Narrow"/>
          <w:sz w:val="24"/>
        </w:rPr>
      </w:pPr>
      <w:r w:rsidRPr="006A0E15">
        <w:rPr>
          <w:rFonts w:ascii="Arial Narrow" w:hAnsi="Arial Narrow"/>
          <w:sz w:val="24"/>
        </w:rPr>
        <w:t>Videos</w:t>
      </w:r>
    </w:p>
    <w:p w14:paraId="6A6EA17C" w14:textId="77777777" w:rsidR="005425B0" w:rsidRPr="006A0E15" w:rsidRDefault="005425B0" w:rsidP="001D6028">
      <w:pPr>
        <w:pStyle w:val="BulletLast"/>
        <w:tabs>
          <w:tab w:val="clear" w:pos="720"/>
        </w:tabs>
        <w:spacing w:after="0"/>
        <w:rPr>
          <w:rFonts w:ascii="Arial Narrow" w:hAnsi="Arial Narrow"/>
          <w:sz w:val="24"/>
        </w:rPr>
      </w:pPr>
      <w:r w:rsidRPr="006A0E15">
        <w:rPr>
          <w:rFonts w:ascii="Arial Narrow" w:hAnsi="Arial Narrow"/>
          <w:sz w:val="24"/>
        </w:rPr>
        <w:t>Role-play scenarios</w:t>
      </w:r>
    </w:p>
    <w:p w14:paraId="3135F52E" w14:textId="77777777" w:rsidR="005425B0" w:rsidRPr="006A0E15" w:rsidRDefault="005425B0" w:rsidP="001D6028">
      <w:pPr>
        <w:pStyle w:val="BulletLast"/>
        <w:tabs>
          <w:tab w:val="clear" w:pos="720"/>
        </w:tabs>
        <w:spacing w:after="0"/>
        <w:rPr>
          <w:rFonts w:ascii="Arial Narrow" w:hAnsi="Arial Narrow"/>
          <w:sz w:val="24"/>
        </w:rPr>
      </w:pPr>
      <w:r w:rsidRPr="006A0E15">
        <w:rPr>
          <w:rFonts w:ascii="Arial Narrow" w:hAnsi="Arial Narrow"/>
          <w:sz w:val="24"/>
        </w:rPr>
        <w:t>Simulated on-line call handling</w:t>
      </w:r>
    </w:p>
    <w:p w14:paraId="7E0BA519" w14:textId="77777777" w:rsidR="005425B0" w:rsidRPr="006A0E15" w:rsidRDefault="005425B0" w:rsidP="001D6028">
      <w:pPr>
        <w:pStyle w:val="BulletLast"/>
        <w:tabs>
          <w:tab w:val="clear" w:pos="720"/>
        </w:tabs>
        <w:spacing w:after="120"/>
        <w:rPr>
          <w:rFonts w:ascii="Arial Narrow" w:hAnsi="Arial Narrow"/>
          <w:sz w:val="24"/>
        </w:rPr>
      </w:pPr>
      <w:r w:rsidRPr="006A0E15">
        <w:rPr>
          <w:rFonts w:ascii="Arial Narrow" w:hAnsi="Arial Narrow"/>
          <w:sz w:val="24"/>
        </w:rPr>
        <w:t>Observation of live-call handling</w:t>
      </w:r>
    </w:p>
    <w:p w14:paraId="1FC9A38C" w14:textId="77777777" w:rsidR="005425B0" w:rsidRPr="006A0E15" w:rsidRDefault="005425B0" w:rsidP="001D6028">
      <w:pPr>
        <w:autoSpaceDE w:val="0"/>
        <w:autoSpaceDN w:val="0"/>
        <w:adjustRightInd w:val="0"/>
        <w:spacing w:after="60"/>
        <w:jc w:val="both"/>
        <w:rPr>
          <w:rFonts w:ascii="Arial Narrow" w:hAnsi="Arial Narrow"/>
          <w:sz w:val="24"/>
          <w:szCs w:val="22"/>
        </w:rPr>
      </w:pPr>
      <w:r w:rsidRPr="006A0E15">
        <w:rPr>
          <w:rFonts w:ascii="Arial Narrow" w:hAnsi="Arial Narrow"/>
          <w:sz w:val="24"/>
          <w:szCs w:val="22"/>
        </w:rPr>
        <w:t>Our policies and standards manual has been developed over the past 26 years.  Sprint stresses the importance of all Relay policies and procedures at the interview/selection process and continues through initial and ongoing training and is currently being utilized and available for the Sate to review.  An outline of these expectations is provided in the following table.  This list is not meant to be a complete source and is subject to change.</w:t>
      </w:r>
    </w:p>
    <w:tbl>
      <w:tblPr>
        <w:tblStyle w:val="TableGrid"/>
        <w:tblW w:w="0" w:type="auto"/>
        <w:shd w:val="clear" w:color="auto" w:fill="002060"/>
        <w:tblLayout w:type="fixed"/>
        <w:tblLook w:val="04A0" w:firstRow="1" w:lastRow="0" w:firstColumn="1" w:lastColumn="0" w:noHBand="0" w:noVBand="1"/>
      </w:tblPr>
      <w:tblGrid>
        <w:gridCol w:w="1615"/>
        <w:gridCol w:w="3600"/>
        <w:gridCol w:w="3847"/>
      </w:tblGrid>
      <w:tr w:rsidR="005425B0" w:rsidRPr="006A0E15" w14:paraId="6B0D69A5" w14:textId="77777777" w:rsidTr="001843E3">
        <w:trPr>
          <w:tblHeader/>
        </w:trPr>
        <w:tc>
          <w:tcPr>
            <w:tcW w:w="9062" w:type="dxa"/>
            <w:gridSpan w:val="3"/>
            <w:shd w:val="clear" w:color="auto" w:fill="FFC000"/>
          </w:tcPr>
          <w:p w14:paraId="15940841" w14:textId="77777777" w:rsidR="005425B0" w:rsidRPr="006A0E15" w:rsidRDefault="005425B0" w:rsidP="001D6028">
            <w:pPr>
              <w:jc w:val="center"/>
              <w:rPr>
                <w:rFonts w:ascii="Arial Narrow" w:hAnsi="Arial Narrow" w:cs="Arial"/>
                <w:b/>
                <w:sz w:val="18"/>
                <w:szCs w:val="18"/>
              </w:rPr>
            </w:pPr>
            <w:r w:rsidRPr="006A0E15">
              <w:rPr>
                <w:rFonts w:ascii="Arial Narrow" w:hAnsi="Arial Narrow" w:cs="Arial"/>
                <w:b/>
                <w:sz w:val="18"/>
                <w:szCs w:val="18"/>
              </w:rPr>
              <w:t>POLICY AND PROCEDURE TOPICS</w:t>
            </w:r>
          </w:p>
        </w:tc>
      </w:tr>
      <w:tr w:rsidR="005425B0" w:rsidRPr="006A0E15" w14:paraId="31C87BEA" w14:textId="77777777" w:rsidTr="001843E3">
        <w:tblPrEx>
          <w:shd w:val="clear" w:color="auto" w:fill="auto"/>
        </w:tblPrEx>
        <w:tc>
          <w:tcPr>
            <w:tcW w:w="1615" w:type="dxa"/>
          </w:tcPr>
          <w:p w14:paraId="7C9ADC71" w14:textId="77777777" w:rsidR="005425B0" w:rsidRPr="006A0E15" w:rsidRDefault="005425B0" w:rsidP="001D6028">
            <w:pPr>
              <w:pStyle w:val="ParagraphText"/>
              <w:spacing w:after="0"/>
              <w:rPr>
                <w:rFonts w:ascii="Arial Narrow" w:hAnsi="Arial Narrow" w:cs="Arial"/>
                <w:sz w:val="18"/>
                <w:szCs w:val="18"/>
              </w:rPr>
            </w:pPr>
            <w:r w:rsidRPr="006A0E15">
              <w:rPr>
                <w:rFonts w:ascii="Arial Narrow" w:hAnsi="Arial Narrow" w:cs="Arial"/>
                <w:sz w:val="18"/>
                <w:szCs w:val="18"/>
              </w:rPr>
              <w:t>Orientation</w:t>
            </w:r>
          </w:p>
        </w:tc>
        <w:tc>
          <w:tcPr>
            <w:tcW w:w="3600" w:type="dxa"/>
          </w:tcPr>
          <w:p w14:paraId="5C07E4D8"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Welcome and Introductions</w:t>
            </w:r>
          </w:p>
          <w:p w14:paraId="35E30DCF"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Introduction to Each Other</w:t>
            </w:r>
          </w:p>
          <w:p w14:paraId="629581C8"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(or Vendor Company)</w:t>
            </w:r>
          </w:p>
          <w:p w14:paraId="1CA0CFB8"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Values</w:t>
            </w:r>
          </w:p>
          <w:p w14:paraId="604D7532"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Corp Overview</w:t>
            </w:r>
          </w:p>
          <w:p w14:paraId="1695F794"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History of Sprint Corporation</w:t>
            </w:r>
          </w:p>
          <w:p w14:paraId="12479846"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Local Telecommunications</w:t>
            </w:r>
          </w:p>
          <w:p w14:paraId="5FA96F0C"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Wireless</w:t>
            </w:r>
          </w:p>
        </w:tc>
        <w:tc>
          <w:tcPr>
            <w:tcW w:w="3847" w:type="dxa"/>
          </w:tcPr>
          <w:p w14:paraId="0216135A"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Internet Services</w:t>
            </w:r>
          </w:p>
          <w:p w14:paraId="23F11E11"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Product Distribution</w:t>
            </w:r>
          </w:p>
          <w:p w14:paraId="741B38C2"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The Sprint Campus (if applicable)</w:t>
            </w:r>
          </w:p>
          <w:p w14:paraId="535D5F5D"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Telecommunications Relay Service</w:t>
            </w:r>
          </w:p>
          <w:p w14:paraId="40205A69"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What is Relay?</w:t>
            </w:r>
          </w:p>
          <w:p w14:paraId="34395000"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Relay Agent Training</w:t>
            </w:r>
          </w:p>
          <w:p w14:paraId="15BEF262"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Relay - Connect to Your Future Video</w:t>
            </w:r>
          </w:p>
          <w:p w14:paraId="59656008"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Observation Guidelines</w:t>
            </w:r>
          </w:p>
          <w:p w14:paraId="21220938"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How a Call Reaches Sprint Relay</w:t>
            </w:r>
          </w:p>
        </w:tc>
      </w:tr>
      <w:tr w:rsidR="005425B0" w:rsidRPr="006A0E15" w14:paraId="5DC1BCFB" w14:textId="77777777" w:rsidTr="001843E3">
        <w:tblPrEx>
          <w:shd w:val="clear" w:color="auto" w:fill="auto"/>
        </w:tblPrEx>
        <w:tc>
          <w:tcPr>
            <w:tcW w:w="1615" w:type="dxa"/>
          </w:tcPr>
          <w:p w14:paraId="7346A04A" w14:textId="77777777" w:rsidR="005425B0" w:rsidRPr="006A0E15" w:rsidRDefault="005425B0" w:rsidP="001D6028">
            <w:pPr>
              <w:pStyle w:val="ParagraphText"/>
              <w:spacing w:after="0"/>
              <w:rPr>
                <w:rFonts w:ascii="Arial Narrow" w:hAnsi="Arial Narrow" w:cs="Arial"/>
                <w:sz w:val="18"/>
                <w:szCs w:val="18"/>
              </w:rPr>
            </w:pPr>
            <w:r w:rsidRPr="006A0E15">
              <w:rPr>
                <w:rFonts w:ascii="Arial Narrow" w:hAnsi="Arial Narrow" w:cs="Arial"/>
                <w:sz w:val="18"/>
                <w:szCs w:val="18"/>
              </w:rPr>
              <w:t>Connecting to Relay</w:t>
            </w:r>
          </w:p>
        </w:tc>
        <w:tc>
          <w:tcPr>
            <w:tcW w:w="3600" w:type="dxa"/>
          </w:tcPr>
          <w:p w14:paraId="77802061"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The Role of a Relay Agent</w:t>
            </w:r>
          </w:p>
          <w:p w14:paraId="09671FDA"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Connecting to Relay</w:t>
            </w:r>
          </w:p>
          <w:p w14:paraId="543DB65A"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711</w:t>
            </w:r>
          </w:p>
          <w:p w14:paraId="5E897176"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Dedicated Toll-Free Numbers</w:t>
            </w:r>
          </w:p>
          <w:p w14:paraId="59D2A2BE"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Equipment</w:t>
            </w:r>
          </w:p>
          <w:p w14:paraId="00BA3BED"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w:t>
            </w:r>
          </w:p>
          <w:p w14:paraId="0399B1F7"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 Basics</w:t>
            </w:r>
          </w:p>
          <w:p w14:paraId="3A4D136B"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 Etiquette</w:t>
            </w:r>
          </w:p>
          <w:p w14:paraId="39EEC82C"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Closing a Conversation</w:t>
            </w:r>
          </w:p>
          <w:p w14:paraId="18820179"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Agent Responsibility</w:t>
            </w:r>
          </w:p>
          <w:p w14:paraId="4E7F4F5B"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Call Set Up</w:t>
            </w:r>
          </w:p>
          <w:p w14:paraId="05142C15"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Call Closing</w:t>
            </w:r>
          </w:p>
          <w:p w14:paraId="71EBC2D2"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 to Voice Closing a Conversation</w:t>
            </w:r>
          </w:p>
          <w:p w14:paraId="7C9DDE08"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Operator Role Closure</w:t>
            </w:r>
          </w:p>
          <w:p w14:paraId="4F5BE0E7"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Operator Close Protocol Guide:</w:t>
            </w:r>
          </w:p>
          <w:p w14:paraId="12CFCB79"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Disallowed Calls</w:t>
            </w:r>
          </w:p>
          <w:p w14:paraId="48BD945C"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Glossary of Abbreviations &amp; Terms</w:t>
            </w:r>
          </w:p>
          <w:p w14:paraId="2BF15820"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 Practice Session</w:t>
            </w:r>
          </w:p>
          <w:p w14:paraId="64CEA122"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Auto-Corrected Abbreviations</w:t>
            </w:r>
          </w:p>
          <w:p w14:paraId="66088990"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Standard Abbreviations</w:t>
            </w:r>
          </w:p>
          <w:p w14:paraId="70924EF3"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Typing Variations</w:t>
            </w:r>
          </w:p>
          <w:p w14:paraId="37EBA0DC"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Internet Characters</w:t>
            </w:r>
          </w:p>
          <w:p w14:paraId="6586F701"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Non-Baudot Supported Characters</w:t>
            </w:r>
          </w:p>
          <w:p w14:paraId="05BECE76"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Verbatim - Style</w:t>
            </w:r>
          </w:p>
          <w:p w14:paraId="04034A54"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Contraction Spelling</w:t>
            </w:r>
          </w:p>
          <w:p w14:paraId="0D473A9B"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Punctuation</w:t>
            </w:r>
          </w:p>
          <w:p w14:paraId="00A007BB"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Agent/Operator Role</w:t>
            </w:r>
          </w:p>
          <w:p w14:paraId="165545FC"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SKSK</w:t>
            </w:r>
          </w:p>
          <w:p w14:paraId="606A9F1A"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Background Noises while TTY user is Typing</w:t>
            </w:r>
          </w:p>
          <w:p w14:paraId="75668385"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Typing Monetary Units</w:t>
            </w:r>
          </w:p>
          <w:p w14:paraId="78D06A04"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711</w:t>
            </w:r>
          </w:p>
          <w:p w14:paraId="6E802073"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 Garble During Typing</w:t>
            </w:r>
          </w:p>
          <w:p w14:paraId="4469C580"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XXX to Correct Typing Error</w:t>
            </w:r>
          </w:p>
          <w:p w14:paraId="28CAA4BB"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Other Communication Devices</w:t>
            </w:r>
          </w:p>
          <w:p w14:paraId="011E5CA0"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Data Transmission Speed</w:t>
            </w:r>
          </w:p>
          <w:p w14:paraId="04D40C91"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Turbo Code</w:t>
            </w:r>
          </w:p>
          <w:p w14:paraId="55F2D11F"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Turbo Code Interrupt</w:t>
            </w:r>
          </w:p>
          <w:p w14:paraId="5F4D6B4F"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Enhanced Turbo Dial Thru - (ETurbo)</w:t>
            </w:r>
          </w:p>
          <w:p w14:paraId="381A9682"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Disable Turbo Code Mode</w:t>
            </w:r>
          </w:p>
          <w:p w14:paraId="6F0CC6C6"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American Standard Code Information Interchange (ASCII)</w:t>
            </w:r>
          </w:p>
          <w:p w14:paraId="58329A0E"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ASCII Interrupts</w:t>
            </w:r>
          </w:p>
          <w:p w14:paraId="284CFC4E"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IP - Internet Relay</w:t>
            </w:r>
          </w:p>
          <w:p w14:paraId="2C78016C"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IP call processing</w:t>
            </w:r>
          </w:p>
          <w:p w14:paraId="12DB51D9"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Internet Relay variations</w:t>
            </w:r>
          </w:p>
          <w:p w14:paraId="02DF9B7F"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‘GA’ is optional</w:t>
            </w:r>
          </w:p>
          <w:p w14:paraId="575D0A50"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IP Standard Svc Explanation</w:t>
            </w:r>
          </w:p>
          <w:p w14:paraId="27617B3A"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Text Flow</w:t>
            </w:r>
          </w:p>
          <w:p w14:paraId="61C13A95"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Interruptions without garble</w:t>
            </w:r>
          </w:p>
          <w:p w14:paraId="4CF15027"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Conversational flow</w:t>
            </w:r>
          </w:p>
          <w:p w14:paraId="609CC2D4"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ASL Emoticons – Text Message Abbreviations</w:t>
            </w:r>
          </w:p>
          <w:p w14:paraId="78EB36F9"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IP Acronyms</w:t>
            </w:r>
          </w:p>
          <w:p w14:paraId="72A8E73D"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IP Variations</w:t>
            </w:r>
          </w:p>
        </w:tc>
        <w:tc>
          <w:tcPr>
            <w:tcW w:w="3847" w:type="dxa"/>
          </w:tcPr>
          <w:p w14:paraId="54BC07DE"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IP user connects to Agent but wants Customer Service</w:t>
            </w:r>
          </w:p>
          <w:p w14:paraId="4C86C177"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IP Two Line VCO</w:t>
            </w:r>
          </w:p>
          <w:p w14:paraId="68B8C8B2"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 IP Relay</w:t>
            </w:r>
          </w:p>
          <w:p w14:paraId="13F84609"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 IP Relay call processing</w:t>
            </w:r>
          </w:p>
          <w:p w14:paraId="36A373ED"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 IP Relay Reporting</w:t>
            </w:r>
          </w:p>
          <w:p w14:paraId="37A32ED4"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 IP Relay variations</w:t>
            </w:r>
          </w:p>
          <w:p w14:paraId="0A484BCB"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Sprint/Fed IP Relay International Calling</w:t>
            </w:r>
          </w:p>
          <w:p w14:paraId="129056E2"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Sprint/Fed IP Variations</w:t>
            </w:r>
          </w:p>
          <w:p w14:paraId="4661CF0E"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Sprint/Fed IP Fast Busy</w:t>
            </w:r>
          </w:p>
          <w:p w14:paraId="31511358"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Sprint/Fed IP 2-Line VCO</w:t>
            </w:r>
          </w:p>
          <w:p w14:paraId="0E5FE6D8"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Sprint/Fed IP Conversation Lag Time</w:t>
            </w:r>
          </w:p>
          <w:p w14:paraId="1027B813"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Sprint/Fed IP Interrupts</w:t>
            </w:r>
          </w:p>
          <w:p w14:paraId="5ECD6EF1"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Mail Greeting</w:t>
            </w:r>
          </w:p>
          <w:p w14:paraId="0A25FCAE"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Cellular &amp; Wireless Phones</w:t>
            </w:r>
          </w:p>
          <w:p w14:paraId="6E5B4C9D"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Video Relay Service</w:t>
            </w:r>
          </w:p>
          <w:p w14:paraId="3F972616"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Devices &amp; Pagers</w:t>
            </w:r>
          </w:p>
          <w:p w14:paraId="249CE7FF"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 Public Payphone</w:t>
            </w:r>
          </w:p>
          <w:p w14:paraId="327CD87C"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National Relay</w:t>
            </w:r>
          </w:p>
          <w:p w14:paraId="7A89E562"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International</w:t>
            </w:r>
          </w:p>
          <w:p w14:paraId="1731E6BA"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Inbound international calling</w:t>
            </w:r>
          </w:p>
          <w:p w14:paraId="706D2670"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International Variations</w:t>
            </w:r>
          </w:p>
          <w:p w14:paraId="266891B9"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Non-Standard TTY</w:t>
            </w:r>
          </w:p>
          <w:p w14:paraId="14AB2394"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Outbound International calling</w:t>
            </w:r>
          </w:p>
          <w:p w14:paraId="04808F2E"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Transfer Menu</w:t>
            </w:r>
          </w:p>
          <w:p w14:paraId="530183D8"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Reseller call processing</w:t>
            </w:r>
          </w:p>
          <w:p w14:paraId="7C2BCEC8"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CapTel</w:t>
            </w:r>
          </w:p>
          <w:p w14:paraId="37A8BC47"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Relay-CapTel</w:t>
            </w:r>
          </w:p>
          <w:p w14:paraId="5F4BBFBD"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CapTel-Relay</w:t>
            </w:r>
          </w:p>
          <w:p w14:paraId="7807AE97"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CapTel Transfers</w:t>
            </w:r>
          </w:p>
          <w:p w14:paraId="59C1DD80"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Dedicated State CapTel Transfer</w:t>
            </w:r>
          </w:p>
          <w:p w14:paraId="7D5B6112"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Alternate Languages</w:t>
            </w:r>
          </w:p>
          <w:p w14:paraId="35A7ED1F"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Spanish Language Customer Service</w:t>
            </w:r>
          </w:p>
          <w:p w14:paraId="0640823A"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Relay Caller ID</w:t>
            </w:r>
          </w:p>
          <w:p w14:paraId="73D094E1"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True Caller ID</w:t>
            </w:r>
          </w:p>
          <w:p w14:paraId="23EC6337"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Per Call Block</w:t>
            </w:r>
          </w:p>
          <w:p w14:paraId="3EA708FA"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Per Line Block</w:t>
            </w:r>
          </w:p>
          <w:p w14:paraId="29102A0D"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Permanent Call Blocking</w:t>
            </w:r>
          </w:p>
          <w:p w14:paraId="6C29F648"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Caller ID Blocking - True Caller ID</w:t>
            </w:r>
          </w:p>
          <w:p w14:paraId="20DA25E3"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Connecting Variations</w:t>
            </w:r>
          </w:p>
          <w:p w14:paraId="6BEC4782"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Misdialed Relay Phrase</w:t>
            </w:r>
          </w:p>
          <w:p w14:paraId="62804275"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Dialed 711 Instead of 911</w:t>
            </w:r>
          </w:p>
          <w:p w14:paraId="6D8262A2"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711 Spanish</w:t>
            </w:r>
          </w:p>
          <w:p w14:paraId="3E0EE2C7"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 for Relay Numbers</w:t>
            </w:r>
          </w:p>
          <w:p w14:paraId="5C1EC4EF"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Cellular/Wireless problem reaching 711</w:t>
            </w:r>
          </w:p>
          <w:p w14:paraId="2375DA18"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611/811 (LEC Service Access)</w:t>
            </w:r>
          </w:p>
          <w:p w14:paraId="7B3C9951"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700</w:t>
            </w:r>
          </w:p>
          <w:p w14:paraId="5ED2A705"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900 Numbers &amp; Call Processing</w:t>
            </w:r>
          </w:p>
          <w:p w14:paraId="525E488D"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Correctional Facility/Prison Calls</w:t>
            </w:r>
          </w:p>
          <w:p w14:paraId="06122BFB"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Use of Relay through Correctional Facilities:  Correctional Facility Call Processing, Relay Abuse</w:t>
            </w:r>
          </w:p>
          <w:p w14:paraId="022DFF19"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Spanish &amp; French Language Service</w:t>
            </w:r>
          </w:p>
          <w:p w14:paraId="39A01D6D"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International calling restrictions</w:t>
            </w:r>
          </w:p>
          <w:p w14:paraId="4E95B30B"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Info Digit list</w:t>
            </w:r>
          </w:p>
          <w:p w14:paraId="600292AC" w14:textId="77777777" w:rsidR="005425B0" w:rsidRPr="006A0E15" w:rsidRDefault="005425B0" w:rsidP="001D6028">
            <w:pPr>
              <w:pStyle w:val="BulletLast"/>
              <w:tabs>
                <w:tab w:val="clear" w:pos="720"/>
              </w:tabs>
              <w:spacing w:after="0"/>
              <w:ind w:left="247" w:hanging="247"/>
              <w:jc w:val="left"/>
              <w:rPr>
                <w:rFonts w:ascii="Arial Narrow" w:hAnsi="Arial Narrow"/>
                <w:sz w:val="18"/>
                <w:szCs w:val="18"/>
              </w:rPr>
            </w:pPr>
            <w:r w:rsidRPr="006A0E15">
              <w:rPr>
                <w:rFonts w:ascii="Arial Narrow" w:hAnsi="Arial Narrow" w:cs="Arial"/>
                <w:sz w:val="18"/>
                <w:szCs w:val="18"/>
              </w:rPr>
              <w:t>911 Emergency Calls</w:t>
            </w:r>
          </w:p>
        </w:tc>
      </w:tr>
      <w:tr w:rsidR="005425B0" w:rsidRPr="006A0E15" w14:paraId="559C6C88" w14:textId="77777777" w:rsidTr="001843E3">
        <w:tblPrEx>
          <w:shd w:val="clear" w:color="auto" w:fill="auto"/>
        </w:tblPrEx>
        <w:tc>
          <w:tcPr>
            <w:tcW w:w="1615" w:type="dxa"/>
          </w:tcPr>
          <w:p w14:paraId="6C7BC39F" w14:textId="77777777" w:rsidR="005425B0" w:rsidRPr="006A0E15" w:rsidRDefault="005425B0" w:rsidP="001D6028">
            <w:pPr>
              <w:autoSpaceDE w:val="0"/>
              <w:autoSpaceDN w:val="0"/>
              <w:adjustRightInd w:val="0"/>
              <w:rPr>
                <w:rFonts w:ascii="Arial Narrow" w:hAnsi="Arial Narrow" w:cs="Arial"/>
                <w:sz w:val="18"/>
                <w:szCs w:val="18"/>
              </w:rPr>
            </w:pPr>
            <w:r w:rsidRPr="006A0E15">
              <w:rPr>
                <w:rFonts w:ascii="Arial Narrow" w:hAnsi="Arial Narrow" w:cs="Arial"/>
                <w:sz w:val="18"/>
                <w:szCs w:val="18"/>
              </w:rPr>
              <w:t>Overview of System &amp; Equipment</w:t>
            </w:r>
          </w:p>
        </w:tc>
        <w:tc>
          <w:tcPr>
            <w:tcW w:w="3600" w:type="dxa"/>
          </w:tcPr>
          <w:p w14:paraId="630C8DD1"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System Overview</w:t>
            </w:r>
          </w:p>
          <w:p w14:paraId="73A969DB"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Login/Logout</w:t>
            </w:r>
          </w:p>
          <w:p w14:paraId="454EFC15"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Agent Profile</w:t>
            </w:r>
          </w:p>
          <w:p w14:paraId="02297F7C"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Clicking the Mouse</w:t>
            </w:r>
          </w:p>
          <w:p w14:paraId="0D0C60F6"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Dragging/Dropping</w:t>
            </w:r>
          </w:p>
          <w:p w14:paraId="2EF07797"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Copy/Paste</w:t>
            </w:r>
          </w:p>
          <w:p w14:paraId="5A28AB7E"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Drop Down Boxes</w:t>
            </w:r>
          </w:p>
          <w:p w14:paraId="6547F4F3"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Lists</w:t>
            </w:r>
          </w:p>
          <w:p w14:paraId="148CED4A"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Radio Button</w:t>
            </w:r>
          </w:p>
          <w:p w14:paraId="7D77EFA5"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Scroll Bars</w:t>
            </w:r>
          </w:p>
          <w:p w14:paraId="7D317CE2"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Sliders</w:t>
            </w:r>
          </w:p>
          <w:p w14:paraId="6E90D253"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Tables</w:t>
            </w:r>
          </w:p>
          <w:p w14:paraId="44E1AD78"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Accessing a Program</w:t>
            </w:r>
          </w:p>
          <w:p w14:paraId="20C89D0D"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Screen Displays</w:t>
            </w:r>
          </w:p>
          <w:p w14:paraId="4B3DC800"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Call Handling Screen</w:t>
            </w:r>
          </w:p>
          <w:p w14:paraId="1C2E7E65"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Title Bar</w:t>
            </w:r>
          </w:p>
          <w:p w14:paraId="3EB3ACBA"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Banner</w:t>
            </w:r>
          </w:p>
          <w:p w14:paraId="0DF632B7"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Conversation Area</w:t>
            </w:r>
          </w:p>
          <w:p w14:paraId="39045379"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Disconnect Message Status</w:t>
            </w:r>
          </w:p>
          <w:p w14:paraId="76031D40"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Color Scheme</w:t>
            </w:r>
          </w:p>
          <w:p w14:paraId="70860759"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Agent Text Transmission</w:t>
            </w:r>
          </w:p>
          <w:p w14:paraId="60D4DF23"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Cancel Key</w:t>
            </w:r>
          </w:p>
          <w:p w14:paraId="61811AA7"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Information Bar</w:t>
            </w:r>
          </w:p>
          <w:p w14:paraId="30E869D0"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Profile</w:t>
            </w:r>
          </w:p>
          <w:p w14:paraId="5F300EAD"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Help</w:t>
            </w:r>
          </w:p>
          <w:p w14:paraId="51AFF2F1"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Call Type</w:t>
            </w:r>
          </w:p>
        </w:tc>
        <w:tc>
          <w:tcPr>
            <w:tcW w:w="3847" w:type="dxa"/>
          </w:tcPr>
          <w:p w14:paraId="6607D733"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Dial Window</w:t>
            </w:r>
          </w:p>
          <w:p w14:paraId="55D79C96"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Scratch Pad</w:t>
            </w:r>
          </w:p>
          <w:p w14:paraId="4B9F1742"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Transfer Panel</w:t>
            </w:r>
          </w:p>
          <w:p w14:paraId="314C26FA"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Headset Panel</w:t>
            </w:r>
          </w:p>
          <w:p w14:paraId="51802327"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Status Bar</w:t>
            </w:r>
          </w:p>
          <w:p w14:paraId="3BD1834F"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Record Feature</w:t>
            </w:r>
          </w:p>
          <w:p w14:paraId="6FA73601"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Function Keys</w:t>
            </w:r>
          </w:p>
          <w:p w14:paraId="7CCFA910"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Block</w:t>
            </w:r>
          </w:p>
          <w:p w14:paraId="4595CFCF"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Ctrl-Switch</w:t>
            </w:r>
          </w:p>
          <w:p w14:paraId="1F5221ED"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Switch</w:t>
            </w:r>
          </w:p>
          <w:p w14:paraId="2CEC3FE4"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The Keyboard</w:t>
            </w:r>
          </w:p>
          <w:p w14:paraId="7E5BC98B"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Alpha Keys</w:t>
            </w:r>
          </w:p>
          <w:p w14:paraId="224FD0C9"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Call Handling Keys</w:t>
            </w:r>
          </w:p>
          <w:p w14:paraId="6B096916"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Numeric Keys</w:t>
            </w:r>
          </w:p>
          <w:p w14:paraId="6311686D"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Cursor Movement Keys</w:t>
            </w:r>
          </w:p>
          <w:p w14:paraId="2DE00C1E"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Arrow Keys</w:t>
            </w:r>
          </w:p>
          <w:p w14:paraId="073DB1AB"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Backspace</w:t>
            </w:r>
          </w:p>
          <w:p w14:paraId="64D5ADA2"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Error Correction Function</w:t>
            </w:r>
          </w:p>
          <w:p w14:paraId="747308C0"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Single Word Edit Function</w:t>
            </w:r>
          </w:p>
          <w:p w14:paraId="7C2392FA"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Word Substitution Feature</w:t>
            </w:r>
          </w:p>
          <w:p w14:paraId="7BCA69F1"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Macros Table</w:t>
            </w:r>
          </w:p>
          <w:p w14:paraId="1F4F3CC3"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Ctrl-Function Keys</w:t>
            </w:r>
          </w:p>
          <w:p w14:paraId="3DDAC235"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Glossary of Telephony Terms</w:t>
            </w:r>
          </w:p>
          <w:p w14:paraId="0C593C08"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Background Noises</w:t>
            </w:r>
          </w:p>
          <w:p w14:paraId="5660AB0A"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Tones/Descriptive Words</w:t>
            </w:r>
          </w:p>
          <w:p w14:paraId="558E77F2"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Standard Abbreviations</w:t>
            </w:r>
          </w:p>
        </w:tc>
      </w:tr>
      <w:tr w:rsidR="005425B0" w:rsidRPr="006A0E15" w14:paraId="05831E46" w14:textId="77777777" w:rsidTr="001843E3">
        <w:tblPrEx>
          <w:shd w:val="clear" w:color="auto" w:fill="auto"/>
        </w:tblPrEx>
        <w:tc>
          <w:tcPr>
            <w:tcW w:w="1615" w:type="dxa"/>
          </w:tcPr>
          <w:p w14:paraId="6CFC93A4" w14:textId="77777777" w:rsidR="005425B0" w:rsidRPr="006A0E15" w:rsidRDefault="005425B0" w:rsidP="001D6028">
            <w:pPr>
              <w:autoSpaceDE w:val="0"/>
              <w:autoSpaceDN w:val="0"/>
              <w:adjustRightInd w:val="0"/>
              <w:rPr>
                <w:rFonts w:ascii="Arial Narrow" w:hAnsi="Arial Narrow" w:cs="Arial"/>
                <w:sz w:val="18"/>
                <w:szCs w:val="18"/>
              </w:rPr>
            </w:pPr>
            <w:r w:rsidRPr="006A0E15">
              <w:rPr>
                <w:rFonts w:ascii="Arial Narrow" w:hAnsi="Arial Narrow" w:cs="Arial"/>
                <w:sz w:val="18"/>
                <w:szCs w:val="18"/>
              </w:rPr>
              <w:t>Phone Image</w:t>
            </w:r>
          </w:p>
          <w:p w14:paraId="30B8EC8C" w14:textId="77777777" w:rsidR="005425B0" w:rsidRPr="006A0E15" w:rsidRDefault="005425B0" w:rsidP="001D6028">
            <w:pPr>
              <w:pStyle w:val="ParagraphText"/>
              <w:spacing w:after="0"/>
              <w:rPr>
                <w:rFonts w:ascii="Arial Narrow" w:hAnsi="Arial Narrow" w:cs="Arial"/>
                <w:sz w:val="18"/>
                <w:szCs w:val="18"/>
              </w:rPr>
            </w:pPr>
            <w:r w:rsidRPr="006A0E15">
              <w:rPr>
                <w:rFonts w:ascii="Arial Narrow" w:hAnsi="Arial Narrow" w:cs="Arial"/>
                <w:sz w:val="18"/>
                <w:szCs w:val="18"/>
              </w:rPr>
              <w:t>(Tone of Voice)</w:t>
            </w:r>
          </w:p>
        </w:tc>
        <w:tc>
          <w:tcPr>
            <w:tcW w:w="3600" w:type="dxa"/>
          </w:tcPr>
          <w:p w14:paraId="415774FA"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Professional Phone Image</w:t>
            </w:r>
          </w:p>
          <w:p w14:paraId="532F648D"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How phone image is created</w:t>
            </w:r>
          </w:p>
          <w:p w14:paraId="5C3144DF"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Provide warm &amp; friendly greeting</w:t>
            </w:r>
          </w:p>
          <w:p w14:paraId="692BFC12"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Conversational Tone</w:t>
            </w:r>
          </w:p>
          <w:p w14:paraId="57722F4E"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Inflection</w:t>
            </w:r>
          </w:p>
          <w:p w14:paraId="528DAB56"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Audibility &amp; breath control</w:t>
            </w:r>
          </w:p>
          <w:p w14:paraId="1FF2E094"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Pitch</w:t>
            </w:r>
          </w:p>
          <w:p w14:paraId="439E5B8B"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Quality</w:t>
            </w:r>
          </w:p>
          <w:p w14:paraId="2D2AABCE"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Operator Role</w:t>
            </w:r>
          </w:p>
          <w:p w14:paraId="590DBC2D"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Relay Role</w:t>
            </w:r>
          </w:p>
          <w:p w14:paraId="7EF8E8FB"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Relay Skills</w:t>
            </w:r>
          </w:p>
          <w:p w14:paraId="2E0ECED5"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Conversational Flow</w:t>
            </w:r>
          </w:p>
          <w:p w14:paraId="09219FB8"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Staying focused</w:t>
            </w:r>
          </w:p>
          <w:p w14:paraId="69F8FD41"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Listening skills</w:t>
            </w:r>
          </w:p>
          <w:p w14:paraId="10189549"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Customer service skill</w:t>
            </w:r>
          </w:p>
          <w:p w14:paraId="1A23CFDD"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Coping skills</w:t>
            </w:r>
          </w:p>
          <w:p w14:paraId="6AEA098E"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Phrases</w:t>
            </w:r>
          </w:p>
          <w:p w14:paraId="2F7D763C"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Background Noises</w:t>
            </w:r>
          </w:p>
          <w:p w14:paraId="7B2DBA21"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Tones/Descriptive Words</w:t>
            </w:r>
          </w:p>
        </w:tc>
        <w:tc>
          <w:tcPr>
            <w:tcW w:w="3847" w:type="dxa"/>
          </w:tcPr>
          <w:p w14:paraId="244A7821"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Person Speaking in Third Person</w:t>
            </w:r>
          </w:p>
          <w:p w14:paraId="57EF5271"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Pacing the Voice Customer</w:t>
            </w:r>
          </w:p>
          <w:p w14:paraId="133AABB2"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Brief pacing phrases</w:t>
            </w:r>
          </w:p>
          <w:p w14:paraId="4CD97BB1"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Repeating information</w:t>
            </w:r>
          </w:p>
          <w:p w14:paraId="4E6B1FB3"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Customer does not say "GA”</w:t>
            </w:r>
          </w:p>
          <w:p w14:paraId="7EABED2A"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Handling Interruptions</w:t>
            </w:r>
          </w:p>
          <w:p w14:paraId="24B66DFA"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Tone</w:t>
            </w:r>
          </w:p>
          <w:p w14:paraId="05A5E445"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How Phone Image is Created</w:t>
            </w:r>
          </w:p>
          <w:p w14:paraId="4832D361"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Why Conversational Tone?</w:t>
            </w:r>
          </w:p>
          <w:p w14:paraId="60E3FF70"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Transparency, Caller Control &amp; Confidentiality</w:t>
            </w:r>
          </w:p>
          <w:p w14:paraId="25CB454E"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Rudeness</w:t>
            </w:r>
          </w:p>
          <w:p w14:paraId="022E7E1B"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Create an Exceptional Customer Experience</w:t>
            </w:r>
          </w:p>
          <w:p w14:paraId="4CA89133"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Announce</w:t>
            </w:r>
          </w:p>
          <w:p w14:paraId="79D71EA1"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Closing</w:t>
            </w:r>
          </w:p>
          <w:p w14:paraId="4CBEF3CF"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Suggested Redirect Phrases</w:t>
            </w:r>
          </w:p>
          <w:p w14:paraId="549C26A3" w14:textId="77777777" w:rsidR="005425B0" w:rsidRPr="006A0E15" w:rsidRDefault="005425B0" w:rsidP="001D6028">
            <w:pPr>
              <w:pStyle w:val="BulletLast"/>
              <w:tabs>
                <w:tab w:val="clear" w:pos="720"/>
              </w:tabs>
              <w:spacing w:after="0"/>
              <w:ind w:left="247" w:hanging="247"/>
              <w:jc w:val="left"/>
              <w:rPr>
                <w:rFonts w:ascii="Arial Narrow" w:hAnsi="Arial Narrow"/>
                <w:sz w:val="18"/>
                <w:szCs w:val="18"/>
              </w:rPr>
            </w:pPr>
            <w:r w:rsidRPr="006A0E15">
              <w:rPr>
                <w:rFonts w:ascii="Arial Narrow" w:hAnsi="Arial Narrow" w:cs="Arial"/>
                <w:sz w:val="18"/>
                <w:szCs w:val="18"/>
              </w:rPr>
              <w:t>Transparency &amp; Caller Control</w:t>
            </w:r>
          </w:p>
        </w:tc>
      </w:tr>
      <w:tr w:rsidR="005425B0" w:rsidRPr="006A0E15" w14:paraId="4AC895FA" w14:textId="77777777" w:rsidTr="001843E3">
        <w:tblPrEx>
          <w:shd w:val="clear" w:color="auto" w:fill="auto"/>
        </w:tblPrEx>
        <w:tc>
          <w:tcPr>
            <w:tcW w:w="1615" w:type="dxa"/>
          </w:tcPr>
          <w:p w14:paraId="122D1BDB" w14:textId="77777777" w:rsidR="005425B0" w:rsidRPr="006A0E15" w:rsidRDefault="005425B0" w:rsidP="001D6028">
            <w:pPr>
              <w:autoSpaceDE w:val="0"/>
              <w:autoSpaceDN w:val="0"/>
              <w:adjustRightInd w:val="0"/>
              <w:rPr>
                <w:rFonts w:ascii="Arial Narrow" w:hAnsi="Arial Narrow" w:cs="Arial"/>
                <w:sz w:val="18"/>
                <w:szCs w:val="18"/>
              </w:rPr>
            </w:pPr>
            <w:r w:rsidRPr="006A0E15">
              <w:rPr>
                <w:rFonts w:ascii="Arial Narrow" w:hAnsi="Arial Narrow" w:cs="Arial"/>
                <w:sz w:val="18"/>
                <w:szCs w:val="18"/>
              </w:rPr>
              <w:t xml:space="preserve">TTY-Voice &amp; </w:t>
            </w:r>
            <w:r w:rsidRPr="006A0E15">
              <w:rPr>
                <w:rFonts w:ascii="Arial Narrow" w:hAnsi="Arial Narrow" w:cs="Arial"/>
                <w:sz w:val="18"/>
                <w:szCs w:val="18"/>
              </w:rPr>
              <w:br/>
              <w:t>Voice-TTY</w:t>
            </w:r>
          </w:p>
        </w:tc>
        <w:tc>
          <w:tcPr>
            <w:tcW w:w="3600" w:type="dxa"/>
          </w:tcPr>
          <w:p w14:paraId="67924B6A"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 to Voice Introduction</w:t>
            </w:r>
          </w:p>
          <w:p w14:paraId="72641DD0"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Connecting to outbound customer</w:t>
            </w:r>
          </w:p>
          <w:p w14:paraId="05D89B85"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Announcement</w:t>
            </w:r>
          </w:p>
          <w:p w14:paraId="61D2E09B"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Explanation of service</w:t>
            </w:r>
          </w:p>
          <w:p w14:paraId="71FF8959"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Deaf or Hard-of-Hearing Explanation</w:t>
            </w:r>
          </w:p>
          <w:p w14:paraId="734522E0"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International Announcement</w:t>
            </w:r>
          </w:p>
          <w:p w14:paraId="3E57DBD8"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Procedures</w:t>
            </w:r>
          </w:p>
          <w:p w14:paraId="4B99B9AC"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Specific Person Request</w:t>
            </w:r>
          </w:p>
          <w:p w14:paraId="6374CAE8"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Variations Specific Person Request</w:t>
            </w:r>
          </w:p>
          <w:p w14:paraId="129914CE"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Answered TTY</w:t>
            </w:r>
          </w:p>
          <w:p w14:paraId="15BFD33E"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Person Not Available</w:t>
            </w:r>
          </w:p>
          <w:p w14:paraId="7B17B209"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TTY-TTY Call Release</w:t>
            </w:r>
          </w:p>
          <w:p w14:paraId="5715EC2B"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Answer TTY (TTY-TTY)</w:t>
            </w:r>
          </w:p>
          <w:p w14:paraId="7F1212D8"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TTY-TTY Specific Person Request</w:t>
            </w:r>
          </w:p>
          <w:p w14:paraId="7369F7E1"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No Answer</w:t>
            </w:r>
          </w:p>
          <w:p w14:paraId="4357660E"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Types of Busy Signals</w:t>
            </w:r>
          </w:p>
          <w:p w14:paraId="0AF2EF8C" w14:textId="77777777" w:rsidR="005425B0" w:rsidRPr="006A0E15" w:rsidRDefault="005425B0" w:rsidP="001D6028">
            <w:pPr>
              <w:pStyle w:val="BulletLast"/>
              <w:tabs>
                <w:tab w:val="clear" w:pos="720"/>
              </w:tabs>
              <w:spacing w:after="0"/>
              <w:ind w:left="247" w:hanging="247"/>
              <w:jc w:val="left"/>
              <w:rPr>
                <w:rFonts w:ascii="Arial Narrow" w:hAnsi="Arial Narrow"/>
                <w:sz w:val="18"/>
                <w:szCs w:val="18"/>
              </w:rPr>
            </w:pPr>
            <w:r w:rsidRPr="006A0E15">
              <w:rPr>
                <w:rFonts w:ascii="Arial Narrow" w:hAnsi="Arial Narrow" w:cs="Arial"/>
                <w:sz w:val="18"/>
                <w:szCs w:val="18"/>
              </w:rPr>
              <w:t>Redialing</w:t>
            </w:r>
          </w:p>
        </w:tc>
        <w:tc>
          <w:tcPr>
            <w:tcW w:w="3847" w:type="dxa"/>
          </w:tcPr>
          <w:p w14:paraId="24DC73C6"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Busy Signals</w:t>
            </w:r>
          </w:p>
          <w:p w14:paraId="38524953"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Regional 800</w:t>
            </w:r>
          </w:p>
          <w:p w14:paraId="47D3B930"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Voice-TTY</w:t>
            </w:r>
          </w:p>
          <w:p w14:paraId="20743D95"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Voice-TTY Introduction</w:t>
            </w:r>
          </w:p>
          <w:p w14:paraId="266B3A1F"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Connecting to the outbound customer</w:t>
            </w:r>
          </w:p>
          <w:p w14:paraId="7AA18B8E"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Greeting</w:t>
            </w:r>
          </w:p>
          <w:p w14:paraId="2273ADB0"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call progress</w:t>
            </w:r>
          </w:p>
          <w:p w14:paraId="4ADB1061"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Announcement</w:t>
            </w:r>
          </w:p>
          <w:p w14:paraId="5110321A"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Voice-TTY call (Hearing Person Answer)</w:t>
            </w:r>
          </w:p>
          <w:p w14:paraId="755EF99E"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Explanation of service</w:t>
            </w:r>
          </w:p>
          <w:p w14:paraId="579B0AFF"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Voice-TTY Procedures</w:t>
            </w:r>
          </w:p>
          <w:p w14:paraId="7201C85A"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Voice-TTY Specific Person Request</w:t>
            </w:r>
          </w:p>
          <w:p w14:paraId="49701E3B"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Voice-TTY Answered Voice</w:t>
            </w:r>
          </w:p>
          <w:p w14:paraId="6D4488E2"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Voice-TTY No Answer</w:t>
            </w:r>
          </w:p>
          <w:p w14:paraId="794442EE"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Voice-TTY Busy Signal</w:t>
            </w:r>
          </w:p>
        </w:tc>
      </w:tr>
      <w:tr w:rsidR="005425B0" w:rsidRPr="006A0E15" w14:paraId="1FEDBBF8" w14:textId="77777777" w:rsidTr="001843E3">
        <w:tblPrEx>
          <w:shd w:val="clear" w:color="auto" w:fill="auto"/>
        </w:tblPrEx>
        <w:tc>
          <w:tcPr>
            <w:tcW w:w="1615" w:type="dxa"/>
          </w:tcPr>
          <w:p w14:paraId="0C2E78DB" w14:textId="77777777" w:rsidR="005425B0" w:rsidRPr="006A0E15" w:rsidRDefault="005425B0" w:rsidP="001D6028">
            <w:pPr>
              <w:autoSpaceDE w:val="0"/>
              <w:autoSpaceDN w:val="0"/>
              <w:adjustRightInd w:val="0"/>
              <w:rPr>
                <w:rFonts w:ascii="Arial Narrow" w:hAnsi="Arial Narrow" w:cs="Arial"/>
                <w:sz w:val="18"/>
                <w:szCs w:val="18"/>
              </w:rPr>
            </w:pPr>
            <w:r w:rsidRPr="006A0E15">
              <w:rPr>
                <w:rFonts w:ascii="Arial Narrow" w:hAnsi="Arial Narrow" w:cs="Arial"/>
                <w:sz w:val="18"/>
                <w:szCs w:val="18"/>
              </w:rPr>
              <w:t>Branding</w:t>
            </w:r>
          </w:p>
        </w:tc>
        <w:tc>
          <w:tcPr>
            <w:tcW w:w="3600" w:type="dxa"/>
          </w:tcPr>
          <w:p w14:paraId="6DDF25A6"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Inbound Answer Type Branding</w:t>
            </w:r>
          </w:p>
          <w:p w14:paraId="24B44512"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Database Branding</w:t>
            </w:r>
          </w:p>
        </w:tc>
        <w:tc>
          <w:tcPr>
            <w:tcW w:w="3847" w:type="dxa"/>
          </w:tcPr>
          <w:p w14:paraId="32CA8F71"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Branding procedures</w:t>
            </w:r>
          </w:p>
        </w:tc>
      </w:tr>
      <w:tr w:rsidR="005425B0" w:rsidRPr="006A0E15" w14:paraId="6F672CE2" w14:textId="77777777" w:rsidTr="001843E3">
        <w:tblPrEx>
          <w:shd w:val="clear" w:color="auto" w:fill="auto"/>
        </w:tblPrEx>
        <w:tc>
          <w:tcPr>
            <w:tcW w:w="1615" w:type="dxa"/>
          </w:tcPr>
          <w:p w14:paraId="7E50CB5E" w14:textId="77777777" w:rsidR="005425B0" w:rsidRPr="006A0E15" w:rsidRDefault="005425B0" w:rsidP="001D6028">
            <w:pPr>
              <w:autoSpaceDE w:val="0"/>
              <w:autoSpaceDN w:val="0"/>
              <w:adjustRightInd w:val="0"/>
              <w:rPr>
                <w:rFonts w:ascii="Arial Narrow" w:hAnsi="Arial Narrow" w:cs="Arial"/>
                <w:sz w:val="18"/>
                <w:szCs w:val="18"/>
              </w:rPr>
            </w:pPr>
            <w:r w:rsidRPr="006A0E15">
              <w:rPr>
                <w:rFonts w:ascii="Arial Narrow" w:hAnsi="Arial Narrow" w:cs="Arial"/>
                <w:sz w:val="18"/>
                <w:szCs w:val="18"/>
              </w:rPr>
              <w:t>Recordings, Answering Machines, Pagers, &amp; Answering Machine Retrieval (AMR)</w:t>
            </w:r>
          </w:p>
        </w:tc>
        <w:tc>
          <w:tcPr>
            <w:tcW w:w="3600" w:type="dxa"/>
          </w:tcPr>
          <w:p w14:paraId="7C96D0C7"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Introduction</w:t>
            </w:r>
          </w:p>
          <w:p w14:paraId="40D45768"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Recording Feature</w:t>
            </w:r>
          </w:p>
          <w:p w14:paraId="2D2A0706"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Information Line Recording (TTY/ Voice)</w:t>
            </w:r>
          </w:p>
          <w:p w14:paraId="405C4DA4"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Touch Tone Dialing</w:t>
            </w:r>
          </w:p>
          <w:p w14:paraId="301B6BF7"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Using Touch Tones (TTY/Voice)</w:t>
            </w:r>
          </w:p>
          <w:p w14:paraId="27099EFA"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Audio text interaction</w:t>
            </w:r>
          </w:p>
          <w:p w14:paraId="372491CC"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Variations for Recordings</w:t>
            </w:r>
          </w:p>
          <w:p w14:paraId="10FA02B3"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Record Feature Tips</w:t>
            </w:r>
          </w:p>
          <w:p w14:paraId="62463A5B"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Recordings</w:t>
            </w:r>
          </w:p>
          <w:p w14:paraId="3B39B124"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Recording Information</w:t>
            </w:r>
          </w:p>
          <w:p w14:paraId="2F4D8420"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Answering Machine</w:t>
            </w:r>
          </w:p>
          <w:p w14:paraId="4BD2957E"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Variations:  Answering Machine/ Recording/Pagers</w:t>
            </w:r>
          </w:p>
          <w:p w14:paraId="68BDE2C1"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Mail Retrieval</w:t>
            </w:r>
          </w:p>
        </w:tc>
        <w:tc>
          <w:tcPr>
            <w:tcW w:w="3847" w:type="dxa"/>
          </w:tcPr>
          <w:p w14:paraId="57B0FA1A"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 xml:space="preserve">AMR </w:t>
            </w:r>
          </w:p>
          <w:p w14:paraId="3B77982E"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Pager/Beeper (known)</w:t>
            </w:r>
          </w:p>
          <w:p w14:paraId="7615E34A"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Pager/Beeper (unknown)</w:t>
            </w:r>
          </w:p>
          <w:p w14:paraId="40BD9222"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Voice-TTY Pager</w:t>
            </w:r>
          </w:p>
          <w:p w14:paraId="439BECC1"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Voice-TTY Answering Machine</w:t>
            </w:r>
          </w:p>
          <w:p w14:paraId="4FD6901D"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Other Recording Variations</w:t>
            </w:r>
          </w:p>
          <w:p w14:paraId="756386DE"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Mail System</w:t>
            </w:r>
          </w:p>
          <w:p w14:paraId="0639E6CB"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Privacy Manager/Call Intercept</w:t>
            </w:r>
          </w:p>
          <w:p w14:paraId="76579BD6"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Automatic Redial System Recordings</w:t>
            </w:r>
          </w:p>
          <w:p w14:paraId="1A025363"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Switchboards</w:t>
            </w:r>
          </w:p>
          <w:p w14:paraId="6645AD24"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Redialing Voicemail through Switchboard</w:t>
            </w:r>
          </w:p>
          <w:p w14:paraId="1A10366A"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Asking for Specific Person</w:t>
            </w:r>
          </w:p>
          <w:p w14:paraId="7B044F67"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Live person On Answering Machine Redial</w:t>
            </w:r>
          </w:p>
        </w:tc>
      </w:tr>
      <w:tr w:rsidR="005425B0" w:rsidRPr="006A0E15" w14:paraId="475EF77D" w14:textId="77777777" w:rsidTr="001843E3">
        <w:tblPrEx>
          <w:shd w:val="clear" w:color="auto" w:fill="auto"/>
        </w:tblPrEx>
        <w:tc>
          <w:tcPr>
            <w:tcW w:w="1615" w:type="dxa"/>
          </w:tcPr>
          <w:p w14:paraId="6431CDB7" w14:textId="77777777" w:rsidR="005425B0" w:rsidRPr="006A0E15" w:rsidRDefault="005425B0" w:rsidP="001D6028">
            <w:pPr>
              <w:autoSpaceDE w:val="0"/>
              <w:autoSpaceDN w:val="0"/>
              <w:adjustRightInd w:val="0"/>
              <w:rPr>
                <w:rFonts w:ascii="Arial Narrow" w:hAnsi="Arial Narrow" w:cs="Arial"/>
                <w:sz w:val="18"/>
                <w:szCs w:val="18"/>
              </w:rPr>
            </w:pPr>
            <w:r w:rsidRPr="006A0E15">
              <w:rPr>
                <w:rFonts w:ascii="Arial Narrow" w:hAnsi="Arial Narrow" w:cs="Arial"/>
                <w:sz w:val="18"/>
                <w:szCs w:val="18"/>
              </w:rPr>
              <w:t xml:space="preserve">VCO </w:t>
            </w:r>
            <w:r w:rsidRPr="006A0E15">
              <w:rPr>
                <w:rFonts w:ascii="Arial Narrow" w:hAnsi="Arial Narrow" w:cs="Arial"/>
                <w:sz w:val="18"/>
                <w:szCs w:val="18"/>
              </w:rPr>
              <w:br/>
              <w:t>(Voice Carry-Over)</w:t>
            </w:r>
          </w:p>
        </w:tc>
        <w:tc>
          <w:tcPr>
            <w:tcW w:w="3600" w:type="dxa"/>
          </w:tcPr>
          <w:p w14:paraId="65ADC9CF"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Introduction</w:t>
            </w:r>
          </w:p>
          <w:p w14:paraId="5723EC5B"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Announcement</w:t>
            </w:r>
          </w:p>
          <w:p w14:paraId="182F36F4"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Service Explanation</w:t>
            </w:r>
          </w:p>
          <w:p w14:paraId="665BE496"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Equipment</w:t>
            </w:r>
          </w:p>
          <w:p w14:paraId="6E5D464D"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Non-Branded VCO</w:t>
            </w:r>
          </w:p>
          <w:p w14:paraId="0B5EE2D3"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Branded VCO</w:t>
            </w:r>
          </w:p>
          <w:p w14:paraId="52306D07"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No Answer</w:t>
            </w:r>
          </w:p>
          <w:p w14:paraId="26D37E1C"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Busy</w:t>
            </w:r>
          </w:p>
          <w:p w14:paraId="1A99C679"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Privacy</w:t>
            </w:r>
          </w:p>
          <w:p w14:paraId="185FE2AE"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Answering Machine</w:t>
            </w:r>
          </w:p>
          <w:p w14:paraId="3187F512"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Voice-VCO Answered TTY</w:t>
            </w:r>
          </w:p>
          <w:p w14:paraId="47D16E6F"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Voice-VCO Answered VCO</w:t>
            </w:r>
          </w:p>
          <w:p w14:paraId="48866952"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Two-Line VCO (2LVCO) Intro</w:t>
            </w:r>
          </w:p>
        </w:tc>
        <w:tc>
          <w:tcPr>
            <w:tcW w:w="3847" w:type="dxa"/>
          </w:tcPr>
          <w:p w14:paraId="67835630"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Reverse 2LVCO Intro</w:t>
            </w:r>
          </w:p>
          <w:p w14:paraId="348E62C1"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Reverse 2LVCO Procedure</w:t>
            </w:r>
          </w:p>
          <w:p w14:paraId="556F4E7E"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Variations</w:t>
            </w:r>
          </w:p>
          <w:p w14:paraId="2A232372"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comes in Voice Line</w:t>
            </w:r>
          </w:p>
          <w:p w14:paraId="2113A6EE"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2LVCO Conference Calls</w:t>
            </w:r>
          </w:p>
          <w:p w14:paraId="09F7BC20"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Requests Relay to give Relay #</w:t>
            </w:r>
          </w:p>
          <w:p w14:paraId="7FF8CBEC"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Privacy while leaving message</w:t>
            </w:r>
          </w:p>
          <w:p w14:paraId="06B414B3"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Voice Mail Retrieval</w:t>
            </w:r>
          </w:p>
          <w:p w14:paraId="458AC329"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2LVCO Voice Mail Retrieval</w:t>
            </w:r>
          </w:p>
          <w:p w14:paraId="776DD535"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Types and Voices</w:t>
            </w:r>
          </w:p>
          <w:p w14:paraId="4B993FE0"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Inbound Customer Requests VCO/HCO</w:t>
            </w:r>
          </w:p>
          <w:p w14:paraId="51344453"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Requests CA gives name in notes</w:t>
            </w:r>
          </w:p>
          <w:p w14:paraId="5D2DF6B9" w14:textId="77777777" w:rsidR="005425B0" w:rsidRPr="006A0E15" w:rsidRDefault="005425B0" w:rsidP="001D6028">
            <w:pPr>
              <w:pStyle w:val="BulletLast"/>
              <w:tabs>
                <w:tab w:val="clear" w:pos="720"/>
              </w:tabs>
              <w:spacing w:after="0"/>
              <w:ind w:left="247" w:hanging="247"/>
              <w:jc w:val="left"/>
              <w:rPr>
                <w:rFonts w:ascii="Arial Narrow" w:hAnsi="Arial Narrow"/>
                <w:sz w:val="18"/>
                <w:szCs w:val="18"/>
              </w:rPr>
            </w:pPr>
            <w:r w:rsidRPr="006A0E15">
              <w:rPr>
                <w:rFonts w:ascii="Arial Narrow" w:hAnsi="Arial Narrow" w:cs="Arial"/>
                <w:sz w:val="18"/>
                <w:szCs w:val="18"/>
              </w:rPr>
              <w:t>2LVCO Procedure</w:t>
            </w:r>
          </w:p>
        </w:tc>
      </w:tr>
      <w:tr w:rsidR="005425B0" w:rsidRPr="006A0E15" w14:paraId="35C0AAA8" w14:textId="77777777" w:rsidTr="001843E3">
        <w:tblPrEx>
          <w:shd w:val="clear" w:color="auto" w:fill="auto"/>
        </w:tblPrEx>
        <w:tc>
          <w:tcPr>
            <w:tcW w:w="1615" w:type="dxa"/>
          </w:tcPr>
          <w:p w14:paraId="21495FE9" w14:textId="77777777" w:rsidR="005425B0" w:rsidRPr="006A0E15" w:rsidRDefault="005425B0" w:rsidP="001D6028">
            <w:pPr>
              <w:autoSpaceDE w:val="0"/>
              <w:autoSpaceDN w:val="0"/>
              <w:adjustRightInd w:val="0"/>
              <w:rPr>
                <w:rFonts w:ascii="Arial Narrow" w:hAnsi="Arial Narrow" w:cs="Arial"/>
                <w:sz w:val="18"/>
                <w:szCs w:val="18"/>
              </w:rPr>
            </w:pPr>
            <w:r w:rsidRPr="006A0E15">
              <w:rPr>
                <w:rFonts w:ascii="Arial Narrow" w:hAnsi="Arial Narrow" w:cs="Arial"/>
                <w:sz w:val="18"/>
                <w:szCs w:val="18"/>
              </w:rPr>
              <w:t>Billing</w:t>
            </w:r>
          </w:p>
          <w:p w14:paraId="16F13DE5" w14:textId="77777777" w:rsidR="005425B0" w:rsidRPr="006A0E15" w:rsidRDefault="005425B0" w:rsidP="001D6028">
            <w:pPr>
              <w:autoSpaceDE w:val="0"/>
              <w:autoSpaceDN w:val="0"/>
              <w:adjustRightInd w:val="0"/>
              <w:rPr>
                <w:rFonts w:ascii="Arial Narrow" w:hAnsi="Arial Narrow" w:cs="Arial"/>
                <w:sz w:val="18"/>
                <w:szCs w:val="18"/>
              </w:rPr>
            </w:pPr>
          </w:p>
        </w:tc>
        <w:tc>
          <w:tcPr>
            <w:tcW w:w="3600" w:type="dxa"/>
          </w:tcPr>
          <w:p w14:paraId="3FE04246"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Introduction</w:t>
            </w:r>
          </w:p>
          <w:p w14:paraId="195B473B"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Local call description</w:t>
            </w:r>
          </w:p>
          <w:p w14:paraId="5DC86711"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 xml:space="preserve">Paid by Inbound </w:t>
            </w:r>
          </w:p>
          <w:p w14:paraId="6C26DFB3"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Toll Free Calls</w:t>
            </w:r>
          </w:p>
          <w:p w14:paraId="2A60BEC7"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Calls that Cannot Be Processed</w:t>
            </w:r>
          </w:p>
          <w:p w14:paraId="5C83AFBC"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Specific Person Request</w:t>
            </w:r>
          </w:p>
        </w:tc>
        <w:tc>
          <w:tcPr>
            <w:tcW w:w="3847" w:type="dxa"/>
          </w:tcPr>
          <w:p w14:paraId="42F99829"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Inbound tells wrong #</w:t>
            </w:r>
          </w:p>
          <w:p w14:paraId="7C4F4711"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Agent dials wrong #</w:t>
            </w:r>
          </w:p>
          <w:p w14:paraId="08663FC8"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Marine</w:t>
            </w:r>
          </w:p>
          <w:p w14:paraId="55A97EA6"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Roaming Feature</w:t>
            </w:r>
          </w:p>
          <w:p w14:paraId="626C7979"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Restricted Roaming</w:t>
            </w:r>
          </w:p>
          <w:p w14:paraId="767D089F"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Unrestricted Roaming</w:t>
            </w:r>
          </w:p>
        </w:tc>
      </w:tr>
      <w:tr w:rsidR="005425B0" w:rsidRPr="006A0E15" w14:paraId="4BC695C0" w14:textId="77777777" w:rsidTr="001843E3">
        <w:tblPrEx>
          <w:shd w:val="clear" w:color="auto" w:fill="auto"/>
        </w:tblPrEx>
        <w:tc>
          <w:tcPr>
            <w:tcW w:w="1615" w:type="dxa"/>
          </w:tcPr>
          <w:p w14:paraId="3B5FC247" w14:textId="77777777" w:rsidR="005425B0" w:rsidRPr="006A0E15" w:rsidRDefault="005425B0" w:rsidP="001D6028">
            <w:pPr>
              <w:autoSpaceDE w:val="0"/>
              <w:autoSpaceDN w:val="0"/>
              <w:adjustRightInd w:val="0"/>
              <w:rPr>
                <w:rFonts w:ascii="Arial Narrow" w:hAnsi="Arial Narrow" w:cs="Arial"/>
                <w:sz w:val="18"/>
                <w:szCs w:val="18"/>
              </w:rPr>
            </w:pPr>
            <w:r w:rsidRPr="006A0E15">
              <w:rPr>
                <w:rFonts w:ascii="Arial Narrow" w:hAnsi="Arial Narrow" w:cs="Arial"/>
                <w:sz w:val="18"/>
                <w:szCs w:val="18"/>
              </w:rPr>
              <w:t xml:space="preserve">HCO </w:t>
            </w:r>
            <w:r w:rsidRPr="006A0E15">
              <w:rPr>
                <w:rFonts w:ascii="Arial Narrow" w:hAnsi="Arial Narrow" w:cs="Arial"/>
                <w:sz w:val="18"/>
                <w:szCs w:val="18"/>
              </w:rPr>
              <w:br/>
              <w:t>(Hearing Carry-Over)</w:t>
            </w:r>
          </w:p>
        </w:tc>
        <w:tc>
          <w:tcPr>
            <w:tcW w:w="3600" w:type="dxa"/>
          </w:tcPr>
          <w:p w14:paraId="63ACF010"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HCO Intro</w:t>
            </w:r>
          </w:p>
          <w:p w14:paraId="7C828095"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HCO Announcement</w:t>
            </w:r>
          </w:p>
          <w:p w14:paraId="358BCE1D"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HCO Service Explanation</w:t>
            </w:r>
          </w:p>
          <w:p w14:paraId="4F6EFD49"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People with speech disabilities “S”</w:t>
            </w:r>
          </w:p>
          <w:p w14:paraId="6FF7AFAF"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Non-Branded HCO</w:t>
            </w:r>
          </w:p>
          <w:p w14:paraId="0C1BC86F"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Branded HCO</w:t>
            </w:r>
          </w:p>
          <w:p w14:paraId="20E5078B"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HCO with Privacy</w:t>
            </w:r>
          </w:p>
          <w:p w14:paraId="0D5F2256"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HCO No Answer</w:t>
            </w:r>
          </w:p>
          <w:p w14:paraId="15B4F19F"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HCO Busy</w:t>
            </w:r>
          </w:p>
          <w:p w14:paraId="59A612F6"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HCO-Voice Answering Machine</w:t>
            </w:r>
          </w:p>
        </w:tc>
        <w:tc>
          <w:tcPr>
            <w:tcW w:w="3847" w:type="dxa"/>
          </w:tcPr>
          <w:p w14:paraId="53325C08"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Voice-HCO Answered</w:t>
            </w:r>
          </w:p>
          <w:p w14:paraId="4E0171A0"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Voice-HCO Answered TTY (1) (2)</w:t>
            </w:r>
          </w:p>
          <w:p w14:paraId="2870F559"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Voice-HCO recorded message answers</w:t>
            </w:r>
          </w:p>
          <w:p w14:paraId="1081123B"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2LHCO Intro</w:t>
            </w:r>
          </w:p>
          <w:p w14:paraId="42A50C11"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Two-Line HCO Procedure</w:t>
            </w:r>
          </w:p>
          <w:p w14:paraId="50CCCF93"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Reverse Two-Line HCO</w:t>
            </w:r>
          </w:p>
          <w:p w14:paraId="5C442DB7"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HCO Variations</w:t>
            </w:r>
          </w:p>
          <w:p w14:paraId="3E9AB43A"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Inbound requests VCO/HCO</w:t>
            </w:r>
          </w:p>
          <w:p w14:paraId="5000DA61"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HCO User Requests to Speak</w:t>
            </w:r>
          </w:p>
        </w:tc>
      </w:tr>
      <w:tr w:rsidR="005425B0" w:rsidRPr="006A0E15" w14:paraId="2853BC61" w14:textId="77777777" w:rsidTr="001843E3">
        <w:tblPrEx>
          <w:shd w:val="clear" w:color="auto" w:fill="auto"/>
        </w:tblPrEx>
        <w:tc>
          <w:tcPr>
            <w:tcW w:w="1615" w:type="dxa"/>
          </w:tcPr>
          <w:p w14:paraId="1C6BD0C7" w14:textId="77777777" w:rsidR="005425B0" w:rsidRPr="006A0E15" w:rsidRDefault="005425B0" w:rsidP="001D6028">
            <w:pPr>
              <w:autoSpaceDE w:val="0"/>
              <w:autoSpaceDN w:val="0"/>
              <w:adjustRightInd w:val="0"/>
              <w:rPr>
                <w:rFonts w:ascii="Arial Narrow" w:hAnsi="Arial Narrow" w:cs="Arial"/>
                <w:sz w:val="18"/>
                <w:szCs w:val="18"/>
              </w:rPr>
            </w:pPr>
            <w:r w:rsidRPr="006A0E15">
              <w:rPr>
                <w:rFonts w:ascii="Arial Narrow" w:hAnsi="Arial Narrow" w:cs="Arial"/>
                <w:sz w:val="18"/>
                <w:szCs w:val="18"/>
              </w:rPr>
              <w:t>Customer Database</w:t>
            </w:r>
          </w:p>
        </w:tc>
        <w:tc>
          <w:tcPr>
            <w:tcW w:w="3600" w:type="dxa"/>
          </w:tcPr>
          <w:p w14:paraId="6F351697"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Enhanced Customer Database Profile</w:t>
            </w:r>
          </w:p>
          <w:p w14:paraId="62B096D0"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Household Profile</w:t>
            </w:r>
          </w:p>
          <w:p w14:paraId="2B96A26C"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Edit Household Profile</w:t>
            </w:r>
          </w:p>
          <w:p w14:paraId="4CE1E28C"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Navigating Customer Database</w:t>
            </w:r>
          </w:p>
          <w:p w14:paraId="10BD027C"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Household Profile Panels</w:t>
            </w:r>
          </w:p>
          <w:p w14:paraId="3E14F88F"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Frequently Dialed Numbers</w:t>
            </w:r>
          </w:p>
          <w:p w14:paraId="4590518D"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Preferences</w:t>
            </w:r>
          </w:p>
          <w:p w14:paraId="4C9572A0"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Restrictions</w:t>
            </w:r>
          </w:p>
          <w:p w14:paraId="1C5B4D40"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Blocked</w:t>
            </w:r>
          </w:p>
          <w:p w14:paraId="75AF6404"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Emergency Numbers</w:t>
            </w:r>
          </w:p>
          <w:p w14:paraId="649CF080"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w:t>
            </w:r>
          </w:p>
          <w:p w14:paraId="73C352DC"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 Messages</w:t>
            </w:r>
          </w:p>
        </w:tc>
        <w:tc>
          <w:tcPr>
            <w:tcW w:w="3847" w:type="dxa"/>
          </w:tcPr>
          <w:p w14:paraId="274EC57F"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Customer Profile Introduction</w:t>
            </w:r>
          </w:p>
          <w:p w14:paraId="13FB717B"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Use/Edit/New/Delete Customer Profile</w:t>
            </w:r>
          </w:p>
          <w:p w14:paraId="303D3514"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Verify Customer Password for Agent</w:t>
            </w:r>
          </w:p>
          <w:p w14:paraId="372A1F5A"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Verify Customer Password – CSR Only</w:t>
            </w:r>
          </w:p>
          <w:p w14:paraId="6601866D"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Customer Profile Panels</w:t>
            </w:r>
          </w:p>
          <w:p w14:paraId="638EEF6B"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Personal Information</w:t>
            </w:r>
          </w:p>
          <w:p w14:paraId="7D83C451"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Notes</w:t>
            </w:r>
          </w:p>
          <w:p w14:paraId="430F5F92"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Frequently Dialed #s</w:t>
            </w:r>
          </w:p>
          <w:p w14:paraId="3FD23F87"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Emergency #s</w:t>
            </w:r>
          </w:p>
          <w:p w14:paraId="7FDBEF90"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w:t>
            </w:r>
          </w:p>
          <w:p w14:paraId="33825921"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 Messages</w:t>
            </w:r>
          </w:p>
          <w:p w14:paraId="2AA21D88"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Database Profile Macros</w:t>
            </w:r>
          </w:p>
        </w:tc>
      </w:tr>
      <w:tr w:rsidR="005425B0" w:rsidRPr="006A0E15" w14:paraId="7955CB4E" w14:textId="77777777" w:rsidTr="001843E3">
        <w:tblPrEx>
          <w:shd w:val="clear" w:color="auto" w:fill="auto"/>
        </w:tblPrEx>
        <w:tc>
          <w:tcPr>
            <w:tcW w:w="1615" w:type="dxa"/>
          </w:tcPr>
          <w:p w14:paraId="2F6EA424" w14:textId="77777777" w:rsidR="005425B0" w:rsidRPr="006A0E15" w:rsidRDefault="005425B0" w:rsidP="001D6028">
            <w:pPr>
              <w:autoSpaceDE w:val="0"/>
              <w:autoSpaceDN w:val="0"/>
              <w:adjustRightInd w:val="0"/>
              <w:rPr>
                <w:rFonts w:ascii="Arial Narrow" w:hAnsi="Arial Narrow" w:cs="Arial"/>
                <w:sz w:val="18"/>
                <w:szCs w:val="18"/>
              </w:rPr>
            </w:pPr>
            <w:r w:rsidRPr="006A0E15">
              <w:rPr>
                <w:rFonts w:ascii="Arial Narrow" w:hAnsi="Arial Narrow" w:cs="Arial"/>
                <w:sz w:val="18"/>
                <w:szCs w:val="18"/>
              </w:rPr>
              <w:t>Directory Assistance (DA)</w:t>
            </w:r>
          </w:p>
        </w:tc>
        <w:tc>
          <w:tcPr>
            <w:tcW w:w="3600" w:type="dxa"/>
          </w:tcPr>
          <w:p w14:paraId="429BB6D2"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DA Intro</w:t>
            </w:r>
          </w:p>
          <w:p w14:paraId="6AC1638A"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Interstate DA</w:t>
            </w:r>
          </w:p>
          <w:p w14:paraId="18148964"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Intrastate DA</w:t>
            </w:r>
          </w:p>
          <w:p w14:paraId="66E77627"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Automated DA</w:t>
            </w:r>
          </w:p>
          <w:p w14:paraId="58AC922E"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DA City &amp; State Given; Area Code Unknown</w:t>
            </w:r>
          </w:p>
          <w:p w14:paraId="6F70CAA5"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DA Variations</w:t>
            </w:r>
          </w:p>
          <w:p w14:paraId="551B1746"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International Transfer Menu</w:t>
            </w:r>
          </w:p>
          <w:p w14:paraId="0B58B1AC"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Call Processing -- Calling Intl</w:t>
            </w:r>
          </w:p>
        </w:tc>
        <w:tc>
          <w:tcPr>
            <w:tcW w:w="3847" w:type="dxa"/>
          </w:tcPr>
          <w:p w14:paraId="64A4D3C5"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Call Processing -- Calling from International Number</w:t>
            </w:r>
          </w:p>
          <w:p w14:paraId="225D26ED"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International Variations</w:t>
            </w:r>
          </w:p>
          <w:p w14:paraId="6AAB1D53"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Non-Standard TTY</w:t>
            </w:r>
          </w:p>
          <w:p w14:paraId="4190E114"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Answered Foreign Language</w:t>
            </w:r>
          </w:p>
          <w:p w14:paraId="6E1793A1"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Transfer Menu</w:t>
            </w:r>
          </w:p>
          <w:p w14:paraId="19877FC0"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900 # Call Processing</w:t>
            </w:r>
          </w:p>
          <w:p w14:paraId="7E3CB0C1"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211/311/511 Requests</w:t>
            </w:r>
          </w:p>
        </w:tc>
      </w:tr>
      <w:tr w:rsidR="005425B0" w:rsidRPr="006A0E15" w14:paraId="648B754F" w14:textId="77777777" w:rsidTr="001843E3">
        <w:tblPrEx>
          <w:shd w:val="clear" w:color="auto" w:fill="auto"/>
        </w:tblPrEx>
        <w:tc>
          <w:tcPr>
            <w:tcW w:w="1615" w:type="dxa"/>
          </w:tcPr>
          <w:p w14:paraId="6B655E74" w14:textId="77777777" w:rsidR="005425B0" w:rsidRPr="006A0E15" w:rsidRDefault="005425B0" w:rsidP="001D6028">
            <w:pPr>
              <w:autoSpaceDE w:val="0"/>
              <w:autoSpaceDN w:val="0"/>
              <w:adjustRightInd w:val="0"/>
              <w:rPr>
                <w:rFonts w:ascii="Arial Narrow" w:hAnsi="Arial Narrow" w:cs="Arial"/>
                <w:sz w:val="18"/>
                <w:szCs w:val="18"/>
              </w:rPr>
            </w:pPr>
            <w:r w:rsidRPr="006A0E15">
              <w:rPr>
                <w:rFonts w:ascii="Arial Narrow" w:hAnsi="Arial Narrow" w:cs="Arial"/>
                <w:sz w:val="18"/>
                <w:szCs w:val="18"/>
              </w:rPr>
              <w:t>Device-to-Device Calls</w:t>
            </w:r>
          </w:p>
        </w:tc>
        <w:tc>
          <w:tcPr>
            <w:tcW w:w="3600" w:type="dxa"/>
          </w:tcPr>
          <w:p w14:paraId="2AE5705E"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Device to Device Intro</w:t>
            </w:r>
          </w:p>
          <w:p w14:paraId="3F14931A"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Function Keys &amp; Banner Messages</w:t>
            </w:r>
          </w:p>
          <w:p w14:paraId="135C14D4"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VCO-TTY &amp; TTY-VCO</w:t>
            </w:r>
          </w:p>
          <w:p w14:paraId="4E97CE53"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VCO-VCO</w:t>
            </w:r>
          </w:p>
          <w:p w14:paraId="30D320AB"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TTY-HCO &amp; HCO-TTY</w:t>
            </w:r>
          </w:p>
        </w:tc>
        <w:tc>
          <w:tcPr>
            <w:tcW w:w="3847" w:type="dxa"/>
          </w:tcPr>
          <w:p w14:paraId="2E9903C8"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VCO-HCO &amp; HCO-VCO</w:t>
            </w:r>
          </w:p>
          <w:p w14:paraId="3F32EA52"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HCO-HCO</w:t>
            </w:r>
          </w:p>
          <w:p w14:paraId="1F541D63"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Device to Device Variations</w:t>
            </w:r>
          </w:p>
          <w:p w14:paraId="78F83162"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Alternate Call Type reaches recording</w:t>
            </w:r>
          </w:p>
        </w:tc>
      </w:tr>
      <w:tr w:rsidR="005425B0" w:rsidRPr="006A0E15" w14:paraId="52D93A39" w14:textId="77777777" w:rsidTr="001843E3">
        <w:tblPrEx>
          <w:shd w:val="clear" w:color="auto" w:fill="auto"/>
        </w:tblPrEx>
        <w:tc>
          <w:tcPr>
            <w:tcW w:w="1615" w:type="dxa"/>
          </w:tcPr>
          <w:p w14:paraId="55204984" w14:textId="77777777" w:rsidR="005425B0" w:rsidRPr="006A0E15" w:rsidRDefault="005425B0" w:rsidP="001D6028">
            <w:pPr>
              <w:autoSpaceDE w:val="0"/>
              <w:autoSpaceDN w:val="0"/>
              <w:adjustRightInd w:val="0"/>
              <w:rPr>
                <w:rFonts w:ascii="Arial Narrow" w:hAnsi="Arial Narrow" w:cs="Arial"/>
                <w:sz w:val="18"/>
                <w:szCs w:val="18"/>
              </w:rPr>
            </w:pPr>
            <w:r w:rsidRPr="006A0E15">
              <w:rPr>
                <w:rFonts w:ascii="Arial Narrow" w:hAnsi="Arial Narrow" w:cs="Arial"/>
                <w:sz w:val="18"/>
                <w:szCs w:val="18"/>
              </w:rPr>
              <w:t>Call Processing Variations</w:t>
            </w:r>
          </w:p>
        </w:tc>
        <w:tc>
          <w:tcPr>
            <w:tcW w:w="3600" w:type="dxa"/>
          </w:tcPr>
          <w:p w14:paraId="52B1236B"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 information</w:t>
            </w:r>
          </w:p>
          <w:p w14:paraId="70A8B13C"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Area Code Only In From Number</w:t>
            </w:r>
          </w:p>
          <w:p w14:paraId="12A4442F"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Conversational Flow</w:t>
            </w:r>
          </w:p>
          <w:p w14:paraId="42D87C71"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Static or Poor Connection</w:t>
            </w:r>
          </w:p>
          <w:p w14:paraId="062ACBD4"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Profanity towards Agent</w:t>
            </w:r>
          </w:p>
          <w:p w14:paraId="32DA3026"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Redialing</w:t>
            </w:r>
          </w:p>
          <w:p w14:paraId="7775FB1E"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Young Children</w:t>
            </w:r>
          </w:p>
          <w:p w14:paraId="042F9B86"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Inbound Does Not Connect</w:t>
            </w:r>
          </w:p>
          <w:p w14:paraId="316E0D44"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Inbound ASCII</w:t>
            </w:r>
          </w:p>
          <w:p w14:paraId="65FFBC46"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Tone Judgments</w:t>
            </w:r>
          </w:p>
          <w:p w14:paraId="1EE6A9B7"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Repeating Information</w:t>
            </w:r>
          </w:p>
          <w:p w14:paraId="1209949F"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Restricted Calls</w:t>
            </w:r>
          </w:p>
          <w:p w14:paraId="149741A6"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Two calling from numbers</w:t>
            </w:r>
          </w:p>
          <w:p w14:paraId="09BE4564"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LEC Service Office</w:t>
            </w:r>
          </w:p>
          <w:p w14:paraId="6378B6C3"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611/811</w:t>
            </w:r>
          </w:p>
          <w:p w14:paraId="290841D7"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Double Letters</w:t>
            </w:r>
          </w:p>
          <w:p w14:paraId="3CD29745"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Call Waiting Feature</w:t>
            </w:r>
          </w:p>
          <w:p w14:paraId="7601F473"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Conference Calls</w:t>
            </w:r>
          </w:p>
          <w:p w14:paraId="440BDD6F"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Party Line Calls</w:t>
            </w:r>
          </w:p>
          <w:p w14:paraId="163AB655"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Three-Way Calling</w:t>
            </w:r>
          </w:p>
          <w:p w14:paraId="65718789"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Hard of hearing customer Answers TTY Line</w:t>
            </w:r>
          </w:p>
          <w:p w14:paraId="4F697680"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Spanish Calls to Spanish Speaking Agents</w:t>
            </w:r>
          </w:p>
          <w:p w14:paraId="1BF3DD46"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 for Alternate Language</w:t>
            </w:r>
          </w:p>
          <w:p w14:paraId="757C98EC"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Caller Types in Alternate Language</w:t>
            </w:r>
          </w:p>
          <w:p w14:paraId="48039569"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Customer Hangs Up During Call</w:t>
            </w:r>
          </w:p>
          <w:p w14:paraId="4C87CAC4"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Variable Time Stamp</w:t>
            </w:r>
          </w:p>
          <w:p w14:paraId="107A9114"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Customer Misdialed Phrase</w:t>
            </w:r>
          </w:p>
          <w:p w14:paraId="491C77DE"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 Customer Hangs Up During Call</w:t>
            </w:r>
          </w:p>
          <w:p w14:paraId="642F640D"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Non Standard TTY Capability</w:t>
            </w:r>
          </w:p>
          <w:p w14:paraId="091E2FDA"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Relaying Internet Characters</w:t>
            </w:r>
          </w:p>
          <w:p w14:paraId="661E6B9A"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 User Does Not Type GA</w:t>
            </w:r>
          </w:p>
          <w:p w14:paraId="3812CFA2"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Dispatch Calls – Pizza, Taxi, etc.</w:t>
            </w:r>
          </w:p>
          <w:p w14:paraId="44B447C7"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Customer Referral Guidelines</w:t>
            </w:r>
          </w:p>
          <w:p w14:paraId="53327389"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V-T Calls answered by Fax</w:t>
            </w:r>
          </w:p>
          <w:p w14:paraId="51872B3B"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Customer Requests</w:t>
            </w:r>
          </w:p>
          <w:p w14:paraId="499255D1"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Holding for Inbound prior to out dial</w:t>
            </w:r>
          </w:p>
          <w:p w14:paraId="0DF31589"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 for Company Information</w:t>
            </w:r>
          </w:p>
          <w:p w14:paraId="418DDDBE"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 for M/F Agent</w:t>
            </w:r>
          </w:p>
          <w:p w14:paraId="7A80ABF8"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 Specific Agent</w:t>
            </w:r>
          </w:p>
          <w:p w14:paraId="35524327"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Agent Knows Customer</w:t>
            </w:r>
          </w:p>
          <w:p w14:paraId="2FE704F6"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 for Relay Number</w:t>
            </w:r>
          </w:p>
          <w:p w14:paraId="4CB62A62"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Customer Requests to Call Relay Service</w:t>
            </w:r>
          </w:p>
          <w:p w14:paraId="0384C35A"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 for Calling From Number</w:t>
            </w:r>
          </w:p>
          <w:p w14:paraId="17470DB1"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 Telephone Number Referral</w:t>
            </w:r>
          </w:p>
          <w:p w14:paraId="1BE50968"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 for Date/Time</w:t>
            </w:r>
          </w:p>
          <w:p w14:paraId="3CA6A6E9" w14:textId="77777777" w:rsidR="005425B0" w:rsidRPr="006A0E15" w:rsidRDefault="005425B0" w:rsidP="001D6028">
            <w:pPr>
              <w:pStyle w:val="BulletLast"/>
              <w:tabs>
                <w:tab w:val="clear" w:pos="720"/>
              </w:tabs>
              <w:spacing w:after="0"/>
              <w:ind w:left="247" w:hanging="247"/>
              <w:jc w:val="left"/>
              <w:rPr>
                <w:rFonts w:ascii="Arial Narrow" w:hAnsi="Arial Narrow"/>
                <w:sz w:val="18"/>
                <w:szCs w:val="18"/>
              </w:rPr>
            </w:pPr>
            <w:r w:rsidRPr="006A0E15">
              <w:rPr>
                <w:rFonts w:ascii="Arial Narrow" w:hAnsi="Arial Narrow" w:cs="Arial"/>
                <w:sz w:val="18"/>
                <w:szCs w:val="18"/>
              </w:rPr>
              <w:t>User Requests Agent to Modify Call</w:t>
            </w:r>
          </w:p>
        </w:tc>
        <w:tc>
          <w:tcPr>
            <w:tcW w:w="3847" w:type="dxa"/>
          </w:tcPr>
          <w:p w14:paraId="605E0119"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 for Length of Call</w:t>
            </w:r>
          </w:p>
          <w:p w14:paraId="115D0EBA"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T-V Call &amp; V Requests Supervisor Call Backs for TTYs</w:t>
            </w:r>
          </w:p>
          <w:p w14:paraId="3A0AA59A"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Multiple Calls</w:t>
            </w:r>
          </w:p>
          <w:p w14:paraId="457FC8FB"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Sensitive Topics</w:t>
            </w:r>
          </w:p>
          <w:p w14:paraId="524E1C53"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Suicide</w:t>
            </w:r>
          </w:p>
          <w:p w14:paraId="19A17F83"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Abuse</w:t>
            </w:r>
          </w:p>
          <w:p w14:paraId="63A57285"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Illegal Calls</w:t>
            </w:r>
          </w:p>
          <w:p w14:paraId="5D273F6B"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Answering Machines</w:t>
            </w:r>
          </w:p>
          <w:p w14:paraId="45B8C350"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Hangs Up Before Message Left</w:t>
            </w:r>
          </w:p>
          <w:p w14:paraId="5C29ACED"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Do Not Type Recorded Messages</w:t>
            </w:r>
          </w:p>
          <w:p w14:paraId="45DBEA45"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Answering Machine Full</w:t>
            </w:r>
          </w:p>
          <w:p w14:paraId="20B741AB"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Change Answering Machine Message</w:t>
            </w:r>
          </w:p>
          <w:p w14:paraId="315F067A"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Requests Leave Message 1st out dial</w:t>
            </w:r>
          </w:p>
          <w:p w14:paraId="2588497E"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Leaving a Message V-TTY Ans V</w:t>
            </w:r>
          </w:p>
          <w:p w14:paraId="78783213"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Retrieving Messages from TTY V Answering Machine</w:t>
            </w:r>
          </w:p>
          <w:p w14:paraId="3625F1CC"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 Screener</w:t>
            </w:r>
          </w:p>
          <w:p w14:paraId="68B9F25A"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 to Leave TTY Message on Answering Machine</w:t>
            </w:r>
          </w:p>
          <w:p w14:paraId="40935F55"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Recordings</w:t>
            </w:r>
          </w:p>
          <w:p w14:paraId="70BD0449"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Regional 800</w:t>
            </w:r>
          </w:p>
          <w:p w14:paraId="1E5A5E81"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 Requests “Dial That Number”</w:t>
            </w:r>
          </w:p>
          <w:p w14:paraId="0BE8499E"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Recording with Relay Option</w:t>
            </w:r>
          </w:p>
          <w:p w14:paraId="695CE233"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Alternate Call Recording Reached</w:t>
            </w:r>
          </w:p>
          <w:p w14:paraId="2B5EBA63"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English/Spanish</w:t>
            </w:r>
          </w:p>
          <w:p w14:paraId="6C21251B"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Pound</w:t>
            </w:r>
          </w:p>
          <w:p w14:paraId="4E995F0A"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Touch Tone Phone</w:t>
            </w:r>
          </w:p>
          <w:p w14:paraId="6CDFE191"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Advertisements</w:t>
            </w:r>
          </w:p>
          <w:p w14:paraId="63DD56D5"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Do Not Type Recordings</w:t>
            </w:r>
          </w:p>
          <w:p w14:paraId="3D591D98"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Get Live Person/Rep</w:t>
            </w:r>
          </w:p>
          <w:p w14:paraId="1ED11F7F"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Conversation Being Recorded</w:t>
            </w:r>
          </w:p>
          <w:p w14:paraId="57B2055B"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Dial Number from Recorded Announcement</w:t>
            </w:r>
          </w:p>
          <w:p w14:paraId="63845311"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w:t>
            </w:r>
          </w:p>
          <w:p w14:paraId="6673994D"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Conference Calls</w:t>
            </w:r>
          </w:p>
          <w:p w14:paraId="7BCD0EEA"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Leave Relay Number</w:t>
            </w:r>
          </w:p>
          <w:p w14:paraId="04C20F16"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Mail Retrieval</w:t>
            </w:r>
          </w:p>
          <w:p w14:paraId="23C97E02"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Types &amp; Voices</w:t>
            </w:r>
          </w:p>
          <w:p w14:paraId="03F3E35A"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Prompting</w:t>
            </w:r>
          </w:p>
          <w:p w14:paraId="3E65B841"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Data Transmission Box</w:t>
            </w:r>
          </w:p>
          <w:p w14:paraId="5F5A772B"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Prompting VCO on Hold</w:t>
            </w:r>
          </w:p>
          <w:p w14:paraId="2C9A997E"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Requests VCO/HCO</w:t>
            </w:r>
          </w:p>
          <w:p w14:paraId="41FF4DB1"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HCO</w:t>
            </w:r>
          </w:p>
          <w:p w14:paraId="7A544DBF"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Requests VCO/HCO</w:t>
            </w:r>
          </w:p>
          <w:p w14:paraId="0F379F69"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Alternate Call Type Recording</w:t>
            </w:r>
          </w:p>
          <w:p w14:paraId="63EB3EE8"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Bridge Left Open</w:t>
            </w:r>
          </w:p>
        </w:tc>
      </w:tr>
      <w:tr w:rsidR="005425B0" w:rsidRPr="006A0E15" w14:paraId="2AD68341" w14:textId="77777777" w:rsidTr="001843E3">
        <w:tblPrEx>
          <w:shd w:val="clear" w:color="auto" w:fill="auto"/>
        </w:tblPrEx>
        <w:tc>
          <w:tcPr>
            <w:tcW w:w="1615" w:type="dxa"/>
          </w:tcPr>
          <w:p w14:paraId="729B84C8" w14:textId="77777777" w:rsidR="005425B0" w:rsidRPr="006A0E15" w:rsidRDefault="005425B0" w:rsidP="001D6028">
            <w:pPr>
              <w:autoSpaceDE w:val="0"/>
              <w:autoSpaceDN w:val="0"/>
              <w:adjustRightInd w:val="0"/>
              <w:rPr>
                <w:rFonts w:ascii="Arial Narrow" w:hAnsi="Arial Narrow" w:cs="Arial"/>
                <w:sz w:val="18"/>
                <w:szCs w:val="18"/>
              </w:rPr>
            </w:pPr>
            <w:r w:rsidRPr="006A0E15">
              <w:rPr>
                <w:rFonts w:ascii="Arial Narrow" w:hAnsi="Arial Narrow" w:cs="Arial"/>
                <w:sz w:val="18"/>
                <w:szCs w:val="18"/>
              </w:rPr>
              <w:t>Call Take Over Procedures</w:t>
            </w:r>
          </w:p>
        </w:tc>
        <w:tc>
          <w:tcPr>
            <w:tcW w:w="3600" w:type="dxa"/>
          </w:tcPr>
          <w:p w14:paraId="5341D1F5"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FCC Rule</w:t>
            </w:r>
          </w:p>
          <w:p w14:paraId="1F209406"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Protocol &amp; process flow</w:t>
            </w:r>
          </w:p>
          <w:p w14:paraId="3FDB72DC"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and Voice-TTY</w:t>
            </w:r>
          </w:p>
          <w:p w14:paraId="60D2431A"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ASCII</w:t>
            </w:r>
          </w:p>
        </w:tc>
        <w:tc>
          <w:tcPr>
            <w:tcW w:w="3847" w:type="dxa"/>
          </w:tcPr>
          <w:p w14:paraId="7D652CD6"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w:t>
            </w:r>
          </w:p>
          <w:p w14:paraId="2D75F944"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VCO-VCO</w:t>
            </w:r>
          </w:p>
          <w:p w14:paraId="21E8725B"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HCO</w:t>
            </w:r>
          </w:p>
          <w:p w14:paraId="6D77DFED"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VCO-TTY &amp; TTY-VCO</w:t>
            </w:r>
          </w:p>
        </w:tc>
      </w:tr>
      <w:tr w:rsidR="005425B0" w:rsidRPr="006A0E15" w14:paraId="592A9A08" w14:textId="77777777" w:rsidTr="001843E3">
        <w:tblPrEx>
          <w:shd w:val="clear" w:color="auto" w:fill="auto"/>
        </w:tblPrEx>
        <w:tc>
          <w:tcPr>
            <w:tcW w:w="1615" w:type="dxa"/>
          </w:tcPr>
          <w:p w14:paraId="02762DB5" w14:textId="77777777" w:rsidR="005425B0" w:rsidRPr="006A0E15" w:rsidRDefault="005425B0" w:rsidP="001D6028">
            <w:pPr>
              <w:autoSpaceDE w:val="0"/>
              <w:autoSpaceDN w:val="0"/>
              <w:adjustRightInd w:val="0"/>
              <w:rPr>
                <w:rFonts w:ascii="Arial Narrow" w:hAnsi="Arial Narrow" w:cs="Arial"/>
                <w:sz w:val="18"/>
                <w:szCs w:val="18"/>
              </w:rPr>
            </w:pPr>
            <w:r w:rsidRPr="006A0E15">
              <w:rPr>
                <w:rFonts w:ascii="Arial Narrow" w:hAnsi="Arial Narrow" w:cs="Arial"/>
                <w:sz w:val="18"/>
                <w:szCs w:val="18"/>
              </w:rPr>
              <w:t>Customer Service</w:t>
            </w:r>
          </w:p>
        </w:tc>
        <w:tc>
          <w:tcPr>
            <w:tcW w:w="3600" w:type="dxa"/>
          </w:tcPr>
          <w:p w14:paraId="0AC42B1C"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Functions</w:t>
            </w:r>
          </w:p>
          <w:p w14:paraId="22B6870D"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Language Services</w:t>
            </w:r>
          </w:p>
        </w:tc>
        <w:tc>
          <w:tcPr>
            <w:tcW w:w="3847" w:type="dxa"/>
          </w:tcPr>
          <w:p w14:paraId="4F67B8D5"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Procedures</w:t>
            </w:r>
          </w:p>
        </w:tc>
      </w:tr>
      <w:tr w:rsidR="005425B0" w:rsidRPr="006A0E15" w14:paraId="47AAF215" w14:textId="77777777" w:rsidTr="001843E3">
        <w:tblPrEx>
          <w:shd w:val="clear" w:color="auto" w:fill="auto"/>
        </w:tblPrEx>
        <w:tc>
          <w:tcPr>
            <w:tcW w:w="1615" w:type="dxa"/>
          </w:tcPr>
          <w:p w14:paraId="5264148C" w14:textId="77777777" w:rsidR="005425B0" w:rsidRPr="006A0E15" w:rsidRDefault="005425B0" w:rsidP="001D6028">
            <w:pPr>
              <w:autoSpaceDE w:val="0"/>
              <w:autoSpaceDN w:val="0"/>
              <w:adjustRightInd w:val="0"/>
              <w:rPr>
                <w:rFonts w:ascii="Arial Narrow" w:hAnsi="Arial Narrow" w:cs="Arial"/>
                <w:sz w:val="18"/>
                <w:szCs w:val="18"/>
              </w:rPr>
            </w:pPr>
            <w:r w:rsidRPr="006A0E15">
              <w:rPr>
                <w:rFonts w:ascii="Arial Narrow" w:hAnsi="Arial Narrow" w:cs="Arial"/>
                <w:sz w:val="18"/>
                <w:szCs w:val="18"/>
              </w:rPr>
              <w:t>Transparency</w:t>
            </w:r>
          </w:p>
        </w:tc>
        <w:tc>
          <w:tcPr>
            <w:tcW w:w="3600" w:type="dxa"/>
          </w:tcPr>
          <w:p w14:paraId="6475316C"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Non-Emergency Calls</w:t>
            </w:r>
          </w:p>
          <w:p w14:paraId="7EF5F205"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Emergency Center Evacuation</w:t>
            </w:r>
          </w:p>
        </w:tc>
        <w:tc>
          <w:tcPr>
            <w:tcW w:w="3847" w:type="dxa"/>
          </w:tcPr>
          <w:p w14:paraId="3C529856"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Network Failure</w:t>
            </w:r>
          </w:p>
        </w:tc>
      </w:tr>
      <w:tr w:rsidR="005425B0" w:rsidRPr="006A0E15" w14:paraId="5DF3BD38" w14:textId="77777777" w:rsidTr="001843E3">
        <w:tblPrEx>
          <w:shd w:val="clear" w:color="auto" w:fill="auto"/>
        </w:tblPrEx>
        <w:tc>
          <w:tcPr>
            <w:tcW w:w="1615" w:type="dxa"/>
          </w:tcPr>
          <w:p w14:paraId="0415FD7A" w14:textId="77777777" w:rsidR="005425B0" w:rsidRPr="006A0E15" w:rsidRDefault="005425B0" w:rsidP="001D6028">
            <w:pPr>
              <w:autoSpaceDE w:val="0"/>
              <w:autoSpaceDN w:val="0"/>
              <w:adjustRightInd w:val="0"/>
              <w:rPr>
                <w:rFonts w:ascii="Arial Narrow" w:hAnsi="Arial Narrow" w:cs="Arial"/>
                <w:sz w:val="18"/>
                <w:szCs w:val="18"/>
              </w:rPr>
            </w:pPr>
            <w:r w:rsidRPr="006A0E15">
              <w:rPr>
                <w:rFonts w:ascii="Arial Narrow" w:hAnsi="Arial Narrow" w:cs="Arial"/>
                <w:sz w:val="18"/>
                <w:szCs w:val="18"/>
              </w:rPr>
              <w:t>Emergency Call Procedures</w:t>
            </w:r>
          </w:p>
        </w:tc>
        <w:tc>
          <w:tcPr>
            <w:tcW w:w="3600" w:type="dxa"/>
          </w:tcPr>
          <w:p w14:paraId="5AA9EFBC"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Emergency Calls Intro</w:t>
            </w:r>
          </w:p>
          <w:p w14:paraId="445EE4E6"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Emergency Services</w:t>
            </w:r>
          </w:p>
          <w:p w14:paraId="07803116"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FCC Requirements</w:t>
            </w:r>
          </w:p>
          <w:p w14:paraId="5BE7D130"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Emergency Call Processing</w:t>
            </w:r>
          </w:p>
          <w:p w14:paraId="6751011E"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Emergency Reporting</w:t>
            </w:r>
          </w:p>
          <w:p w14:paraId="29A4BE35"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TTY-Emergency</w:t>
            </w:r>
          </w:p>
        </w:tc>
        <w:tc>
          <w:tcPr>
            <w:tcW w:w="3847" w:type="dxa"/>
          </w:tcPr>
          <w:p w14:paraId="3021B6B8"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TTY-Emergency TTY Call Release</w:t>
            </w:r>
          </w:p>
          <w:p w14:paraId="186B84EB"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Internet-Emergency</w:t>
            </w:r>
          </w:p>
          <w:p w14:paraId="6FD6D734"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Instant Messenger (IM) Emergency</w:t>
            </w:r>
          </w:p>
          <w:p w14:paraId="200AC9B3"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Emergency Call Processing Variations</w:t>
            </w:r>
          </w:p>
          <w:p w14:paraId="58E88967"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Emergency Form</w:t>
            </w:r>
          </w:p>
          <w:p w14:paraId="6BEC2927" w14:textId="77777777" w:rsidR="005425B0" w:rsidRPr="006A0E15" w:rsidRDefault="005425B0" w:rsidP="001D6028">
            <w:pPr>
              <w:pStyle w:val="BulletLast"/>
              <w:tabs>
                <w:tab w:val="clear" w:pos="720"/>
              </w:tabs>
              <w:spacing w:after="0"/>
              <w:ind w:left="247" w:hanging="247"/>
              <w:jc w:val="left"/>
              <w:rPr>
                <w:rFonts w:ascii="Arial Narrow" w:hAnsi="Arial Narrow"/>
                <w:sz w:val="18"/>
                <w:szCs w:val="18"/>
              </w:rPr>
            </w:pPr>
            <w:r w:rsidRPr="006A0E15">
              <w:rPr>
                <w:rFonts w:ascii="Arial Narrow" w:hAnsi="Arial Narrow" w:cs="Arial"/>
                <w:sz w:val="18"/>
                <w:szCs w:val="18"/>
              </w:rPr>
              <w:t>Voice-Emergency</w:t>
            </w:r>
          </w:p>
        </w:tc>
      </w:tr>
      <w:tr w:rsidR="005425B0" w:rsidRPr="006A0E15" w14:paraId="62738573" w14:textId="77777777" w:rsidTr="001843E3">
        <w:tblPrEx>
          <w:shd w:val="clear" w:color="auto" w:fill="auto"/>
        </w:tblPrEx>
        <w:tc>
          <w:tcPr>
            <w:tcW w:w="1615" w:type="dxa"/>
          </w:tcPr>
          <w:p w14:paraId="6AAEF784" w14:textId="77777777" w:rsidR="005425B0" w:rsidRPr="006A0E15" w:rsidRDefault="005425B0" w:rsidP="001D6028">
            <w:pPr>
              <w:autoSpaceDE w:val="0"/>
              <w:autoSpaceDN w:val="0"/>
              <w:adjustRightInd w:val="0"/>
              <w:rPr>
                <w:rFonts w:ascii="Arial Narrow" w:hAnsi="Arial Narrow" w:cs="Arial"/>
                <w:sz w:val="18"/>
                <w:szCs w:val="18"/>
              </w:rPr>
            </w:pPr>
            <w:r w:rsidRPr="006A0E15">
              <w:rPr>
                <w:rFonts w:ascii="Arial Narrow" w:hAnsi="Arial Narrow" w:cs="Arial"/>
                <w:sz w:val="18"/>
                <w:szCs w:val="18"/>
              </w:rPr>
              <w:t>Federal Relay Service</w:t>
            </w:r>
          </w:p>
        </w:tc>
        <w:tc>
          <w:tcPr>
            <w:tcW w:w="3600" w:type="dxa"/>
          </w:tcPr>
          <w:p w14:paraId="555A6B8D"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FedRelay Intro</w:t>
            </w:r>
          </w:p>
          <w:p w14:paraId="08DCEFF2"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FedRelay Announcement</w:t>
            </w:r>
          </w:p>
          <w:p w14:paraId="1EEDC3B9"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FedRelay Service Explanation</w:t>
            </w:r>
          </w:p>
          <w:p w14:paraId="227A5B83"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FedRelay Procedures</w:t>
            </w:r>
          </w:p>
          <w:p w14:paraId="4B15791F"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FedRelay call types</w:t>
            </w:r>
          </w:p>
        </w:tc>
        <w:tc>
          <w:tcPr>
            <w:tcW w:w="3847" w:type="dxa"/>
          </w:tcPr>
          <w:p w14:paraId="11D46D83"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FedRelay Confidentiality Policy</w:t>
            </w:r>
          </w:p>
          <w:p w14:paraId="1D79E680"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FedRelay Customer Information Requests</w:t>
            </w:r>
          </w:p>
          <w:p w14:paraId="688C80E8"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FedRelay Customer Contacts</w:t>
            </w:r>
          </w:p>
          <w:p w14:paraId="713A3E43"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FedRelay Reporting</w:t>
            </w:r>
          </w:p>
        </w:tc>
      </w:tr>
      <w:tr w:rsidR="005425B0" w:rsidRPr="006A0E15" w14:paraId="29D958D1" w14:textId="77777777" w:rsidTr="001843E3">
        <w:tblPrEx>
          <w:shd w:val="clear" w:color="auto" w:fill="auto"/>
        </w:tblPrEx>
        <w:tc>
          <w:tcPr>
            <w:tcW w:w="1615" w:type="dxa"/>
          </w:tcPr>
          <w:p w14:paraId="04D38963" w14:textId="77777777" w:rsidR="005425B0" w:rsidRPr="006A0E15" w:rsidRDefault="005425B0" w:rsidP="001D6028">
            <w:pPr>
              <w:autoSpaceDE w:val="0"/>
              <w:autoSpaceDN w:val="0"/>
              <w:adjustRightInd w:val="0"/>
              <w:rPr>
                <w:rFonts w:ascii="Arial Narrow" w:hAnsi="Arial Narrow" w:cs="Arial"/>
                <w:sz w:val="18"/>
                <w:szCs w:val="18"/>
              </w:rPr>
            </w:pPr>
            <w:r w:rsidRPr="006A0E15">
              <w:rPr>
                <w:rFonts w:ascii="Arial Narrow" w:hAnsi="Arial Narrow" w:cs="Arial"/>
                <w:sz w:val="18"/>
                <w:szCs w:val="18"/>
              </w:rPr>
              <w:t>STS (Speech-to-Speech)</w:t>
            </w:r>
          </w:p>
        </w:tc>
        <w:tc>
          <w:tcPr>
            <w:tcW w:w="3600" w:type="dxa"/>
          </w:tcPr>
          <w:p w14:paraId="424A5110"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 Introduction &amp; History</w:t>
            </w:r>
          </w:p>
          <w:p w14:paraId="3814B232"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 Description</w:t>
            </w:r>
          </w:p>
          <w:p w14:paraId="0D050AC6"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Disabilities</w:t>
            </w:r>
          </w:p>
          <w:p w14:paraId="157B02E8"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Characteristics of STS users</w:t>
            </w:r>
          </w:p>
          <w:p w14:paraId="2B2B41DE"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Stereotypes</w:t>
            </w:r>
          </w:p>
          <w:p w14:paraId="358AB558"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Clarifying Phrases</w:t>
            </w:r>
          </w:p>
          <w:p w14:paraId="255BC6B0"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Phrases to Avoid</w:t>
            </w:r>
          </w:p>
          <w:p w14:paraId="4CE21FFC"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 Phone Image</w:t>
            </w:r>
          </w:p>
          <w:p w14:paraId="19F1DC6B"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 Agent Tools</w:t>
            </w:r>
          </w:p>
          <w:p w14:paraId="6EA1AE7D"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Consistency</w:t>
            </w:r>
          </w:p>
          <w:p w14:paraId="4BAFE566"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Patience</w:t>
            </w:r>
          </w:p>
          <w:p w14:paraId="36005ACA"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Ask Yes/No Questions</w:t>
            </w:r>
          </w:p>
          <w:p w14:paraId="46A7BDF7"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No Personal Conversation</w:t>
            </w:r>
          </w:p>
          <w:p w14:paraId="2C2F8A9E"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 xml:space="preserve">Phrases </w:t>
            </w:r>
          </w:p>
          <w:p w14:paraId="36E599BA"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 Alphabet</w:t>
            </w:r>
          </w:p>
          <w:p w14:paraId="2147559B"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Transparency/Call Control/ Confidentiality</w:t>
            </w:r>
          </w:p>
        </w:tc>
        <w:tc>
          <w:tcPr>
            <w:tcW w:w="3847" w:type="dxa"/>
          </w:tcPr>
          <w:p w14:paraId="48ABD767"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Ways to Reduce/Streamline Notes</w:t>
            </w:r>
          </w:p>
          <w:p w14:paraId="037357D3"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Standard Abbreviations (STS)</w:t>
            </w:r>
          </w:p>
          <w:p w14:paraId="7AFCDF1D"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STS-Voice</w:t>
            </w:r>
          </w:p>
          <w:p w14:paraId="520854D8"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Voice-STS</w:t>
            </w:r>
          </w:p>
          <w:p w14:paraId="24ABBF4F"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 VCO-Voice</w:t>
            </w:r>
          </w:p>
          <w:p w14:paraId="6BD6EF32"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Voice-STS VCO (TTY answer)</w:t>
            </w:r>
          </w:p>
          <w:p w14:paraId="2FA34587"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Voice-STS VCO (VCO answer)</w:t>
            </w:r>
          </w:p>
          <w:p w14:paraId="25AF2955"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 VCO -- 2 Line VCO</w:t>
            </w:r>
          </w:p>
          <w:p w14:paraId="4BD15AD3"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TTY-STS</w:t>
            </w:r>
          </w:p>
          <w:p w14:paraId="39962C4A"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STS-TTY</w:t>
            </w:r>
          </w:p>
          <w:p w14:paraId="512DF257"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Non-branded HCO-STS</w:t>
            </w:r>
          </w:p>
          <w:p w14:paraId="6AB6DD2D"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STS-HCO</w:t>
            </w:r>
          </w:p>
          <w:p w14:paraId="045004EE"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 Hold Message</w:t>
            </w:r>
          </w:p>
          <w:p w14:paraId="0CD9E26D"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 Call Takeover</w:t>
            </w:r>
          </w:p>
          <w:p w14:paraId="1DD01969"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Confidentiality &amp; Transparency</w:t>
            </w:r>
          </w:p>
          <w:p w14:paraId="536B9242"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Personal Conversations requests</w:t>
            </w:r>
          </w:p>
          <w:p w14:paraId="60D6C1E5"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 Variations</w:t>
            </w:r>
          </w:p>
        </w:tc>
      </w:tr>
      <w:tr w:rsidR="005425B0" w:rsidRPr="006A0E15" w14:paraId="4E404BED" w14:textId="77777777" w:rsidTr="001843E3">
        <w:tblPrEx>
          <w:shd w:val="clear" w:color="auto" w:fill="auto"/>
        </w:tblPrEx>
        <w:tc>
          <w:tcPr>
            <w:tcW w:w="1615" w:type="dxa"/>
          </w:tcPr>
          <w:p w14:paraId="12310F9D" w14:textId="77777777" w:rsidR="005425B0" w:rsidRPr="006A0E15" w:rsidRDefault="005425B0" w:rsidP="001D6028">
            <w:pPr>
              <w:autoSpaceDE w:val="0"/>
              <w:autoSpaceDN w:val="0"/>
              <w:adjustRightInd w:val="0"/>
              <w:rPr>
                <w:rFonts w:ascii="Arial Narrow" w:hAnsi="Arial Narrow" w:cs="Arial"/>
                <w:sz w:val="18"/>
                <w:szCs w:val="18"/>
              </w:rPr>
            </w:pPr>
            <w:r w:rsidRPr="006A0E15">
              <w:rPr>
                <w:rFonts w:ascii="Arial Narrow" w:hAnsi="Arial Narrow" w:cs="Arial"/>
                <w:sz w:val="18"/>
                <w:szCs w:val="18"/>
              </w:rPr>
              <w:t>Healthy Detachment</w:t>
            </w:r>
          </w:p>
        </w:tc>
        <w:tc>
          <w:tcPr>
            <w:tcW w:w="3600" w:type="dxa"/>
          </w:tcPr>
          <w:p w14:paraId="7F30AAA9"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Healthy Detachment Intro</w:t>
            </w:r>
          </w:p>
          <w:p w14:paraId="0910112E"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Objectives</w:t>
            </w:r>
          </w:p>
          <w:p w14:paraId="486FC7E2"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Survival Skills</w:t>
            </w:r>
          </w:p>
          <w:p w14:paraId="03540F75"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Relay Traps</w:t>
            </w:r>
          </w:p>
        </w:tc>
        <w:tc>
          <w:tcPr>
            <w:tcW w:w="3847" w:type="dxa"/>
          </w:tcPr>
          <w:p w14:paraId="4AE1B3A0"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Perception</w:t>
            </w:r>
          </w:p>
          <w:p w14:paraId="4FB4DCD7"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Ways to Reduce Stress</w:t>
            </w:r>
          </w:p>
          <w:p w14:paraId="6888FB2C"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Hospitality</w:t>
            </w:r>
          </w:p>
          <w:p w14:paraId="6A18A35E"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Phrases</w:t>
            </w:r>
          </w:p>
        </w:tc>
      </w:tr>
      <w:tr w:rsidR="005425B0" w:rsidRPr="006A0E15" w14:paraId="67182AD9" w14:textId="77777777" w:rsidTr="001843E3">
        <w:tblPrEx>
          <w:shd w:val="clear" w:color="auto" w:fill="auto"/>
        </w:tblPrEx>
        <w:tc>
          <w:tcPr>
            <w:tcW w:w="1615" w:type="dxa"/>
          </w:tcPr>
          <w:p w14:paraId="13ADA9D4" w14:textId="77777777" w:rsidR="005425B0" w:rsidRPr="006A0E15" w:rsidRDefault="005425B0" w:rsidP="001D6028">
            <w:pPr>
              <w:autoSpaceDE w:val="0"/>
              <w:autoSpaceDN w:val="0"/>
              <w:adjustRightInd w:val="0"/>
              <w:rPr>
                <w:rFonts w:ascii="Arial Narrow" w:hAnsi="Arial Narrow" w:cs="Arial"/>
                <w:sz w:val="18"/>
                <w:szCs w:val="18"/>
              </w:rPr>
            </w:pPr>
            <w:r w:rsidRPr="006A0E15">
              <w:rPr>
                <w:rFonts w:ascii="Arial Narrow" w:hAnsi="Arial Narrow" w:cs="Arial"/>
                <w:sz w:val="18"/>
                <w:szCs w:val="18"/>
              </w:rPr>
              <w:t>Healthy Relay</w:t>
            </w:r>
          </w:p>
        </w:tc>
        <w:tc>
          <w:tcPr>
            <w:tcW w:w="3600" w:type="dxa"/>
          </w:tcPr>
          <w:p w14:paraId="0858DE9E"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Introduction</w:t>
            </w:r>
          </w:p>
          <w:p w14:paraId="54611A81"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Objectives</w:t>
            </w:r>
          </w:p>
          <w:p w14:paraId="2C42AF2A"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Ergonomics</w:t>
            </w:r>
          </w:p>
          <w:p w14:paraId="1546B21B"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Stretching Exercises</w:t>
            </w:r>
          </w:p>
          <w:p w14:paraId="542B7319"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Agent Reinforcement</w:t>
            </w:r>
          </w:p>
          <w:p w14:paraId="21EB7640"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Ergonomic Review</w:t>
            </w:r>
          </w:p>
        </w:tc>
        <w:tc>
          <w:tcPr>
            <w:tcW w:w="3847" w:type="dxa"/>
          </w:tcPr>
          <w:p w14:paraId="61244BDE"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Setting up Workstation</w:t>
            </w:r>
          </w:p>
          <w:p w14:paraId="487F5C97"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GUAM - Get Up and Move</w:t>
            </w:r>
          </w:p>
          <w:p w14:paraId="590FD7A2"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Ergonomic Relief</w:t>
            </w:r>
          </w:p>
          <w:p w14:paraId="4FD04654"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Slowing the Customer Down</w:t>
            </w:r>
          </w:p>
          <w:p w14:paraId="0426F49D"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Overtime</w:t>
            </w:r>
          </w:p>
          <w:p w14:paraId="6582D452"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Relaxation</w:t>
            </w:r>
          </w:p>
        </w:tc>
      </w:tr>
      <w:tr w:rsidR="005425B0" w:rsidRPr="006A0E15" w14:paraId="16FABB52" w14:textId="77777777" w:rsidTr="001843E3">
        <w:tblPrEx>
          <w:shd w:val="clear" w:color="auto" w:fill="auto"/>
        </w:tblPrEx>
        <w:tc>
          <w:tcPr>
            <w:tcW w:w="1615" w:type="dxa"/>
          </w:tcPr>
          <w:p w14:paraId="2530B79A" w14:textId="77777777" w:rsidR="005425B0" w:rsidRPr="006A0E15" w:rsidRDefault="005425B0" w:rsidP="001D6028">
            <w:pPr>
              <w:autoSpaceDE w:val="0"/>
              <w:autoSpaceDN w:val="0"/>
              <w:adjustRightInd w:val="0"/>
              <w:rPr>
                <w:rFonts w:ascii="Arial Narrow" w:hAnsi="Arial Narrow" w:cs="Arial"/>
                <w:sz w:val="18"/>
                <w:szCs w:val="18"/>
              </w:rPr>
            </w:pPr>
            <w:r w:rsidRPr="006A0E15">
              <w:rPr>
                <w:rFonts w:ascii="Arial Narrow" w:hAnsi="Arial Narrow" w:cs="Arial"/>
                <w:sz w:val="18"/>
                <w:szCs w:val="18"/>
              </w:rPr>
              <w:t>Adult Learner</w:t>
            </w:r>
          </w:p>
        </w:tc>
        <w:tc>
          <w:tcPr>
            <w:tcW w:w="3600" w:type="dxa"/>
          </w:tcPr>
          <w:p w14:paraId="59005095"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Understanding the Needs of the Adult Learner</w:t>
            </w:r>
          </w:p>
          <w:p w14:paraId="7C204276"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The Learning Continuum</w:t>
            </w:r>
          </w:p>
          <w:p w14:paraId="7CA29D01"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Use of Different Modalities</w:t>
            </w:r>
          </w:p>
          <w:p w14:paraId="056E1E30"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Edgar Dale’s Cone of Experience</w:t>
            </w:r>
          </w:p>
          <w:p w14:paraId="6C88BD6C"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Elements of Lesson Design</w:t>
            </w:r>
          </w:p>
          <w:p w14:paraId="54D7DBF5"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Focus</w:t>
            </w:r>
          </w:p>
          <w:p w14:paraId="781E2C6E"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Objective &amp; Purpose</w:t>
            </w:r>
          </w:p>
          <w:p w14:paraId="389B5D6A"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Input</w:t>
            </w:r>
          </w:p>
          <w:p w14:paraId="3B5B8340" w14:textId="77777777" w:rsidR="005425B0" w:rsidRPr="006A0E15" w:rsidRDefault="005425B0" w:rsidP="001D6028">
            <w:pPr>
              <w:pStyle w:val="BulletLast"/>
              <w:tabs>
                <w:tab w:val="clear" w:pos="720"/>
              </w:tabs>
              <w:spacing w:after="0"/>
              <w:ind w:left="247" w:hanging="247"/>
              <w:jc w:val="left"/>
              <w:rPr>
                <w:rFonts w:ascii="Arial Narrow" w:hAnsi="Arial Narrow"/>
                <w:sz w:val="18"/>
                <w:szCs w:val="18"/>
              </w:rPr>
            </w:pPr>
            <w:r w:rsidRPr="006A0E15">
              <w:rPr>
                <w:rFonts w:ascii="Arial Narrow" w:hAnsi="Arial Narrow" w:cs="Arial"/>
                <w:sz w:val="18"/>
                <w:szCs w:val="18"/>
              </w:rPr>
              <w:t>Trust in Management</w:t>
            </w:r>
          </w:p>
        </w:tc>
        <w:tc>
          <w:tcPr>
            <w:tcW w:w="3847" w:type="dxa"/>
          </w:tcPr>
          <w:p w14:paraId="40C6FCA0"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Modeling</w:t>
            </w:r>
          </w:p>
          <w:p w14:paraId="2CD65FD1"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Checking For Understanding</w:t>
            </w:r>
          </w:p>
          <w:p w14:paraId="372698A9"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Guided Practice</w:t>
            </w:r>
          </w:p>
          <w:p w14:paraId="5EBB6D06"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Independent Practice</w:t>
            </w:r>
          </w:p>
          <w:p w14:paraId="57527305"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Summary</w:t>
            </w:r>
          </w:p>
          <w:p w14:paraId="1113599E"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Evaluation</w:t>
            </w:r>
          </w:p>
          <w:p w14:paraId="2E61AADC"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How to Give Effective Instruction</w:t>
            </w:r>
          </w:p>
          <w:p w14:paraId="73E4970E"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Questioning Guidelines</w:t>
            </w:r>
          </w:p>
          <w:p w14:paraId="2383EBD3"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Feedback - Training &amp; Coaching Technique</w:t>
            </w:r>
          </w:p>
        </w:tc>
      </w:tr>
      <w:tr w:rsidR="005425B0" w:rsidRPr="006A0E15" w14:paraId="07EB78A8" w14:textId="77777777" w:rsidTr="001843E3">
        <w:tblPrEx>
          <w:shd w:val="clear" w:color="auto" w:fill="auto"/>
        </w:tblPrEx>
        <w:tc>
          <w:tcPr>
            <w:tcW w:w="1615" w:type="dxa"/>
          </w:tcPr>
          <w:p w14:paraId="2BF0FF13" w14:textId="77777777" w:rsidR="005425B0" w:rsidRPr="006A0E15" w:rsidRDefault="005425B0" w:rsidP="001D6028">
            <w:pPr>
              <w:autoSpaceDE w:val="0"/>
              <w:autoSpaceDN w:val="0"/>
              <w:adjustRightInd w:val="0"/>
              <w:rPr>
                <w:rFonts w:ascii="Arial Narrow" w:hAnsi="Arial Narrow" w:cs="Arial"/>
                <w:sz w:val="18"/>
                <w:szCs w:val="18"/>
              </w:rPr>
            </w:pPr>
            <w:r w:rsidRPr="006A0E15">
              <w:rPr>
                <w:rFonts w:ascii="Arial Narrow" w:hAnsi="Arial Narrow" w:cs="Arial"/>
                <w:sz w:val="18"/>
                <w:szCs w:val="18"/>
              </w:rPr>
              <w:t>Assessing Performance</w:t>
            </w:r>
          </w:p>
        </w:tc>
        <w:tc>
          <w:tcPr>
            <w:tcW w:w="3600" w:type="dxa"/>
          </w:tcPr>
          <w:p w14:paraId="57763DEA"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The Assessment Process in Training</w:t>
            </w:r>
          </w:p>
          <w:p w14:paraId="6E3214D2"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Assessment - What is involved?</w:t>
            </w:r>
          </w:p>
          <w:p w14:paraId="12559BD3"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Practice Time</w:t>
            </w:r>
          </w:p>
          <w:p w14:paraId="7947B7E7"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Spelling Test</w:t>
            </w:r>
          </w:p>
          <w:p w14:paraId="4F671958"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Written tests</w:t>
            </w:r>
          </w:p>
          <w:p w14:paraId="41442BB2"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Side by side evaluations</w:t>
            </w:r>
          </w:p>
          <w:p w14:paraId="6F4D26A0"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Typing</w:t>
            </w:r>
          </w:p>
        </w:tc>
        <w:tc>
          <w:tcPr>
            <w:tcW w:w="3847" w:type="dxa"/>
          </w:tcPr>
          <w:p w14:paraId="7DCFB597"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Acceptable Time Frame</w:t>
            </w:r>
          </w:p>
          <w:p w14:paraId="24767099"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Acceptable Is Relative</w:t>
            </w:r>
          </w:p>
          <w:p w14:paraId="6ECA521B"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Ways to “Coach”</w:t>
            </w:r>
          </w:p>
          <w:p w14:paraId="62BCBC4F"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Feedback</w:t>
            </w:r>
          </w:p>
          <w:p w14:paraId="7D910F1E"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Maintain Self-esteem &amp; Motivate</w:t>
            </w:r>
          </w:p>
          <w:p w14:paraId="40FDEBBB"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Pass/Fail Guidelines</w:t>
            </w:r>
          </w:p>
          <w:p w14:paraId="68494C42"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Introduce Assessment Form</w:t>
            </w:r>
          </w:p>
          <w:p w14:paraId="5EFF6C52"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Form Set-Up</w:t>
            </w:r>
          </w:p>
        </w:tc>
      </w:tr>
      <w:tr w:rsidR="005425B0" w:rsidRPr="006A0E15" w14:paraId="004394D9" w14:textId="77777777" w:rsidTr="001843E3">
        <w:tblPrEx>
          <w:shd w:val="clear" w:color="auto" w:fill="auto"/>
        </w:tblPrEx>
        <w:tc>
          <w:tcPr>
            <w:tcW w:w="1615" w:type="dxa"/>
          </w:tcPr>
          <w:p w14:paraId="6F8089F6" w14:textId="77777777" w:rsidR="005425B0" w:rsidRPr="006A0E15" w:rsidRDefault="005425B0" w:rsidP="001D6028">
            <w:pPr>
              <w:autoSpaceDE w:val="0"/>
              <w:autoSpaceDN w:val="0"/>
              <w:adjustRightInd w:val="0"/>
              <w:rPr>
                <w:rFonts w:ascii="Arial Narrow" w:hAnsi="Arial Narrow" w:cs="Arial"/>
                <w:sz w:val="18"/>
                <w:szCs w:val="18"/>
              </w:rPr>
            </w:pPr>
            <w:r w:rsidRPr="006A0E15">
              <w:rPr>
                <w:rFonts w:ascii="Arial Narrow" w:hAnsi="Arial Narrow" w:cs="Arial"/>
                <w:sz w:val="18"/>
                <w:szCs w:val="18"/>
              </w:rPr>
              <w:t>Introduction to Diversified Culture</w:t>
            </w:r>
          </w:p>
        </w:tc>
        <w:tc>
          <w:tcPr>
            <w:tcW w:w="3600" w:type="dxa"/>
          </w:tcPr>
          <w:p w14:paraId="3139A6C4"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Introduction to Diversified Culture</w:t>
            </w:r>
          </w:p>
          <w:p w14:paraId="0BBF858C"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Diversification</w:t>
            </w:r>
          </w:p>
          <w:p w14:paraId="4D730541"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Who Uses Relay</w:t>
            </w:r>
          </w:p>
          <w:p w14:paraId="509D6DB2"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Understanding Our Customer</w:t>
            </w:r>
          </w:p>
          <w:p w14:paraId="428632C3"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Special Communication Needs</w:t>
            </w:r>
          </w:p>
          <w:p w14:paraId="3156284D"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Pathological vs. Cultural View of Deafness</w:t>
            </w:r>
          </w:p>
        </w:tc>
        <w:tc>
          <w:tcPr>
            <w:tcW w:w="3847" w:type="dxa"/>
          </w:tcPr>
          <w:p w14:paraId="5154D40F"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Why is there Deaf Culture?</w:t>
            </w:r>
          </w:p>
          <w:p w14:paraId="3E58253B"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What Do You Know About Deafness</w:t>
            </w:r>
          </w:p>
          <w:p w14:paraId="569923D8"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Myths About Deafness</w:t>
            </w:r>
          </w:p>
          <w:p w14:paraId="4C010663"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Two Views of Deafness</w:t>
            </w:r>
          </w:p>
          <w:p w14:paraId="5E5ED38A"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Loudness Levels</w:t>
            </w:r>
          </w:p>
          <w:p w14:paraId="76E62B39"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Characteristics of Deafness</w:t>
            </w:r>
          </w:p>
          <w:p w14:paraId="77151E98"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The Deaf Community</w:t>
            </w:r>
          </w:p>
        </w:tc>
      </w:tr>
      <w:tr w:rsidR="005425B0" w:rsidRPr="006A0E15" w14:paraId="7235629E" w14:textId="77777777" w:rsidTr="001843E3">
        <w:tblPrEx>
          <w:shd w:val="clear" w:color="auto" w:fill="auto"/>
        </w:tblPrEx>
        <w:tc>
          <w:tcPr>
            <w:tcW w:w="1615" w:type="dxa"/>
          </w:tcPr>
          <w:p w14:paraId="3BB20467" w14:textId="77777777" w:rsidR="005425B0" w:rsidRPr="006A0E15" w:rsidRDefault="005425B0" w:rsidP="001D6028">
            <w:pPr>
              <w:autoSpaceDE w:val="0"/>
              <w:autoSpaceDN w:val="0"/>
              <w:adjustRightInd w:val="0"/>
              <w:rPr>
                <w:rFonts w:ascii="Arial Narrow" w:hAnsi="Arial Narrow" w:cs="Arial"/>
                <w:sz w:val="18"/>
                <w:szCs w:val="18"/>
              </w:rPr>
            </w:pPr>
            <w:r w:rsidRPr="006A0E15">
              <w:rPr>
                <w:rFonts w:ascii="Arial Narrow" w:hAnsi="Arial Narrow" w:cs="Arial"/>
                <w:sz w:val="18"/>
                <w:szCs w:val="18"/>
              </w:rPr>
              <w:t>Deaf Heritage</w:t>
            </w:r>
          </w:p>
        </w:tc>
        <w:tc>
          <w:tcPr>
            <w:tcW w:w="3600" w:type="dxa"/>
          </w:tcPr>
          <w:p w14:paraId="375FA668"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History in Europe</w:t>
            </w:r>
          </w:p>
          <w:p w14:paraId="6B7FB47A"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History in North America</w:t>
            </w:r>
          </w:p>
          <w:p w14:paraId="1D3B9E37"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Alexander Graham Bell</w:t>
            </w:r>
          </w:p>
        </w:tc>
        <w:tc>
          <w:tcPr>
            <w:tcW w:w="3847" w:type="dxa"/>
          </w:tcPr>
          <w:p w14:paraId="13315B0E"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Edward Miner Gallaudet</w:t>
            </w:r>
          </w:p>
          <w:p w14:paraId="677EEEF7"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Oral/Combined Debate</w:t>
            </w:r>
          </w:p>
          <w:p w14:paraId="0BA2737E"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Timeline of Deaf History</w:t>
            </w:r>
          </w:p>
        </w:tc>
      </w:tr>
      <w:tr w:rsidR="005425B0" w:rsidRPr="006A0E15" w14:paraId="4D7CA013" w14:textId="77777777" w:rsidTr="001843E3">
        <w:tblPrEx>
          <w:shd w:val="clear" w:color="auto" w:fill="auto"/>
        </w:tblPrEx>
        <w:tc>
          <w:tcPr>
            <w:tcW w:w="1615" w:type="dxa"/>
          </w:tcPr>
          <w:p w14:paraId="051529EF" w14:textId="77777777" w:rsidR="005425B0" w:rsidRPr="006A0E15" w:rsidRDefault="005425B0" w:rsidP="001D6028">
            <w:pPr>
              <w:autoSpaceDE w:val="0"/>
              <w:autoSpaceDN w:val="0"/>
              <w:adjustRightInd w:val="0"/>
              <w:rPr>
                <w:rFonts w:ascii="Arial Narrow" w:hAnsi="Arial Narrow" w:cs="Arial"/>
                <w:sz w:val="18"/>
                <w:szCs w:val="18"/>
              </w:rPr>
            </w:pPr>
            <w:r w:rsidRPr="006A0E15">
              <w:rPr>
                <w:rFonts w:ascii="Arial Narrow" w:hAnsi="Arial Narrow" w:cs="Arial"/>
                <w:sz w:val="18"/>
                <w:szCs w:val="18"/>
              </w:rPr>
              <w:t>The Deaf Community</w:t>
            </w:r>
          </w:p>
        </w:tc>
        <w:tc>
          <w:tcPr>
            <w:tcW w:w="3600" w:type="dxa"/>
          </w:tcPr>
          <w:p w14:paraId="17F663E8"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Introduction to the Deaf Community</w:t>
            </w:r>
          </w:p>
          <w:p w14:paraId="626389F4"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National Association of the Deaf</w:t>
            </w:r>
          </w:p>
          <w:p w14:paraId="1FB04B35"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Contributions to Society</w:t>
            </w:r>
          </w:p>
          <w:p w14:paraId="4941E381"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Mainstreamed Schools</w:t>
            </w:r>
          </w:p>
          <w:p w14:paraId="7FC1AEFD"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Sign Language Interpreters</w:t>
            </w:r>
          </w:p>
          <w:p w14:paraId="44632C07"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Different Communication Systems</w:t>
            </w:r>
          </w:p>
          <w:p w14:paraId="2B9CD5CC"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Exposure to English</w:t>
            </w:r>
          </w:p>
          <w:p w14:paraId="3AC2B100"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DEAF President Now</w:t>
            </w:r>
          </w:p>
          <w:p w14:paraId="5A0D2830"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Attitude Changes toward the Deaf Community</w:t>
            </w:r>
          </w:p>
        </w:tc>
        <w:tc>
          <w:tcPr>
            <w:tcW w:w="3847" w:type="dxa"/>
          </w:tcPr>
          <w:p w14:paraId="45CB9573"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American Athletic Association of the Deaf</w:t>
            </w:r>
          </w:p>
          <w:p w14:paraId="2E3138B7"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National Theatre of the Deaf</w:t>
            </w:r>
          </w:p>
          <w:p w14:paraId="31599973"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Assistive Devices</w:t>
            </w:r>
          </w:p>
          <w:p w14:paraId="5560A9DE"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Gaining Acceptance in the Deaf Community</w:t>
            </w:r>
          </w:p>
          <w:p w14:paraId="7861825C"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Changes in the Deaf Community</w:t>
            </w:r>
          </w:p>
          <w:p w14:paraId="4FD30605"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Working with a Sign Language Interpreter</w:t>
            </w:r>
          </w:p>
          <w:p w14:paraId="6D9ADEBB"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Interpreting Standards</w:t>
            </w:r>
          </w:p>
          <w:p w14:paraId="695FA1DE"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Equal Access</w:t>
            </w:r>
          </w:p>
          <w:p w14:paraId="14D1BE42"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Cochlear Implant Controversy</w:t>
            </w:r>
          </w:p>
        </w:tc>
      </w:tr>
      <w:tr w:rsidR="005425B0" w:rsidRPr="006A0E15" w14:paraId="72EECC9D" w14:textId="77777777" w:rsidTr="001843E3">
        <w:tblPrEx>
          <w:shd w:val="clear" w:color="auto" w:fill="auto"/>
        </w:tblPrEx>
        <w:tc>
          <w:tcPr>
            <w:tcW w:w="1615" w:type="dxa"/>
          </w:tcPr>
          <w:p w14:paraId="4115D849" w14:textId="77777777" w:rsidR="005425B0" w:rsidRPr="006A0E15" w:rsidRDefault="005425B0" w:rsidP="001D6028">
            <w:pPr>
              <w:autoSpaceDE w:val="0"/>
              <w:autoSpaceDN w:val="0"/>
              <w:adjustRightInd w:val="0"/>
              <w:rPr>
                <w:rFonts w:ascii="Arial Narrow" w:hAnsi="Arial Narrow" w:cs="Arial"/>
                <w:sz w:val="18"/>
                <w:szCs w:val="18"/>
              </w:rPr>
            </w:pPr>
            <w:r w:rsidRPr="006A0E15">
              <w:rPr>
                <w:rFonts w:ascii="Arial Narrow" w:hAnsi="Arial Narrow" w:cs="Arial"/>
                <w:sz w:val="18"/>
                <w:szCs w:val="18"/>
              </w:rPr>
              <w:t>American Sign Language (ASL) Pt. 1</w:t>
            </w:r>
          </w:p>
        </w:tc>
        <w:tc>
          <w:tcPr>
            <w:tcW w:w="3600" w:type="dxa"/>
          </w:tcPr>
          <w:p w14:paraId="7E174B1F"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What is ASL?</w:t>
            </w:r>
          </w:p>
          <w:p w14:paraId="5EA9E5F6"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History of ASL</w:t>
            </w:r>
          </w:p>
          <w:p w14:paraId="36E7F864"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ASL Recognized as Language</w:t>
            </w:r>
          </w:p>
        </w:tc>
        <w:tc>
          <w:tcPr>
            <w:tcW w:w="3847" w:type="dxa"/>
          </w:tcPr>
          <w:p w14:paraId="7C30EEFD"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Rules of ASL</w:t>
            </w:r>
          </w:p>
          <w:p w14:paraId="7C4D57DE"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Five Parameters of ASL</w:t>
            </w:r>
          </w:p>
          <w:p w14:paraId="3E30D882"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English vs. ASL Idioms</w:t>
            </w:r>
          </w:p>
        </w:tc>
      </w:tr>
      <w:tr w:rsidR="005425B0" w:rsidRPr="006A0E15" w14:paraId="2330B84E" w14:textId="77777777" w:rsidTr="001843E3">
        <w:tblPrEx>
          <w:shd w:val="clear" w:color="auto" w:fill="auto"/>
        </w:tblPrEx>
        <w:tc>
          <w:tcPr>
            <w:tcW w:w="1615" w:type="dxa"/>
          </w:tcPr>
          <w:p w14:paraId="4E2C979F" w14:textId="77777777" w:rsidR="005425B0" w:rsidRPr="006A0E15" w:rsidRDefault="005425B0" w:rsidP="001D6028">
            <w:pPr>
              <w:pStyle w:val="ParagraphText"/>
              <w:spacing w:after="0"/>
              <w:rPr>
                <w:rFonts w:ascii="Arial Narrow" w:hAnsi="Arial Narrow" w:cs="Arial"/>
                <w:sz w:val="18"/>
                <w:szCs w:val="18"/>
              </w:rPr>
            </w:pPr>
            <w:r w:rsidRPr="006A0E15">
              <w:rPr>
                <w:rFonts w:ascii="Arial Narrow" w:hAnsi="Arial Narrow" w:cs="Arial"/>
                <w:sz w:val="18"/>
                <w:szCs w:val="18"/>
              </w:rPr>
              <w:t>American Sign Language (ASL) Pt. 2</w:t>
            </w:r>
          </w:p>
        </w:tc>
        <w:tc>
          <w:tcPr>
            <w:tcW w:w="3600" w:type="dxa"/>
          </w:tcPr>
          <w:p w14:paraId="1FC1A0E1"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Evolution of ASL</w:t>
            </w:r>
          </w:p>
          <w:p w14:paraId="6245A3B7"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ASL Syntax</w:t>
            </w:r>
          </w:p>
        </w:tc>
        <w:tc>
          <w:tcPr>
            <w:tcW w:w="3847" w:type="dxa"/>
          </w:tcPr>
          <w:p w14:paraId="24A6845D"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Translate ASL to English and Vice Versa</w:t>
            </w:r>
          </w:p>
        </w:tc>
      </w:tr>
      <w:tr w:rsidR="005425B0" w:rsidRPr="006A0E15" w14:paraId="57ADE015" w14:textId="77777777" w:rsidTr="001843E3">
        <w:tblPrEx>
          <w:shd w:val="clear" w:color="auto" w:fill="auto"/>
        </w:tblPrEx>
        <w:tc>
          <w:tcPr>
            <w:tcW w:w="1615" w:type="dxa"/>
          </w:tcPr>
          <w:p w14:paraId="1F1B5DFB" w14:textId="77777777" w:rsidR="005425B0" w:rsidRPr="006A0E15" w:rsidRDefault="005425B0" w:rsidP="001D6028">
            <w:pPr>
              <w:pStyle w:val="ParagraphText"/>
              <w:spacing w:after="0"/>
              <w:rPr>
                <w:rFonts w:ascii="Arial Narrow" w:hAnsi="Arial Narrow" w:cs="Arial"/>
                <w:sz w:val="18"/>
                <w:szCs w:val="18"/>
              </w:rPr>
            </w:pPr>
            <w:r w:rsidRPr="006A0E15">
              <w:rPr>
                <w:rFonts w:ascii="Arial Narrow" w:hAnsi="Arial Narrow" w:cs="Arial"/>
                <w:sz w:val="18"/>
                <w:szCs w:val="18"/>
              </w:rPr>
              <w:t>TTYPhony &amp; TTY Courtesy</w:t>
            </w:r>
          </w:p>
        </w:tc>
        <w:tc>
          <w:tcPr>
            <w:tcW w:w="3600" w:type="dxa"/>
          </w:tcPr>
          <w:p w14:paraId="77F13142"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First Teletypewriter</w:t>
            </w:r>
          </w:p>
          <w:p w14:paraId="7AFBB153"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Evolution &amp; History of the TTY</w:t>
            </w:r>
          </w:p>
          <w:p w14:paraId="24CEC333"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Telecom Laws of Accessibility</w:t>
            </w:r>
          </w:p>
        </w:tc>
        <w:tc>
          <w:tcPr>
            <w:tcW w:w="3847" w:type="dxa"/>
          </w:tcPr>
          <w:p w14:paraId="2B2353B8"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 Courtesy</w:t>
            </w:r>
          </w:p>
          <w:p w14:paraId="054F8BAB"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Development of Relay Service Market</w:t>
            </w:r>
          </w:p>
        </w:tc>
      </w:tr>
      <w:tr w:rsidR="005425B0" w:rsidRPr="006A0E15" w14:paraId="45B03B07" w14:textId="77777777" w:rsidTr="001843E3">
        <w:tblPrEx>
          <w:shd w:val="clear" w:color="auto" w:fill="auto"/>
        </w:tblPrEx>
        <w:tc>
          <w:tcPr>
            <w:tcW w:w="1615" w:type="dxa"/>
          </w:tcPr>
          <w:p w14:paraId="447A71FA" w14:textId="77777777" w:rsidR="005425B0" w:rsidRPr="006A0E15" w:rsidRDefault="005425B0" w:rsidP="001D6028">
            <w:pPr>
              <w:pStyle w:val="ParagraphText"/>
              <w:spacing w:after="0"/>
              <w:rPr>
                <w:rFonts w:ascii="Arial Narrow" w:hAnsi="Arial Narrow" w:cs="Arial"/>
                <w:sz w:val="18"/>
                <w:szCs w:val="18"/>
              </w:rPr>
            </w:pPr>
            <w:r w:rsidRPr="006A0E15">
              <w:rPr>
                <w:rFonts w:ascii="Arial Narrow" w:hAnsi="Arial Narrow" w:cs="Arial"/>
                <w:sz w:val="18"/>
                <w:szCs w:val="18"/>
              </w:rPr>
              <w:t>Deaf Customers</w:t>
            </w:r>
          </w:p>
        </w:tc>
        <w:tc>
          <w:tcPr>
            <w:tcW w:w="3600" w:type="dxa"/>
          </w:tcPr>
          <w:p w14:paraId="28735053"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Statistics from NIDCD</w:t>
            </w:r>
          </w:p>
        </w:tc>
        <w:tc>
          <w:tcPr>
            <w:tcW w:w="3847" w:type="dxa"/>
          </w:tcPr>
          <w:p w14:paraId="6ADD4516"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Relaying for Deaf Customers</w:t>
            </w:r>
          </w:p>
        </w:tc>
      </w:tr>
      <w:tr w:rsidR="005425B0" w:rsidRPr="006A0E15" w14:paraId="2FC96F36" w14:textId="77777777" w:rsidTr="001843E3">
        <w:tblPrEx>
          <w:shd w:val="clear" w:color="auto" w:fill="auto"/>
        </w:tblPrEx>
        <w:tc>
          <w:tcPr>
            <w:tcW w:w="1615" w:type="dxa"/>
          </w:tcPr>
          <w:p w14:paraId="14D553E3" w14:textId="77777777" w:rsidR="005425B0" w:rsidRPr="006A0E15" w:rsidRDefault="005425B0" w:rsidP="001D6028">
            <w:pPr>
              <w:pStyle w:val="ParagraphText"/>
              <w:spacing w:after="0"/>
              <w:rPr>
                <w:rFonts w:ascii="Arial Narrow" w:hAnsi="Arial Narrow" w:cs="Arial"/>
                <w:sz w:val="18"/>
                <w:szCs w:val="18"/>
              </w:rPr>
            </w:pPr>
            <w:r w:rsidRPr="006A0E15">
              <w:rPr>
                <w:rFonts w:ascii="Arial Narrow" w:hAnsi="Arial Narrow" w:cs="Arial"/>
                <w:sz w:val="18"/>
                <w:szCs w:val="18"/>
              </w:rPr>
              <w:t>Hard of hearing &amp; Late-Deafened Customers</w:t>
            </w:r>
          </w:p>
        </w:tc>
        <w:tc>
          <w:tcPr>
            <w:tcW w:w="3600" w:type="dxa"/>
          </w:tcPr>
          <w:p w14:paraId="56FFE4DC"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Characteristics of Deaf Customers</w:t>
            </w:r>
          </w:p>
          <w:p w14:paraId="31FBAB02"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Assistive Devices for Deaf Customers</w:t>
            </w:r>
          </w:p>
          <w:p w14:paraId="1EDC3276"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Establishment of Assoc. of Late-Deafened Adults</w:t>
            </w:r>
          </w:p>
        </w:tc>
        <w:tc>
          <w:tcPr>
            <w:tcW w:w="3847" w:type="dxa"/>
          </w:tcPr>
          <w:p w14:paraId="00889E54"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Establishment of Hearing Loss Association of America</w:t>
            </w:r>
          </w:p>
          <w:p w14:paraId="142EBE9B"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Deaf Seniors</w:t>
            </w:r>
          </w:p>
          <w:p w14:paraId="6052FBBA"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Military Veterans</w:t>
            </w:r>
          </w:p>
          <w:p w14:paraId="6A8FF57B" w14:textId="77777777" w:rsidR="005425B0" w:rsidRPr="006A0E15" w:rsidRDefault="005425B0" w:rsidP="001D6028">
            <w:pPr>
              <w:pStyle w:val="BulletLast"/>
              <w:tabs>
                <w:tab w:val="clear" w:pos="720"/>
              </w:tabs>
              <w:spacing w:after="0"/>
              <w:ind w:left="247" w:hanging="247"/>
              <w:jc w:val="left"/>
              <w:rPr>
                <w:rFonts w:ascii="Arial Narrow" w:hAnsi="Arial Narrow"/>
                <w:sz w:val="18"/>
                <w:szCs w:val="18"/>
              </w:rPr>
            </w:pPr>
            <w:r w:rsidRPr="006A0E15">
              <w:rPr>
                <w:rFonts w:ascii="Arial Narrow" w:hAnsi="Arial Narrow" w:cs="Arial"/>
                <w:sz w:val="18"/>
                <w:szCs w:val="18"/>
              </w:rPr>
              <w:t>Relaying for Late-Deafened Customers</w:t>
            </w:r>
          </w:p>
        </w:tc>
      </w:tr>
      <w:tr w:rsidR="005425B0" w:rsidRPr="006A0E15" w14:paraId="329BA406" w14:textId="77777777" w:rsidTr="001843E3">
        <w:tblPrEx>
          <w:shd w:val="clear" w:color="auto" w:fill="auto"/>
        </w:tblPrEx>
        <w:tc>
          <w:tcPr>
            <w:tcW w:w="1615" w:type="dxa"/>
          </w:tcPr>
          <w:p w14:paraId="5DBC4A4D" w14:textId="77777777" w:rsidR="005425B0" w:rsidRPr="006A0E15" w:rsidRDefault="005425B0" w:rsidP="001D6028">
            <w:pPr>
              <w:pStyle w:val="ParagraphText"/>
              <w:spacing w:after="0"/>
              <w:rPr>
                <w:rFonts w:ascii="Arial Narrow" w:hAnsi="Arial Narrow" w:cs="Arial"/>
                <w:sz w:val="18"/>
                <w:szCs w:val="18"/>
              </w:rPr>
            </w:pPr>
            <w:r w:rsidRPr="006A0E15">
              <w:rPr>
                <w:rFonts w:ascii="Arial Narrow" w:hAnsi="Arial Narrow" w:cs="Arial"/>
                <w:sz w:val="18"/>
                <w:szCs w:val="18"/>
              </w:rPr>
              <w:t>DeafBlind Customers</w:t>
            </w:r>
          </w:p>
        </w:tc>
        <w:tc>
          <w:tcPr>
            <w:tcW w:w="3600" w:type="dxa"/>
          </w:tcPr>
          <w:p w14:paraId="1B7B4417"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What Does DeafBlind Mean</w:t>
            </w:r>
          </w:p>
          <w:p w14:paraId="62EFF135"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Assistive Devices for the DeafBlind</w:t>
            </w:r>
          </w:p>
          <w:p w14:paraId="2A0569B4"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Relaying for the DeafBlind</w:t>
            </w:r>
          </w:p>
        </w:tc>
        <w:tc>
          <w:tcPr>
            <w:tcW w:w="3847" w:type="dxa"/>
          </w:tcPr>
          <w:p w14:paraId="2CB4E400"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DeafBlind Pacing – Allows the CA to slow down the transmission to the Braille machine</w:t>
            </w:r>
          </w:p>
        </w:tc>
      </w:tr>
      <w:tr w:rsidR="005425B0" w:rsidRPr="006A0E15" w14:paraId="2476C07F" w14:textId="77777777" w:rsidTr="001843E3">
        <w:tblPrEx>
          <w:shd w:val="clear" w:color="auto" w:fill="auto"/>
        </w:tblPrEx>
        <w:tc>
          <w:tcPr>
            <w:tcW w:w="1615" w:type="dxa"/>
          </w:tcPr>
          <w:p w14:paraId="17F053B9" w14:textId="77777777" w:rsidR="005425B0" w:rsidRPr="006A0E15" w:rsidRDefault="005425B0" w:rsidP="001D6028">
            <w:pPr>
              <w:pStyle w:val="ParagraphText"/>
              <w:spacing w:after="0"/>
              <w:rPr>
                <w:rFonts w:ascii="Arial Narrow" w:hAnsi="Arial Narrow" w:cs="Arial"/>
                <w:sz w:val="18"/>
                <w:szCs w:val="18"/>
              </w:rPr>
            </w:pPr>
            <w:r w:rsidRPr="006A0E15">
              <w:rPr>
                <w:rFonts w:ascii="Arial Narrow" w:hAnsi="Arial Narrow" w:cs="Arial"/>
                <w:sz w:val="18"/>
                <w:szCs w:val="18"/>
              </w:rPr>
              <w:t>Relaying for Speech/ Cognitively Disabled Customers</w:t>
            </w:r>
          </w:p>
        </w:tc>
        <w:tc>
          <w:tcPr>
            <w:tcW w:w="3600" w:type="dxa"/>
          </w:tcPr>
          <w:p w14:paraId="79C89601"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Speech-Challenged Customers</w:t>
            </w:r>
          </w:p>
          <w:p w14:paraId="1F2F8E3D"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Assistive Devices</w:t>
            </w:r>
          </w:p>
          <w:p w14:paraId="7E7086F5"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Physically &amp;/or Cognitively Challenged Customers</w:t>
            </w:r>
          </w:p>
        </w:tc>
        <w:tc>
          <w:tcPr>
            <w:tcW w:w="3847" w:type="dxa"/>
          </w:tcPr>
          <w:p w14:paraId="3DF66C2D"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Traumatic Brain Injury</w:t>
            </w:r>
          </w:p>
          <w:p w14:paraId="31A0C7E6"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Stroke</w:t>
            </w:r>
          </w:p>
          <w:p w14:paraId="00219C53"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Communication Related Effects</w:t>
            </w:r>
          </w:p>
        </w:tc>
      </w:tr>
      <w:tr w:rsidR="005425B0" w:rsidRPr="006A0E15" w14:paraId="0965F27C" w14:textId="77777777" w:rsidTr="001843E3">
        <w:tblPrEx>
          <w:shd w:val="clear" w:color="auto" w:fill="auto"/>
        </w:tblPrEx>
        <w:tc>
          <w:tcPr>
            <w:tcW w:w="1615" w:type="dxa"/>
          </w:tcPr>
          <w:p w14:paraId="7AC37F48" w14:textId="77777777" w:rsidR="005425B0" w:rsidRPr="006A0E15" w:rsidRDefault="005425B0" w:rsidP="001D6028">
            <w:pPr>
              <w:pStyle w:val="ParagraphText"/>
              <w:spacing w:after="0"/>
              <w:rPr>
                <w:rFonts w:ascii="Arial Narrow" w:hAnsi="Arial Narrow" w:cs="Arial"/>
                <w:sz w:val="18"/>
                <w:szCs w:val="18"/>
              </w:rPr>
            </w:pPr>
            <w:r w:rsidRPr="006A0E15">
              <w:rPr>
                <w:rFonts w:ascii="Arial Narrow" w:hAnsi="Arial Narrow" w:cs="Arial"/>
                <w:sz w:val="18"/>
                <w:szCs w:val="18"/>
              </w:rPr>
              <w:t>Relaying for Hearing Customers</w:t>
            </w:r>
          </w:p>
        </w:tc>
        <w:tc>
          <w:tcPr>
            <w:tcW w:w="3600" w:type="dxa"/>
          </w:tcPr>
          <w:p w14:paraId="38F6EFC2"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Statistics</w:t>
            </w:r>
          </w:p>
        </w:tc>
        <w:tc>
          <w:tcPr>
            <w:tcW w:w="3847" w:type="dxa"/>
          </w:tcPr>
          <w:p w14:paraId="7458B007" w14:textId="77777777" w:rsidR="005425B0" w:rsidRPr="006A0E15" w:rsidRDefault="005425B0" w:rsidP="001D6028">
            <w:pPr>
              <w:pStyle w:val="BulletLast"/>
              <w:numPr>
                <w:ilvl w:val="0"/>
                <w:numId w:val="0"/>
              </w:numPr>
              <w:spacing w:after="0"/>
              <w:jc w:val="left"/>
              <w:rPr>
                <w:rFonts w:ascii="Arial Narrow" w:hAnsi="Arial Narrow" w:cs="Arial"/>
                <w:sz w:val="18"/>
                <w:szCs w:val="18"/>
              </w:rPr>
            </w:pPr>
          </w:p>
        </w:tc>
      </w:tr>
      <w:tr w:rsidR="005425B0" w:rsidRPr="006A0E15" w14:paraId="5992CFEB" w14:textId="77777777" w:rsidTr="001843E3">
        <w:tblPrEx>
          <w:shd w:val="clear" w:color="auto" w:fill="auto"/>
        </w:tblPrEx>
        <w:tc>
          <w:tcPr>
            <w:tcW w:w="1615" w:type="dxa"/>
          </w:tcPr>
          <w:p w14:paraId="27142EEE" w14:textId="77777777" w:rsidR="005425B0" w:rsidRPr="006A0E15" w:rsidRDefault="005425B0" w:rsidP="001D6028">
            <w:pPr>
              <w:pStyle w:val="ParagraphText"/>
              <w:spacing w:after="0"/>
              <w:rPr>
                <w:rFonts w:ascii="Arial Narrow" w:hAnsi="Arial Narrow" w:cs="Arial"/>
                <w:sz w:val="18"/>
                <w:szCs w:val="18"/>
              </w:rPr>
            </w:pPr>
            <w:r w:rsidRPr="006A0E15">
              <w:rPr>
                <w:rFonts w:ascii="Arial Narrow" w:hAnsi="Arial Narrow" w:cs="Arial"/>
                <w:sz w:val="18"/>
                <w:szCs w:val="18"/>
              </w:rPr>
              <w:t>Ethics &amp; Confidentiality</w:t>
            </w:r>
          </w:p>
        </w:tc>
        <w:tc>
          <w:tcPr>
            <w:tcW w:w="3600" w:type="dxa"/>
          </w:tcPr>
          <w:p w14:paraId="4C59168F"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Interpreting Standards</w:t>
            </w:r>
          </w:p>
          <w:p w14:paraId="10C34B56"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ADA &amp; FCC regulations for the Provision of TRS</w:t>
            </w:r>
          </w:p>
          <w:p w14:paraId="2F2DDE7C"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Regulations pertaining to call content</w:t>
            </w:r>
          </w:p>
        </w:tc>
        <w:tc>
          <w:tcPr>
            <w:tcW w:w="3847" w:type="dxa"/>
          </w:tcPr>
          <w:p w14:paraId="0DBD1663"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TRS Rules – Operator Standards</w:t>
            </w:r>
          </w:p>
          <w:p w14:paraId="2A10978D" w14:textId="77777777" w:rsidR="005425B0" w:rsidRPr="006A0E15" w:rsidRDefault="005425B0" w:rsidP="001D6028">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Relay Center Agreement Regarding Confidential Customer Info</w:t>
            </w:r>
          </w:p>
        </w:tc>
      </w:tr>
    </w:tbl>
    <w:p w14:paraId="703F4016" w14:textId="77777777" w:rsidR="005425B0" w:rsidRPr="006A0E15" w:rsidRDefault="005425B0" w:rsidP="001D6028">
      <w:pPr>
        <w:pStyle w:val="BulletLast-Coral"/>
        <w:numPr>
          <w:ilvl w:val="0"/>
          <w:numId w:val="0"/>
        </w:numPr>
        <w:spacing w:after="0"/>
        <w:rPr>
          <w:rFonts w:ascii="Arial Narrow" w:hAnsi="Arial Narrow"/>
          <w:sz w:val="12"/>
          <w:szCs w:val="12"/>
        </w:rPr>
      </w:pPr>
    </w:p>
    <w:p w14:paraId="458A8467" w14:textId="77777777" w:rsidR="005425B0" w:rsidRPr="006A0E15" w:rsidRDefault="005425B0" w:rsidP="001D6028">
      <w:pPr>
        <w:pStyle w:val="ANSH4"/>
        <w:spacing w:before="0"/>
        <w:rPr>
          <w:rFonts w:ascii="Arial Narrow" w:hAnsi="Arial Narrow"/>
          <w:sz w:val="24"/>
        </w:rPr>
      </w:pPr>
      <w:r w:rsidRPr="006A0E15">
        <w:rPr>
          <w:rFonts w:ascii="Arial Narrow" w:hAnsi="Arial Narrow"/>
          <w:sz w:val="24"/>
        </w:rPr>
        <w:t>On-Going Quality Focus Skill Training</w:t>
      </w:r>
    </w:p>
    <w:p w14:paraId="6E06395C" w14:textId="77777777" w:rsidR="005425B0" w:rsidRPr="006A0E15" w:rsidRDefault="005425B0" w:rsidP="001D6028">
      <w:pPr>
        <w:pStyle w:val="BulletLast-Coral"/>
        <w:numPr>
          <w:ilvl w:val="0"/>
          <w:numId w:val="0"/>
        </w:numPr>
        <w:spacing w:after="60"/>
        <w:rPr>
          <w:rFonts w:ascii="Arial Narrow" w:hAnsi="Arial Narrow"/>
          <w:sz w:val="24"/>
        </w:rPr>
      </w:pPr>
      <w:r w:rsidRPr="006A0E15">
        <w:rPr>
          <w:rFonts w:ascii="Arial Narrow" w:hAnsi="Arial Narrow"/>
          <w:sz w:val="24"/>
        </w:rPr>
        <w:t>Continuous skill training is the cornerstone of Sprint’s training program.  Core relay processing skills are continually reinforced throughout employment and as a part of supplemental training programs. Sprint develops skills training programs and on-going training labs to ensure skills are maintained and remain consistent with basic relay training.  Refresher training is provided on correct relay procedures including system navigation, standard procedures, professionalism, and ethics. Depending upon the complexity of the training a decision is made to determine the appropriate delivery.  Our on-going skill training program includes:</w:t>
      </w:r>
    </w:p>
    <w:p w14:paraId="7FD3655F" w14:textId="77777777" w:rsidR="005425B0" w:rsidRPr="006A0E15" w:rsidRDefault="005425B0" w:rsidP="001D6028">
      <w:pPr>
        <w:pStyle w:val="BulletLast"/>
        <w:tabs>
          <w:tab w:val="clear" w:pos="720"/>
        </w:tabs>
        <w:spacing w:after="0"/>
        <w:rPr>
          <w:rFonts w:ascii="Arial Narrow" w:hAnsi="Arial Narrow"/>
          <w:sz w:val="24"/>
        </w:rPr>
      </w:pPr>
      <w:r w:rsidRPr="006A0E15">
        <w:rPr>
          <w:rFonts w:ascii="Arial Narrow" w:hAnsi="Arial Narrow"/>
          <w:sz w:val="24"/>
        </w:rPr>
        <w:t>Quality Focus Skill training - monthly</w:t>
      </w:r>
    </w:p>
    <w:p w14:paraId="6BE4DD87" w14:textId="77777777" w:rsidR="005425B0" w:rsidRPr="006A0E15" w:rsidRDefault="005425B0" w:rsidP="001D6028">
      <w:pPr>
        <w:pStyle w:val="BulletLast"/>
        <w:tabs>
          <w:tab w:val="clear" w:pos="720"/>
        </w:tabs>
        <w:spacing w:after="0"/>
        <w:rPr>
          <w:rFonts w:ascii="Arial Narrow" w:hAnsi="Arial Narrow"/>
          <w:sz w:val="24"/>
        </w:rPr>
      </w:pPr>
      <w:r w:rsidRPr="006A0E15">
        <w:rPr>
          <w:rFonts w:ascii="Arial Narrow" w:hAnsi="Arial Narrow"/>
          <w:sz w:val="24"/>
        </w:rPr>
        <w:t>Diversified Culture Awareness training - monthly</w:t>
      </w:r>
    </w:p>
    <w:p w14:paraId="46137329" w14:textId="77777777" w:rsidR="005425B0" w:rsidRPr="006A0E15" w:rsidRDefault="005425B0" w:rsidP="001D6028">
      <w:pPr>
        <w:pStyle w:val="BulletLast"/>
        <w:tabs>
          <w:tab w:val="clear" w:pos="720"/>
        </w:tabs>
        <w:spacing w:after="0"/>
        <w:rPr>
          <w:rFonts w:ascii="Arial Narrow" w:hAnsi="Arial Narrow"/>
          <w:sz w:val="24"/>
        </w:rPr>
      </w:pPr>
      <w:r w:rsidRPr="006A0E15">
        <w:rPr>
          <w:rFonts w:ascii="Arial Narrow" w:hAnsi="Arial Narrow"/>
          <w:sz w:val="24"/>
        </w:rPr>
        <w:t>Customer Service Initiative – monthly</w:t>
      </w:r>
    </w:p>
    <w:p w14:paraId="7335D41E" w14:textId="77777777" w:rsidR="005425B0" w:rsidRPr="006A0E15" w:rsidRDefault="005425B0" w:rsidP="001D6028">
      <w:pPr>
        <w:pStyle w:val="BulletLast"/>
        <w:tabs>
          <w:tab w:val="clear" w:pos="720"/>
        </w:tabs>
        <w:spacing w:after="0"/>
        <w:rPr>
          <w:rFonts w:ascii="Arial Narrow" w:hAnsi="Arial Narrow"/>
          <w:sz w:val="24"/>
        </w:rPr>
      </w:pPr>
      <w:r w:rsidRPr="006A0E15">
        <w:rPr>
          <w:rFonts w:ascii="Arial Narrow" w:hAnsi="Arial Narrow"/>
          <w:sz w:val="24"/>
        </w:rPr>
        <w:t>Check for Understanding – monthly</w:t>
      </w:r>
    </w:p>
    <w:p w14:paraId="73177623" w14:textId="77777777" w:rsidR="005425B0" w:rsidRPr="006A0E15" w:rsidRDefault="005425B0" w:rsidP="001D6028">
      <w:pPr>
        <w:pStyle w:val="BulletLast"/>
        <w:tabs>
          <w:tab w:val="clear" w:pos="720"/>
        </w:tabs>
        <w:spacing w:after="120"/>
        <w:rPr>
          <w:rFonts w:ascii="Arial Narrow" w:hAnsi="Arial Narrow"/>
          <w:sz w:val="24"/>
        </w:rPr>
      </w:pPr>
      <w:r w:rsidRPr="006A0E15">
        <w:rPr>
          <w:rFonts w:ascii="Arial Narrow" w:hAnsi="Arial Narrow"/>
          <w:sz w:val="24"/>
        </w:rPr>
        <w:t>Grammar and Spelling Rules - bi-annual</w:t>
      </w:r>
    </w:p>
    <w:p w14:paraId="661C04A3" w14:textId="77777777" w:rsidR="005425B0" w:rsidRPr="006A0E15" w:rsidRDefault="005425B0" w:rsidP="001D6028">
      <w:pPr>
        <w:rPr>
          <w:rFonts w:ascii="Arial Narrow" w:eastAsiaTheme="minorHAnsi" w:hAnsi="Arial Narrow"/>
          <w:i/>
          <w:sz w:val="22"/>
          <w:szCs w:val="22"/>
        </w:rPr>
      </w:pPr>
      <w:r w:rsidRPr="006A0E15">
        <w:rPr>
          <w:rFonts w:ascii="Arial Narrow" w:eastAsiaTheme="minorHAnsi" w:hAnsi="Arial Narrow"/>
          <w:i/>
          <w:sz w:val="22"/>
          <w:szCs w:val="22"/>
        </w:rPr>
        <w:t>Quality Focus Skill Training topics from 2016/2017:</w:t>
      </w:r>
    </w:p>
    <w:tbl>
      <w:tblPr>
        <w:tblStyle w:val="TableGrid20"/>
        <w:tblW w:w="0" w:type="auto"/>
        <w:tblLook w:val="04A0" w:firstRow="1" w:lastRow="0" w:firstColumn="1" w:lastColumn="0" w:noHBand="0" w:noVBand="1"/>
      </w:tblPr>
      <w:tblGrid>
        <w:gridCol w:w="1146"/>
        <w:gridCol w:w="7710"/>
      </w:tblGrid>
      <w:tr w:rsidR="005425B0" w:rsidRPr="006A0E15" w14:paraId="66B34C62" w14:textId="77777777" w:rsidTr="001843E3">
        <w:tc>
          <w:tcPr>
            <w:tcW w:w="1165" w:type="dxa"/>
          </w:tcPr>
          <w:p w14:paraId="5BEADF05" w14:textId="77777777" w:rsidR="005425B0" w:rsidRPr="006A0E15" w:rsidRDefault="005425B0" w:rsidP="001D6028">
            <w:pPr>
              <w:rPr>
                <w:rFonts w:ascii="Arial Narrow" w:hAnsi="Arial Narrow" w:cs="Arial"/>
                <w:b/>
                <w:sz w:val="20"/>
                <w:szCs w:val="20"/>
              </w:rPr>
            </w:pPr>
            <w:r w:rsidRPr="006A0E15">
              <w:rPr>
                <w:rFonts w:ascii="Arial Narrow" w:hAnsi="Arial Narrow" w:cs="Arial"/>
                <w:b/>
                <w:sz w:val="20"/>
                <w:szCs w:val="20"/>
              </w:rPr>
              <w:t xml:space="preserve">Jan 2016 </w:t>
            </w:r>
          </w:p>
        </w:tc>
        <w:tc>
          <w:tcPr>
            <w:tcW w:w="7897" w:type="dxa"/>
          </w:tcPr>
          <w:p w14:paraId="5C7A9BAE" w14:textId="77777777" w:rsidR="005425B0" w:rsidRPr="006A0E15" w:rsidRDefault="005425B0" w:rsidP="001D6028">
            <w:pPr>
              <w:rPr>
                <w:rFonts w:ascii="Arial Narrow" w:hAnsi="Arial Narrow" w:cs="Arial"/>
                <w:sz w:val="20"/>
                <w:szCs w:val="20"/>
              </w:rPr>
            </w:pPr>
            <w:r w:rsidRPr="006A0E15">
              <w:rPr>
                <w:rFonts w:ascii="Arial Narrow" w:hAnsi="Arial Narrow" w:cs="Arial"/>
                <w:sz w:val="20"/>
                <w:szCs w:val="20"/>
              </w:rPr>
              <w:t>Dialing the correct number within 5 seconds</w:t>
            </w:r>
          </w:p>
        </w:tc>
      </w:tr>
      <w:tr w:rsidR="005425B0" w:rsidRPr="006A0E15" w14:paraId="484ADC0F" w14:textId="77777777" w:rsidTr="001843E3">
        <w:tc>
          <w:tcPr>
            <w:tcW w:w="1165" w:type="dxa"/>
          </w:tcPr>
          <w:p w14:paraId="07863435" w14:textId="77777777" w:rsidR="005425B0" w:rsidRPr="006A0E15" w:rsidRDefault="005425B0" w:rsidP="001D6028">
            <w:pPr>
              <w:rPr>
                <w:rFonts w:ascii="Arial Narrow" w:hAnsi="Arial Narrow" w:cs="Arial"/>
                <w:b/>
                <w:sz w:val="20"/>
                <w:szCs w:val="20"/>
              </w:rPr>
            </w:pPr>
            <w:r w:rsidRPr="006A0E15">
              <w:rPr>
                <w:rFonts w:ascii="Arial Narrow" w:hAnsi="Arial Narrow" w:cs="Arial"/>
                <w:b/>
                <w:sz w:val="20"/>
                <w:szCs w:val="20"/>
              </w:rPr>
              <w:t>Feb 2016</w:t>
            </w:r>
          </w:p>
        </w:tc>
        <w:tc>
          <w:tcPr>
            <w:tcW w:w="7897" w:type="dxa"/>
          </w:tcPr>
          <w:p w14:paraId="428D783F" w14:textId="77777777" w:rsidR="005425B0" w:rsidRPr="006A0E15" w:rsidRDefault="005425B0" w:rsidP="001D6028">
            <w:pPr>
              <w:rPr>
                <w:rFonts w:ascii="Arial Narrow" w:hAnsi="Arial Narrow" w:cs="Arial"/>
                <w:sz w:val="20"/>
                <w:szCs w:val="20"/>
              </w:rPr>
            </w:pPr>
            <w:r w:rsidRPr="006A0E15">
              <w:rPr>
                <w:rFonts w:ascii="Arial Narrow" w:hAnsi="Arial Narrow" w:cs="Arial"/>
                <w:sz w:val="20"/>
                <w:szCs w:val="20"/>
              </w:rPr>
              <w:t>Typing the Voice/TTY greeting verbatim, Announcement protocol including a prompt state-specific announcement/greeting used/ ID number given</w:t>
            </w:r>
          </w:p>
        </w:tc>
      </w:tr>
      <w:tr w:rsidR="005425B0" w:rsidRPr="006A0E15" w14:paraId="328B1730" w14:textId="77777777" w:rsidTr="001843E3">
        <w:tc>
          <w:tcPr>
            <w:tcW w:w="1165" w:type="dxa"/>
          </w:tcPr>
          <w:p w14:paraId="7AE8F6C0" w14:textId="77777777" w:rsidR="005425B0" w:rsidRPr="006A0E15" w:rsidRDefault="005425B0" w:rsidP="001D6028">
            <w:pPr>
              <w:rPr>
                <w:rFonts w:ascii="Arial Narrow" w:hAnsi="Arial Narrow" w:cs="Arial"/>
                <w:b/>
                <w:sz w:val="20"/>
                <w:szCs w:val="20"/>
              </w:rPr>
            </w:pPr>
            <w:r w:rsidRPr="006A0E15">
              <w:rPr>
                <w:rFonts w:ascii="Arial Narrow" w:hAnsi="Arial Narrow" w:cs="Arial"/>
                <w:b/>
                <w:sz w:val="20"/>
                <w:szCs w:val="20"/>
              </w:rPr>
              <w:t>Mar 2016</w:t>
            </w:r>
          </w:p>
        </w:tc>
        <w:tc>
          <w:tcPr>
            <w:tcW w:w="7897" w:type="dxa"/>
          </w:tcPr>
          <w:p w14:paraId="564F12A5" w14:textId="77777777" w:rsidR="005425B0" w:rsidRPr="006A0E15" w:rsidRDefault="005425B0" w:rsidP="001D6028">
            <w:pPr>
              <w:rPr>
                <w:rFonts w:ascii="Arial Narrow" w:hAnsi="Arial Narrow" w:cs="Arial"/>
                <w:sz w:val="20"/>
                <w:szCs w:val="20"/>
              </w:rPr>
            </w:pPr>
            <w:r w:rsidRPr="006A0E15">
              <w:rPr>
                <w:rFonts w:ascii="Arial Narrow" w:hAnsi="Arial Narrow" w:cs="Arial"/>
                <w:sz w:val="20"/>
                <w:szCs w:val="20"/>
              </w:rPr>
              <w:t>Call processed according to procedures, specifically following Customer Note instructions</w:t>
            </w:r>
          </w:p>
        </w:tc>
      </w:tr>
      <w:tr w:rsidR="005425B0" w:rsidRPr="006A0E15" w14:paraId="4BC57EAA" w14:textId="77777777" w:rsidTr="001843E3">
        <w:tc>
          <w:tcPr>
            <w:tcW w:w="1165" w:type="dxa"/>
          </w:tcPr>
          <w:p w14:paraId="1D055EB6" w14:textId="77777777" w:rsidR="005425B0" w:rsidRPr="006A0E15" w:rsidRDefault="005425B0" w:rsidP="001D6028">
            <w:pPr>
              <w:rPr>
                <w:rFonts w:ascii="Arial Narrow" w:hAnsi="Arial Narrow" w:cs="Arial"/>
                <w:b/>
                <w:sz w:val="20"/>
                <w:szCs w:val="20"/>
              </w:rPr>
            </w:pPr>
            <w:r w:rsidRPr="006A0E15">
              <w:rPr>
                <w:rFonts w:ascii="Arial Narrow" w:hAnsi="Arial Narrow" w:cs="Arial"/>
                <w:b/>
                <w:sz w:val="20"/>
                <w:szCs w:val="20"/>
              </w:rPr>
              <w:t>Apr 2016</w:t>
            </w:r>
          </w:p>
        </w:tc>
        <w:tc>
          <w:tcPr>
            <w:tcW w:w="7897" w:type="dxa"/>
          </w:tcPr>
          <w:p w14:paraId="720F3086" w14:textId="77777777" w:rsidR="005425B0" w:rsidRPr="006A0E15" w:rsidRDefault="005425B0" w:rsidP="001D6028">
            <w:pPr>
              <w:rPr>
                <w:rFonts w:ascii="Arial Narrow" w:hAnsi="Arial Narrow" w:cs="Arial"/>
                <w:sz w:val="20"/>
                <w:szCs w:val="20"/>
              </w:rPr>
            </w:pPr>
            <w:r w:rsidRPr="006A0E15">
              <w:rPr>
                <w:rFonts w:ascii="Arial Narrow" w:hAnsi="Arial Narrow" w:cs="Arial"/>
                <w:sz w:val="20"/>
                <w:szCs w:val="20"/>
              </w:rPr>
              <w:t>State-specific announcements/greeting/ID given, Call closing protocol, Appropriate closing and macro for call type</w:t>
            </w:r>
          </w:p>
        </w:tc>
      </w:tr>
      <w:tr w:rsidR="005425B0" w:rsidRPr="006A0E15" w14:paraId="2D616356" w14:textId="77777777" w:rsidTr="001843E3">
        <w:tc>
          <w:tcPr>
            <w:tcW w:w="1165" w:type="dxa"/>
          </w:tcPr>
          <w:p w14:paraId="72990E81" w14:textId="77777777" w:rsidR="005425B0" w:rsidRPr="006A0E15" w:rsidRDefault="005425B0" w:rsidP="001D6028">
            <w:pPr>
              <w:rPr>
                <w:rFonts w:ascii="Arial Narrow" w:hAnsi="Arial Narrow" w:cs="Arial"/>
                <w:b/>
                <w:sz w:val="20"/>
                <w:szCs w:val="20"/>
              </w:rPr>
            </w:pPr>
            <w:r w:rsidRPr="006A0E15">
              <w:rPr>
                <w:rFonts w:ascii="Arial Narrow" w:hAnsi="Arial Narrow" w:cs="Arial"/>
                <w:b/>
                <w:sz w:val="20"/>
                <w:szCs w:val="20"/>
              </w:rPr>
              <w:t>May 2016</w:t>
            </w:r>
          </w:p>
        </w:tc>
        <w:tc>
          <w:tcPr>
            <w:tcW w:w="7897" w:type="dxa"/>
          </w:tcPr>
          <w:p w14:paraId="74CE6764" w14:textId="77777777" w:rsidR="005425B0" w:rsidRPr="006A0E15" w:rsidRDefault="005425B0" w:rsidP="001D6028">
            <w:pPr>
              <w:rPr>
                <w:rFonts w:ascii="Arial Narrow" w:hAnsi="Arial Narrow" w:cs="Arial"/>
                <w:sz w:val="20"/>
                <w:szCs w:val="20"/>
              </w:rPr>
            </w:pPr>
            <w:r w:rsidRPr="006A0E15">
              <w:rPr>
                <w:rFonts w:ascii="Arial Narrow" w:hAnsi="Arial Narrow" w:cs="Arial"/>
                <w:sz w:val="20"/>
                <w:szCs w:val="20"/>
              </w:rPr>
              <w:t>Specific person request announcements, Progress of call/Customer Informed</w:t>
            </w:r>
          </w:p>
        </w:tc>
      </w:tr>
      <w:tr w:rsidR="005425B0" w:rsidRPr="006A0E15" w14:paraId="3CA35FCB" w14:textId="77777777" w:rsidTr="001843E3">
        <w:tc>
          <w:tcPr>
            <w:tcW w:w="1165" w:type="dxa"/>
          </w:tcPr>
          <w:p w14:paraId="0C2CA566" w14:textId="77777777" w:rsidR="005425B0" w:rsidRPr="006A0E15" w:rsidRDefault="005425B0" w:rsidP="001D6028">
            <w:pPr>
              <w:rPr>
                <w:rFonts w:ascii="Arial Narrow" w:hAnsi="Arial Narrow" w:cs="Arial"/>
                <w:b/>
                <w:sz w:val="20"/>
                <w:szCs w:val="20"/>
              </w:rPr>
            </w:pPr>
            <w:r w:rsidRPr="006A0E15">
              <w:rPr>
                <w:rFonts w:ascii="Arial Narrow" w:hAnsi="Arial Narrow" w:cs="Arial"/>
                <w:b/>
                <w:sz w:val="20"/>
                <w:szCs w:val="20"/>
              </w:rPr>
              <w:t>Jun 2016</w:t>
            </w:r>
          </w:p>
        </w:tc>
        <w:tc>
          <w:tcPr>
            <w:tcW w:w="7897" w:type="dxa"/>
          </w:tcPr>
          <w:p w14:paraId="27D1F4A7" w14:textId="77777777" w:rsidR="005425B0" w:rsidRPr="006A0E15" w:rsidRDefault="005425B0" w:rsidP="001D6028">
            <w:pPr>
              <w:rPr>
                <w:rFonts w:ascii="Arial Narrow" w:hAnsi="Arial Narrow" w:cs="Arial"/>
                <w:sz w:val="20"/>
                <w:szCs w:val="20"/>
              </w:rPr>
            </w:pPr>
            <w:r w:rsidRPr="006A0E15">
              <w:rPr>
                <w:rFonts w:ascii="Arial Narrow" w:hAnsi="Arial Narrow" w:cs="Arial"/>
                <w:sz w:val="20"/>
                <w:szCs w:val="20"/>
              </w:rPr>
              <w:t>Call transfer procedure, Adapting to call procedures changes as directed by the customer.</w:t>
            </w:r>
          </w:p>
        </w:tc>
      </w:tr>
      <w:tr w:rsidR="005425B0" w:rsidRPr="006A0E15" w14:paraId="43F8DEC9" w14:textId="77777777" w:rsidTr="001843E3">
        <w:tc>
          <w:tcPr>
            <w:tcW w:w="1165" w:type="dxa"/>
          </w:tcPr>
          <w:p w14:paraId="629EC044" w14:textId="77777777" w:rsidR="005425B0" w:rsidRPr="006A0E15" w:rsidRDefault="005425B0" w:rsidP="001D6028">
            <w:pPr>
              <w:rPr>
                <w:rFonts w:ascii="Arial Narrow" w:hAnsi="Arial Narrow" w:cs="Arial"/>
                <w:b/>
                <w:sz w:val="20"/>
                <w:szCs w:val="20"/>
              </w:rPr>
            </w:pPr>
            <w:r w:rsidRPr="006A0E15">
              <w:rPr>
                <w:rFonts w:ascii="Arial Narrow" w:hAnsi="Arial Narrow" w:cs="Arial"/>
                <w:b/>
                <w:sz w:val="20"/>
                <w:szCs w:val="20"/>
              </w:rPr>
              <w:t>Jul 2016</w:t>
            </w:r>
          </w:p>
        </w:tc>
        <w:tc>
          <w:tcPr>
            <w:tcW w:w="7897" w:type="dxa"/>
          </w:tcPr>
          <w:p w14:paraId="7F42E284" w14:textId="77777777" w:rsidR="005425B0" w:rsidRPr="006A0E15" w:rsidRDefault="005425B0" w:rsidP="001D6028">
            <w:pPr>
              <w:rPr>
                <w:rFonts w:ascii="Arial Narrow" w:hAnsi="Arial Narrow" w:cs="Arial"/>
                <w:sz w:val="20"/>
                <w:szCs w:val="20"/>
              </w:rPr>
            </w:pPr>
            <w:r w:rsidRPr="006A0E15">
              <w:rPr>
                <w:rFonts w:ascii="Arial Narrow" w:hAnsi="Arial Narrow" w:cs="Arial"/>
                <w:sz w:val="20"/>
                <w:szCs w:val="20"/>
              </w:rPr>
              <w:t>Typing greeting verbatim, Typing message verbatim, Voicing the complete message</w:t>
            </w:r>
          </w:p>
        </w:tc>
      </w:tr>
      <w:tr w:rsidR="005425B0" w:rsidRPr="006A0E15" w14:paraId="29D3A10A" w14:textId="77777777" w:rsidTr="001843E3">
        <w:tc>
          <w:tcPr>
            <w:tcW w:w="1165" w:type="dxa"/>
          </w:tcPr>
          <w:p w14:paraId="3D87902C" w14:textId="77777777" w:rsidR="005425B0" w:rsidRPr="006A0E15" w:rsidRDefault="005425B0" w:rsidP="001D6028">
            <w:pPr>
              <w:rPr>
                <w:rFonts w:ascii="Arial Narrow" w:hAnsi="Arial Narrow" w:cs="Arial"/>
                <w:b/>
                <w:sz w:val="20"/>
                <w:szCs w:val="20"/>
              </w:rPr>
            </w:pPr>
            <w:r w:rsidRPr="006A0E15">
              <w:rPr>
                <w:rFonts w:ascii="Arial Narrow" w:hAnsi="Arial Narrow" w:cs="Arial"/>
                <w:b/>
                <w:sz w:val="20"/>
                <w:szCs w:val="20"/>
              </w:rPr>
              <w:t>Aug 2016</w:t>
            </w:r>
          </w:p>
        </w:tc>
        <w:tc>
          <w:tcPr>
            <w:tcW w:w="7897" w:type="dxa"/>
          </w:tcPr>
          <w:p w14:paraId="14B2C8F2" w14:textId="77777777" w:rsidR="005425B0" w:rsidRPr="006A0E15" w:rsidRDefault="005425B0" w:rsidP="001D6028">
            <w:pPr>
              <w:rPr>
                <w:rFonts w:ascii="Arial Narrow" w:hAnsi="Arial Narrow" w:cs="Arial"/>
                <w:sz w:val="20"/>
                <w:szCs w:val="20"/>
              </w:rPr>
            </w:pPr>
            <w:r w:rsidRPr="006A0E15">
              <w:rPr>
                <w:rFonts w:ascii="Arial Narrow" w:hAnsi="Arial Narrow" w:cs="Arial"/>
                <w:sz w:val="20"/>
                <w:szCs w:val="20"/>
              </w:rPr>
              <w:t xml:space="preserve">Maintaining transparency maintained, Typing messages verbatim  </w:t>
            </w:r>
          </w:p>
        </w:tc>
      </w:tr>
      <w:tr w:rsidR="005425B0" w:rsidRPr="006A0E15" w14:paraId="53D05D03" w14:textId="77777777" w:rsidTr="001843E3">
        <w:tc>
          <w:tcPr>
            <w:tcW w:w="1165" w:type="dxa"/>
          </w:tcPr>
          <w:p w14:paraId="36D5CE28" w14:textId="77777777" w:rsidR="005425B0" w:rsidRPr="006A0E15" w:rsidRDefault="005425B0" w:rsidP="001D6028">
            <w:pPr>
              <w:rPr>
                <w:rFonts w:ascii="Arial Narrow" w:hAnsi="Arial Narrow" w:cs="Arial"/>
                <w:b/>
                <w:sz w:val="20"/>
                <w:szCs w:val="20"/>
              </w:rPr>
            </w:pPr>
            <w:r w:rsidRPr="006A0E15">
              <w:rPr>
                <w:rFonts w:ascii="Arial Narrow" w:hAnsi="Arial Narrow" w:cs="Arial"/>
                <w:b/>
                <w:sz w:val="20"/>
                <w:szCs w:val="20"/>
              </w:rPr>
              <w:t>Sept 2016</w:t>
            </w:r>
          </w:p>
        </w:tc>
        <w:tc>
          <w:tcPr>
            <w:tcW w:w="7897" w:type="dxa"/>
          </w:tcPr>
          <w:p w14:paraId="43529FFC" w14:textId="77777777" w:rsidR="005425B0" w:rsidRPr="006A0E15" w:rsidRDefault="005425B0" w:rsidP="001D6028">
            <w:pPr>
              <w:rPr>
                <w:rFonts w:ascii="Arial Narrow" w:hAnsi="Arial Narrow" w:cs="Arial"/>
                <w:sz w:val="20"/>
                <w:szCs w:val="20"/>
              </w:rPr>
            </w:pPr>
            <w:r w:rsidRPr="006A0E15">
              <w:rPr>
                <w:rFonts w:ascii="Arial Narrow" w:hAnsi="Arial Narrow" w:cs="Arial"/>
                <w:sz w:val="20"/>
                <w:szCs w:val="20"/>
              </w:rPr>
              <w:t xml:space="preserve">Dialing efficiency and protocol </w:t>
            </w:r>
          </w:p>
        </w:tc>
      </w:tr>
      <w:tr w:rsidR="005425B0" w:rsidRPr="006A0E15" w14:paraId="45BB5C69" w14:textId="77777777" w:rsidTr="001843E3">
        <w:tc>
          <w:tcPr>
            <w:tcW w:w="1165" w:type="dxa"/>
          </w:tcPr>
          <w:p w14:paraId="7B8D2D74" w14:textId="77777777" w:rsidR="005425B0" w:rsidRPr="006A0E15" w:rsidRDefault="005425B0" w:rsidP="001D6028">
            <w:pPr>
              <w:rPr>
                <w:rFonts w:ascii="Arial Narrow" w:hAnsi="Arial Narrow" w:cs="Arial"/>
                <w:b/>
                <w:sz w:val="20"/>
                <w:szCs w:val="20"/>
              </w:rPr>
            </w:pPr>
            <w:r w:rsidRPr="006A0E15">
              <w:rPr>
                <w:rFonts w:ascii="Arial Narrow" w:hAnsi="Arial Narrow" w:cs="Arial"/>
                <w:b/>
                <w:sz w:val="20"/>
                <w:szCs w:val="20"/>
              </w:rPr>
              <w:t>Oct 2016</w:t>
            </w:r>
          </w:p>
        </w:tc>
        <w:tc>
          <w:tcPr>
            <w:tcW w:w="7897" w:type="dxa"/>
          </w:tcPr>
          <w:p w14:paraId="7215B486" w14:textId="77777777" w:rsidR="005425B0" w:rsidRPr="006A0E15" w:rsidRDefault="005425B0" w:rsidP="001D6028">
            <w:pPr>
              <w:rPr>
                <w:rFonts w:ascii="Arial Narrow" w:hAnsi="Arial Narrow" w:cs="Arial"/>
                <w:sz w:val="20"/>
                <w:szCs w:val="20"/>
              </w:rPr>
            </w:pPr>
            <w:r w:rsidRPr="006A0E15">
              <w:rPr>
                <w:rFonts w:ascii="Arial Narrow" w:hAnsi="Arial Narrow" w:cs="Arial"/>
                <w:sz w:val="20"/>
                <w:szCs w:val="20"/>
              </w:rPr>
              <w:t>Typing/reading voice/device answer greetings verbatim, Call closing procedure, Relay mode closing protocol, Operator mode closing protocol</w:t>
            </w:r>
          </w:p>
        </w:tc>
      </w:tr>
      <w:tr w:rsidR="005425B0" w:rsidRPr="006A0E15" w14:paraId="6C8C84DA" w14:textId="77777777" w:rsidTr="001843E3">
        <w:tc>
          <w:tcPr>
            <w:tcW w:w="1165" w:type="dxa"/>
          </w:tcPr>
          <w:p w14:paraId="3FD4F8FE" w14:textId="77777777" w:rsidR="005425B0" w:rsidRPr="006A0E15" w:rsidRDefault="005425B0" w:rsidP="001D6028">
            <w:pPr>
              <w:rPr>
                <w:rFonts w:ascii="Arial Narrow" w:hAnsi="Arial Narrow" w:cs="Arial"/>
                <w:b/>
                <w:sz w:val="20"/>
                <w:szCs w:val="20"/>
              </w:rPr>
            </w:pPr>
            <w:r w:rsidRPr="006A0E15">
              <w:rPr>
                <w:rFonts w:ascii="Arial Narrow" w:hAnsi="Arial Narrow" w:cs="Arial"/>
                <w:b/>
                <w:sz w:val="20"/>
                <w:szCs w:val="20"/>
              </w:rPr>
              <w:t>Nov 2016</w:t>
            </w:r>
          </w:p>
        </w:tc>
        <w:tc>
          <w:tcPr>
            <w:tcW w:w="7897" w:type="dxa"/>
          </w:tcPr>
          <w:p w14:paraId="686101BC" w14:textId="77777777" w:rsidR="005425B0" w:rsidRPr="006A0E15" w:rsidRDefault="005425B0" w:rsidP="001D6028">
            <w:pPr>
              <w:rPr>
                <w:rFonts w:ascii="Arial Narrow" w:hAnsi="Arial Narrow" w:cs="Arial"/>
                <w:sz w:val="20"/>
                <w:szCs w:val="20"/>
              </w:rPr>
            </w:pPr>
            <w:r w:rsidRPr="006A0E15">
              <w:rPr>
                <w:rFonts w:ascii="Arial Narrow" w:hAnsi="Arial Narrow" w:cs="Arial"/>
                <w:sz w:val="20"/>
                <w:szCs w:val="20"/>
              </w:rPr>
              <w:t>Changing call procedures as directed by customer, Appropriate macros use., Non-branded VCO call type setup</w:t>
            </w:r>
          </w:p>
        </w:tc>
      </w:tr>
      <w:tr w:rsidR="005425B0" w:rsidRPr="006A0E15" w14:paraId="485C7E87" w14:textId="77777777" w:rsidTr="001843E3">
        <w:tc>
          <w:tcPr>
            <w:tcW w:w="1165" w:type="dxa"/>
          </w:tcPr>
          <w:p w14:paraId="65D18D30" w14:textId="77777777" w:rsidR="005425B0" w:rsidRPr="006A0E15" w:rsidRDefault="005425B0" w:rsidP="001D6028">
            <w:pPr>
              <w:rPr>
                <w:rFonts w:ascii="Arial Narrow" w:hAnsi="Arial Narrow" w:cs="Arial"/>
                <w:b/>
                <w:sz w:val="20"/>
                <w:szCs w:val="20"/>
              </w:rPr>
            </w:pPr>
            <w:r w:rsidRPr="006A0E15">
              <w:rPr>
                <w:rFonts w:ascii="Arial Narrow" w:hAnsi="Arial Narrow" w:cs="Arial"/>
                <w:b/>
                <w:sz w:val="20"/>
                <w:szCs w:val="20"/>
              </w:rPr>
              <w:t>Dec 2016</w:t>
            </w:r>
          </w:p>
        </w:tc>
        <w:tc>
          <w:tcPr>
            <w:tcW w:w="7897" w:type="dxa"/>
          </w:tcPr>
          <w:p w14:paraId="33225D27" w14:textId="77777777" w:rsidR="005425B0" w:rsidRPr="006A0E15" w:rsidRDefault="005425B0" w:rsidP="001D6028">
            <w:pPr>
              <w:rPr>
                <w:rFonts w:ascii="Arial Narrow" w:hAnsi="Arial Narrow" w:cs="Arial"/>
                <w:sz w:val="20"/>
                <w:szCs w:val="20"/>
              </w:rPr>
            </w:pPr>
            <w:r w:rsidRPr="006A0E15">
              <w:rPr>
                <w:rFonts w:ascii="Arial Narrow" w:hAnsi="Arial Narrow" w:cs="Arial"/>
                <w:sz w:val="20"/>
                <w:szCs w:val="20"/>
              </w:rPr>
              <w:t>Call type standard procedure, Modifying call procedure as directed by the customer, Transferring (711 customer request)</w:t>
            </w:r>
          </w:p>
        </w:tc>
      </w:tr>
      <w:tr w:rsidR="005425B0" w:rsidRPr="006A0E15" w14:paraId="15BDEC2C" w14:textId="77777777" w:rsidTr="001843E3">
        <w:tc>
          <w:tcPr>
            <w:tcW w:w="1165" w:type="dxa"/>
          </w:tcPr>
          <w:p w14:paraId="1F6EE753" w14:textId="77777777" w:rsidR="005425B0" w:rsidRPr="006A0E15" w:rsidRDefault="005425B0" w:rsidP="001D6028">
            <w:pPr>
              <w:rPr>
                <w:rFonts w:ascii="Arial Narrow" w:hAnsi="Arial Narrow" w:cs="Arial"/>
                <w:b/>
                <w:sz w:val="20"/>
                <w:szCs w:val="20"/>
              </w:rPr>
            </w:pPr>
            <w:r w:rsidRPr="006A0E15">
              <w:rPr>
                <w:rFonts w:ascii="Arial Narrow" w:hAnsi="Arial Narrow" w:cs="Arial"/>
                <w:b/>
                <w:sz w:val="20"/>
                <w:szCs w:val="20"/>
              </w:rPr>
              <w:t>Jan 2017</w:t>
            </w:r>
          </w:p>
        </w:tc>
        <w:tc>
          <w:tcPr>
            <w:tcW w:w="7897" w:type="dxa"/>
          </w:tcPr>
          <w:p w14:paraId="7CAD0C4D" w14:textId="77777777" w:rsidR="005425B0" w:rsidRPr="006A0E15" w:rsidRDefault="005425B0" w:rsidP="001D6028">
            <w:pPr>
              <w:rPr>
                <w:rFonts w:ascii="Arial Narrow" w:hAnsi="Arial Narrow" w:cs="Arial"/>
                <w:sz w:val="20"/>
                <w:szCs w:val="20"/>
              </w:rPr>
            </w:pPr>
            <w:r w:rsidRPr="006A0E15">
              <w:rPr>
                <w:rFonts w:ascii="Arial Narrow" w:hAnsi="Arial Narrow" w:cs="Arial"/>
                <w:sz w:val="20"/>
                <w:szCs w:val="20"/>
              </w:rPr>
              <w:t>Dialing the correct number within 5 seconds</w:t>
            </w:r>
          </w:p>
        </w:tc>
      </w:tr>
      <w:tr w:rsidR="005425B0" w:rsidRPr="006A0E15" w14:paraId="67EC5C97" w14:textId="77777777" w:rsidTr="001843E3">
        <w:tc>
          <w:tcPr>
            <w:tcW w:w="1165" w:type="dxa"/>
          </w:tcPr>
          <w:p w14:paraId="321A13C0" w14:textId="77777777" w:rsidR="005425B0" w:rsidRPr="006A0E15" w:rsidRDefault="005425B0" w:rsidP="001D6028">
            <w:pPr>
              <w:rPr>
                <w:rFonts w:ascii="Arial Narrow" w:hAnsi="Arial Narrow" w:cs="Arial"/>
                <w:b/>
                <w:sz w:val="20"/>
                <w:szCs w:val="20"/>
              </w:rPr>
            </w:pPr>
            <w:r w:rsidRPr="006A0E15">
              <w:rPr>
                <w:rFonts w:ascii="Arial Narrow" w:hAnsi="Arial Narrow" w:cs="Arial"/>
                <w:b/>
                <w:sz w:val="20"/>
                <w:szCs w:val="20"/>
              </w:rPr>
              <w:t>Feb 2017</w:t>
            </w:r>
          </w:p>
        </w:tc>
        <w:tc>
          <w:tcPr>
            <w:tcW w:w="7897" w:type="dxa"/>
          </w:tcPr>
          <w:p w14:paraId="2D747655" w14:textId="77777777" w:rsidR="005425B0" w:rsidRPr="006A0E15" w:rsidRDefault="005425B0" w:rsidP="001D6028">
            <w:pPr>
              <w:rPr>
                <w:rFonts w:ascii="Arial Narrow" w:hAnsi="Arial Narrow" w:cs="Arial"/>
                <w:sz w:val="20"/>
                <w:szCs w:val="20"/>
              </w:rPr>
            </w:pPr>
            <w:r w:rsidRPr="006A0E15">
              <w:rPr>
                <w:rFonts w:ascii="Arial Narrow" w:hAnsi="Arial Narrow" w:cs="Arial"/>
                <w:sz w:val="20"/>
                <w:szCs w:val="20"/>
              </w:rPr>
              <w:t>Determining familiarity with relay services, Call type appropriate service explanations, Appropriate macro use (EXPLAINING RELAY)?</w:t>
            </w:r>
          </w:p>
        </w:tc>
      </w:tr>
      <w:tr w:rsidR="005425B0" w:rsidRPr="006A0E15" w14:paraId="46A661FA" w14:textId="77777777" w:rsidTr="001843E3">
        <w:tc>
          <w:tcPr>
            <w:tcW w:w="1165" w:type="dxa"/>
          </w:tcPr>
          <w:p w14:paraId="71A8F228" w14:textId="77777777" w:rsidR="005425B0" w:rsidRPr="006A0E15" w:rsidRDefault="005425B0" w:rsidP="001D6028">
            <w:pPr>
              <w:rPr>
                <w:rFonts w:ascii="Arial Narrow" w:hAnsi="Arial Narrow" w:cs="Arial"/>
                <w:b/>
                <w:sz w:val="20"/>
                <w:szCs w:val="20"/>
              </w:rPr>
            </w:pPr>
            <w:r w:rsidRPr="006A0E15">
              <w:rPr>
                <w:rFonts w:ascii="Arial Narrow" w:hAnsi="Arial Narrow" w:cs="Arial"/>
                <w:b/>
                <w:sz w:val="20"/>
                <w:szCs w:val="20"/>
              </w:rPr>
              <w:t>Mar 2017</w:t>
            </w:r>
          </w:p>
        </w:tc>
        <w:tc>
          <w:tcPr>
            <w:tcW w:w="7897" w:type="dxa"/>
          </w:tcPr>
          <w:p w14:paraId="795ED88C" w14:textId="77777777" w:rsidR="005425B0" w:rsidRPr="006A0E15" w:rsidRDefault="005425B0" w:rsidP="001D6028">
            <w:pPr>
              <w:rPr>
                <w:rFonts w:ascii="Arial Narrow" w:hAnsi="Arial Narrow" w:cs="Arial"/>
                <w:sz w:val="20"/>
                <w:szCs w:val="20"/>
              </w:rPr>
            </w:pPr>
            <w:r w:rsidRPr="006A0E15">
              <w:rPr>
                <w:rFonts w:ascii="Arial Narrow" w:hAnsi="Arial Narrow" w:cs="Arial"/>
                <w:sz w:val="20"/>
                <w:szCs w:val="20"/>
              </w:rPr>
              <w:t>Following customer note and customer typed Instructions</w:t>
            </w:r>
          </w:p>
        </w:tc>
      </w:tr>
      <w:tr w:rsidR="005425B0" w:rsidRPr="006A0E15" w14:paraId="55D0F6B9" w14:textId="77777777" w:rsidTr="001843E3">
        <w:tc>
          <w:tcPr>
            <w:tcW w:w="1165" w:type="dxa"/>
          </w:tcPr>
          <w:p w14:paraId="78099C0B" w14:textId="77777777" w:rsidR="005425B0" w:rsidRPr="006A0E15" w:rsidRDefault="005425B0" w:rsidP="001D6028">
            <w:pPr>
              <w:rPr>
                <w:rFonts w:ascii="Arial Narrow" w:hAnsi="Arial Narrow" w:cs="Arial"/>
                <w:b/>
                <w:sz w:val="20"/>
                <w:szCs w:val="20"/>
              </w:rPr>
            </w:pPr>
            <w:r w:rsidRPr="006A0E15">
              <w:rPr>
                <w:rFonts w:ascii="Arial Narrow" w:hAnsi="Arial Narrow" w:cs="Arial"/>
                <w:b/>
                <w:sz w:val="20"/>
                <w:szCs w:val="20"/>
              </w:rPr>
              <w:t>Apr 2017</w:t>
            </w:r>
          </w:p>
        </w:tc>
        <w:tc>
          <w:tcPr>
            <w:tcW w:w="7897" w:type="dxa"/>
          </w:tcPr>
          <w:p w14:paraId="23B4453D" w14:textId="77777777" w:rsidR="005425B0" w:rsidRPr="006A0E15" w:rsidRDefault="005425B0" w:rsidP="001D6028">
            <w:pPr>
              <w:rPr>
                <w:rFonts w:ascii="Arial Narrow" w:hAnsi="Arial Narrow" w:cs="Arial"/>
                <w:sz w:val="20"/>
                <w:szCs w:val="20"/>
              </w:rPr>
            </w:pPr>
            <w:r w:rsidRPr="006A0E15">
              <w:rPr>
                <w:rFonts w:ascii="Arial Narrow" w:hAnsi="Arial Narrow" w:cs="Arial"/>
                <w:sz w:val="20"/>
                <w:szCs w:val="20"/>
              </w:rPr>
              <w:t>Announcement protocol including a prompt state-specific announcement/greeting used/ID number given, Call closing protocol, Appropriate closing and macro for call type.</w:t>
            </w:r>
          </w:p>
        </w:tc>
      </w:tr>
      <w:tr w:rsidR="005425B0" w:rsidRPr="006A0E15" w14:paraId="076504E8" w14:textId="77777777" w:rsidTr="001843E3">
        <w:tc>
          <w:tcPr>
            <w:tcW w:w="1165" w:type="dxa"/>
          </w:tcPr>
          <w:p w14:paraId="4C95EE93" w14:textId="77777777" w:rsidR="005425B0" w:rsidRPr="006A0E15" w:rsidRDefault="005425B0" w:rsidP="001D6028">
            <w:pPr>
              <w:rPr>
                <w:rFonts w:ascii="Arial Narrow" w:hAnsi="Arial Narrow" w:cs="Arial"/>
                <w:b/>
                <w:sz w:val="20"/>
                <w:szCs w:val="20"/>
              </w:rPr>
            </w:pPr>
            <w:r w:rsidRPr="006A0E15">
              <w:rPr>
                <w:rFonts w:ascii="Arial Narrow" w:hAnsi="Arial Narrow" w:cs="Arial"/>
                <w:b/>
                <w:sz w:val="20"/>
                <w:szCs w:val="20"/>
              </w:rPr>
              <w:t>May 2017</w:t>
            </w:r>
          </w:p>
        </w:tc>
        <w:tc>
          <w:tcPr>
            <w:tcW w:w="7897" w:type="dxa"/>
          </w:tcPr>
          <w:p w14:paraId="2EEE4F4D" w14:textId="77777777" w:rsidR="005425B0" w:rsidRPr="006A0E15" w:rsidRDefault="005425B0" w:rsidP="001D6028">
            <w:pPr>
              <w:rPr>
                <w:rFonts w:ascii="Arial Narrow" w:hAnsi="Arial Narrow" w:cs="Arial"/>
                <w:sz w:val="20"/>
                <w:szCs w:val="20"/>
              </w:rPr>
            </w:pPr>
            <w:r w:rsidRPr="006A0E15">
              <w:rPr>
                <w:rFonts w:ascii="Arial Narrow" w:hAnsi="Arial Narrow" w:cs="Arial"/>
                <w:sz w:val="20"/>
                <w:szCs w:val="20"/>
              </w:rPr>
              <w:t>Specific person announcement procedure</w:t>
            </w:r>
          </w:p>
        </w:tc>
      </w:tr>
      <w:tr w:rsidR="005425B0" w:rsidRPr="006A0E15" w14:paraId="6E2A4D33" w14:textId="77777777" w:rsidTr="001843E3">
        <w:tc>
          <w:tcPr>
            <w:tcW w:w="1165" w:type="dxa"/>
          </w:tcPr>
          <w:p w14:paraId="4979FA25" w14:textId="77777777" w:rsidR="005425B0" w:rsidRPr="006A0E15" w:rsidRDefault="005425B0" w:rsidP="001D6028">
            <w:pPr>
              <w:ind w:right="-634"/>
              <w:rPr>
                <w:rFonts w:ascii="Arial Narrow" w:hAnsi="Arial Narrow" w:cs="Arial"/>
                <w:b/>
                <w:sz w:val="20"/>
                <w:szCs w:val="20"/>
              </w:rPr>
            </w:pPr>
            <w:r w:rsidRPr="006A0E15">
              <w:rPr>
                <w:rFonts w:ascii="Arial Narrow" w:hAnsi="Arial Narrow" w:cs="Arial"/>
                <w:b/>
                <w:sz w:val="20"/>
                <w:szCs w:val="20"/>
              </w:rPr>
              <w:t>Jun 2017</w:t>
            </w:r>
          </w:p>
        </w:tc>
        <w:tc>
          <w:tcPr>
            <w:tcW w:w="7897" w:type="dxa"/>
          </w:tcPr>
          <w:p w14:paraId="677E2A51" w14:textId="77777777" w:rsidR="005425B0" w:rsidRPr="006A0E15" w:rsidRDefault="005425B0" w:rsidP="001D6028">
            <w:pPr>
              <w:ind w:right="49"/>
              <w:rPr>
                <w:rFonts w:ascii="Arial Narrow" w:hAnsi="Arial Narrow" w:cs="Arial"/>
                <w:sz w:val="20"/>
                <w:szCs w:val="20"/>
              </w:rPr>
            </w:pPr>
            <w:r w:rsidRPr="006A0E15">
              <w:rPr>
                <w:rFonts w:ascii="Arial Narrow" w:hAnsi="Arial Narrow" w:cs="Arial"/>
                <w:sz w:val="20"/>
                <w:szCs w:val="20"/>
              </w:rPr>
              <w:t>Call transfer procedure, Adapting to call procedures changes as directed by the customer, 711 transfer compliance</w:t>
            </w:r>
          </w:p>
        </w:tc>
      </w:tr>
    </w:tbl>
    <w:p w14:paraId="67E08D51" w14:textId="77777777" w:rsidR="005425B0" w:rsidRPr="006A0E15" w:rsidRDefault="005425B0" w:rsidP="001D6028">
      <w:pPr>
        <w:pStyle w:val="BulletLast-Coral"/>
        <w:numPr>
          <w:ilvl w:val="0"/>
          <w:numId w:val="0"/>
        </w:numPr>
        <w:spacing w:after="0"/>
        <w:rPr>
          <w:rFonts w:ascii="Arial Narrow" w:hAnsi="Arial Narrow"/>
          <w:sz w:val="12"/>
          <w:szCs w:val="12"/>
        </w:rPr>
      </w:pPr>
    </w:p>
    <w:p w14:paraId="2C9A5CEE" w14:textId="77777777" w:rsidR="005425B0" w:rsidRPr="006A0E15" w:rsidRDefault="005425B0" w:rsidP="001D6028">
      <w:pPr>
        <w:pStyle w:val="ANSH4"/>
        <w:spacing w:before="0"/>
        <w:rPr>
          <w:rFonts w:ascii="Arial Narrow" w:hAnsi="Arial Narrow"/>
          <w:sz w:val="24"/>
        </w:rPr>
      </w:pPr>
      <w:r w:rsidRPr="006A0E15">
        <w:rPr>
          <w:rFonts w:ascii="Arial Narrow" w:hAnsi="Arial Narrow"/>
          <w:sz w:val="24"/>
        </w:rPr>
        <w:t>Ongoing Diversified Culture Awareness Training</w:t>
      </w:r>
    </w:p>
    <w:p w14:paraId="38EBDDA5" w14:textId="0173B033" w:rsidR="005425B0" w:rsidRPr="006A0E15" w:rsidRDefault="005425B0" w:rsidP="001D6028">
      <w:pPr>
        <w:pStyle w:val="BulletLast-Coral"/>
        <w:numPr>
          <w:ilvl w:val="0"/>
          <w:numId w:val="0"/>
        </w:numPr>
        <w:spacing w:after="60"/>
        <w:rPr>
          <w:rFonts w:ascii="Arial Narrow" w:hAnsi="Arial Narrow"/>
          <w:sz w:val="24"/>
        </w:rPr>
      </w:pPr>
      <w:r w:rsidRPr="006A0E15">
        <w:rPr>
          <w:rFonts w:ascii="Arial Narrow" w:hAnsi="Arial Narrow"/>
          <w:sz w:val="24"/>
        </w:rPr>
        <w:t>Training continues to bring focus to serving relay customers and disability awareness.  Sprint provides additional training in Diversified Culture in conjunction with each state’s local deaf, hard of hearing, Deafblind, late deafened</w:t>
      </w:r>
      <w:r w:rsidR="00DF06BC">
        <w:rPr>
          <w:rFonts w:ascii="Arial Narrow" w:hAnsi="Arial Narrow"/>
          <w:sz w:val="24"/>
        </w:rPr>
        <w:t>,</w:t>
      </w:r>
      <w:r w:rsidRPr="006A0E15">
        <w:rPr>
          <w:rFonts w:ascii="Arial Narrow" w:hAnsi="Arial Narrow"/>
          <w:sz w:val="24"/>
        </w:rPr>
        <w:t xml:space="preserve"> and speech-disabled communities to identify knowledgeable presenters to promote ongoing training.  These resources, in coordination with trainers ensure all materials presented are appropriate to continuing to broaden employees’ understanding and effectiveness.  Sprint will utilize live presentations, videos, audio recordings, role-plays, group activities, written materials, and/or discussion groups to deliver ongoing Diversified Culture training.  As a part of ongoing Diversified Culture Training, each employee is required annually to review the ethics and confidentiality requirements and sign an agreement of understanding.</w:t>
      </w:r>
    </w:p>
    <w:p w14:paraId="4BA2CBD9" w14:textId="77777777" w:rsidR="005425B0" w:rsidRPr="006A0E15" w:rsidRDefault="005425B0" w:rsidP="001D6028">
      <w:pPr>
        <w:rPr>
          <w:rFonts w:ascii="Arial Narrow" w:eastAsiaTheme="minorHAnsi" w:hAnsi="Arial Narrow"/>
          <w:i/>
          <w:sz w:val="24"/>
          <w:szCs w:val="22"/>
        </w:rPr>
      </w:pPr>
      <w:r w:rsidRPr="006A0E15">
        <w:rPr>
          <w:rFonts w:ascii="Arial Narrow" w:eastAsiaTheme="minorHAnsi" w:hAnsi="Arial Narrow"/>
          <w:i/>
          <w:sz w:val="24"/>
          <w:szCs w:val="22"/>
        </w:rPr>
        <w:t>Diversified Culture Awareness Training topics from 2016/2017:</w:t>
      </w:r>
    </w:p>
    <w:tbl>
      <w:tblPr>
        <w:tblW w:w="0" w:type="auto"/>
        <w:tblCellMar>
          <w:left w:w="0" w:type="dxa"/>
          <w:right w:w="0" w:type="dxa"/>
        </w:tblCellMar>
        <w:tblLook w:val="04A0" w:firstRow="1" w:lastRow="0" w:firstColumn="1" w:lastColumn="0" w:noHBand="0" w:noVBand="1"/>
      </w:tblPr>
      <w:tblGrid>
        <w:gridCol w:w="1211"/>
        <w:gridCol w:w="7645"/>
      </w:tblGrid>
      <w:tr w:rsidR="005425B0" w:rsidRPr="006A0E15" w14:paraId="7C50FDAE" w14:textId="77777777" w:rsidTr="001843E3">
        <w:tc>
          <w:tcPr>
            <w:tcW w:w="1229"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3F73138E" w14:textId="77777777" w:rsidR="005425B0" w:rsidRPr="006A0E15" w:rsidRDefault="005425B0" w:rsidP="001D6028">
            <w:pPr>
              <w:rPr>
                <w:rFonts w:ascii="Arial Narrow" w:hAnsi="Arial Narrow" w:cs="Arial"/>
                <w:b/>
                <w:szCs w:val="18"/>
              </w:rPr>
            </w:pPr>
            <w:r w:rsidRPr="006A0E15">
              <w:rPr>
                <w:rFonts w:ascii="Arial Narrow" w:hAnsi="Arial Narrow" w:cs="Arial"/>
                <w:b/>
                <w:szCs w:val="18"/>
              </w:rPr>
              <w:t>Jan 2016</w:t>
            </w:r>
          </w:p>
        </w:tc>
        <w:tc>
          <w:tcPr>
            <w:tcW w:w="7823"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3CC2129E" w14:textId="77777777" w:rsidR="005425B0" w:rsidRPr="006A0E15" w:rsidRDefault="005425B0" w:rsidP="001D6028">
            <w:pPr>
              <w:rPr>
                <w:rFonts w:ascii="Arial Narrow" w:hAnsi="Arial Narrow" w:cs="Arial"/>
                <w:szCs w:val="18"/>
              </w:rPr>
            </w:pPr>
            <w:r w:rsidRPr="006A0E15">
              <w:rPr>
                <w:rFonts w:ascii="Arial Narrow" w:hAnsi="Arial Narrow" w:cs="Arial"/>
                <w:szCs w:val="18"/>
              </w:rPr>
              <w:t xml:space="preserve">Diversified Culture-What’s That?  Diversification in Communication, Considerations, Who uses the relay service?  Why is it important for us to understand our customers?  Why is it important for us to recognize their special communication needs? </w:t>
            </w:r>
          </w:p>
        </w:tc>
      </w:tr>
      <w:tr w:rsidR="005425B0" w:rsidRPr="006A0E15" w14:paraId="4DB654BD" w14:textId="77777777" w:rsidTr="001843E3">
        <w:tc>
          <w:tcPr>
            <w:tcW w:w="1229"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4A20E496" w14:textId="77777777" w:rsidR="005425B0" w:rsidRPr="006A0E15" w:rsidRDefault="005425B0" w:rsidP="001D6028">
            <w:pPr>
              <w:rPr>
                <w:rFonts w:ascii="Arial Narrow" w:hAnsi="Arial Narrow" w:cs="Arial"/>
                <w:b/>
                <w:szCs w:val="18"/>
              </w:rPr>
            </w:pPr>
            <w:r w:rsidRPr="006A0E15">
              <w:rPr>
                <w:rFonts w:ascii="Arial Narrow" w:hAnsi="Arial Narrow" w:cs="Arial"/>
                <w:b/>
                <w:szCs w:val="18"/>
              </w:rPr>
              <w:t>Feb 2016</w:t>
            </w:r>
          </w:p>
        </w:tc>
        <w:tc>
          <w:tcPr>
            <w:tcW w:w="7823"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14:paraId="6AEE2961" w14:textId="77777777" w:rsidR="005425B0" w:rsidRPr="006A0E15" w:rsidRDefault="005425B0" w:rsidP="001D6028">
            <w:pPr>
              <w:rPr>
                <w:rFonts w:ascii="Arial Narrow" w:hAnsi="Arial Narrow" w:cs="Arial"/>
                <w:szCs w:val="18"/>
              </w:rPr>
            </w:pPr>
            <w:r w:rsidRPr="006A0E15">
              <w:rPr>
                <w:rFonts w:ascii="Arial Narrow" w:hAnsi="Arial Narrow" w:cs="Arial"/>
                <w:szCs w:val="18"/>
              </w:rPr>
              <w:t>The History of Deafness</w:t>
            </w:r>
          </w:p>
        </w:tc>
      </w:tr>
      <w:tr w:rsidR="005425B0" w:rsidRPr="006A0E15" w14:paraId="48E93642" w14:textId="77777777" w:rsidTr="001843E3">
        <w:tc>
          <w:tcPr>
            <w:tcW w:w="1229"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6DDC314" w14:textId="77777777" w:rsidR="005425B0" w:rsidRPr="006A0E15" w:rsidRDefault="005425B0" w:rsidP="001D6028">
            <w:pPr>
              <w:rPr>
                <w:rFonts w:ascii="Arial Narrow" w:hAnsi="Arial Narrow" w:cs="Arial"/>
                <w:b/>
                <w:szCs w:val="18"/>
              </w:rPr>
            </w:pPr>
            <w:r w:rsidRPr="006A0E15">
              <w:rPr>
                <w:rFonts w:ascii="Arial Narrow" w:hAnsi="Arial Narrow" w:cs="Arial"/>
                <w:b/>
                <w:szCs w:val="18"/>
              </w:rPr>
              <w:t>Mar 2016</w:t>
            </w:r>
          </w:p>
        </w:tc>
        <w:tc>
          <w:tcPr>
            <w:tcW w:w="7823"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14:paraId="6491D019" w14:textId="77777777" w:rsidR="005425B0" w:rsidRPr="006A0E15" w:rsidRDefault="005425B0" w:rsidP="001D6028">
            <w:pPr>
              <w:rPr>
                <w:rFonts w:ascii="Arial Narrow" w:hAnsi="Arial Narrow" w:cs="Arial"/>
                <w:szCs w:val="18"/>
              </w:rPr>
            </w:pPr>
            <w:r w:rsidRPr="006A0E15">
              <w:rPr>
                <w:rFonts w:ascii="Arial Narrow" w:hAnsi="Arial Narrow" w:cs="Arial"/>
                <w:szCs w:val="18"/>
              </w:rPr>
              <w:t>Ways to Detach</w:t>
            </w:r>
          </w:p>
        </w:tc>
      </w:tr>
      <w:tr w:rsidR="005425B0" w:rsidRPr="006A0E15" w14:paraId="00472C4E" w14:textId="77777777" w:rsidTr="001843E3">
        <w:tc>
          <w:tcPr>
            <w:tcW w:w="12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5D36063" w14:textId="77777777" w:rsidR="005425B0" w:rsidRPr="006A0E15" w:rsidRDefault="005425B0" w:rsidP="001D6028">
            <w:pPr>
              <w:rPr>
                <w:rFonts w:ascii="Arial Narrow" w:hAnsi="Arial Narrow" w:cs="Arial"/>
                <w:b/>
                <w:szCs w:val="18"/>
              </w:rPr>
            </w:pPr>
            <w:r w:rsidRPr="006A0E15">
              <w:rPr>
                <w:rFonts w:ascii="Arial Narrow" w:hAnsi="Arial Narrow" w:cs="Arial"/>
                <w:b/>
                <w:szCs w:val="18"/>
              </w:rPr>
              <w:t>Apr 2016</w:t>
            </w:r>
          </w:p>
        </w:tc>
        <w:tc>
          <w:tcPr>
            <w:tcW w:w="7823" w:type="dxa"/>
            <w:tcBorders>
              <w:top w:val="nil"/>
              <w:left w:val="nil"/>
              <w:bottom w:val="single" w:sz="8" w:space="0" w:color="auto"/>
              <w:right w:val="single" w:sz="8" w:space="0" w:color="auto"/>
            </w:tcBorders>
            <w:tcMar>
              <w:top w:w="0" w:type="dxa"/>
              <w:left w:w="108" w:type="dxa"/>
              <w:bottom w:w="0" w:type="dxa"/>
              <w:right w:w="108" w:type="dxa"/>
            </w:tcMar>
            <w:hideMark/>
          </w:tcPr>
          <w:p w14:paraId="09258AB6" w14:textId="77777777" w:rsidR="005425B0" w:rsidRPr="006A0E15" w:rsidRDefault="005425B0" w:rsidP="001D6028">
            <w:pPr>
              <w:rPr>
                <w:rFonts w:ascii="Arial Narrow" w:hAnsi="Arial Narrow" w:cs="Arial"/>
                <w:szCs w:val="18"/>
              </w:rPr>
            </w:pPr>
            <w:r w:rsidRPr="006A0E15">
              <w:rPr>
                <w:rFonts w:ascii="Arial Narrow" w:hAnsi="Arial Narrow" w:cs="Arial"/>
                <w:szCs w:val="18"/>
              </w:rPr>
              <w:t>Deaf Nation Expo is…</w:t>
            </w:r>
          </w:p>
        </w:tc>
      </w:tr>
      <w:tr w:rsidR="005425B0" w:rsidRPr="006A0E15" w14:paraId="22E1712D" w14:textId="77777777" w:rsidTr="001843E3">
        <w:tc>
          <w:tcPr>
            <w:tcW w:w="12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57B6B0D" w14:textId="77777777" w:rsidR="005425B0" w:rsidRPr="006A0E15" w:rsidRDefault="005425B0" w:rsidP="001D6028">
            <w:pPr>
              <w:rPr>
                <w:rFonts w:ascii="Arial Narrow" w:hAnsi="Arial Narrow" w:cs="Arial"/>
                <w:b/>
                <w:szCs w:val="18"/>
              </w:rPr>
            </w:pPr>
            <w:r w:rsidRPr="006A0E15">
              <w:rPr>
                <w:rFonts w:ascii="Arial Narrow" w:hAnsi="Arial Narrow" w:cs="Arial"/>
                <w:b/>
                <w:szCs w:val="18"/>
              </w:rPr>
              <w:t>May 2016</w:t>
            </w:r>
          </w:p>
        </w:tc>
        <w:tc>
          <w:tcPr>
            <w:tcW w:w="7823" w:type="dxa"/>
            <w:tcBorders>
              <w:top w:val="nil"/>
              <w:left w:val="nil"/>
              <w:bottom w:val="single" w:sz="8" w:space="0" w:color="auto"/>
              <w:right w:val="single" w:sz="8" w:space="0" w:color="auto"/>
            </w:tcBorders>
            <w:tcMar>
              <w:top w:w="0" w:type="dxa"/>
              <w:left w:w="108" w:type="dxa"/>
              <w:bottom w:w="0" w:type="dxa"/>
              <w:right w:w="108" w:type="dxa"/>
            </w:tcMar>
            <w:hideMark/>
          </w:tcPr>
          <w:p w14:paraId="2AC6ACD7" w14:textId="77777777" w:rsidR="005425B0" w:rsidRPr="006A0E15" w:rsidRDefault="005425B0" w:rsidP="001D6028">
            <w:pPr>
              <w:rPr>
                <w:rFonts w:ascii="Arial Narrow" w:hAnsi="Arial Narrow" w:cs="Arial"/>
                <w:szCs w:val="18"/>
              </w:rPr>
            </w:pPr>
            <w:r w:rsidRPr="006A0E15">
              <w:rPr>
                <w:rFonts w:ascii="Arial Narrow" w:hAnsi="Arial Narrow" w:cs="Arial"/>
                <w:szCs w:val="18"/>
              </w:rPr>
              <w:t>American Sign Language is…, CODA means…</w:t>
            </w:r>
          </w:p>
        </w:tc>
      </w:tr>
      <w:tr w:rsidR="005425B0" w:rsidRPr="006A0E15" w14:paraId="1F77C377" w14:textId="77777777" w:rsidTr="001843E3">
        <w:tc>
          <w:tcPr>
            <w:tcW w:w="1229"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14:paraId="3DBF803F" w14:textId="77777777" w:rsidR="005425B0" w:rsidRPr="006A0E15" w:rsidRDefault="005425B0" w:rsidP="001D6028">
            <w:pPr>
              <w:rPr>
                <w:rFonts w:ascii="Arial Narrow" w:hAnsi="Arial Narrow" w:cs="Arial"/>
                <w:b/>
                <w:szCs w:val="18"/>
              </w:rPr>
            </w:pPr>
            <w:r w:rsidRPr="006A0E15">
              <w:rPr>
                <w:rFonts w:ascii="Arial Narrow" w:hAnsi="Arial Narrow" w:cs="Arial"/>
                <w:b/>
                <w:szCs w:val="18"/>
              </w:rPr>
              <w:t>June 2016</w:t>
            </w:r>
          </w:p>
        </w:tc>
        <w:tc>
          <w:tcPr>
            <w:tcW w:w="7823" w:type="dxa"/>
            <w:tcBorders>
              <w:top w:val="nil"/>
              <w:left w:val="nil"/>
              <w:bottom w:val="single" w:sz="4" w:space="0" w:color="auto"/>
              <w:right w:val="single" w:sz="8" w:space="0" w:color="auto"/>
            </w:tcBorders>
            <w:tcMar>
              <w:top w:w="0" w:type="dxa"/>
              <w:left w:w="108" w:type="dxa"/>
              <w:bottom w:w="0" w:type="dxa"/>
              <w:right w:w="108" w:type="dxa"/>
            </w:tcMar>
            <w:hideMark/>
          </w:tcPr>
          <w:p w14:paraId="76A7D3DD" w14:textId="77777777" w:rsidR="005425B0" w:rsidRPr="006A0E15" w:rsidRDefault="005425B0" w:rsidP="001D6028">
            <w:pPr>
              <w:rPr>
                <w:rFonts w:ascii="Arial Narrow" w:hAnsi="Arial Narrow" w:cs="Arial"/>
                <w:szCs w:val="18"/>
              </w:rPr>
            </w:pPr>
            <w:r w:rsidRPr="006A0E15">
              <w:rPr>
                <w:rFonts w:ascii="Arial Narrow" w:hAnsi="Arial Narrow" w:cs="Arial"/>
                <w:szCs w:val="18"/>
              </w:rPr>
              <w:t>All About CapTel, How it works</w:t>
            </w:r>
          </w:p>
        </w:tc>
      </w:tr>
      <w:tr w:rsidR="005425B0" w:rsidRPr="006A0E15" w14:paraId="4EC84991" w14:textId="77777777" w:rsidTr="001843E3">
        <w:tc>
          <w:tcPr>
            <w:tcW w:w="1229"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0928193" w14:textId="77777777" w:rsidR="005425B0" w:rsidRPr="006A0E15" w:rsidRDefault="005425B0" w:rsidP="001D6028">
            <w:pPr>
              <w:rPr>
                <w:rFonts w:ascii="Arial Narrow" w:hAnsi="Arial Narrow" w:cs="Arial"/>
                <w:b/>
                <w:szCs w:val="18"/>
              </w:rPr>
            </w:pPr>
            <w:r w:rsidRPr="006A0E15">
              <w:rPr>
                <w:rFonts w:ascii="Arial Narrow" w:hAnsi="Arial Narrow" w:cs="Arial"/>
                <w:b/>
                <w:szCs w:val="18"/>
              </w:rPr>
              <w:t>July 2016</w:t>
            </w:r>
          </w:p>
        </w:tc>
        <w:tc>
          <w:tcPr>
            <w:tcW w:w="7823"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14:paraId="1F81B9F9" w14:textId="77777777" w:rsidR="005425B0" w:rsidRPr="006A0E15" w:rsidRDefault="005425B0" w:rsidP="001D6028">
            <w:pPr>
              <w:rPr>
                <w:rFonts w:ascii="Arial Narrow" w:hAnsi="Arial Narrow" w:cs="Arial"/>
                <w:szCs w:val="18"/>
              </w:rPr>
            </w:pPr>
            <w:r w:rsidRPr="006A0E15">
              <w:rPr>
                <w:rFonts w:ascii="Arial Narrow" w:hAnsi="Arial Narrow" w:cs="Arial"/>
                <w:szCs w:val="18"/>
              </w:rPr>
              <w:t>Baseball Signs originated from Sign Language</w:t>
            </w:r>
          </w:p>
        </w:tc>
      </w:tr>
      <w:tr w:rsidR="005425B0" w:rsidRPr="006A0E15" w14:paraId="49BB9D5B" w14:textId="77777777" w:rsidTr="001843E3">
        <w:tc>
          <w:tcPr>
            <w:tcW w:w="1229"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74BB1DC8" w14:textId="77777777" w:rsidR="005425B0" w:rsidRPr="006A0E15" w:rsidRDefault="005425B0" w:rsidP="001D6028">
            <w:pPr>
              <w:rPr>
                <w:rFonts w:ascii="Arial Narrow" w:hAnsi="Arial Narrow" w:cs="Arial"/>
                <w:b/>
                <w:szCs w:val="18"/>
              </w:rPr>
            </w:pPr>
            <w:r w:rsidRPr="006A0E15">
              <w:rPr>
                <w:rFonts w:ascii="Arial Narrow" w:hAnsi="Arial Narrow" w:cs="Arial"/>
                <w:b/>
                <w:szCs w:val="18"/>
              </w:rPr>
              <w:t>Aug 2016</w:t>
            </w:r>
          </w:p>
        </w:tc>
        <w:tc>
          <w:tcPr>
            <w:tcW w:w="7823"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49728741" w14:textId="77777777" w:rsidR="005425B0" w:rsidRPr="006A0E15" w:rsidRDefault="005425B0" w:rsidP="001D6028">
            <w:pPr>
              <w:rPr>
                <w:rFonts w:ascii="Arial Narrow" w:hAnsi="Arial Narrow" w:cs="Arial"/>
                <w:szCs w:val="18"/>
              </w:rPr>
            </w:pPr>
            <w:r w:rsidRPr="006A0E15">
              <w:rPr>
                <w:rFonts w:ascii="Arial Narrow" w:hAnsi="Arial Narrow" w:cs="Arial"/>
                <w:szCs w:val="18"/>
              </w:rPr>
              <w:t>Accessibility for All, Sprint corporate responsibility</w:t>
            </w:r>
          </w:p>
        </w:tc>
      </w:tr>
      <w:tr w:rsidR="005425B0" w:rsidRPr="006A0E15" w14:paraId="5318BA14" w14:textId="77777777" w:rsidTr="001843E3">
        <w:tc>
          <w:tcPr>
            <w:tcW w:w="1229"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D90969B" w14:textId="77777777" w:rsidR="005425B0" w:rsidRPr="006A0E15" w:rsidRDefault="005425B0" w:rsidP="001D6028">
            <w:pPr>
              <w:rPr>
                <w:rFonts w:ascii="Arial Narrow" w:hAnsi="Arial Narrow" w:cs="Arial"/>
                <w:b/>
                <w:szCs w:val="18"/>
              </w:rPr>
            </w:pPr>
            <w:r w:rsidRPr="006A0E15">
              <w:rPr>
                <w:rFonts w:ascii="Arial Narrow" w:hAnsi="Arial Narrow" w:cs="Arial"/>
                <w:b/>
                <w:szCs w:val="18"/>
              </w:rPr>
              <w:t>Sept 2016</w:t>
            </w:r>
          </w:p>
        </w:tc>
        <w:tc>
          <w:tcPr>
            <w:tcW w:w="7823"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14:paraId="6EEE9D62" w14:textId="77777777" w:rsidR="005425B0" w:rsidRPr="006A0E15" w:rsidRDefault="005425B0" w:rsidP="001D6028">
            <w:pPr>
              <w:rPr>
                <w:rFonts w:ascii="Arial Narrow" w:hAnsi="Arial Narrow" w:cs="Arial"/>
                <w:szCs w:val="18"/>
              </w:rPr>
            </w:pPr>
            <w:r w:rsidRPr="006A0E15">
              <w:rPr>
                <w:rFonts w:ascii="Arial Narrow" w:hAnsi="Arial Narrow" w:cs="Arial"/>
                <w:szCs w:val="18"/>
              </w:rPr>
              <w:t>Diversity-Equality-Inclusion</w:t>
            </w:r>
          </w:p>
        </w:tc>
      </w:tr>
      <w:tr w:rsidR="005425B0" w:rsidRPr="006A0E15" w14:paraId="77E51B38" w14:textId="77777777" w:rsidTr="001843E3">
        <w:tc>
          <w:tcPr>
            <w:tcW w:w="12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6A7664E" w14:textId="77777777" w:rsidR="005425B0" w:rsidRPr="006A0E15" w:rsidRDefault="005425B0" w:rsidP="001D6028">
            <w:pPr>
              <w:rPr>
                <w:rFonts w:ascii="Arial Narrow" w:hAnsi="Arial Narrow" w:cs="Arial"/>
                <w:b/>
                <w:szCs w:val="18"/>
              </w:rPr>
            </w:pPr>
            <w:r w:rsidRPr="006A0E15">
              <w:rPr>
                <w:rFonts w:ascii="Arial Narrow" w:hAnsi="Arial Narrow" w:cs="Arial"/>
                <w:b/>
                <w:szCs w:val="18"/>
              </w:rPr>
              <w:t>Oct 2016</w:t>
            </w:r>
          </w:p>
        </w:tc>
        <w:tc>
          <w:tcPr>
            <w:tcW w:w="7823" w:type="dxa"/>
            <w:tcBorders>
              <w:top w:val="nil"/>
              <w:left w:val="nil"/>
              <w:bottom w:val="single" w:sz="8" w:space="0" w:color="auto"/>
              <w:right w:val="single" w:sz="8" w:space="0" w:color="auto"/>
            </w:tcBorders>
            <w:tcMar>
              <w:top w:w="0" w:type="dxa"/>
              <w:left w:w="108" w:type="dxa"/>
              <w:bottom w:w="0" w:type="dxa"/>
              <w:right w:w="108" w:type="dxa"/>
            </w:tcMar>
            <w:hideMark/>
          </w:tcPr>
          <w:p w14:paraId="0F0CC4C3" w14:textId="77777777" w:rsidR="005425B0" w:rsidRPr="006A0E15" w:rsidRDefault="005425B0" w:rsidP="001D6028">
            <w:pPr>
              <w:rPr>
                <w:rFonts w:ascii="Arial Narrow" w:hAnsi="Arial Narrow" w:cs="Arial"/>
                <w:szCs w:val="18"/>
              </w:rPr>
            </w:pPr>
            <w:r w:rsidRPr="006A0E15">
              <w:rPr>
                <w:rFonts w:ascii="Arial Narrow" w:hAnsi="Arial Narrow" w:cs="Arial"/>
                <w:szCs w:val="18"/>
              </w:rPr>
              <w:t>Disability is Diversity, Stretches to do at your desk</w:t>
            </w:r>
          </w:p>
        </w:tc>
      </w:tr>
      <w:tr w:rsidR="005425B0" w:rsidRPr="006A0E15" w14:paraId="3D699723" w14:textId="77777777" w:rsidTr="001843E3">
        <w:tc>
          <w:tcPr>
            <w:tcW w:w="12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B521DE5" w14:textId="77777777" w:rsidR="005425B0" w:rsidRPr="006A0E15" w:rsidRDefault="005425B0" w:rsidP="001D6028">
            <w:pPr>
              <w:rPr>
                <w:rFonts w:ascii="Arial Narrow" w:hAnsi="Arial Narrow" w:cs="Arial"/>
                <w:b/>
                <w:szCs w:val="18"/>
              </w:rPr>
            </w:pPr>
            <w:r w:rsidRPr="006A0E15">
              <w:rPr>
                <w:rFonts w:ascii="Arial Narrow" w:hAnsi="Arial Narrow" w:cs="Arial"/>
                <w:b/>
                <w:szCs w:val="18"/>
              </w:rPr>
              <w:t>Nov 2016</w:t>
            </w:r>
          </w:p>
        </w:tc>
        <w:tc>
          <w:tcPr>
            <w:tcW w:w="7823" w:type="dxa"/>
            <w:tcBorders>
              <w:top w:val="nil"/>
              <w:left w:val="nil"/>
              <w:bottom w:val="single" w:sz="8" w:space="0" w:color="auto"/>
              <w:right w:val="single" w:sz="8" w:space="0" w:color="auto"/>
            </w:tcBorders>
            <w:tcMar>
              <w:top w:w="0" w:type="dxa"/>
              <w:left w:w="108" w:type="dxa"/>
              <w:bottom w:w="0" w:type="dxa"/>
              <w:right w:w="108" w:type="dxa"/>
            </w:tcMar>
            <w:hideMark/>
          </w:tcPr>
          <w:p w14:paraId="0851990F" w14:textId="77777777" w:rsidR="005425B0" w:rsidRPr="006A0E15" w:rsidRDefault="005425B0" w:rsidP="001D6028">
            <w:pPr>
              <w:rPr>
                <w:rFonts w:ascii="Arial Narrow" w:hAnsi="Arial Narrow" w:cs="Arial"/>
                <w:szCs w:val="18"/>
              </w:rPr>
            </w:pPr>
            <w:r w:rsidRPr="006A0E15">
              <w:rPr>
                <w:rFonts w:ascii="Arial Narrow" w:hAnsi="Arial Narrow" w:cs="Arial"/>
                <w:szCs w:val="18"/>
              </w:rPr>
              <w:t>Disability Awareness</w:t>
            </w:r>
          </w:p>
        </w:tc>
      </w:tr>
      <w:tr w:rsidR="005425B0" w:rsidRPr="006A0E15" w14:paraId="3D48A464" w14:textId="77777777" w:rsidTr="001843E3">
        <w:tc>
          <w:tcPr>
            <w:tcW w:w="12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6D7E685" w14:textId="77777777" w:rsidR="005425B0" w:rsidRPr="006A0E15" w:rsidRDefault="005425B0" w:rsidP="001D6028">
            <w:pPr>
              <w:rPr>
                <w:rFonts w:ascii="Arial Narrow" w:hAnsi="Arial Narrow" w:cs="Arial"/>
                <w:b/>
                <w:szCs w:val="18"/>
              </w:rPr>
            </w:pPr>
            <w:r>
              <w:rPr>
                <w:rFonts w:ascii="Arial Narrow" w:hAnsi="Arial Narrow" w:cs="Arial"/>
                <w:b/>
                <w:szCs w:val="18"/>
              </w:rPr>
              <w:t>Dec 201</w:t>
            </w:r>
            <w:r w:rsidRPr="006A0E15">
              <w:rPr>
                <w:rFonts w:ascii="Arial Narrow" w:hAnsi="Arial Narrow" w:cs="Arial"/>
                <w:b/>
                <w:szCs w:val="18"/>
              </w:rPr>
              <w:t>6</w:t>
            </w:r>
          </w:p>
        </w:tc>
        <w:tc>
          <w:tcPr>
            <w:tcW w:w="7823" w:type="dxa"/>
            <w:tcBorders>
              <w:top w:val="nil"/>
              <w:left w:val="nil"/>
              <w:bottom w:val="single" w:sz="8" w:space="0" w:color="auto"/>
              <w:right w:val="single" w:sz="8" w:space="0" w:color="auto"/>
            </w:tcBorders>
            <w:tcMar>
              <w:top w:w="0" w:type="dxa"/>
              <w:left w:w="108" w:type="dxa"/>
              <w:bottom w:w="0" w:type="dxa"/>
              <w:right w:w="108" w:type="dxa"/>
            </w:tcMar>
            <w:hideMark/>
          </w:tcPr>
          <w:p w14:paraId="73B336C2" w14:textId="77777777" w:rsidR="005425B0" w:rsidRPr="006A0E15" w:rsidRDefault="005425B0" w:rsidP="001D6028">
            <w:pPr>
              <w:rPr>
                <w:rFonts w:ascii="Arial Narrow" w:hAnsi="Arial Narrow" w:cs="Arial"/>
                <w:szCs w:val="18"/>
              </w:rPr>
            </w:pPr>
            <w:r w:rsidRPr="006A0E15">
              <w:rPr>
                <w:rFonts w:ascii="Arial Narrow" w:hAnsi="Arial Narrow" w:cs="Arial"/>
                <w:szCs w:val="18"/>
              </w:rPr>
              <w:t>Disability Advocacy</w:t>
            </w:r>
          </w:p>
        </w:tc>
      </w:tr>
      <w:tr w:rsidR="005425B0" w:rsidRPr="006A0E15" w14:paraId="6B6DA7A2" w14:textId="77777777" w:rsidTr="001843E3">
        <w:tc>
          <w:tcPr>
            <w:tcW w:w="12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6D76A2B" w14:textId="77777777" w:rsidR="005425B0" w:rsidRPr="006A0E15" w:rsidRDefault="005425B0" w:rsidP="001D6028">
            <w:pPr>
              <w:rPr>
                <w:rFonts w:ascii="Arial Narrow" w:hAnsi="Arial Narrow" w:cs="Arial"/>
                <w:b/>
                <w:szCs w:val="18"/>
              </w:rPr>
            </w:pPr>
            <w:r w:rsidRPr="006A0E15">
              <w:rPr>
                <w:rFonts w:ascii="Arial Narrow" w:hAnsi="Arial Narrow" w:cs="Arial"/>
                <w:b/>
                <w:szCs w:val="18"/>
              </w:rPr>
              <w:t>Jan 2017</w:t>
            </w:r>
          </w:p>
        </w:tc>
        <w:tc>
          <w:tcPr>
            <w:tcW w:w="7823" w:type="dxa"/>
            <w:tcBorders>
              <w:top w:val="nil"/>
              <w:left w:val="nil"/>
              <w:bottom w:val="single" w:sz="8" w:space="0" w:color="auto"/>
              <w:right w:val="single" w:sz="8" w:space="0" w:color="auto"/>
            </w:tcBorders>
            <w:tcMar>
              <w:top w:w="0" w:type="dxa"/>
              <w:left w:w="108" w:type="dxa"/>
              <w:bottom w:w="0" w:type="dxa"/>
              <w:right w:w="108" w:type="dxa"/>
            </w:tcMar>
            <w:hideMark/>
          </w:tcPr>
          <w:p w14:paraId="3110C54B" w14:textId="77777777" w:rsidR="005425B0" w:rsidRPr="006A0E15" w:rsidRDefault="005425B0" w:rsidP="001D6028">
            <w:pPr>
              <w:rPr>
                <w:rFonts w:ascii="Arial Narrow" w:hAnsi="Arial Narrow" w:cs="Arial"/>
                <w:szCs w:val="18"/>
              </w:rPr>
            </w:pPr>
            <w:r w:rsidRPr="006A0E15">
              <w:rPr>
                <w:rFonts w:ascii="Arial Narrow" w:hAnsi="Arial Narrow" w:cs="Arial"/>
                <w:szCs w:val="18"/>
              </w:rPr>
              <w:t>View of a person’s abilities</w:t>
            </w:r>
          </w:p>
        </w:tc>
      </w:tr>
      <w:tr w:rsidR="005425B0" w:rsidRPr="006A0E15" w14:paraId="18FAD2D1" w14:textId="77777777" w:rsidTr="001843E3">
        <w:tc>
          <w:tcPr>
            <w:tcW w:w="12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8C4E670" w14:textId="77777777" w:rsidR="005425B0" w:rsidRPr="006A0E15" w:rsidRDefault="005425B0" w:rsidP="001D6028">
            <w:pPr>
              <w:rPr>
                <w:rFonts w:ascii="Arial Narrow" w:hAnsi="Arial Narrow" w:cs="Arial"/>
                <w:b/>
                <w:szCs w:val="18"/>
              </w:rPr>
            </w:pPr>
            <w:r w:rsidRPr="006A0E15">
              <w:rPr>
                <w:rFonts w:ascii="Arial Narrow" w:hAnsi="Arial Narrow" w:cs="Arial"/>
                <w:b/>
                <w:szCs w:val="18"/>
              </w:rPr>
              <w:t>Feb 2017</w:t>
            </w:r>
          </w:p>
        </w:tc>
        <w:tc>
          <w:tcPr>
            <w:tcW w:w="7823" w:type="dxa"/>
            <w:tcBorders>
              <w:top w:val="nil"/>
              <w:left w:val="nil"/>
              <w:bottom w:val="single" w:sz="8" w:space="0" w:color="auto"/>
              <w:right w:val="single" w:sz="8" w:space="0" w:color="auto"/>
            </w:tcBorders>
            <w:tcMar>
              <w:top w:w="0" w:type="dxa"/>
              <w:left w:w="108" w:type="dxa"/>
              <w:bottom w:w="0" w:type="dxa"/>
              <w:right w:w="108" w:type="dxa"/>
            </w:tcMar>
            <w:hideMark/>
          </w:tcPr>
          <w:p w14:paraId="64C948CD" w14:textId="77777777" w:rsidR="005425B0" w:rsidRPr="006A0E15" w:rsidRDefault="005425B0" w:rsidP="001D6028">
            <w:pPr>
              <w:rPr>
                <w:rFonts w:ascii="Arial Narrow" w:hAnsi="Arial Narrow" w:cs="Arial"/>
                <w:szCs w:val="18"/>
              </w:rPr>
            </w:pPr>
            <w:r w:rsidRPr="006A0E15">
              <w:rPr>
                <w:rFonts w:ascii="Arial Narrow" w:hAnsi="Arial Narrow" w:cs="Arial"/>
                <w:szCs w:val="18"/>
              </w:rPr>
              <w:t>Highlight: Edward Verne Roberts – American Disability Activist</w:t>
            </w:r>
          </w:p>
        </w:tc>
      </w:tr>
      <w:tr w:rsidR="005425B0" w:rsidRPr="006A0E15" w14:paraId="3B0BD178" w14:textId="77777777" w:rsidTr="001843E3">
        <w:tc>
          <w:tcPr>
            <w:tcW w:w="12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9765671" w14:textId="77777777" w:rsidR="005425B0" w:rsidRPr="006A0E15" w:rsidRDefault="005425B0" w:rsidP="001D6028">
            <w:pPr>
              <w:rPr>
                <w:rFonts w:ascii="Arial Narrow" w:hAnsi="Arial Narrow" w:cs="Arial"/>
                <w:b/>
                <w:szCs w:val="18"/>
              </w:rPr>
            </w:pPr>
            <w:r w:rsidRPr="006A0E15">
              <w:rPr>
                <w:rFonts w:ascii="Arial Narrow" w:hAnsi="Arial Narrow" w:cs="Arial"/>
                <w:b/>
                <w:szCs w:val="18"/>
              </w:rPr>
              <w:t>Mar 2017</w:t>
            </w:r>
          </w:p>
        </w:tc>
        <w:tc>
          <w:tcPr>
            <w:tcW w:w="7823" w:type="dxa"/>
            <w:tcBorders>
              <w:top w:val="nil"/>
              <w:left w:val="nil"/>
              <w:bottom w:val="single" w:sz="8" w:space="0" w:color="auto"/>
              <w:right w:val="single" w:sz="8" w:space="0" w:color="auto"/>
            </w:tcBorders>
            <w:tcMar>
              <w:top w:w="0" w:type="dxa"/>
              <w:left w:w="108" w:type="dxa"/>
              <w:bottom w:w="0" w:type="dxa"/>
              <w:right w:w="108" w:type="dxa"/>
            </w:tcMar>
            <w:hideMark/>
          </w:tcPr>
          <w:p w14:paraId="7BDF27EE" w14:textId="77777777" w:rsidR="005425B0" w:rsidRPr="006A0E15" w:rsidRDefault="005425B0" w:rsidP="001D6028">
            <w:pPr>
              <w:rPr>
                <w:rFonts w:ascii="Arial Narrow" w:hAnsi="Arial Narrow" w:cs="Arial"/>
                <w:szCs w:val="18"/>
              </w:rPr>
            </w:pPr>
            <w:r w:rsidRPr="006A0E15">
              <w:rPr>
                <w:rFonts w:ascii="Arial Narrow" w:hAnsi="Arial Narrow" w:cs="Arial"/>
                <w:szCs w:val="18"/>
              </w:rPr>
              <w:t>Disability Awareness</w:t>
            </w:r>
          </w:p>
        </w:tc>
      </w:tr>
      <w:tr w:rsidR="005425B0" w:rsidRPr="006A0E15" w14:paraId="05081676" w14:textId="77777777" w:rsidTr="001843E3">
        <w:tc>
          <w:tcPr>
            <w:tcW w:w="12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F6FB3BF" w14:textId="77777777" w:rsidR="005425B0" w:rsidRPr="006A0E15" w:rsidRDefault="005425B0" w:rsidP="001D6028">
            <w:pPr>
              <w:rPr>
                <w:rFonts w:ascii="Arial Narrow" w:hAnsi="Arial Narrow" w:cs="Arial"/>
                <w:b/>
                <w:szCs w:val="18"/>
              </w:rPr>
            </w:pPr>
            <w:r w:rsidRPr="006A0E15">
              <w:rPr>
                <w:rFonts w:ascii="Arial Narrow" w:hAnsi="Arial Narrow" w:cs="Arial"/>
                <w:b/>
                <w:szCs w:val="18"/>
              </w:rPr>
              <w:t>Apr 2017</w:t>
            </w:r>
          </w:p>
        </w:tc>
        <w:tc>
          <w:tcPr>
            <w:tcW w:w="7823" w:type="dxa"/>
            <w:tcBorders>
              <w:top w:val="nil"/>
              <w:left w:val="nil"/>
              <w:bottom w:val="single" w:sz="8" w:space="0" w:color="auto"/>
              <w:right w:val="single" w:sz="8" w:space="0" w:color="auto"/>
            </w:tcBorders>
            <w:tcMar>
              <w:top w:w="0" w:type="dxa"/>
              <w:left w:w="108" w:type="dxa"/>
              <w:bottom w:w="0" w:type="dxa"/>
              <w:right w:w="108" w:type="dxa"/>
            </w:tcMar>
            <w:hideMark/>
          </w:tcPr>
          <w:p w14:paraId="0B4F8759" w14:textId="77777777" w:rsidR="005425B0" w:rsidRPr="006A0E15" w:rsidRDefault="005425B0" w:rsidP="001D6028">
            <w:pPr>
              <w:rPr>
                <w:rFonts w:ascii="Arial Narrow" w:hAnsi="Arial Narrow" w:cs="Arial"/>
                <w:szCs w:val="18"/>
              </w:rPr>
            </w:pPr>
            <w:r w:rsidRPr="006A0E15">
              <w:rPr>
                <w:rFonts w:ascii="Arial Narrow" w:hAnsi="Arial Narrow" w:cs="Arial"/>
                <w:szCs w:val="18"/>
              </w:rPr>
              <w:t>Parkinson’s Awareness Month</w:t>
            </w:r>
          </w:p>
        </w:tc>
      </w:tr>
      <w:tr w:rsidR="005425B0" w:rsidRPr="006A0E15" w14:paraId="62C3401A" w14:textId="77777777" w:rsidTr="001843E3">
        <w:tc>
          <w:tcPr>
            <w:tcW w:w="12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2525807" w14:textId="77777777" w:rsidR="005425B0" w:rsidRPr="006A0E15" w:rsidRDefault="005425B0" w:rsidP="001D6028">
            <w:pPr>
              <w:rPr>
                <w:rFonts w:ascii="Arial Narrow" w:hAnsi="Arial Narrow" w:cs="Arial"/>
                <w:b/>
                <w:szCs w:val="18"/>
              </w:rPr>
            </w:pPr>
            <w:r w:rsidRPr="006A0E15">
              <w:rPr>
                <w:rFonts w:ascii="Arial Narrow" w:hAnsi="Arial Narrow" w:cs="Arial"/>
                <w:b/>
                <w:szCs w:val="18"/>
              </w:rPr>
              <w:t>May 2017</w:t>
            </w:r>
          </w:p>
        </w:tc>
        <w:tc>
          <w:tcPr>
            <w:tcW w:w="7823" w:type="dxa"/>
            <w:tcBorders>
              <w:top w:val="nil"/>
              <w:left w:val="nil"/>
              <w:bottom w:val="single" w:sz="8" w:space="0" w:color="auto"/>
              <w:right w:val="single" w:sz="8" w:space="0" w:color="auto"/>
            </w:tcBorders>
            <w:tcMar>
              <w:top w:w="0" w:type="dxa"/>
              <w:left w:w="108" w:type="dxa"/>
              <w:bottom w:w="0" w:type="dxa"/>
              <w:right w:w="108" w:type="dxa"/>
            </w:tcMar>
            <w:hideMark/>
          </w:tcPr>
          <w:p w14:paraId="4C07CFFF" w14:textId="77777777" w:rsidR="005425B0" w:rsidRPr="006A0E15" w:rsidRDefault="005425B0" w:rsidP="001D6028">
            <w:pPr>
              <w:rPr>
                <w:rFonts w:ascii="Arial Narrow" w:hAnsi="Arial Narrow" w:cs="Arial"/>
                <w:szCs w:val="18"/>
              </w:rPr>
            </w:pPr>
            <w:r w:rsidRPr="006A0E15">
              <w:rPr>
                <w:rFonts w:ascii="Arial Narrow" w:hAnsi="Arial Narrow" w:cs="Arial"/>
                <w:szCs w:val="18"/>
              </w:rPr>
              <w:t>Limb Loss Awareness Month</w:t>
            </w:r>
          </w:p>
        </w:tc>
      </w:tr>
    </w:tbl>
    <w:p w14:paraId="777F16CF" w14:textId="77777777" w:rsidR="005425B0" w:rsidRPr="006A0E15" w:rsidRDefault="005425B0" w:rsidP="001D6028">
      <w:pPr>
        <w:pStyle w:val="BulletLast-Coral"/>
        <w:numPr>
          <w:ilvl w:val="0"/>
          <w:numId w:val="0"/>
        </w:numPr>
        <w:spacing w:after="0"/>
        <w:rPr>
          <w:rFonts w:ascii="Arial Narrow" w:hAnsi="Arial Narrow"/>
          <w:sz w:val="14"/>
          <w:szCs w:val="12"/>
        </w:rPr>
      </w:pPr>
    </w:p>
    <w:p w14:paraId="619AFC95" w14:textId="77777777" w:rsidR="005425B0" w:rsidRPr="006A0E15" w:rsidRDefault="005425B0" w:rsidP="001D6028">
      <w:pPr>
        <w:keepNext/>
        <w:rPr>
          <w:rFonts w:ascii="Arial Narrow" w:eastAsiaTheme="minorHAnsi" w:hAnsi="Arial Narrow"/>
          <w:i/>
          <w:sz w:val="24"/>
          <w:szCs w:val="22"/>
        </w:rPr>
      </w:pPr>
      <w:r w:rsidRPr="006A0E15">
        <w:rPr>
          <w:rFonts w:ascii="Arial Narrow" w:eastAsiaTheme="minorHAnsi" w:hAnsi="Arial Narrow"/>
          <w:i/>
          <w:sz w:val="24"/>
          <w:szCs w:val="22"/>
        </w:rPr>
        <w:t>The following is an example of the monthly Quality Focus Check for Understanding from March 2017.</w:t>
      </w:r>
    </w:p>
    <w:p w14:paraId="11D8C3DD" w14:textId="77777777" w:rsidR="005425B0" w:rsidRPr="006A0E15" w:rsidRDefault="005425B0" w:rsidP="001D6028">
      <w:pPr>
        <w:pStyle w:val="Default"/>
        <w:spacing w:after="120"/>
        <w:jc w:val="center"/>
        <w:rPr>
          <w:rFonts w:ascii="Arial Narrow" w:eastAsia="Sprint Sans Regular" w:hAnsi="Arial Narrow"/>
        </w:rPr>
      </w:pPr>
      <w:r w:rsidRPr="006A0E15">
        <w:rPr>
          <w:rFonts w:ascii="Arial Narrow" w:eastAsia="Sprint Sans Regular" w:hAnsi="Arial Narrow"/>
          <w:noProof/>
        </w:rPr>
        <w:drawing>
          <wp:inline distT="0" distB="0" distL="0" distR="0" wp14:anchorId="465E2BCD" wp14:editId="25C3428C">
            <wp:extent cx="3596606" cy="3400425"/>
            <wp:effectExtent l="0" t="0" r="4445" b="0"/>
            <wp:docPr id="5179" name="Picture 5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631153" cy="3433087"/>
                    </a:xfrm>
                    <a:prstGeom prst="rect">
                      <a:avLst/>
                    </a:prstGeom>
                    <a:noFill/>
                    <a:ln>
                      <a:noFill/>
                    </a:ln>
                  </pic:spPr>
                </pic:pic>
              </a:graphicData>
            </a:graphic>
          </wp:inline>
        </w:drawing>
      </w:r>
    </w:p>
    <w:p w14:paraId="43DE9FB2" w14:textId="77777777" w:rsidR="005425B0" w:rsidRPr="006A0E15" w:rsidRDefault="005425B0" w:rsidP="001D6028">
      <w:pPr>
        <w:pStyle w:val="Default"/>
        <w:widowControl/>
        <w:autoSpaceDE/>
        <w:autoSpaceDN/>
        <w:adjustRightInd/>
        <w:jc w:val="both"/>
        <w:rPr>
          <w:rFonts w:ascii="Arial Narrow" w:hAnsi="Arial Narrow"/>
          <w:color w:val="auto"/>
          <w:szCs w:val="22"/>
        </w:rPr>
      </w:pPr>
      <w:r w:rsidRPr="006A0E15">
        <w:rPr>
          <w:rFonts w:ascii="Arial Narrow" w:hAnsi="Arial Narrow"/>
          <w:b/>
          <w:color w:val="auto"/>
          <w:szCs w:val="22"/>
        </w:rPr>
        <w:t>Customer Service Initiative (CSI) program:</w:t>
      </w:r>
      <w:r w:rsidRPr="006A0E15">
        <w:rPr>
          <w:rFonts w:ascii="Arial Narrow" w:hAnsi="Arial Narrow"/>
          <w:color w:val="auto"/>
          <w:szCs w:val="22"/>
        </w:rPr>
        <w:t xml:space="preserve">  A discussion of support techniques to enhance service for customers and an avenue for sharing relay agent peer to peer suggestions toward accomplishing superior service.  2016/2017 CSI topics are provided in the following table.</w:t>
      </w:r>
    </w:p>
    <w:p w14:paraId="4EA14229" w14:textId="77777777" w:rsidR="005425B0" w:rsidRPr="006A0E15" w:rsidRDefault="005425B0" w:rsidP="001D6028">
      <w:pPr>
        <w:rPr>
          <w:rFonts w:ascii="Arial Narrow" w:hAnsi="Arial Narrow"/>
          <w:sz w:val="6"/>
          <w:szCs w:val="6"/>
        </w:rPr>
      </w:pPr>
    </w:p>
    <w:tbl>
      <w:tblPr>
        <w:tblW w:w="0" w:type="auto"/>
        <w:tblCellMar>
          <w:left w:w="0" w:type="dxa"/>
          <w:right w:w="0" w:type="dxa"/>
        </w:tblCellMar>
        <w:tblLook w:val="04A0" w:firstRow="1" w:lastRow="0" w:firstColumn="1" w:lastColumn="0" w:noHBand="0" w:noVBand="1"/>
      </w:tblPr>
      <w:tblGrid>
        <w:gridCol w:w="1127"/>
        <w:gridCol w:w="7729"/>
      </w:tblGrid>
      <w:tr w:rsidR="005425B0" w:rsidRPr="006A0E15" w14:paraId="3EDCBF40" w14:textId="77777777" w:rsidTr="001843E3">
        <w:tc>
          <w:tcPr>
            <w:tcW w:w="114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B73F836" w14:textId="77777777" w:rsidR="005425B0" w:rsidRPr="006A0E15" w:rsidRDefault="005425B0" w:rsidP="001D6028">
            <w:pPr>
              <w:rPr>
                <w:rFonts w:ascii="Arial Narrow" w:hAnsi="Arial Narrow" w:cs="Arial"/>
                <w:b/>
                <w:szCs w:val="18"/>
              </w:rPr>
            </w:pPr>
            <w:r w:rsidRPr="006A0E15">
              <w:rPr>
                <w:rFonts w:ascii="Arial Narrow" w:hAnsi="Arial Narrow" w:cs="Arial"/>
                <w:b/>
                <w:szCs w:val="18"/>
              </w:rPr>
              <w:t>Jan 2016</w:t>
            </w:r>
          </w:p>
        </w:tc>
        <w:tc>
          <w:tcPr>
            <w:tcW w:w="791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B05F6E0" w14:textId="77777777" w:rsidR="005425B0" w:rsidRPr="006A0E15" w:rsidRDefault="005425B0" w:rsidP="001D6028">
            <w:pPr>
              <w:rPr>
                <w:rFonts w:ascii="Arial Narrow" w:hAnsi="Arial Narrow" w:cs="Arial"/>
                <w:szCs w:val="18"/>
              </w:rPr>
            </w:pPr>
            <w:r w:rsidRPr="006A0E15">
              <w:rPr>
                <w:rFonts w:ascii="Arial Narrow" w:hAnsi="Arial Narrow" w:cs="Arial"/>
                <w:szCs w:val="18"/>
              </w:rPr>
              <w:t>Use of “Deaf/hard of hearing” and/or “internet service” in announcements.</w:t>
            </w:r>
          </w:p>
        </w:tc>
      </w:tr>
      <w:tr w:rsidR="005425B0" w:rsidRPr="006A0E15" w14:paraId="435F76B5" w14:textId="77777777" w:rsidTr="001843E3">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5A1C5DB" w14:textId="77777777" w:rsidR="005425B0" w:rsidRPr="006A0E15" w:rsidRDefault="005425B0" w:rsidP="001D6028">
            <w:pPr>
              <w:rPr>
                <w:rFonts w:ascii="Arial Narrow" w:hAnsi="Arial Narrow" w:cs="Arial"/>
                <w:b/>
                <w:szCs w:val="18"/>
              </w:rPr>
            </w:pPr>
            <w:r w:rsidRPr="006A0E15">
              <w:rPr>
                <w:rFonts w:ascii="Arial Narrow" w:hAnsi="Arial Narrow" w:cs="Arial"/>
                <w:b/>
                <w:szCs w:val="18"/>
              </w:rPr>
              <w:t>Feb 2016</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14:paraId="1A30209A" w14:textId="77777777" w:rsidR="005425B0" w:rsidRPr="006A0E15" w:rsidRDefault="005425B0" w:rsidP="001D6028">
            <w:pPr>
              <w:rPr>
                <w:rFonts w:ascii="Arial Narrow" w:hAnsi="Arial Narrow" w:cs="Arial"/>
                <w:szCs w:val="18"/>
              </w:rPr>
            </w:pPr>
            <w:r w:rsidRPr="006A0E15">
              <w:rPr>
                <w:rFonts w:ascii="Arial Narrow" w:hAnsi="Arial Narrow" w:cs="Arial"/>
                <w:szCs w:val="18"/>
              </w:rPr>
              <w:t>Outdial time, Inappropriate use, Veterans and hearing loss</w:t>
            </w:r>
          </w:p>
        </w:tc>
      </w:tr>
      <w:tr w:rsidR="005425B0" w:rsidRPr="006A0E15" w14:paraId="1EAA8A14" w14:textId="77777777" w:rsidTr="001843E3">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059D186" w14:textId="77777777" w:rsidR="005425B0" w:rsidRPr="006A0E15" w:rsidRDefault="005425B0" w:rsidP="001D6028">
            <w:pPr>
              <w:rPr>
                <w:rFonts w:ascii="Arial Narrow" w:hAnsi="Arial Narrow" w:cs="Arial"/>
                <w:b/>
                <w:szCs w:val="18"/>
              </w:rPr>
            </w:pPr>
            <w:r w:rsidRPr="006A0E15">
              <w:rPr>
                <w:rFonts w:ascii="Arial Narrow" w:hAnsi="Arial Narrow" w:cs="Arial"/>
                <w:b/>
                <w:szCs w:val="18"/>
              </w:rPr>
              <w:t>April 2016</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14:paraId="50C7DE5E" w14:textId="77777777" w:rsidR="005425B0" w:rsidRPr="006A0E15" w:rsidRDefault="005425B0" w:rsidP="001D6028">
            <w:pPr>
              <w:rPr>
                <w:rFonts w:ascii="Arial Narrow" w:hAnsi="Arial Narrow" w:cs="Arial"/>
                <w:szCs w:val="18"/>
              </w:rPr>
            </w:pPr>
            <w:r w:rsidRPr="006A0E15">
              <w:rPr>
                <w:rFonts w:ascii="Arial Narrow" w:hAnsi="Arial Narrow" w:cs="Arial"/>
                <w:szCs w:val="18"/>
              </w:rPr>
              <w:t>Sprint IP go ahead, Keeping the caller informed, Facilitate communication</w:t>
            </w:r>
          </w:p>
        </w:tc>
      </w:tr>
      <w:tr w:rsidR="005425B0" w:rsidRPr="006A0E15" w14:paraId="23D1014E" w14:textId="77777777" w:rsidTr="001843E3">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F7FD126" w14:textId="77777777" w:rsidR="005425B0" w:rsidRPr="006A0E15" w:rsidRDefault="005425B0" w:rsidP="001D6028">
            <w:pPr>
              <w:rPr>
                <w:rFonts w:ascii="Arial Narrow" w:hAnsi="Arial Narrow" w:cs="Arial"/>
                <w:b/>
                <w:szCs w:val="18"/>
              </w:rPr>
            </w:pPr>
            <w:r w:rsidRPr="006A0E15">
              <w:rPr>
                <w:rFonts w:ascii="Arial Narrow" w:hAnsi="Arial Narrow" w:cs="Arial"/>
                <w:b/>
                <w:szCs w:val="18"/>
              </w:rPr>
              <w:t>May 2016</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14:paraId="358754E7" w14:textId="77777777" w:rsidR="005425B0" w:rsidRPr="006A0E15" w:rsidRDefault="005425B0" w:rsidP="001D6028">
            <w:pPr>
              <w:rPr>
                <w:rFonts w:ascii="Arial Narrow" w:hAnsi="Arial Narrow" w:cs="Arial"/>
                <w:szCs w:val="18"/>
              </w:rPr>
            </w:pPr>
            <w:r w:rsidRPr="006A0E15">
              <w:rPr>
                <w:rFonts w:ascii="Arial Narrow" w:hAnsi="Arial Narrow" w:cs="Arial"/>
                <w:szCs w:val="18"/>
              </w:rPr>
              <w:t>Procedure for recordings, Chemotherapy and hearing loss</w:t>
            </w:r>
          </w:p>
        </w:tc>
      </w:tr>
      <w:tr w:rsidR="005425B0" w:rsidRPr="006A0E15" w14:paraId="5AE6E565" w14:textId="77777777" w:rsidTr="001843E3">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42BC995" w14:textId="77777777" w:rsidR="005425B0" w:rsidRPr="006A0E15" w:rsidRDefault="005425B0" w:rsidP="001D6028">
            <w:pPr>
              <w:rPr>
                <w:rFonts w:ascii="Arial Narrow" w:hAnsi="Arial Narrow" w:cs="Arial"/>
                <w:b/>
                <w:szCs w:val="18"/>
              </w:rPr>
            </w:pPr>
            <w:r w:rsidRPr="006A0E15">
              <w:rPr>
                <w:rFonts w:ascii="Arial Narrow" w:hAnsi="Arial Narrow" w:cs="Arial"/>
                <w:b/>
                <w:szCs w:val="18"/>
              </w:rPr>
              <w:t>Jun 2016</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14:paraId="3EE10E1B" w14:textId="77777777" w:rsidR="005425B0" w:rsidRPr="006A0E15" w:rsidRDefault="005425B0" w:rsidP="001D6028">
            <w:pPr>
              <w:rPr>
                <w:rFonts w:ascii="Arial Narrow" w:hAnsi="Arial Narrow" w:cs="Arial"/>
                <w:szCs w:val="18"/>
              </w:rPr>
            </w:pPr>
            <w:r w:rsidRPr="006A0E15">
              <w:rPr>
                <w:rFonts w:ascii="Arial Narrow" w:hAnsi="Arial Narrow" w:cs="Arial"/>
                <w:szCs w:val="18"/>
              </w:rPr>
              <w:t>Caller control, Keeping the caller informed, Announcements, FCC verbatim requirement, State requirement call customization request</w:t>
            </w:r>
          </w:p>
        </w:tc>
      </w:tr>
      <w:tr w:rsidR="005425B0" w:rsidRPr="006A0E15" w14:paraId="6F92C99E" w14:textId="77777777" w:rsidTr="001843E3">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6FB2762" w14:textId="77777777" w:rsidR="005425B0" w:rsidRPr="006A0E15" w:rsidRDefault="005425B0" w:rsidP="001D6028">
            <w:pPr>
              <w:rPr>
                <w:rFonts w:ascii="Arial Narrow" w:hAnsi="Arial Narrow" w:cs="Arial"/>
                <w:b/>
                <w:szCs w:val="18"/>
              </w:rPr>
            </w:pPr>
            <w:r w:rsidRPr="006A0E15">
              <w:rPr>
                <w:rFonts w:ascii="Arial Narrow" w:hAnsi="Arial Narrow" w:cs="Arial"/>
                <w:b/>
                <w:szCs w:val="18"/>
              </w:rPr>
              <w:t>Jul 2016</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14:paraId="4C22D6AF" w14:textId="77777777" w:rsidR="005425B0" w:rsidRPr="006A0E15" w:rsidRDefault="005425B0" w:rsidP="001D6028">
            <w:pPr>
              <w:rPr>
                <w:rFonts w:ascii="Arial Narrow" w:hAnsi="Arial Narrow" w:cs="Arial"/>
                <w:szCs w:val="18"/>
              </w:rPr>
            </w:pPr>
            <w:r w:rsidRPr="006A0E15">
              <w:rPr>
                <w:rFonts w:ascii="Arial Narrow" w:hAnsi="Arial Narrow" w:cs="Arial"/>
                <w:szCs w:val="18"/>
              </w:rPr>
              <w:t>Solicitation for agent process improvement suggestions, Caller control</w:t>
            </w:r>
          </w:p>
        </w:tc>
      </w:tr>
      <w:tr w:rsidR="005425B0" w:rsidRPr="006A0E15" w14:paraId="73094D65" w14:textId="77777777" w:rsidTr="001843E3">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D4DAEA1" w14:textId="77777777" w:rsidR="005425B0" w:rsidRPr="006A0E15" w:rsidRDefault="005425B0" w:rsidP="001D6028">
            <w:pPr>
              <w:rPr>
                <w:rFonts w:ascii="Arial Narrow" w:hAnsi="Arial Narrow" w:cs="Arial"/>
                <w:b/>
                <w:szCs w:val="18"/>
              </w:rPr>
            </w:pPr>
            <w:r w:rsidRPr="006A0E15">
              <w:rPr>
                <w:rFonts w:ascii="Arial Narrow" w:hAnsi="Arial Narrow" w:cs="Arial"/>
                <w:b/>
                <w:szCs w:val="18"/>
              </w:rPr>
              <w:t>Aug 2016</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14:paraId="5831369F" w14:textId="77777777" w:rsidR="005425B0" w:rsidRPr="006A0E15" w:rsidRDefault="005425B0" w:rsidP="001D6028">
            <w:pPr>
              <w:rPr>
                <w:rFonts w:ascii="Arial Narrow" w:hAnsi="Arial Narrow" w:cs="Arial"/>
                <w:szCs w:val="18"/>
              </w:rPr>
            </w:pPr>
            <w:r w:rsidRPr="006A0E15">
              <w:rPr>
                <w:rFonts w:ascii="Arial Narrow" w:hAnsi="Arial Narrow" w:cs="Arial"/>
                <w:szCs w:val="18"/>
              </w:rPr>
              <w:t>Call closure, Equal communication access</w:t>
            </w:r>
          </w:p>
        </w:tc>
      </w:tr>
      <w:tr w:rsidR="005425B0" w:rsidRPr="006A0E15" w14:paraId="2F874A38" w14:textId="77777777" w:rsidTr="001843E3">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6EB2183" w14:textId="77777777" w:rsidR="005425B0" w:rsidRPr="006A0E15" w:rsidRDefault="005425B0" w:rsidP="001D6028">
            <w:pPr>
              <w:rPr>
                <w:rFonts w:ascii="Arial Narrow" w:hAnsi="Arial Narrow" w:cs="Arial"/>
                <w:b/>
                <w:szCs w:val="18"/>
              </w:rPr>
            </w:pPr>
            <w:r w:rsidRPr="006A0E15">
              <w:rPr>
                <w:rFonts w:ascii="Arial Narrow" w:hAnsi="Arial Narrow" w:cs="Arial"/>
                <w:b/>
                <w:szCs w:val="18"/>
              </w:rPr>
              <w:t>Sep 2016</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14:paraId="45718850" w14:textId="77777777" w:rsidR="005425B0" w:rsidRPr="006A0E15" w:rsidRDefault="005425B0" w:rsidP="001D6028">
            <w:pPr>
              <w:rPr>
                <w:rFonts w:ascii="Arial Narrow" w:hAnsi="Arial Narrow" w:cs="Arial"/>
                <w:szCs w:val="18"/>
              </w:rPr>
            </w:pPr>
            <w:r w:rsidRPr="006A0E15">
              <w:rPr>
                <w:rFonts w:ascii="Arial Narrow" w:hAnsi="Arial Narrow" w:cs="Arial"/>
                <w:szCs w:val="18"/>
              </w:rPr>
              <w:t>Call processing reference information, Sprint Relay customer care, Speed of service recognition</w:t>
            </w:r>
          </w:p>
        </w:tc>
      </w:tr>
      <w:tr w:rsidR="005425B0" w:rsidRPr="006A0E15" w14:paraId="0B5E3CBC" w14:textId="77777777" w:rsidTr="001843E3">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437020F" w14:textId="77777777" w:rsidR="005425B0" w:rsidRPr="006A0E15" w:rsidRDefault="005425B0" w:rsidP="001D6028">
            <w:pPr>
              <w:rPr>
                <w:rFonts w:ascii="Arial Narrow" w:hAnsi="Arial Narrow" w:cs="Arial"/>
                <w:b/>
                <w:szCs w:val="18"/>
              </w:rPr>
            </w:pPr>
            <w:r w:rsidRPr="006A0E15">
              <w:rPr>
                <w:rFonts w:ascii="Arial Narrow" w:hAnsi="Arial Narrow" w:cs="Arial"/>
                <w:b/>
                <w:szCs w:val="18"/>
              </w:rPr>
              <w:t>Oct 2016</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14:paraId="7D56F0BB" w14:textId="77777777" w:rsidR="005425B0" w:rsidRPr="006A0E15" w:rsidRDefault="005425B0" w:rsidP="001D6028">
            <w:pPr>
              <w:rPr>
                <w:rFonts w:ascii="Arial Narrow" w:hAnsi="Arial Narrow" w:cs="Arial"/>
                <w:szCs w:val="18"/>
              </w:rPr>
            </w:pPr>
            <w:r w:rsidRPr="006A0E15">
              <w:rPr>
                <w:rFonts w:ascii="Arial Narrow" w:hAnsi="Arial Narrow" w:cs="Arial"/>
                <w:szCs w:val="18"/>
              </w:rPr>
              <w:t>Brief service explanations, Call handling tips from agents</w:t>
            </w:r>
          </w:p>
        </w:tc>
      </w:tr>
      <w:tr w:rsidR="005425B0" w:rsidRPr="006A0E15" w14:paraId="7CAA9E04" w14:textId="77777777" w:rsidTr="001843E3">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94CA315" w14:textId="77777777" w:rsidR="005425B0" w:rsidRPr="006A0E15" w:rsidRDefault="005425B0" w:rsidP="001D6028">
            <w:pPr>
              <w:rPr>
                <w:rFonts w:ascii="Arial Narrow" w:hAnsi="Arial Narrow" w:cs="Arial"/>
                <w:b/>
                <w:szCs w:val="18"/>
              </w:rPr>
            </w:pPr>
            <w:r w:rsidRPr="006A0E15">
              <w:rPr>
                <w:rFonts w:ascii="Arial Narrow" w:hAnsi="Arial Narrow" w:cs="Arial"/>
                <w:b/>
                <w:szCs w:val="18"/>
              </w:rPr>
              <w:t>Nov 2016</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14:paraId="4C192B9A" w14:textId="77777777" w:rsidR="005425B0" w:rsidRPr="006A0E15" w:rsidRDefault="005425B0" w:rsidP="001D6028">
            <w:pPr>
              <w:rPr>
                <w:rFonts w:ascii="Arial Narrow" w:hAnsi="Arial Narrow" w:cs="Arial"/>
                <w:szCs w:val="18"/>
              </w:rPr>
            </w:pPr>
            <w:r w:rsidRPr="006A0E15">
              <w:rPr>
                <w:rFonts w:ascii="Arial Narrow" w:hAnsi="Arial Narrow" w:cs="Arial"/>
                <w:szCs w:val="18"/>
              </w:rPr>
              <w:t>Customer commendations, States and capitals review</w:t>
            </w:r>
          </w:p>
        </w:tc>
      </w:tr>
      <w:tr w:rsidR="005425B0" w:rsidRPr="006A0E15" w14:paraId="6FBA1229" w14:textId="77777777" w:rsidTr="001843E3">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87CEEF2" w14:textId="77777777" w:rsidR="005425B0" w:rsidRPr="006A0E15" w:rsidRDefault="005425B0" w:rsidP="001D6028">
            <w:pPr>
              <w:rPr>
                <w:rFonts w:ascii="Arial Narrow" w:hAnsi="Arial Narrow" w:cs="Arial"/>
                <w:b/>
                <w:szCs w:val="18"/>
              </w:rPr>
            </w:pPr>
            <w:r w:rsidRPr="006A0E15">
              <w:rPr>
                <w:rFonts w:ascii="Arial Narrow" w:hAnsi="Arial Narrow" w:cs="Arial"/>
                <w:b/>
                <w:szCs w:val="18"/>
              </w:rPr>
              <w:t>Dec 2016</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14:paraId="2BE79E8B" w14:textId="77777777" w:rsidR="005425B0" w:rsidRPr="006A0E15" w:rsidRDefault="005425B0" w:rsidP="001D6028">
            <w:pPr>
              <w:rPr>
                <w:rFonts w:ascii="Arial Narrow" w:hAnsi="Arial Narrow" w:cs="Arial"/>
                <w:szCs w:val="18"/>
              </w:rPr>
            </w:pPr>
            <w:r w:rsidRPr="006A0E15">
              <w:rPr>
                <w:rFonts w:ascii="Arial Narrow" w:hAnsi="Arial Narrow" w:cs="Arial"/>
                <w:szCs w:val="18"/>
              </w:rPr>
              <w:t>System enhancement prioritization</w:t>
            </w:r>
          </w:p>
        </w:tc>
      </w:tr>
      <w:tr w:rsidR="005425B0" w:rsidRPr="006A0E15" w14:paraId="4FF29B45" w14:textId="77777777" w:rsidTr="001843E3">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0579CAA" w14:textId="77777777" w:rsidR="005425B0" w:rsidRPr="006A0E15" w:rsidRDefault="005425B0" w:rsidP="001D6028">
            <w:pPr>
              <w:rPr>
                <w:rFonts w:ascii="Arial Narrow" w:hAnsi="Arial Narrow" w:cs="Arial"/>
                <w:b/>
                <w:szCs w:val="18"/>
              </w:rPr>
            </w:pPr>
            <w:r w:rsidRPr="006A0E15">
              <w:rPr>
                <w:rFonts w:ascii="Arial Narrow" w:hAnsi="Arial Narrow" w:cs="Arial"/>
                <w:b/>
                <w:szCs w:val="18"/>
              </w:rPr>
              <w:t>Jan 2017</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14:paraId="4C2203A4" w14:textId="77777777" w:rsidR="005425B0" w:rsidRPr="006A0E15" w:rsidRDefault="005425B0" w:rsidP="001D6028">
            <w:pPr>
              <w:rPr>
                <w:rFonts w:ascii="Arial Narrow" w:hAnsi="Arial Narrow" w:cs="Arial"/>
                <w:szCs w:val="18"/>
              </w:rPr>
            </w:pPr>
            <w:r w:rsidRPr="006A0E15">
              <w:rPr>
                <w:rFonts w:ascii="Arial Narrow" w:hAnsi="Arial Narrow" w:cs="Arial"/>
                <w:szCs w:val="18"/>
              </w:rPr>
              <w:t>Customer instructions, FCC call take over rule, Transparency</w:t>
            </w:r>
          </w:p>
        </w:tc>
      </w:tr>
      <w:tr w:rsidR="005425B0" w:rsidRPr="006A0E15" w14:paraId="7379F788" w14:textId="77777777" w:rsidTr="001843E3">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93B871A" w14:textId="77777777" w:rsidR="005425B0" w:rsidRPr="006A0E15" w:rsidRDefault="005425B0" w:rsidP="001D6028">
            <w:pPr>
              <w:rPr>
                <w:rFonts w:ascii="Arial Narrow" w:hAnsi="Arial Narrow" w:cs="Arial"/>
                <w:b/>
                <w:szCs w:val="18"/>
              </w:rPr>
            </w:pPr>
            <w:r w:rsidRPr="006A0E15">
              <w:rPr>
                <w:rFonts w:ascii="Arial Narrow" w:hAnsi="Arial Narrow" w:cs="Arial"/>
                <w:b/>
                <w:szCs w:val="18"/>
              </w:rPr>
              <w:t>Mar 2017</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14:paraId="6BBAAC89" w14:textId="77777777" w:rsidR="005425B0" w:rsidRPr="006A0E15" w:rsidRDefault="005425B0" w:rsidP="001D6028">
            <w:pPr>
              <w:rPr>
                <w:rFonts w:ascii="Arial Narrow" w:hAnsi="Arial Narrow" w:cs="Arial"/>
                <w:szCs w:val="18"/>
              </w:rPr>
            </w:pPr>
            <w:r w:rsidRPr="006A0E15">
              <w:rPr>
                <w:rFonts w:ascii="Arial Narrow" w:hAnsi="Arial Narrow" w:cs="Arial"/>
                <w:szCs w:val="18"/>
              </w:rPr>
              <w:t>Transparency, Caller control</w:t>
            </w:r>
          </w:p>
        </w:tc>
      </w:tr>
      <w:tr w:rsidR="005425B0" w:rsidRPr="006A0E15" w14:paraId="27B21F91" w14:textId="77777777" w:rsidTr="001843E3">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91A0EAC" w14:textId="77777777" w:rsidR="005425B0" w:rsidRPr="006A0E15" w:rsidRDefault="005425B0" w:rsidP="001D6028">
            <w:pPr>
              <w:rPr>
                <w:rFonts w:ascii="Arial Narrow" w:hAnsi="Arial Narrow" w:cs="Arial"/>
                <w:b/>
                <w:szCs w:val="18"/>
              </w:rPr>
            </w:pPr>
            <w:r w:rsidRPr="006A0E15">
              <w:rPr>
                <w:rFonts w:ascii="Arial Narrow" w:hAnsi="Arial Narrow" w:cs="Arial"/>
                <w:b/>
                <w:szCs w:val="18"/>
              </w:rPr>
              <w:t>Apr 2017</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14:paraId="67B1B679" w14:textId="77777777" w:rsidR="005425B0" w:rsidRPr="006A0E15" w:rsidRDefault="005425B0" w:rsidP="001D6028">
            <w:pPr>
              <w:rPr>
                <w:rFonts w:ascii="Arial Narrow" w:hAnsi="Arial Narrow" w:cs="Arial"/>
                <w:szCs w:val="18"/>
              </w:rPr>
            </w:pPr>
            <w:r w:rsidRPr="006A0E15">
              <w:rPr>
                <w:rFonts w:ascii="Arial Narrow" w:hAnsi="Arial Narrow" w:cs="Arial"/>
                <w:szCs w:val="18"/>
              </w:rPr>
              <w:t>Customer notes, Operator/Relay mode, Call handling tips from agents</w:t>
            </w:r>
          </w:p>
        </w:tc>
      </w:tr>
      <w:tr w:rsidR="005425B0" w:rsidRPr="006A0E15" w14:paraId="11E73C5A" w14:textId="77777777" w:rsidTr="001843E3">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771CED2" w14:textId="77777777" w:rsidR="005425B0" w:rsidRPr="006A0E15" w:rsidRDefault="005425B0" w:rsidP="001D6028">
            <w:pPr>
              <w:rPr>
                <w:rFonts w:ascii="Arial Narrow" w:hAnsi="Arial Narrow" w:cs="Arial"/>
                <w:b/>
                <w:szCs w:val="18"/>
              </w:rPr>
            </w:pPr>
            <w:r w:rsidRPr="006A0E15">
              <w:rPr>
                <w:rFonts w:ascii="Arial Narrow" w:hAnsi="Arial Narrow" w:cs="Arial"/>
                <w:b/>
                <w:szCs w:val="18"/>
              </w:rPr>
              <w:t>May 2017</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14:paraId="641843A0" w14:textId="77777777" w:rsidR="005425B0" w:rsidRPr="006A0E15" w:rsidRDefault="005425B0" w:rsidP="001D6028">
            <w:pPr>
              <w:rPr>
                <w:rFonts w:ascii="Arial Narrow" w:hAnsi="Arial Narrow" w:cs="Arial"/>
                <w:szCs w:val="18"/>
              </w:rPr>
            </w:pPr>
            <w:r w:rsidRPr="006A0E15">
              <w:rPr>
                <w:rFonts w:ascii="Arial Narrow" w:hAnsi="Arial Narrow" w:cs="Arial"/>
                <w:szCs w:val="18"/>
              </w:rPr>
              <w:t>Stress management</w:t>
            </w:r>
          </w:p>
        </w:tc>
      </w:tr>
    </w:tbl>
    <w:p w14:paraId="6F02F965" w14:textId="77777777" w:rsidR="005425B0" w:rsidRPr="006A0E15" w:rsidRDefault="005425B0" w:rsidP="001D6028">
      <w:pPr>
        <w:rPr>
          <w:rFonts w:ascii="Arial Narrow" w:hAnsi="Arial Narrow"/>
          <w:sz w:val="12"/>
          <w:szCs w:val="12"/>
        </w:rPr>
      </w:pPr>
    </w:p>
    <w:p w14:paraId="60269A71" w14:textId="77777777" w:rsidR="005425B0" w:rsidRPr="006A0E15" w:rsidRDefault="005425B0" w:rsidP="001D6028">
      <w:pPr>
        <w:pStyle w:val="BulletLast-Coral"/>
        <w:keepNext/>
        <w:numPr>
          <w:ilvl w:val="0"/>
          <w:numId w:val="0"/>
        </w:numPr>
        <w:spacing w:after="0"/>
        <w:rPr>
          <w:rFonts w:ascii="Arial Narrow" w:hAnsi="Arial Narrow"/>
          <w:sz w:val="24"/>
        </w:rPr>
      </w:pPr>
      <w:r w:rsidRPr="006A0E15">
        <w:rPr>
          <w:rFonts w:ascii="Arial Narrow" w:hAnsi="Arial Narrow"/>
          <w:sz w:val="24"/>
        </w:rPr>
        <w:t>The following is an example of our bi-annual Grammar and Spelling Rules from 2016/2017.</w:t>
      </w:r>
    </w:p>
    <w:p w14:paraId="43FFB98B" w14:textId="77777777" w:rsidR="005425B0" w:rsidRPr="006A0E15" w:rsidRDefault="005425B0" w:rsidP="001D6028">
      <w:pPr>
        <w:pStyle w:val="ANSH4"/>
        <w:keepNext w:val="0"/>
        <w:spacing w:before="120"/>
        <w:jc w:val="center"/>
        <w:rPr>
          <w:rFonts w:ascii="Arial Narrow" w:hAnsi="Arial Narrow"/>
        </w:rPr>
      </w:pPr>
      <w:r w:rsidRPr="006A0E15">
        <w:rPr>
          <w:rFonts w:ascii="Arial Narrow" w:hAnsi="Arial Narrow"/>
          <w:noProof/>
        </w:rPr>
        <w:drawing>
          <wp:inline distT="0" distB="0" distL="0" distR="0" wp14:anchorId="4EDCBDFD" wp14:editId="0571778B">
            <wp:extent cx="4203638" cy="5048250"/>
            <wp:effectExtent l="0" t="0" r="6985" b="0"/>
            <wp:docPr id="5180" name="Picture 5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253601" cy="5108252"/>
                    </a:xfrm>
                    <a:prstGeom prst="rect">
                      <a:avLst/>
                    </a:prstGeom>
                    <a:noFill/>
                    <a:ln>
                      <a:noFill/>
                    </a:ln>
                  </pic:spPr>
                </pic:pic>
              </a:graphicData>
            </a:graphic>
          </wp:inline>
        </w:drawing>
      </w:r>
    </w:p>
    <w:p w14:paraId="447DD0D4" w14:textId="77777777" w:rsidR="005425B0" w:rsidRPr="006A0E15" w:rsidRDefault="005425B0" w:rsidP="001D6028">
      <w:pPr>
        <w:autoSpaceDE w:val="0"/>
        <w:autoSpaceDN w:val="0"/>
        <w:adjustRightInd w:val="0"/>
        <w:jc w:val="center"/>
        <w:rPr>
          <w:rFonts w:ascii="Arial Narrow" w:eastAsiaTheme="minorHAnsi" w:hAnsi="Arial Narrow"/>
          <w:b/>
          <w:bCs/>
          <w:sz w:val="22"/>
          <w:szCs w:val="22"/>
        </w:rPr>
      </w:pPr>
      <w:r w:rsidRPr="006A0E15">
        <w:rPr>
          <w:rFonts w:ascii="Arial Narrow" w:hAnsi="Arial Narrow"/>
          <w:noProof/>
          <w:sz w:val="22"/>
          <w:szCs w:val="22"/>
        </w:rPr>
        <w:drawing>
          <wp:inline distT="0" distB="0" distL="0" distR="0" wp14:anchorId="6D03C0CC" wp14:editId="44083FE1">
            <wp:extent cx="5107896" cy="5648325"/>
            <wp:effectExtent l="0" t="0" r="0" b="0"/>
            <wp:docPr id="5181" name="Picture 5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158450" cy="5704228"/>
                    </a:xfrm>
                    <a:prstGeom prst="rect">
                      <a:avLst/>
                    </a:prstGeom>
                    <a:noFill/>
                    <a:ln>
                      <a:noFill/>
                    </a:ln>
                  </pic:spPr>
                </pic:pic>
              </a:graphicData>
            </a:graphic>
          </wp:inline>
        </w:drawing>
      </w:r>
    </w:p>
    <w:p w14:paraId="29C12BDC" w14:textId="77777777" w:rsidR="005425B0" w:rsidRPr="006A0E15" w:rsidRDefault="005425B0" w:rsidP="001D6028">
      <w:pPr>
        <w:autoSpaceDE w:val="0"/>
        <w:autoSpaceDN w:val="0"/>
        <w:adjustRightInd w:val="0"/>
        <w:jc w:val="center"/>
        <w:rPr>
          <w:rFonts w:ascii="Arial Narrow" w:eastAsiaTheme="minorHAnsi" w:hAnsi="Arial Narrow"/>
          <w:b/>
          <w:bCs/>
          <w:sz w:val="12"/>
          <w:szCs w:val="12"/>
        </w:rPr>
      </w:pPr>
    </w:p>
    <w:p w14:paraId="72BC5E67" w14:textId="77777777" w:rsidR="005425B0" w:rsidRPr="006A0E15" w:rsidRDefault="005425B0" w:rsidP="001D6028">
      <w:pPr>
        <w:pStyle w:val="ANSH4"/>
        <w:spacing w:before="0"/>
        <w:rPr>
          <w:rFonts w:ascii="Arial Narrow" w:hAnsi="Arial Narrow"/>
          <w:sz w:val="24"/>
        </w:rPr>
      </w:pPr>
      <w:r w:rsidRPr="006A0E15">
        <w:rPr>
          <w:rFonts w:ascii="Arial Narrow" w:hAnsi="Arial Narrow"/>
          <w:sz w:val="24"/>
        </w:rPr>
        <w:t>Staff Training</w:t>
      </w:r>
    </w:p>
    <w:p w14:paraId="3F7E7A32" w14:textId="77777777" w:rsidR="005425B0" w:rsidRPr="006A0E15" w:rsidRDefault="005425B0" w:rsidP="001D6028">
      <w:pPr>
        <w:autoSpaceDE w:val="0"/>
        <w:autoSpaceDN w:val="0"/>
        <w:adjustRightInd w:val="0"/>
        <w:spacing w:after="120"/>
        <w:jc w:val="both"/>
        <w:rPr>
          <w:rFonts w:ascii="Arial Narrow" w:hAnsi="Arial Narrow"/>
          <w:sz w:val="24"/>
          <w:szCs w:val="22"/>
        </w:rPr>
      </w:pPr>
      <w:r w:rsidRPr="006A0E15">
        <w:rPr>
          <w:rFonts w:ascii="Arial Narrow" w:hAnsi="Arial Narrow"/>
          <w:sz w:val="24"/>
          <w:szCs w:val="22"/>
        </w:rPr>
        <w:t xml:space="preserve">Our entire Accessibility team exists for our customers.  Training on all aspects of ASL, deaf culture, the needs of hearing, speech and dual sensory impaired users, ethics and confidentiality is vital to our success.  These topics and others help us to be able to meet and exceed customer expectations and requirements.  </w:t>
      </w:r>
    </w:p>
    <w:p w14:paraId="7222B5D7" w14:textId="77777777" w:rsidR="005425B0" w:rsidRPr="006A0E15" w:rsidRDefault="005425B0" w:rsidP="001D6028">
      <w:pPr>
        <w:autoSpaceDE w:val="0"/>
        <w:autoSpaceDN w:val="0"/>
        <w:adjustRightInd w:val="0"/>
        <w:spacing w:after="120"/>
        <w:jc w:val="both"/>
        <w:rPr>
          <w:rFonts w:ascii="Arial Narrow" w:hAnsi="Arial Narrow"/>
          <w:sz w:val="24"/>
          <w:szCs w:val="22"/>
        </w:rPr>
      </w:pPr>
      <w:r w:rsidRPr="006A0E15">
        <w:rPr>
          <w:rFonts w:ascii="Arial Narrow" w:hAnsi="Arial Narrow"/>
          <w:sz w:val="24"/>
          <w:szCs w:val="22"/>
        </w:rPr>
        <w:t>All Sprint employees are required to take ethics and confidentiality training.  The Sprint Code of Conduct is applicable to Sprint employees and its controlled subsidiaries, the Sprint Board of Directors and anyone we authorize to act on Sprint’s behalf.  The Code establishes the basic foundation of Sprint’s ethics by communicating our philosophy and commitment to all of our employees, customers, other stakeholders, and the communities in which we do business.  The Sprint Code of Conduct outlines our ethical and legal responsibilities as employees, as well as our interactions with customers, competitors and suppliers.  One of our most valuable assets is our reputation for honesty and fairness, and our commitment to uphold this responsibility.  The Code is a go-to resource when questions of legal or ethical appropriateness arise.  We are bound by the Code and the specific operational policies of Sprint.  Annual Code certification is required.  Sprint also maintains an Ethics Helpline, a 24-hour resource for employees and other stakeholders to confidentially and safely seek advice or report any suspected violation of the Code of Conduct, such as fraud, sexual harassment, discrimination, or any illegal conduct in the workplace.</w:t>
      </w:r>
    </w:p>
    <w:p w14:paraId="38A6E59A" w14:textId="77777777" w:rsidR="005425B0" w:rsidRPr="006A0E15" w:rsidRDefault="005425B0" w:rsidP="001D6028">
      <w:pPr>
        <w:autoSpaceDE w:val="0"/>
        <w:autoSpaceDN w:val="0"/>
        <w:adjustRightInd w:val="0"/>
        <w:spacing w:after="120"/>
        <w:jc w:val="both"/>
        <w:rPr>
          <w:rFonts w:ascii="Arial Narrow" w:hAnsi="Arial Narrow"/>
          <w:sz w:val="24"/>
          <w:szCs w:val="22"/>
        </w:rPr>
      </w:pPr>
      <w:r w:rsidRPr="006A0E15">
        <w:rPr>
          <w:rFonts w:ascii="Arial Narrow" w:hAnsi="Arial Narrow"/>
          <w:sz w:val="24"/>
          <w:szCs w:val="22"/>
        </w:rPr>
        <w:t>Sprint staff members are also required set annual corporate training and development goals.  Individual performance is measured and tied to compensation.  Ongoing Staff Development is also key to overall staff performance.  Sprint’s Accessibility Customer Solutions (ACS) group hosts an interactive meeting called the Sprint Accessibility Café.  This monthly meeting is an opportunity for the Accessibility Team to share market and industry product updates.  Presenters from outside the group and subject matter experts from the Relay industry also provide updates.</w:t>
      </w:r>
    </w:p>
    <w:p w14:paraId="75C31F61" w14:textId="77777777" w:rsidR="005425B0" w:rsidRDefault="005425B0" w:rsidP="001D6028">
      <w:pPr>
        <w:rPr>
          <w:rFonts w:ascii="Arial Narrow" w:hAnsi="Arial Narrow"/>
          <w:b/>
          <w:sz w:val="24"/>
        </w:rPr>
      </w:pPr>
      <w:r>
        <w:rPr>
          <w:rFonts w:ascii="Arial Narrow" w:hAnsi="Arial Narrow"/>
          <w:b/>
          <w:sz w:val="24"/>
        </w:rPr>
        <w:br w:type="page"/>
      </w:r>
    </w:p>
    <w:p w14:paraId="5997D5A8" w14:textId="77777777" w:rsidR="005425B0" w:rsidRPr="00AC1CC8" w:rsidRDefault="005425B0" w:rsidP="001D6028">
      <w:pPr>
        <w:pStyle w:val="Default"/>
        <w:widowControl/>
        <w:autoSpaceDE/>
        <w:autoSpaceDN/>
        <w:adjustRightInd/>
        <w:jc w:val="both"/>
        <w:rPr>
          <w:rFonts w:ascii="Arial Narrow" w:hAnsi="Arial Narrow"/>
          <w:b/>
          <w:color w:val="auto"/>
          <w:szCs w:val="22"/>
          <w:u w:val="single"/>
        </w:rPr>
      </w:pPr>
      <w:r w:rsidRPr="00AC1CC8">
        <w:rPr>
          <w:rFonts w:ascii="Arial Narrow" w:hAnsi="Arial Narrow"/>
          <w:b/>
          <w:noProof/>
          <w:u w:val="single"/>
        </w:rPr>
        <w:t>Appendix C: TRS Pledge of Confidentiality</w:t>
      </w:r>
    </w:p>
    <w:p w14:paraId="30EC6CF7" w14:textId="0BE2E3C2" w:rsidR="005425B0" w:rsidRPr="00AC1CC8" w:rsidRDefault="005425B0" w:rsidP="001D6028">
      <w:pPr>
        <w:pStyle w:val="Default"/>
        <w:widowControl/>
        <w:autoSpaceDE/>
        <w:autoSpaceDN/>
        <w:adjustRightInd/>
        <w:spacing w:after="120"/>
        <w:jc w:val="both"/>
        <w:rPr>
          <w:rFonts w:ascii="Arial Narrow" w:hAnsi="Arial Narrow"/>
          <w:color w:val="auto"/>
          <w:szCs w:val="22"/>
        </w:rPr>
      </w:pPr>
      <w:r w:rsidRPr="00AC1CC8">
        <w:rPr>
          <w:rFonts w:ascii="Arial Narrow" w:hAnsi="Arial Narrow"/>
          <w:color w:val="auto"/>
          <w:szCs w:val="22"/>
        </w:rPr>
        <w:t>Sprint’s reputation as an ethical company is the key to enabling us to be the preferred communications company – a place that delivers the best experiences for employees, end users, and state customers.  Throughout initial and on-going training, communica</w:t>
      </w:r>
      <w:r w:rsidR="00346727">
        <w:rPr>
          <w:rFonts w:ascii="Arial Narrow" w:hAnsi="Arial Narrow"/>
          <w:color w:val="auto"/>
          <w:szCs w:val="22"/>
        </w:rPr>
        <w:t>tions assistants (CAs)</w:t>
      </w:r>
      <w:r w:rsidRPr="00AC1CC8">
        <w:rPr>
          <w:rFonts w:ascii="Arial Narrow" w:hAnsi="Arial Narrow"/>
          <w:color w:val="auto"/>
          <w:szCs w:val="22"/>
        </w:rPr>
        <w:t xml:space="preserve"> receive information and guidelines on professional conduct with an emphasis on ethics and confidentiality, based on Sprint’s “Relay Center Code of Ethical Conduct” and “Principles of B</w:t>
      </w:r>
      <w:r w:rsidR="00346727">
        <w:rPr>
          <w:rFonts w:ascii="Arial Narrow" w:hAnsi="Arial Narrow"/>
          <w:color w:val="auto"/>
          <w:szCs w:val="22"/>
        </w:rPr>
        <w:t>usiness Conduct.”  CAs</w:t>
      </w:r>
      <w:r w:rsidRPr="00AC1CC8">
        <w:rPr>
          <w:rFonts w:ascii="Arial Narrow" w:hAnsi="Arial Narrow"/>
          <w:color w:val="auto"/>
          <w:szCs w:val="22"/>
        </w:rPr>
        <w:t xml:space="preserve"> are presented with possible situations involving ethical issues and are taught how to apply the conduct guidelines to each situation.  </w:t>
      </w:r>
    </w:p>
    <w:p w14:paraId="791D1EE3" w14:textId="596DAB1C" w:rsidR="005425B0" w:rsidRPr="00AC1CC8" w:rsidRDefault="005425B0" w:rsidP="001D6028">
      <w:pPr>
        <w:autoSpaceDE w:val="0"/>
        <w:autoSpaceDN w:val="0"/>
        <w:adjustRightInd w:val="0"/>
        <w:spacing w:after="120"/>
        <w:jc w:val="both"/>
        <w:rPr>
          <w:rFonts w:ascii="Arial Narrow" w:hAnsi="Arial Narrow"/>
          <w:sz w:val="24"/>
          <w:szCs w:val="22"/>
        </w:rPr>
      </w:pPr>
      <w:r w:rsidRPr="00AC1CC8">
        <w:rPr>
          <w:rFonts w:ascii="Arial Narrow" w:hAnsi="Arial Narrow"/>
          <w:sz w:val="24"/>
          <w:szCs w:val="22"/>
        </w:rPr>
        <w:t>All Relay center personnel are required to sign and abide by a pledge of confidentiality that promises not to disclose the identity of any caller or any information learned during the course of relaying calls.  In conjunction with signing Sprint’s confidentiality agreement, as a</w:t>
      </w:r>
      <w:r w:rsidR="00346727">
        <w:rPr>
          <w:rFonts w:ascii="Arial Narrow" w:hAnsi="Arial Narrow"/>
          <w:sz w:val="24"/>
          <w:szCs w:val="22"/>
        </w:rPr>
        <w:t xml:space="preserve"> part of training, CAs</w:t>
      </w:r>
      <w:r w:rsidRPr="00AC1CC8">
        <w:rPr>
          <w:rFonts w:ascii="Arial Narrow" w:hAnsi="Arial Narrow"/>
          <w:sz w:val="24"/>
          <w:szCs w:val="22"/>
        </w:rPr>
        <w:t xml:space="preserve"> role-play various scenarios which teach the correct way to ask for assistance from a supervisor without divulging call-specifics.  Examples of confidentiality breaches are reviewed and </w:t>
      </w:r>
      <w:r w:rsidR="00346727">
        <w:rPr>
          <w:rFonts w:ascii="Arial Narrow" w:hAnsi="Arial Narrow"/>
          <w:sz w:val="24"/>
          <w:szCs w:val="22"/>
        </w:rPr>
        <w:t>discussed with the CAs</w:t>
      </w:r>
      <w:r w:rsidRPr="00AC1CC8">
        <w:rPr>
          <w:rFonts w:ascii="Arial Narrow" w:hAnsi="Arial Narrow"/>
          <w:sz w:val="24"/>
          <w:szCs w:val="22"/>
        </w:rPr>
        <w:t>.</w:t>
      </w:r>
    </w:p>
    <w:p w14:paraId="6D36DE87" w14:textId="77777777" w:rsidR="005425B0" w:rsidRPr="00AC1CC8" w:rsidRDefault="005425B0" w:rsidP="001D6028">
      <w:pPr>
        <w:autoSpaceDE w:val="0"/>
        <w:autoSpaceDN w:val="0"/>
        <w:adjustRightInd w:val="0"/>
        <w:spacing w:after="60"/>
        <w:jc w:val="both"/>
        <w:rPr>
          <w:rFonts w:ascii="Arial Narrow" w:hAnsi="Arial Narrow"/>
          <w:sz w:val="24"/>
          <w:szCs w:val="22"/>
        </w:rPr>
      </w:pPr>
      <w:r w:rsidRPr="00AC1CC8">
        <w:rPr>
          <w:rFonts w:ascii="Arial Narrow" w:hAnsi="Arial Narrow"/>
          <w:sz w:val="24"/>
          <w:szCs w:val="22"/>
        </w:rPr>
        <w:t>Sprint strictly enforces confidentiality policies in the center, which includes the following:</w:t>
      </w:r>
    </w:p>
    <w:p w14:paraId="6D03C8D1" w14:textId="77777777" w:rsidR="005425B0" w:rsidRPr="00AC1CC8" w:rsidRDefault="005425B0" w:rsidP="001D6028">
      <w:pPr>
        <w:pStyle w:val="BulletLast"/>
        <w:tabs>
          <w:tab w:val="clear" w:pos="720"/>
        </w:tabs>
        <w:spacing w:after="0"/>
        <w:rPr>
          <w:rFonts w:ascii="Arial Narrow" w:hAnsi="Arial Narrow"/>
          <w:sz w:val="24"/>
        </w:rPr>
      </w:pPr>
      <w:r w:rsidRPr="00AC1CC8">
        <w:rPr>
          <w:rFonts w:ascii="Arial Narrow" w:hAnsi="Arial Narrow"/>
          <w:sz w:val="24"/>
        </w:rPr>
        <w:t>Prospective employees are screened during the interview process on issues regarding ethics and confidentiality.</w:t>
      </w:r>
    </w:p>
    <w:p w14:paraId="453BE9CB" w14:textId="77777777" w:rsidR="005425B0" w:rsidRPr="00AC1CC8" w:rsidRDefault="005425B0" w:rsidP="001D6028">
      <w:pPr>
        <w:pStyle w:val="BulletLast"/>
        <w:tabs>
          <w:tab w:val="clear" w:pos="720"/>
        </w:tabs>
        <w:spacing w:after="0"/>
        <w:rPr>
          <w:rFonts w:ascii="Arial Narrow" w:hAnsi="Arial Narrow"/>
          <w:sz w:val="24"/>
        </w:rPr>
      </w:pPr>
      <w:r w:rsidRPr="00AC1CC8">
        <w:rPr>
          <w:rFonts w:ascii="Arial Narrow" w:hAnsi="Arial Narrow"/>
          <w:sz w:val="24"/>
        </w:rPr>
        <w:t>On day one of training, employees must sign a Pledge of Confidentiality Agreement Form.</w:t>
      </w:r>
    </w:p>
    <w:p w14:paraId="2684F1EE" w14:textId="77777777" w:rsidR="005425B0" w:rsidRPr="00AC1CC8" w:rsidRDefault="005425B0" w:rsidP="001D6028">
      <w:pPr>
        <w:pStyle w:val="BulletLast"/>
        <w:tabs>
          <w:tab w:val="clear" w:pos="720"/>
        </w:tabs>
        <w:spacing w:after="0"/>
        <w:rPr>
          <w:rFonts w:ascii="Arial Narrow" w:hAnsi="Arial Narrow"/>
          <w:sz w:val="24"/>
        </w:rPr>
      </w:pPr>
      <w:r w:rsidRPr="00AC1CC8">
        <w:rPr>
          <w:rFonts w:ascii="Arial Narrow" w:hAnsi="Arial Narrow"/>
          <w:sz w:val="24"/>
        </w:rPr>
        <w:t>During initial training, employees are presented with examples of potential breaches of confidentiality.</w:t>
      </w:r>
    </w:p>
    <w:p w14:paraId="5542017D" w14:textId="77777777" w:rsidR="005425B0" w:rsidRPr="00AC1CC8" w:rsidRDefault="005425B0" w:rsidP="001D6028">
      <w:pPr>
        <w:pStyle w:val="BulletLast"/>
        <w:tabs>
          <w:tab w:val="clear" w:pos="720"/>
        </w:tabs>
        <w:spacing w:after="0"/>
        <w:rPr>
          <w:rFonts w:ascii="Arial Narrow" w:hAnsi="Arial Narrow"/>
          <w:sz w:val="24"/>
        </w:rPr>
      </w:pPr>
      <w:r w:rsidRPr="00AC1CC8">
        <w:rPr>
          <w:rFonts w:ascii="Arial Narrow" w:hAnsi="Arial Narrow"/>
          <w:sz w:val="24"/>
        </w:rPr>
        <w:t>Stress can be a factor in maintaining confidentiality.  CAs receive three hours of training on healthy detachment.</w:t>
      </w:r>
    </w:p>
    <w:p w14:paraId="604003EE" w14:textId="77777777" w:rsidR="005425B0" w:rsidRPr="00AC1CC8" w:rsidRDefault="005425B0" w:rsidP="001D6028">
      <w:pPr>
        <w:pStyle w:val="BulletLast"/>
        <w:tabs>
          <w:tab w:val="clear" w:pos="720"/>
        </w:tabs>
        <w:spacing w:after="0"/>
        <w:rPr>
          <w:rFonts w:ascii="Arial Narrow" w:hAnsi="Arial Narrow"/>
          <w:sz w:val="24"/>
        </w:rPr>
      </w:pPr>
      <w:r w:rsidRPr="00AC1CC8">
        <w:rPr>
          <w:rFonts w:ascii="Arial Narrow" w:hAnsi="Arial Narrow"/>
          <w:sz w:val="24"/>
        </w:rPr>
        <w:t>After graduation from initial training, employees are reviewed yearly on the Pledge of Confidentiality and are required to re-sign promises not to disclose the identity of any caller or any information learned during the course of relaying calls.</w:t>
      </w:r>
    </w:p>
    <w:p w14:paraId="12E3B467" w14:textId="77777777" w:rsidR="005425B0" w:rsidRPr="00AC1CC8" w:rsidRDefault="005425B0" w:rsidP="001D6028">
      <w:pPr>
        <w:pStyle w:val="BulletLast"/>
        <w:tabs>
          <w:tab w:val="clear" w:pos="720"/>
        </w:tabs>
        <w:spacing w:after="0"/>
        <w:rPr>
          <w:rFonts w:ascii="Arial Narrow" w:hAnsi="Arial Narrow"/>
          <w:sz w:val="24"/>
        </w:rPr>
      </w:pPr>
      <w:r w:rsidRPr="00AC1CC8">
        <w:rPr>
          <w:rFonts w:ascii="Arial Narrow" w:hAnsi="Arial Narrow"/>
          <w:sz w:val="24"/>
        </w:rPr>
        <w:t>Breach of confidentiality may result in termination of employment.</w:t>
      </w:r>
    </w:p>
    <w:p w14:paraId="448C9F52" w14:textId="77777777" w:rsidR="005425B0" w:rsidRPr="00AC1CC8" w:rsidRDefault="005425B0" w:rsidP="001D6028">
      <w:pPr>
        <w:pStyle w:val="BulletLast"/>
        <w:tabs>
          <w:tab w:val="clear" w:pos="720"/>
        </w:tabs>
        <w:spacing w:after="0"/>
        <w:rPr>
          <w:rFonts w:ascii="Arial Narrow" w:hAnsi="Arial Narrow"/>
          <w:sz w:val="24"/>
        </w:rPr>
      </w:pPr>
      <w:r w:rsidRPr="00AC1CC8">
        <w:rPr>
          <w:rFonts w:ascii="Arial Narrow" w:hAnsi="Arial Narrow"/>
          <w:sz w:val="24"/>
        </w:rPr>
        <w:t>All Sprint Accessibility Centers have security key access.</w:t>
      </w:r>
    </w:p>
    <w:p w14:paraId="61C8E6B4" w14:textId="77777777" w:rsidR="005425B0" w:rsidRPr="00AC1CC8" w:rsidRDefault="005425B0" w:rsidP="001D6028">
      <w:pPr>
        <w:pStyle w:val="BulletLast"/>
        <w:tabs>
          <w:tab w:val="clear" w:pos="720"/>
        </w:tabs>
        <w:spacing w:after="120"/>
        <w:rPr>
          <w:rFonts w:ascii="Arial Narrow" w:hAnsi="Arial Narrow"/>
          <w:sz w:val="24"/>
        </w:rPr>
      </w:pPr>
      <w:r w:rsidRPr="00AC1CC8">
        <w:rPr>
          <w:rFonts w:ascii="Arial Narrow" w:hAnsi="Arial Narrow"/>
          <w:sz w:val="24"/>
        </w:rPr>
        <w:t>Visitors are not allowed in work areas.</w:t>
      </w:r>
    </w:p>
    <w:p w14:paraId="73476007" w14:textId="77777777" w:rsidR="005425B0" w:rsidRPr="00AC1CC8" w:rsidRDefault="005425B0" w:rsidP="001D6028">
      <w:pPr>
        <w:pStyle w:val="ANSH4"/>
        <w:spacing w:before="0"/>
        <w:rPr>
          <w:rFonts w:ascii="Arial Narrow" w:hAnsi="Arial Narrow"/>
          <w:sz w:val="24"/>
        </w:rPr>
      </w:pPr>
      <w:r w:rsidRPr="00AC1CC8">
        <w:rPr>
          <w:rFonts w:ascii="Arial Narrow" w:hAnsi="Arial Narrow"/>
          <w:sz w:val="24"/>
        </w:rPr>
        <w:t xml:space="preserve">Sprint Code of Conduct </w:t>
      </w:r>
    </w:p>
    <w:p w14:paraId="143BE82D" w14:textId="77777777" w:rsidR="005425B0" w:rsidRPr="00AC1CC8" w:rsidRDefault="005425B0" w:rsidP="001D6028">
      <w:pPr>
        <w:pStyle w:val="Default"/>
        <w:widowControl/>
        <w:autoSpaceDE/>
        <w:autoSpaceDN/>
        <w:adjustRightInd/>
        <w:spacing w:after="120"/>
        <w:jc w:val="both"/>
        <w:rPr>
          <w:rFonts w:ascii="Arial Narrow" w:hAnsi="Arial Narrow"/>
          <w:color w:val="auto"/>
          <w:szCs w:val="22"/>
        </w:rPr>
      </w:pPr>
      <w:r w:rsidRPr="00AC1CC8">
        <w:rPr>
          <w:rFonts w:ascii="Arial Narrow" w:hAnsi="Arial Narrow"/>
          <w:color w:val="auto"/>
          <w:szCs w:val="22"/>
        </w:rPr>
        <w:t xml:space="preserve">The Sprint Code of Conduct describes the ethical and legal responsibilities of employees of Sprint and anyone we authorize to act on Sprint's behalf.  Sprint and all TRS employees (including Communication Service for the Deaf [CSD] staff) are required to annually certify that they understand and will comply with the established code of conduct.  The certification tool and process requires employees to affirm their understanding and compliance of Code of Conduct expectations regarding Ethics, Inclusion and Diversity, Information Security, Insider Trading, Privacy, Records Management, Safety and Preparedness, and Time Reporting.  The section on Ethics includes a Helpline for employee resources allowing them to confidentially and safely seek advice or report compliance violations. </w:t>
      </w:r>
    </w:p>
    <w:p w14:paraId="5946D519" w14:textId="77777777" w:rsidR="005425B0" w:rsidRPr="00AC1CC8" w:rsidRDefault="005425B0" w:rsidP="001D6028">
      <w:pPr>
        <w:pStyle w:val="Default"/>
        <w:widowControl/>
        <w:autoSpaceDE/>
        <w:autoSpaceDN/>
        <w:adjustRightInd/>
        <w:spacing w:after="120"/>
        <w:jc w:val="both"/>
        <w:rPr>
          <w:rFonts w:ascii="Arial Narrow" w:hAnsi="Arial Narrow"/>
          <w:color w:val="auto"/>
          <w:szCs w:val="22"/>
        </w:rPr>
      </w:pPr>
      <w:r w:rsidRPr="00AC1CC8">
        <w:rPr>
          <w:rFonts w:ascii="Arial Narrow" w:hAnsi="Arial Narrow"/>
          <w:color w:val="auto"/>
          <w:szCs w:val="22"/>
        </w:rPr>
        <w:t xml:space="preserve">The Sprint Code of Conduct covers all the serious concerns of a whistleblower policy, which is intended to encourage and enable employees and others to raise questions/concerns and seek resolution.  It is explicitly stated in the Sprint Code of Conduct all employees and others are obligated to report violations or suspected violations.  Additionally, Sprint has an explicit retaliation policy in which an employee who retaliates against someone who has reported in good faith or assists in an investigation may be subject to corrective action up to and including termination.  This information is contained within Sprint’s Code of Conduct all employees are required to complete annually. </w:t>
      </w:r>
    </w:p>
    <w:p w14:paraId="0D69F641" w14:textId="77777777" w:rsidR="005425B0" w:rsidRPr="00AC1CC8" w:rsidRDefault="005425B0" w:rsidP="001D6028">
      <w:pPr>
        <w:pStyle w:val="Default"/>
        <w:widowControl/>
        <w:autoSpaceDE/>
        <w:autoSpaceDN/>
        <w:adjustRightInd/>
        <w:spacing w:after="120"/>
        <w:jc w:val="both"/>
        <w:rPr>
          <w:rFonts w:ascii="Arial Narrow" w:hAnsi="Arial Narrow"/>
          <w:color w:val="auto"/>
          <w:szCs w:val="22"/>
        </w:rPr>
      </w:pPr>
      <w:r w:rsidRPr="00AC1CC8">
        <w:rPr>
          <w:rFonts w:ascii="Arial Narrow" w:hAnsi="Arial Narrow"/>
          <w:color w:val="auto"/>
          <w:szCs w:val="22"/>
        </w:rPr>
        <w:t xml:space="preserve">There is a TRS whistleblower protection notification posted at Sprint TRS call centers in accordance with FCC rules.  CSD also obtains a signed acknowledgement of the receipt of the Whistleblower Policy from all employees upon hire, and annually thereafter. </w:t>
      </w:r>
    </w:p>
    <w:p w14:paraId="3518CABF" w14:textId="77777777" w:rsidR="005425B0" w:rsidRPr="00AC1CC8" w:rsidRDefault="005425B0" w:rsidP="001D6028">
      <w:pPr>
        <w:pStyle w:val="ANSH4"/>
        <w:spacing w:before="0"/>
        <w:rPr>
          <w:rFonts w:ascii="Arial Narrow" w:hAnsi="Arial Narrow"/>
          <w:sz w:val="24"/>
        </w:rPr>
      </w:pPr>
      <w:r w:rsidRPr="00AC1CC8">
        <w:rPr>
          <w:rFonts w:ascii="Arial Narrow" w:hAnsi="Arial Narrow"/>
          <w:sz w:val="24"/>
        </w:rPr>
        <w:t>Training on Ethics</w:t>
      </w:r>
    </w:p>
    <w:p w14:paraId="1326BE88" w14:textId="40596696" w:rsidR="005425B0" w:rsidRPr="00AC1CC8" w:rsidRDefault="005425B0" w:rsidP="001D6028">
      <w:pPr>
        <w:pStyle w:val="Default"/>
        <w:widowControl/>
        <w:autoSpaceDE/>
        <w:autoSpaceDN/>
        <w:adjustRightInd/>
        <w:spacing w:after="120"/>
        <w:jc w:val="both"/>
        <w:rPr>
          <w:rFonts w:ascii="Arial Narrow" w:hAnsi="Arial Narrow"/>
          <w:color w:val="auto"/>
          <w:szCs w:val="22"/>
        </w:rPr>
      </w:pPr>
      <w:r w:rsidRPr="00AC1CC8">
        <w:rPr>
          <w:rFonts w:ascii="Arial Narrow" w:hAnsi="Arial Narrow"/>
          <w:color w:val="auto"/>
          <w:szCs w:val="22"/>
        </w:rPr>
        <w:t>Sprint Relay employees receive training on the appropriate protocol to protect relay users’ privacy and how to prevent the unintentional disclosure of relay communications.  When trainees observe calls and ask questions once back in the training room, trainers lead a discussion on the appropriate method to seek clarifications without divulging confiden</w:t>
      </w:r>
      <w:r w:rsidR="00346727">
        <w:rPr>
          <w:rFonts w:ascii="Arial Narrow" w:hAnsi="Arial Narrow"/>
          <w:color w:val="auto"/>
          <w:szCs w:val="22"/>
        </w:rPr>
        <w:t>tial information.  CAs</w:t>
      </w:r>
      <w:r w:rsidRPr="00AC1CC8">
        <w:rPr>
          <w:rFonts w:ascii="Arial Narrow" w:hAnsi="Arial Narrow"/>
          <w:color w:val="auto"/>
          <w:szCs w:val="22"/>
        </w:rPr>
        <w:t xml:space="preserve"> may also role-play various scenarios which demonstrate the correct way to request assistance from a supervisor without divulging call-specifics.  Examples of ethical issues and challenging circumstances are reviewed </w:t>
      </w:r>
      <w:r w:rsidR="00346727">
        <w:rPr>
          <w:rFonts w:ascii="Arial Narrow" w:hAnsi="Arial Narrow"/>
          <w:color w:val="auto"/>
          <w:szCs w:val="22"/>
        </w:rPr>
        <w:t>and discussed with CAs</w:t>
      </w:r>
      <w:r w:rsidRPr="00AC1CC8">
        <w:rPr>
          <w:rFonts w:ascii="Arial Narrow" w:hAnsi="Arial Narrow"/>
          <w:color w:val="auto"/>
          <w:szCs w:val="22"/>
        </w:rPr>
        <w:t>.  During initial training,</w:t>
      </w:r>
      <w:r w:rsidR="00346727">
        <w:rPr>
          <w:rFonts w:ascii="Arial Narrow" w:hAnsi="Arial Narrow"/>
          <w:color w:val="auto"/>
          <w:szCs w:val="22"/>
        </w:rPr>
        <w:t xml:space="preserve"> CAs</w:t>
      </w:r>
      <w:r w:rsidRPr="00AC1CC8">
        <w:rPr>
          <w:rFonts w:ascii="Arial Narrow" w:hAnsi="Arial Narrow"/>
          <w:color w:val="auto"/>
          <w:szCs w:val="22"/>
        </w:rPr>
        <w:t xml:space="preserve"> are required to pass a series of written and skills-demonstration tests, which include their understanding of the Relay Center Code of Ethics and how to apply the Code to hypothetical situations.  Trainees who do not pass these tests are not</w:t>
      </w:r>
      <w:r w:rsidR="00346727">
        <w:rPr>
          <w:rFonts w:ascii="Arial Narrow" w:hAnsi="Arial Narrow"/>
          <w:color w:val="auto"/>
          <w:szCs w:val="22"/>
        </w:rPr>
        <w:t xml:space="preserve"> utilized as CAs</w:t>
      </w:r>
      <w:r w:rsidRPr="00AC1CC8">
        <w:rPr>
          <w:rFonts w:ascii="Arial Narrow" w:hAnsi="Arial Narrow"/>
          <w:color w:val="auto"/>
          <w:szCs w:val="22"/>
        </w:rPr>
        <w:t xml:space="preserve">.  </w:t>
      </w:r>
    </w:p>
    <w:p w14:paraId="50682346" w14:textId="77777777" w:rsidR="005425B0" w:rsidRPr="00AC1CC8" w:rsidRDefault="005425B0" w:rsidP="001D6028">
      <w:pPr>
        <w:pStyle w:val="Default"/>
        <w:widowControl/>
        <w:autoSpaceDE/>
        <w:autoSpaceDN/>
        <w:adjustRightInd/>
        <w:spacing w:after="120"/>
        <w:jc w:val="both"/>
        <w:rPr>
          <w:rFonts w:ascii="Arial Narrow" w:hAnsi="Arial Narrow"/>
          <w:color w:val="auto"/>
          <w:szCs w:val="22"/>
        </w:rPr>
      </w:pPr>
      <w:r w:rsidRPr="00AC1CC8">
        <w:rPr>
          <w:rFonts w:ascii="Arial Narrow" w:hAnsi="Arial Narrow"/>
          <w:color w:val="auto"/>
          <w:szCs w:val="22"/>
        </w:rPr>
        <w:t>Sprint’s high-performance culture focuses on accountability, first and foremost, along with open communication and innovation.  Within these traits, integrity and ethics are critical success factors.  Amidst unprecedented change and technological advancement, acting with integrity is not just the right thing to do; it is the unwavering foundation for Sprint.</w:t>
      </w:r>
    </w:p>
    <w:p w14:paraId="461E134A" w14:textId="77777777" w:rsidR="005425B0" w:rsidRPr="00AC1CC8" w:rsidRDefault="005425B0" w:rsidP="001D6028">
      <w:pPr>
        <w:pStyle w:val="ANSH4"/>
        <w:spacing w:before="0"/>
        <w:rPr>
          <w:rFonts w:ascii="Arial Narrow" w:hAnsi="Arial Narrow"/>
          <w:sz w:val="24"/>
        </w:rPr>
      </w:pPr>
      <w:r w:rsidRPr="00AC1CC8">
        <w:rPr>
          <w:rFonts w:ascii="Arial Narrow" w:hAnsi="Arial Narrow"/>
          <w:sz w:val="24"/>
        </w:rPr>
        <w:t>Confidentiality</w:t>
      </w:r>
    </w:p>
    <w:p w14:paraId="0AD6D614" w14:textId="77777777" w:rsidR="005425B0" w:rsidRPr="00AC1CC8" w:rsidRDefault="005425B0" w:rsidP="001D6028">
      <w:pPr>
        <w:pStyle w:val="Default"/>
        <w:widowControl/>
        <w:autoSpaceDE/>
        <w:autoSpaceDN/>
        <w:adjustRightInd/>
        <w:spacing w:after="120"/>
        <w:jc w:val="both"/>
        <w:rPr>
          <w:rFonts w:ascii="Arial Narrow" w:hAnsi="Arial Narrow"/>
          <w:color w:val="auto"/>
          <w:szCs w:val="22"/>
        </w:rPr>
      </w:pPr>
      <w:r w:rsidRPr="00AC1CC8">
        <w:rPr>
          <w:rFonts w:ascii="Arial Narrow" w:hAnsi="Arial Narrow"/>
          <w:color w:val="auto"/>
          <w:szCs w:val="22"/>
        </w:rPr>
        <w:t xml:space="preserve">Sprint believes measures to ensure confidentiality are crucial to the success of TRS operations and has implemented procedural and environmental measures to safeguard customer and call information.  Sprint has policies in place to protect users’ confidentiality.  These policies establish high standards for ethical behavior and employees are subject to disciplinary action, including termination of employment, for violating ethical and confidentiality standards. </w:t>
      </w:r>
    </w:p>
    <w:p w14:paraId="6EDF68B9" w14:textId="7CD12C42" w:rsidR="005425B0" w:rsidRPr="00AC1CC8" w:rsidRDefault="005425B0" w:rsidP="001D6028">
      <w:pPr>
        <w:pStyle w:val="Default"/>
        <w:widowControl/>
        <w:autoSpaceDE/>
        <w:autoSpaceDN/>
        <w:adjustRightInd/>
        <w:spacing w:after="120"/>
        <w:jc w:val="both"/>
        <w:rPr>
          <w:rFonts w:ascii="Arial Narrow" w:hAnsi="Arial Narrow"/>
          <w:color w:val="auto"/>
          <w:szCs w:val="22"/>
        </w:rPr>
      </w:pPr>
      <w:r w:rsidRPr="00AC1CC8">
        <w:rPr>
          <w:rFonts w:ascii="Arial Narrow" w:hAnsi="Arial Narrow"/>
          <w:color w:val="auto"/>
          <w:szCs w:val="22"/>
        </w:rPr>
        <w:t>Sprint employees receive training on confidentiality and ethics.  Employees are trained to understand why confidentiality is important, how to protect confidentiality, the appropriate protocol to protect relay users’ privacy, how to prevent the unintentional disclosure of relay communications and the consequences of not following all confidential</w:t>
      </w:r>
      <w:r w:rsidR="00346727">
        <w:rPr>
          <w:rFonts w:ascii="Arial Narrow" w:hAnsi="Arial Narrow"/>
          <w:color w:val="auto"/>
          <w:szCs w:val="22"/>
        </w:rPr>
        <w:t>ity requirements.  CAs</w:t>
      </w:r>
      <w:r w:rsidRPr="00AC1CC8">
        <w:rPr>
          <w:rFonts w:ascii="Arial Narrow" w:hAnsi="Arial Narrow"/>
          <w:color w:val="auto"/>
          <w:szCs w:val="22"/>
        </w:rPr>
        <w:t xml:space="preserve"> are taught using various scenarios which demonstrate the correct way to request assistance from a supervisor without divulging call-specifics.  Annually, all TRS call center staff receives re-training which includes items such as confidentiality, ethics, and inclusion and diversity.  All CAs annually sign a confidentiality agreement to maintain confidentiality. </w:t>
      </w:r>
    </w:p>
    <w:p w14:paraId="0BC16889" w14:textId="2DBC1744" w:rsidR="005425B0" w:rsidRPr="00AC1CC8" w:rsidRDefault="005425B0" w:rsidP="001D6028">
      <w:pPr>
        <w:pStyle w:val="Default"/>
        <w:spacing w:after="60"/>
        <w:jc w:val="both"/>
        <w:rPr>
          <w:rFonts w:ascii="Arial Narrow" w:hAnsi="Arial Narrow"/>
          <w:color w:val="auto"/>
          <w:szCs w:val="22"/>
        </w:rPr>
      </w:pPr>
      <w:r w:rsidRPr="00AC1CC8">
        <w:rPr>
          <w:rFonts w:ascii="Arial Narrow" w:hAnsi="Arial Narrow"/>
          <w:color w:val="auto"/>
          <w:szCs w:val="22"/>
        </w:rPr>
        <w:t>Confidentiality is reinfo</w:t>
      </w:r>
      <w:r w:rsidR="00346727">
        <w:rPr>
          <w:rFonts w:ascii="Arial Narrow" w:hAnsi="Arial Narrow"/>
          <w:color w:val="auto"/>
          <w:szCs w:val="22"/>
        </w:rPr>
        <w:t>rced through our CAs’</w:t>
      </w:r>
      <w:r w:rsidRPr="00AC1CC8">
        <w:rPr>
          <w:rFonts w:ascii="Arial Narrow" w:hAnsi="Arial Narrow"/>
          <w:color w:val="auto"/>
          <w:szCs w:val="22"/>
        </w:rPr>
        <w:t xml:space="preserve"> participation in an interactive training pro</w:t>
      </w:r>
      <w:r w:rsidR="00346727">
        <w:rPr>
          <w:rFonts w:ascii="Arial Narrow" w:hAnsi="Arial Narrow"/>
          <w:color w:val="auto"/>
          <w:szCs w:val="22"/>
        </w:rPr>
        <w:t xml:space="preserve">gram focusing on scenarios </w:t>
      </w:r>
      <w:r w:rsidRPr="00AC1CC8">
        <w:rPr>
          <w:rFonts w:ascii="Arial Narrow" w:hAnsi="Arial Narrow"/>
          <w:color w:val="auto"/>
          <w:szCs w:val="22"/>
        </w:rPr>
        <w:t>they are likely to encounter when relaying calls.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9"/>
        <w:gridCol w:w="4707"/>
      </w:tblGrid>
      <w:tr w:rsidR="005425B0" w:rsidRPr="00AC1CC8" w14:paraId="7AE83138" w14:textId="77777777" w:rsidTr="001843E3">
        <w:trPr>
          <w:tblHeader/>
        </w:trPr>
        <w:tc>
          <w:tcPr>
            <w:tcW w:w="4428" w:type="dxa"/>
            <w:shd w:val="clear" w:color="auto" w:fill="FFE100"/>
          </w:tcPr>
          <w:p w14:paraId="15D415D5" w14:textId="77777777" w:rsidR="005425B0" w:rsidRPr="00AC1CC8" w:rsidRDefault="005425B0" w:rsidP="001D6028">
            <w:pPr>
              <w:jc w:val="center"/>
              <w:rPr>
                <w:rFonts w:ascii="Arial Narrow" w:hAnsi="Arial Narrow" w:cs="Arial"/>
                <w:b/>
                <w:sz w:val="18"/>
                <w:szCs w:val="18"/>
              </w:rPr>
            </w:pPr>
            <w:r w:rsidRPr="00AC1CC8">
              <w:rPr>
                <w:rFonts w:ascii="Arial Narrow" w:hAnsi="Arial Narrow" w:cs="Arial"/>
                <w:b/>
                <w:sz w:val="18"/>
                <w:szCs w:val="18"/>
              </w:rPr>
              <w:t xml:space="preserve">Correct Ways to Protect Confidentiality </w:t>
            </w:r>
          </w:p>
        </w:tc>
        <w:tc>
          <w:tcPr>
            <w:tcW w:w="5040" w:type="dxa"/>
            <w:shd w:val="clear" w:color="auto" w:fill="FFE100"/>
          </w:tcPr>
          <w:p w14:paraId="0456397D" w14:textId="77777777" w:rsidR="005425B0" w:rsidRPr="00AC1CC8" w:rsidRDefault="005425B0" w:rsidP="001D6028">
            <w:pPr>
              <w:jc w:val="center"/>
              <w:rPr>
                <w:rFonts w:ascii="Arial Narrow" w:hAnsi="Arial Narrow" w:cs="Arial"/>
                <w:b/>
                <w:sz w:val="18"/>
                <w:szCs w:val="18"/>
              </w:rPr>
            </w:pPr>
            <w:r w:rsidRPr="00AC1CC8">
              <w:rPr>
                <w:rFonts w:ascii="Arial Narrow" w:hAnsi="Arial Narrow" w:cs="Arial"/>
                <w:b/>
                <w:sz w:val="18"/>
                <w:szCs w:val="18"/>
              </w:rPr>
              <w:t>Examples of Breaches of Confidentiality</w:t>
            </w:r>
          </w:p>
        </w:tc>
      </w:tr>
      <w:tr w:rsidR="005425B0" w:rsidRPr="00AC1CC8" w14:paraId="1BE80B21" w14:textId="77777777" w:rsidTr="001843E3">
        <w:tc>
          <w:tcPr>
            <w:tcW w:w="4428" w:type="dxa"/>
            <w:shd w:val="clear" w:color="auto" w:fill="auto"/>
          </w:tcPr>
          <w:p w14:paraId="38B5361E" w14:textId="77777777" w:rsidR="005425B0" w:rsidRPr="00AC1CC8" w:rsidRDefault="005425B0" w:rsidP="001D6028">
            <w:pPr>
              <w:rPr>
                <w:rFonts w:ascii="Arial Narrow" w:hAnsi="Arial Narrow" w:cs="Arial"/>
                <w:color w:val="000000"/>
                <w:sz w:val="18"/>
                <w:szCs w:val="18"/>
              </w:rPr>
            </w:pPr>
            <w:r w:rsidRPr="00AC1CC8">
              <w:rPr>
                <w:rFonts w:ascii="Arial Narrow" w:hAnsi="Arial Narrow" w:cs="Arial"/>
                <w:color w:val="000000"/>
                <w:sz w:val="18"/>
                <w:szCs w:val="18"/>
              </w:rPr>
              <w:t>To make a generic comment about calls:  “Boy – long calls really wear me out.”</w:t>
            </w:r>
          </w:p>
        </w:tc>
        <w:tc>
          <w:tcPr>
            <w:tcW w:w="5040" w:type="dxa"/>
            <w:shd w:val="clear" w:color="auto" w:fill="auto"/>
          </w:tcPr>
          <w:p w14:paraId="1AE9F1A5" w14:textId="77777777" w:rsidR="005425B0" w:rsidRPr="00AC1CC8" w:rsidRDefault="005425B0" w:rsidP="001D6028">
            <w:pPr>
              <w:rPr>
                <w:rFonts w:ascii="Arial Narrow" w:hAnsi="Arial Narrow" w:cs="Arial"/>
                <w:color w:val="000000"/>
                <w:sz w:val="18"/>
                <w:szCs w:val="18"/>
              </w:rPr>
            </w:pPr>
            <w:r w:rsidRPr="00AC1CC8">
              <w:rPr>
                <w:rFonts w:ascii="Arial Narrow" w:hAnsi="Arial Narrow" w:cs="Arial"/>
                <w:color w:val="000000"/>
                <w:sz w:val="18"/>
                <w:szCs w:val="18"/>
              </w:rPr>
              <w:t>Talking about the specific length of a call.  For example, saying to another agent, “You know that call I took over for you?  It lasted 84 minutes!”</w:t>
            </w:r>
          </w:p>
        </w:tc>
      </w:tr>
      <w:tr w:rsidR="005425B0" w:rsidRPr="00AC1CC8" w14:paraId="670394E8" w14:textId="77777777" w:rsidTr="001843E3">
        <w:tc>
          <w:tcPr>
            <w:tcW w:w="4428" w:type="dxa"/>
            <w:shd w:val="clear" w:color="auto" w:fill="auto"/>
          </w:tcPr>
          <w:p w14:paraId="2FFFAFB4" w14:textId="77777777" w:rsidR="005425B0" w:rsidRPr="00AC1CC8" w:rsidRDefault="005425B0" w:rsidP="001D6028">
            <w:pPr>
              <w:rPr>
                <w:rFonts w:ascii="Arial Narrow" w:hAnsi="Arial Narrow" w:cs="Arial"/>
                <w:color w:val="000000"/>
                <w:sz w:val="18"/>
                <w:szCs w:val="18"/>
              </w:rPr>
            </w:pPr>
            <w:r w:rsidRPr="00AC1CC8">
              <w:rPr>
                <w:rFonts w:ascii="Arial Narrow" w:hAnsi="Arial Narrow" w:cs="Arial"/>
                <w:color w:val="000000"/>
                <w:sz w:val="18"/>
                <w:szCs w:val="18"/>
              </w:rPr>
              <w:t>To share general observations about calls:  Example, “I’m noticing a lot of HCO calls lately.”</w:t>
            </w:r>
          </w:p>
        </w:tc>
        <w:tc>
          <w:tcPr>
            <w:tcW w:w="5040" w:type="dxa"/>
            <w:shd w:val="clear" w:color="auto" w:fill="auto"/>
          </w:tcPr>
          <w:p w14:paraId="7F046780" w14:textId="77777777" w:rsidR="005425B0" w:rsidRPr="00AC1CC8" w:rsidRDefault="005425B0" w:rsidP="001D6028">
            <w:pPr>
              <w:rPr>
                <w:rFonts w:ascii="Arial Narrow" w:hAnsi="Arial Narrow" w:cs="Arial"/>
                <w:color w:val="000000"/>
                <w:sz w:val="18"/>
                <w:szCs w:val="18"/>
              </w:rPr>
            </w:pPr>
            <w:r w:rsidRPr="00AC1CC8">
              <w:rPr>
                <w:rFonts w:ascii="Arial Narrow" w:hAnsi="Arial Narrow" w:cs="Arial"/>
                <w:color w:val="000000"/>
                <w:sz w:val="18"/>
                <w:szCs w:val="18"/>
              </w:rPr>
              <w:t>Talking about specific callers.  Example, “I relayed a call for Miss Deaf America.”  Or “I had that VCO user from Florida again this morning.”</w:t>
            </w:r>
          </w:p>
        </w:tc>
      </w:tr>
      <w:tr w:rsidR="005425B0" w:rsidRPr="00AC1CC8" w14:paraId="63E23907" w14:textId="77777777" w:rsidTr="001843E3">
        <w:tc>
          <w:tcPr>
            <w:tcW w:w="4428" w:type="dxa"/>
            <w:shd w:val="clear" w:color="auto" w:fill="auto"/>
          </w:tcPr>
          <w:p w14:paraId="0F74686B" w14:textId="77777777" w:rsidR="005425B0" w:rsidRPr="00AC1CC8" w:rsidRDefault="005425B0" w:rsidP="001D6028">
            <w:pPr>
              <w:rPr>
                <w:rFonts w:ascii="Arial Narrow" w:hAnsi="Arial Narrow" w:cs="Arial"/>
                <w:color w:val="000000"/>
                <w:sz w:val="18"/>
                <w:szCs w:val="18"/>
              </w:rPr>
            </w:pPr>
            <w:r w:rsidRPr="00AC1CC8">
              <w:rPr>
                <w:rFonts w:ascii="Arial Narrow" w:hAnsi="Arial Narrow" w:cs="Arial"/>
                <w:color w:val="000000"/>
                <w:sz w:val="18"/>
                <w:szCs w:val="18"/>
              </w:rPr>
              <w:t>It is appropriate to respond to a customer’s comments with a brief “thank you” or something to that effect without elaboration.  Maintain a professional and friendly image with customers.</w:t>
            </w:r>
          </w:p>
        </w:tc>
        <w:tc>
          <w:tcPr>
            <w:tcW w:w="5040" w:type="dxa"/>
            <w:shd w:val="clear" w:color="auto" w:fill="auto"/>
          </w:tcPr>
          <w:p w14:paraId="7FD68611" w14:textId="77777777" w:rsidR="005425B0" w:rsidRPr="00AC1CC8" w:rsidRDefault="005425B0" w:rsidP="001D6028">
            <w:pPr>
              <w:rPr>
                <w:rFonts w:ascii="Arial Narrow" w:hAnsi="Arial Narrow" w:cs="Arial"/>
                <w:color w:val="000000"/>
                <w:sz w:val="18"/>
                <w:szCs w:val="18"/>
              </w:rPr>
            </w:pPr>
            <w:r w:rsidRPr="00AC1CC8">
              <w:rPr>
                <w:rFonts w:ascii="Arial Narrow" w:hAnsi="Arial Narrow" w:cs="Arial"/>
                <w:color w:val="000000"/>
                <w:sz w:val="18"/>
                <w:szCs w:val="18"/>
              </w:rPr>
              <w:t>The agent should never say to a customer: “I remember you from a previous call – how are you doing?”  Phone lines do not talk to voice telephone users; it is the same with relay customers.</w:t>
            </w:r>
          </w:p>
        </w:tc>
      </w:tr>
      <w:tr w:rsidR="005425B0" w:rsidRPr="00AC1CC8" w14:paraId="640FEDBC" w14:textId="77777777" w:rsidTr="001843E3">
        <w:tc>
          <w:tcPr>
            <w:tcW w:w="4428" w:type="dxa"/>
            <w:shd w:val="clear" w:color="auto" w:fill="auto"/>
          </w:tcPr>
          <w:p w14:paraId="78B2AF4F" w14:textId="77777777" w:rsidR="005425B0" w:rsidRPr="00AC1CC8" w:rsidRDefault="005425B0" w:rsidP="001D6028">
            <w:pPr>
              <w:rPr>
                <w:rFonts w:ascii="Arial Narrow" w:hAnsi="Arial Narrow" w:cs="Arial"/>
                <w:color w:val="000000"/>
                <w:sz w:val="18"/>
                <w:szCs w:val="18"/>
              </w:rPr>
            </w:pPr>
            <w:r w:rsidRPr="00AC1CC8">
              <w:rPr>
                <w:rFonts w:ascii="Arial Narrow" w:hAnsi="Arial Narrow" w:cs="Arial"/>
                <w:color w:val="000000"/>
                <w:sz w:val="18"/>
                <w:szCs w:val="18"/>
              </w:rPr>
              <w:t xml:space="preserve">It is appropriate to discuss with a member of management technical or procedural components of a call.  For example, to say you had problems placing a calling card call from a pay phone.  </w:t>
            </w:r>
          </w:p>
        </w:tc>
        <w:tc>
          <w:tcPr>
            <w:tcW w:w="5040" w:type="dxa"/>
            <w:shd w:val="clear" w:color="auto" w:fill="auto"/>
          </w:tcPr>
          <w:p w14:paraId="79FC6DDF" w14:textId="77777777" w:rsidR="005425B0" w:rsidRPr="00AC1CC8" w:rsidRDefault="005425B0" w:rsidP="001D6028">
            <w:pPr>
              <w:rPr>
                <w:rFonts w:ascii="Arial Narrow" w:hAnsi="Arial Narrow" w:cs="Arial"/>
                <w:color w:val="000000"/>
                <w:sz w:val="18"/>
                <w:szCs w:val="18"/>
              </w:rPr>
            </w:pPr>
            <w:r w:rsidRPr="00AC1CC8">
              <w:rPr>
                <w:rFonts w:ascii="Arial Narrow" w:hAnsi="Arial Narrow" w:cs="Arial"/>
                <w:color w:val="000000"/>
                <w:sz w:val="18"/>
                <w:szCs w:val="18"/>
              </w:rPr>
              <w:t xml:space="preserve">It is not appropriate to discuss call content or conversations with others, ever.  </w:t>
            </w:r>
          </w:p>
        </w:tc>
      </w:tr>
      <w:tr w:rsidR="005425B0" w:rsidRPr="00AC1CC8" w14:paraId="6BF5B5BC" w14:textId="77777777" w:rsidTr="001843E3">
        <w:tc>
          <w:tcPr>
            <w:tcW w:w="4428" w:type="dxa"/>
            <w:shd w:val="clear" w:color="auto" w:fill="auto"/>
          </w:tcPr>
          <w:p w14:paraId="52202A86" w14:textId="77777777" w:rsidR="005425B0" w:rsidRPr="00AC1CC8" w:rsidRDefault="005425B0" w:rsidP="001D6028">
            <w:pPr>
              <w:rPr>
                <w:rFonts w:ascii="Arial Narrow" w:hAnsi="Arial Narrow" w:cs="Arial"/>
                <w:color w:val="000000"/>
                <w:sz w:val="18"/>
                <w:szCs w:val="18"/>
              </w:rPr>
            </w:pPr>
            <w:r w:rsidRPr="00AC1CC8">
              <w:rPr>
                <w:rFonts w:ascii="Arial Narrow" w:hAnsi="Arial Narrow" w:cs="Arial"/>
                <w:color w:val="000000"/>
                <w:sz w:val="18"/>
                <w:szCs w:val="18"/>
              </w:rPr>
              <w:t>It is appropriate to call for a Supervisor to look at your screen for assistance with the call.</w:t>
            </w:r>
          </w:p>
        </w:tc>
        <w:tc>
          <w:tcPr>
            <w:tcW w:w="5040" w:type="dxa"/>
            <w:shd w:val="clear" w:color="auto" w:fill="auto"/>
          </w:tcPr>
          <w:p w14:paraId="370C3FBB" w14:textId="77777777" w:rsidR="005425B0" w:rsidRPr="00AC1CC8" w:rsidRDefault="005425B0" w:rsidP="001D6028">
            <w:pPr>
              <w:rPr>
                <w:rFonts w:ascii="Arial Narrow" w:hAnsi="Arial Narrow" w:cs="Arial"/>
                <w:color w:val="000000"/>
                <w:sz w:val="18"/>
                <w:szCs w:val="18"/>
              </w:rPr>
            </w:pPr>
            <w:r w:rsidRPr="00AC1CC8">
              <w:rPr>
                <w:rFonts w:ascii="Arial Narrow" w:hAnsi="Arial Narrow" w:cs="Arial"/>
                <w:color w:val="000000"/>
                <w:sz w:val="18"/>
                <w:szCs w:val="18"/>
              </w:rPr>
              <w:t xml:space="preserve">It is not appropriate to request assistance from the agent sitting next to you.  </w:t>
            </w:r>
          </w:p>
        </w:tc>
      </w:tr>
    </w:tbl>
    <w:p w14:paraId="4C49CE1B" w14:textId="77777777" w:rsidR="005425B0" w:rsidRPr="00357D53" w:rsidRDefault="005425B0" w:rsidP="001D6028">
      <w:pPr>
        <w:pStyle w:val="Default"/>
        <w:jc w:val="both"/>
        <w:rPr>
          <w:color w:val="auto"/>
          <w:sz w:val="12"/>
          <w:szCs w:val="12"/>
        </w:rPr>
      </w:pPr>
    </w:p>
    <w:p w14:paraId="4674AF5C" w14:textId="77777777" w:rsidR="005425B0" w:rsidRPr="00AC1CC8" w:rsidRDefault="005425B0" w:rsidP="001D6028">
      <w:pPr>
        <w:pStyle w:val="Default"/>
        <w:spacing w:after="60"/>
        <w:jc w:val="both"/>
        <w:rPr>
          <w:rFonts w:ascii="Arial Narrow" w:hAnsi="Arial Narrow"/>
          <w:color w:val="auto"/>
          <w:szCs w:val="22"/>
        </w:rPr>
      </w:pPr>
      <w:r w:rsidRPr="00AC1CC8">
        <w:rPr>
          <w:rFonts w:ascii="Arial Narrow" w:hAnsi="Arial Narrow"/>
          <w:color w:val="auto"/>
          <w:szCs w:val="22"/>
        </w:rPr>
        <w:t>All relay center personnel are required to sign and abide by the Sprint Relay policy for confidentiality.  These confidentiality expectations are strictly enforced and employees are expected to comply with this policy during and after their period of employment.  The relay center Code of Ethics requires the following:</w:t>
      </w:r>
    </w:p>
    <w:p w14:paraId="05783631" w14:textId="77777777" w:rsidR="005425B0" w:rsidRPr="00AC1CC8" w:rsidRDefault="005425B0" w:rsidP="001D6028">
      <w:pPr>
        <w:pStyle w:val="BulletLast"/>
        <w:tabs>
          <w:tab w:val="clear" w:pos="720"/>
        </w:tabs>
        <w:spacing w:after="0"/>
        <w:rPr>
          <w:rFonts w:ascii="Arial Narrow" w:hAnsi="Arial Narrow"/>
          <w:sz w:val="24"/>
        </w:rPr>
      </w:pPr>
      <w:r w:rsidRPr="00AC1CC8">
        <w:rPr>
          <w:rFonts w:ascii="Arial Narrow" w:hAnsi="Arial Narrow"/>
          <w:sz w:val="24"/>
        </w:rPr>
        <w:t xml:space="preserve">Keep all TRS call-related information strictly confidential. </w:t>
      </w:r>
    </w:p>
    <w:p w14:paraId="6FC39A23" w14:textId="77777777" w:rsidR="005425B0" w:rsidRPr="00AC1CC8" w:rsidRDefault="005425B0" w:rsidP="001D6028">
      <w:pPr>
        <w:pStyle w:val="BulletLast"/>
        <w:tabs>
          <w:tab w:val="clear" w:pos="720"/>
        </w:tabs>
        <w:spacing w:after="0"/>
        <w:rPr>
          <w:rFonts w:ascii="Arial Narrow" w:hAnsi="Arial Narrow"/>
          <w:sz w:val="24"/>
        </w:rPr>
      </w:pPr>
      <w:r w:rsidRPr="00AC1CC8">
        <w:rPr>
          <w:rFonts w:ascii="Arial Narrow" w:hAnsi="Arial Narrow"/>
          <w:sz w:val="24"/>
        </w:rPr>
        <w:t>Keep no records of customer information or content of any TRS call.</w:t>
      </w:r>
    </w:p>
    <w:p w14:paraId="3DFD3497" w14:textId="77777777" w:rsidR="005425B0" w:rsidRPr="00AC1CC8" w:rsidRDefault="005425B0" w:rsidP="001D6028">
      <w:pPr>
        <w:pStyle w:val="BulletLast"/>
        <w:tabs>
          <w:tab w:val="clear" w:pos="720"/>
        </w:tabs>
        <w:spacing w:after="0"/>
        <w:rPr>
          <w:rFonts w:ascii="Arial Narrow" w:hAnsi="Arial Narrow"/>
          <w:sz w:val="24"/>
        </w:rPr>
      </w:pPr>
      <w:r w:rsidRPr="00AC1CC8">
        <w:rPr>
          <w:rFonts w:ascii="Arial Narrow" w:hAnsi="Arial Narrow"/>
          <w:sz w:val="24"/>
        </w:rPr>
        <w:t>Refrain from editing or omitting anything from the content of the conversation or the spirit of the speaker.</w:t>
      </w:r>
    </w:p>
    <w:p w14:paraId="35D752B5" w14:textId="77777777" w:rsidR="005425B0" w:rsidRPr="00AC1CC8" w:rsidRDefault="005425B0" w:rsidP="001D6028">
      <w:pPr>
        <w:pStyle w:val="BulletLast"/>
        <w:tabs>
          <w:tab w:val="clear" w:pos="720"/>
        </w:tabs>
        <w:spacing w:after="0"/>
        <w:rPr>
          <w:rFonts w:ascii="Arial Narrow" w:hAnsi="Arial Narrow"/>
          <w:sz w:val="24"/>
        </w:rPr>
      </w:pPr>
      <w:r w:rsidRPr="00AC1CC8">
        <w:rPr>
          <w:rFonts w:ascii="Arial Narrow" w:hAnsi="Arial Narrow"/>
          <w:sz w:val="24"/>
        </w:rPr>
        <w:t>Refrain from adding or injecting into the content of the conversation or the spirit of the speaker.</w:t>
      </w:r>
    </w:p>
    <w:p w14:paraId="208CB908" w14:textId="77777777" w:rsidR="005425B0" w:rsidRPr="00AC1CC8" w:rsidRDefault="005425B0" w:rsidP="001D6028">
      <w:pPr>
        <w:pStyle w:val="BulletLast"/>
        <w:tabs>
          <w:tab w:val="clear" w:pos="720"/>
        </w:tabs>
        <w:spacing w:after="0"/>
        <w:rPr>
          <w:rFonts w:ascii="Arial Narrow" w:hAnsi="Arial Narrow"/>
          <w:sz w:val="24"/>
        </w:rPr>
      </w:pPr>
      <w:r w:rsidRPr="00AC1CC8">
        <w:rPr>
          <w:rFonts w:ascii="Arial Narrow" w:hAnsi="Arial Narrow"/>
          <w:sz w:val="24"/>
        </w:rPr>
        <w:t xml:space="preserve">Assure maximum customer control. </w:t>
      </w:r>
    </w:p>
    <w:p w14:paraId="51A32220" w14:textId="77777777" w:rsidR="005425B0" w:rsidRPr="00AC1CC8" w:rsidRDefault="005425B0" w:rsidP="001D6028">
      <w:pPr>
        <w:pStyle w:val="BulletLast"/>
        <w:tabs>
          <w:tab w:val="clear" w:pos="720"/>
        </w:tabs>
        <w:spacing w:after="120"/>
        <w:rPr>
          <w:rFonts w:ascii="Arial Narrow" w:hAnsi="Arial Narrow"/>
          <w:sz w:val="24"/>
        </w:rPr>
      </w:pPr>
      <w:r w:rsidRPr="00AC1CC8">
        <w:rPr>
          <w:rFonts w:ascii="Arial Narrow" w:hAnsi="Arial Narrow"/>
          <w:sz w:val="24"/>
        </w:rPr>
        <w:t>Strive to further skills and knowledge through training, workshops, and reading literature available in the field.</w:t>
      </w:r>
    </w:p>
    <w:p w14:paraId="7A6104A1" w14:textId="48C883A8" w:rsidR="005425B0" w:rsidRPr="00AC1CC8" w:rsidRDefault="005425B0" w:rsidP="001D6028">
      <w:pPr>
        <w:spacing w:after="60"/>
        <w:jc w:val="both"/>
        <w:rPr>
          <w:rFonts w:ascii="Arial Narrow" w:hAnsi="Arial Narrow"/>
          <w:sz w:val="24"/>
          <w:szCs w:val="22"/>
        </w:rPr>
      </w:pPr>
      <w:r w:rsidRPr="00AC1CC8">
        <w:rPr>
          <w:rFonts w:ascii="Arial Narrow" w:hAnsi="Arial Narrow"/>
          <w:sz w:val="24"/>
          <w:szCs w:val="22"/>
        </w:rPr>
        <w:t>In accordance with the FCC, all information utilized for call set up, including customer database and preferred call type information remains confidential and cannot be used for anything but the call.  Once the inbound party disconnects, all information pertaining to that call dis</w:t>
      </w:r>
      <w:r w:rsidR="00346727">
        <w:rPr>
          <w:rFonts w:ascii="Arial Narrow" w:hAnsi="Arial Narrow"/>
          <w:sz w:val="24"/>
          <w:szCs w:val="22"/>
        </w:rPr>
        <w:t>appears from the CA’s</w:t>
      </w:r>
      <w:r w:rsidRPr="00AC1CC8">
        <w:rPr>
          <w:rFonts w:ascii="Arial Narrow" w:hAnsi="Arial Narrow"/>
          <w:sz w:val="24"/>
          <w:szCs w:val="22"/>
        </w:rPr>
        <w:t xml:space="preserve"> terminal.  The required confidentiality and security of the customer preference data is covered during training of all employees and reinforced throughout employment.  Sprint takes the following steps to ensure Customer Profile information remains secure:</w:t>
      </w:r>
    </w:p>
    <w:p w14:paraId="76FBA0FA" w14:textId="77777777" w:rsidR="005425B0" w:rsidRPr="00AC1CC8" w:rsidRDefault="005425B0" w:rsidP="001D6028">
      <w:pPr>
        <w:pStyle w:val="BulletLast"/>
        <w:tabs>
          <w:tab w:val="clear" w:pos="720"/>
        </w:tabs>
        <w:spacing w:after="0"/>
        <w:rPr>
          <w:rFonts w:ascii="Arial Narrow" w:hAnsi="Arial Narrow"/>
          <w:sz w:val="24"/>
        </w:rPr>
      </w:pPr>
      <w:r w:rsidRPr="00AC1CC8">
        <w:rPr>
          <w:rFonts w:ascii="Arial Narrow" w:hAnsi="Arial Narrow"/>
          <w:sz w:val="24"/>
        </w:rPr>
        <w:t xml:space="preserve">Sprint does not modify a customer’s record based on experience.  </w:t>
      </w:r>
    </w:p>
    <w:p w14:paraId="2E5B86D7" w14:textId="77777777" w:rsidR="005425B0" w:rsidRPr="00AC1CC8" w:rsidRDefault="005425B0" w:rsidP="001D6028">
      <w:pPr>
        <w:pStyle w:val="BulletLast"/>
        <w:tabs>
          <w:tab w:val="clear" w:pos="720"/>
        </w:tabs>
        <w:spacing w:after="0"/>
        <w:rPr>
          <w:rFonts w:ascii="Arial Narrow" w:hAnsi="Arial Narrow"/>
          <w:sz w:val="24"/>
        </w:rPr>
      </w:pPr>
      <w:r w:rsidRPr="00AC1CC8">
        <w:rPr>
          <w:rFonts w:ascii="Arial Narrow" w:hAnsi="Arial Narrow"/>
          <w:sz w:val="24"/>
        </w:rPr>
        <w:t>All Customer Profile database entries contain time and date stamps and note the identification number of the CA/operator who processed the request.</w:t>
      </w:r>
    </w:p>
    <w:p w14:paraId="0850AEDD" w14:textId="77777777" w:rsidR="005425B0" w:rsidRPr="00AC1CC8" w:rsidRDefault="005425B0" w:rsidP="001D6028">
      <w:pPr>
        <w:pStyle w:val="BulletLast"/>
        <w:tabs>
          <w:tab w:val="clear" w:pos="720"/>
        </w:tabs>
        <w:spacing w:after="0"/>
        <w:rPr>
          <w:rFonts w:ascii="Arial Narrow" w:hAnsi="Arial Narrow"/>
          <w:sz w:val="24"/>
        </w:rPr>
      </w:pPr>
      <w:r w:rsidRPr="00AC1CC8">
        <w:rPr>
          <w:rFonts w:ascii="Arial Narrow" w:hAnsi="Arial Narrow"/>
          <w:sz w:val="24"/>
        </w:rPr>
        <w:t>Relay users register a username and password/PIN.  Sprint also asks customers to register a security question and answer only known to them in case the username and password is lost or forgotten.</w:t>
      </w:r>
    </w:p>
    <w:p w14:paraId="1A511613" w14:textId="77777777" w:rsidR="005425B0" w:rsidRPr="00AC1CC8" w:rsidRDefault="005425B0" w:rsidP="001D6028">
      <w:pPr>
        <w:pStyle w:val="BulletLast"/>
        <w:tabs>
          <w:tab w:val="clear" w:pos="720"/>
        </w:tabs>
        <w:spacing w:after="120"/>
        <w:rPr>
          <w:rFonts w:ascii="Arial Narrow" w:hAnsi="Arial Narrow"/>
          <w:sz w:val="24"/>
        </w:rPr>
      </w:pPr>
      <w:r w:rsidRPr="00AC1CC8">
        <w:rPr>
          <w:rFonts w:ascii="Arial Narrow" w:hAnsi="Arial Narrow"/>
          <w:sz w:val="24"/>
        </w:rPr>
        <w:t>Sprint’s Customer Profile information is encrypted and protected from outside access by firewalls.</w:t>
      </w:r>
    </w:p>
    <w:p w14:paraId="33C89CD0" w14:textId="77777777" w:rsidR="005425B0" w:rsidRPr="00AC1CC8" w:rsidRDefault="005425B0" w:rsidP="001D6028">
      <w:pPr>
        <w:pStyle w:val="ANSH4"/>
        <w:spacing w:before="0"/>
        <w:rPr>
          <w:rFonts w:ascii="Arial Narrow" w:hAnsi="Arial Narrow"/>
          <w:sz w:val="24"/>
        </w:rPr>
      </w:pPr>
      <w:r w:rsidRPr="00AC1CC8">
        <w:rPr>
          <w:rFonts w:ascii="Arial Narrow" w:hAnsi="Arial Narrow"/>
          <w:sz w:val="24"/>
        </w:rPr>
        <w:t>CTI Confidentiality Form</w:t>
      </w:r>
    </w:p>
    <w:tbl>
      <w:tblPr>
        <w:tblStyle w:val="TableGrid"/>
        <w:tblW w:w="0" w:type="auto"/>
        <w:tblLook w:val="04A0" w:firstRow="1" w:lastRow="0" w:firstColumn="1" w:lastColumn="0" w:noHBand="0" w:noVBand="1"/>
      </w:tblPr>
      <w:tblGrid>
        <w:gridCol w:w="8856"/>
      </w:tblGrid>
      <w:tr w:rsidR="005425B0" w14:paraId="34280D17" w14:textId="77777777" w:rsidTr="001843E3">
        <w:tc>
          <w:tcPr>
            <w:tcW w:w="9350" w:type="dxa"/>
          </w:tcPr>
          <w:p w14:paraId="32349D19" w14:textId="77777777" w:rsidR="005425B0" w:rsidRPr="006F6A06" w:rsidRDefault="005425B0" w:rsidP="001D6028">
            <w:pPr>
              <w:pStyle w:val="Default"/>
              <w:spacing w:after="60"/>
              <w:jc w:val="both"/>
              <w:rPr>
                <w:rFonts w:ascii="Arial" w:hAnsi="Arial" w:cs="Arial"/>
                <w:sz w:val="18"/>
                <w:szCs w:val="20"/>
              </w:rPr>
            </w:pPr>
            <w:r w:rsidRPr="006F6A06">
              <w:rPr>
                <w:rFonts w:ascii="Arial" w:hAnsi="Arial" w:cs="Arial"/>
                <w:sz w:val="18"/>
                <w:szCs w:val="20"/>
              </w:rPr>
              <w:t>Consumers need to be confident that their personal and professional calls are kept in the strictest confidence.</w:t>
            </w:r>
            <w:r>
              <w:rPr>
                <w:rFonts w:ascii="Arial" w:hAnsi="Arial" w:cs="Arial"/>
                <w:sz w:val="18"/>
                <w:szCs w:val="20"/>
              </w:rPr>
              <w:t xml:space="preserve"> </w:t>
            </w:r>
            <w:r w:rsidRPr="006F6A06">
              <w:rPr>
                <w:rFonts w:ascii="Arial" w:hAnsi="Arial" w:cs="Arial"/>
                <w:sz w:val="18"/>
                <w:szCs w:val="20"/>
              </w:rPr>
              <w:t xml:space="preserve"> It is crucial that all employees understand and abide by this Confidentiality Policy. </w:t>
            </w:r>
          </w:p>
          <w:p w14:paraId="277B9124" w14:textId="77777777" w:rsidR="005425B0" w:rsidRPr="006F6A06" w:rsidRDefault="005425B0" w:rsidP="001D6028">
            <w:pPr>
              <w:pStyle w:val="Default"/>
              <w:spacing w:after="60"/>
              <w:jc w:val="both"/>
              <w:rPr>
                <w:rFonts w:ascii="Arial" w:hAnsi="Arial" w:cs="Arial"/>
                <w:sz w:val="18"/>
                <w:szCs w:val="20"/>
              </w:rPr>
            </w:pPr>
            <w:r w:rsidRPr="006F6A06">
              <w:rPr>
                <w:rFonts w:ascii="Arial" w:hAnsi="Arial" w:cs="Arial"/>
                <w:sz w:val="18"/>
                <w:szCs w:val="20"/>
              </w:rPr>
              <w:t xml:space="preserve">All information obtained during a CapTel call is to be kept strictly confidential. </w:t>
            </w:r>
            <w:r>
              <w:rPr>
                <w:rFonts w:ascii="Arial" w:hAnsi="Arial" w:cs="Arial"/>
                <w:sz w:val="18"/>
                <w:szCs w:val="20"/>
              </w:rPr>
              <w:t xml:space="preserve"> </w:t>
            </w:r>
            <w:r w:rsidRPr="006F6A06">
              <w:rPr>
                <w:rFonts w:ascii="Arial" w:hAnsi="Arial" w:cs="Arial"/>
                <w:sz w:val="18"/>
                <w:szCs w:val="20"/>
              </w:rPr>
              <w:t>The only person(s) to whom information obtained during a call may be divulged is a member of the administrative team (i.e. supervisors, trainers, HR representatives, the Floor Operations Coordinator, or the Call Center Director).</w:t>
            </w:r>
            <w:r>
              <w:rPr>
                <w:rFonts w:ascii="Arial" w:hAnsi="Arial" w:cs="Arial"/>
                <w:sz w:val="18"/>
                <w:szCs w:val="20"/>
              </w:rPr>
              <w:t xml:space="preserve"> </w:t>
            </w:r>
            <w:r w:rsidRPr="006F6A06">
              <w:rPr>
                <w:rFonts w:ascii="Arial" w:hAnsi="Arial" w:cs="Arial"/>
                <w:sz w:val="18"/>
                <w:szCs w:val="20"/>
              </w:rPr>
              <w:t xml:space="preserve"> Only specific, pertinent information relating to Training, Call difficulty, Technical difficulties, Emergencies or Customer service issues may be disclosed to the appropriate personnel, and this must be done in private. </w:t>
            </w:r>
          </w:p>
          <w:p w14:paraId="4A7BC960" w14:textId="77777777" w:rsidR="005425B0" w:rsidRPr="006F6A06" w:rsidRDefault="005425B0" w:rsidP="001D6028">
            <w:pPr>
              <w:pStyle w:val="Default"/>
              <w:spacing w:after="60"/>
              <w:jc w:val="both"/>
              <w:rPr>
                <w:rFonts w:ascii="Arial" w:hAnsi="Arial" w:cs="Arial"/>
                <w:sz w:val="18"/>
                <w:szCs w:val="20"/>
              </w:rPr>
            </w:pPr>
            <w:r w:rsidRPr="006F6A06">
              <w:rPr>
                <w:rFonts w:ascii="Arial" w:hAnsi="Arial" w:cs="Arial"/>
                <w:sz w:val="18"/>
                <w:szCs w:val="20"/>
              </w:rPr>
              <w:t>Under no circumstance are identifiers to be used while discussing a call (terminology that would identify personal information about a caller including</w:t>
            </w:r>
            <w:r>
              <w:rPr>
                <w:rFonts w:ascii="Arial" w:hAnsi="Arial" w:cs="Arial"/>
                <w:sz w:val="18"/>
                <w:szCs w:val="20"/>
              </w:rPr>
              <w:t>, but not limited to, gender, na</w:t>
            </w:r>
            <w:r w:rsidRPr="006F6A06">
              <w:rPr>
                <w:rFonts w:ascii="Arial" w:hAnsi="Arial" w:cs="Arial"/>
                <w:sz w:val="18"/>
                <w:szCs w:val="20"/>
              </w:rPr>
              <w:t xml:space="preserve">me, address, and business information). </w:t>
            </w:r>
            <w:r>
              <w:rPr>
                <w:rFonts w:ascii="Arial" w:hAnsi="Arial" w:cs="Arial"/>
                <w:sz w:val="18"/>
                <w:szCs w:val="20"/>
              </w:rPr>
              <w:t xml:space="preserve"> </w:t>
            </w:r>
            <w:r w:rsidRPr="006F6A06">
              <w:rPr>
                <w:rFonts w:ascii="Arial" w:hAnsi="Arial" w:cs="Arial"/>
                <w:sz w:val="18"/>
                <w:szCs w:val="20"/>
              </w:rPr>
              <w:t xml:space="preserve">The standard, objective way off referring to callers is to identify the person using the captioned telephone as the “client,” while the other party or parties are referred to as the “doc(s).” </w:t>
            </w:r>
            <w:r>
              <w:rPr>
                <w:rFonts w:ascii="Arial" w:hAnsi="Arial" w:cs="Arial"/>
                <w:sz w:val="18"/>
                <w:szCs w:val="20"/>
              </w:rPr>
              <w:t xml:space="preserve"> </w:t>
            </w:r>
            <w:r w:rsidRPr="006F6A06">
              <w:rPr>
                <w:rFonts w:ascii="Arial" w:hAnsi="Arial" w:cs="Arial"/>
                <w:sz w:val="18"/>
                <w:szCs w:val="20"/>
              </w:rPr>
              <w:t>Furthermore, any person not employed by CapTel, Inc. or its parent company shall not be allowed on or near the call floor.</w:t>
            </w:r>
            <w:r>
              <w:rPr>
                <w:rFonts w:ascii="Arial" w:hAnsi="Arial" w:cs="Arial"/>
                <w:sz w:val="18"/>
                <w:szCs w:val="20"/>
              </w:rPr>
              <w:t xml:space="preserve"> </w:t>
            </w:r>
            <w:r w:rsidRPr="006F6A06">
              <w:rPr>
                <w:rFonts w:ascii="Arial" w:hAnsi="Arial" w:cs="Arial"/>
                <w:sz w:val="18"/>
                <w:szCs w:val="20"/>
              </w:rPr>
              <w:t xml:space="preserve"> Nor shall information regarding CapTel clients be discussed or posted in any public forum. </w:t>
            </w:r>
          </w:p>
          <w:p w14:paraId="09E943AA" w14:textId="77777777" w:rsidR="005425B0" w:rsidRPr="006F6A06" w:rsidRDefault="005425B0" w:rsidP="001D6028">
            <w:pPr>
              <w:pStyle w:val="Default"/>
              <w:spacing w:after="60"/>
              <w:jc w:val="both"/>
              <w:rPr>
                <w:rFonts w:ascii="Arial" w:hAnsi="Arial" w:cs="Arial"/>
                <w:sz w:val="18"/>
                <w:szCs w:val="20"/>
              </w:rPr>
            </w:pPr>
            <w:r w:rsidRPr="006F6A06">
              <w:rPr>
                <w:rFonts w:ascii="Arial" w:hAnsi="Arial" w:cs="Arial"/>
                <w:sz w:val="18"/>
                <w:szCs w:val="20"/>
              </w:rPr>
              <w:t xml:space="preserve">Employees agree to abide by the following: </w:t>
            </w:r>
          </w:p>
          <w:p w14:paraId="54D597CA" w14:textId="77777777" w:rsidR="005425B0" w:rsidRPr="006F6A06" w:rsidRDefault="005425B0" w:rsidP="001D6028">
            <w:pPr>
              <w:pStyle w:val="Default"/>
              <w:numPr>
                <w:ilvl w:val="0"/>
                <w:numId w:val="95"/>
              </w:numPr>
              <w:jc w:val="both"/>
              <w:rPr>
                <w:rFonts w:ascii="Arial" w:hAnsi="Arial" w:cs="Arial"/>
                <w:sz w:val="18"/>
                <w:szCs w:val="20"/>
              </w:rPr>
            </w:pPr>
            <w:r w:rsidRPr="006F6A06">
              <w:rPr>
                <w:rFonts w:ascii="Arial" w:hAnsi="Arial" w:cs="Arial"/>
                <w:sz w:val="18"/>
                <w:szCs w:val="20"/>
              </w:rPr>
              <w:t xml:space="preserve">I shall only discuss the content of a CapTel call (production, training, timing, or otherwise) with a member of the administrative team under the guidelines provided above. I will not discuss the content of a CapTel call with other persons (CAs, friends, family members, etc.). </w:t>
            </w:r>
          </w:p>
          <w:p w14:paraId="212D01B8" w14:textId="77777777" w:rsidR="005425B0" w:rsidRPr="006F6A06" w:rsidRDefault="005425B0" w:rsidP="001D6028">
            <w:pPr>
              <w:pStyle w:val="Default"/>
              <w:numPr>
                <w:ilvl w:val="0"/>
                <w:numId w:val="95"/>
              </w:numPr>
              <w:jc w:val="both"/>
              <w:rPr>
                <w:rFonts w:ascii="Arial" w:hAnsi="Arial" w:cs="Arial"/>
                <w:sz w:val="18"/>
                <w:szCs w:val="20"/>
              </w:rPr>
            </w:pPr>
            <w:r w:rsidRPr="006F6A06">
              <w:rPr>
                <w:rFonts w:ascii="Arial" w:hAnsi="Arial" w:cs="Arial"/>
                <w:sz w:val="18"/>
                <w:szCs w:val="20"/>
              </w:rPr>
              <w:t xml:space="preserve">I shall disclose only appropriate information regarding a training/timing call to a member of the administrative team according to the guidelines documented above. </w:t>
            </w:r>
          </w:p>
          <w:p w14:paraId="56A7A172" w14:textId="77777777" w:rsidR="005425B0" w:rsidRPr="006F6A06" w:rsidRDefault="005425B0" w:rsidP="001D6028">
            <w:pPr>
              <w:pStyle w:val="Default"/>
              <w:numPr>
                <w:ilvl w:val="0"/>
                <w:numId w:val="95"/>
              </w:numPr>
              <w:jc w:val="both"/>
              <w:rPr>
                <w:rFonts w:ascii="Arial" w:hAnsi="Arial" w:cs="Arial"/>
                <w:sz w:val="18"/>
                <w:szCs w:val="20"/>
              </w:rPr>
            </w:pPr>
            <w:r w:rsidRPr="006F6A06">
              <w:rPr>
                <w:rFonts w:ascii="Arial" w:hAnsi="Arial" w:cs="Arial"/>
                <w:sz w:val="18"/>
                <w:szCs w:val="20"/>
              </w:rPr>
              <w:t xml:space="preserve">I shall not divulge specific information related to the work or calls I have heretofore processed, upon termination of my employment at CapTel or at any time thereafter. </w:t>
            </w:r>
          </w:p>
          <w:p w14:paraId="77E975B1" w14:textId="77777777" w:rsidR="005425B0" w:rsidRPr="006F6A06" w:rsidRDefault="005425B0" w:rsidP="001D6028">
            <w:pPr>
              <w:pStyle w:val="Default"/>
              <w:numPr>
                <w:ilvl w:val="0"/>
                <w:numId w:val="95"/>
              </w:numPr>
              <w:jc w:val="both"/>
              <w:rPr>
                <w:rFonts w:ascii="Arial" w:hAnsi="Arial" w:cs="Arial"/>
                <w:sz w:val="18"/>
                <w:szCs w:val="20"/>
              </w:rPr>
            </w:pPr>
            <w:r w:rsidRPr="006F6A06">
              <w:rPr>
                <w:rFonts w:ascii="Arial" w:hAnsi="Arial" w:cs="Arial"/>
                <w:sz w:val="18"/>
                <w:szCs w:val="20"/>
              </w:rPr>
              <w:t xml:space="preserve">I shall not disclose information which could be used to identify specifics about a particular consumer to anyone except a member of the administrative team according to the guidelines documented above. </w:t>
            </w:r>
          </w:p>
          <w:p w14:paraId="5254FAFD" w14:textId="77777777" w:rsidR="005425B0" w:rsidRPr="006F6A06" w:rsidRDefault="005425B0" w:rsidP="001D6028">
            <w:pPr>
              <w:pStyle w:val="Default"/>
              <w:numPr>
                <w:ilvl w:val="0"/>
                <w:numId w:val="95"/>
              </w:numPr>
              <w:jc w:val="both"/>
              <w:rPr>
                <w:rFonts w:ascii="Arial" w:hAnsi="Arial" w:cs="Arial"/>
                <w:sz w:val="18"/>
                <w:szCs w:val="20"/>
              </w:rPr>
            </w:pPr>
            <w:r w:rsidRPr="006F6A06">
              <w:rPr>
                <w:rFonts w:ascii="Arial" w:hAnsi="Arial" w:cs="Arial"/>
                <w:sz w:val="18"/>
                <w:szCs w:val="20"/>
              </w:rPr>
              <w:t xml:space="preserve">I shall not act upon any information received via a CapTel call. </w:t>
            </w:r>
          </w:p>
          <w:p w14:paraId="212DA722" w14:textId="77777777" w:rsidR="005425B0" w:rsidRPr="006F6A06" w:rsidRDefault="005425B0" w:rsidP="001D6028">
            <w:pPr>
              <w:pStyle w:val="Default"/>
              <w:numPr>
                <w:ilvl w:val="0"/>
                <w:numId w:val="95"/>
              </w:numPr>
              <w:jc w:val="both"/>
              <w:rPr>
                <w:rFonts w:ascii="Arial" w:hAnsi="Arial" w:cs="Arial"/>
                <w:sz w:val="18"/>
                <w:szCs w:val="20"/>
              </w:rPr>
            </w:pPr>
            <w:r w:rsidRPr="006F6A06">
              <w:rPr>
                <w:rFonts w:ascii="Arial" w:hAnsi="Arial" w:cs="Arial"/>
                <w:sz w:val="18"/>
                <w:szCs w:val="20"/>
              </w:rPr>
              <w:t xml:space="preserve">I shall not listen to, get involved in, or position myself to observe a CapTel call being processed by another employee. </w:t>
            </w:r>
          </w:p>
          <w:p w14:paraId="6F719A6A" w14:textId="77777777" w:rsidR="005425B0" w:rsidRPr="006F6A06" w:rsidRDefault="005425B0" w:rsidP="001D6028">
            <w:pPr>
              <w:pStyle w:val="Default"/>
              <w:numPr>
                <w:ilvl w:val="0"/>
                <w:numId w:val="95"/>
              </w:numPr>
              <w:jc w:val="both"/>
              <w:rPr>
                <w:rFonts w:ascii="Arial" w:hAnsi="Arial" w:cs="Arial"/>
                <w:sz w:val="18"/>
                <w:szCs w:val="20"/>
              </w:rPr>
            </w:pPr>
            <w:r w:rsidRPr="006F6A06">
              <w:rPr>
                <w:rFonts w:ascii="Arial" w:hAnsi="Arial" w:cs="Arial"/>
                <w:sz w:val="18"/>
                <w:szCs w:val="20"/>
              </w:rPr>
              <w:t xml:space="preserve">I shall not disclose information which could be used to identify specifics about any employee including, but not limited to, name, CA number, and schedule, except as is necessary to appropriate individuals and/or institutions or services. </w:t>
            </w:r>
          </w:p>
          <w:p w14:paraId="743DD741" w14:textId="77777777" w:rsidR="005425B0" w:rsidRPr="006F6A06" w:rsidRDefault="005425B0" w:rsidP="001D6028">
            <w:pPr>
              <w:pStyle w:val="Default"/>
              <w:numPr>
                <w:ilvl w:val="0"/>
                <w:numId w:val="95"/>
              </w:numPr>
              <w:jc w:val="both"/>
              <w:rPr>
                <w:rFonts w:ascii="Arial" w:hAnsi="Arial" w:cs="Arial"/>
                <w:sz w:val="18"/>
                <w:szCs w:val="20"/>
              </w:rPr>
            </w:pPr>
            <w:r w:rsidRPr="006F6A06">
              <w:rPr>
                <w:rFonts w:ascii="Arial" w:hAnsi="Arial" w:cs="Arial"/>
                <w:sz w:val="18"/>
                <w:szCs w:val="20"/>
              </w:rPr>
              <w:t xml:space="preserve">I shall not divulge my personal CA number in conjunction with my name except as required by a member of the administrative team. </w:t>
            </w:r>
          </w:p>
          <w:p w14:paraId="0377D779" w14:textId="77777777" w:rsidR="005425B0" w:rsidRPr="006F6A06" w:rsidRDefault="005425B0" w:rsidP="001D6028">
            <w:pPr>
              <w:pStyle w:val="Default"/>
              <w:numPr>
                <w:ilvl w:val="0"/>
                <w:numId w:val="95"/>
              </w:numPr>
              <w:jc w:val="both"/>
              <w:rPr>
                <w:rFonts w:ascii="Arial" w:hAnsi="Arial" w:cs="Arial"/>
                <w:sz w:val="18"/>
                <w:szCs w:val="20"/>
              </w:rPr>
            </w:pPr>
            <w:r w:rsidRPr="006F6A06">
              <w:rPr>
                <w:rFonts w:ascii="Arial" w:hAnsi="Arial" w:cs="Arial"/>
                <w:sz w:val="18"/>
                <w:szCs w:val="20"/>
              </w:rPr>
              <w:t xml:space="preserve">I shall not disclose the technical aspects of my position to anyone not employed by CapTel/Ultratec. </w:t>
            </w:r>
          </w:p>
          <w:p w14:paraId="2791DE01" w14:textId="77777777" w:rsidR="005425B0" w:rsidRPr="006F6A06" w:rsidRDefault="005425B0" w:rsidP="001D6028">
            <w:pPr>
              <w:pStyle w:val="Default"/>
              <w:numPr>
                <w:ilvl w:val="0"/>
                <w:numId w:val="95"/>
              </w:numPr>
              <w:jc w:val="both"/>
              <w:rPr>
                <w:rFonts w:ascii="Arial" w:hAnsi="Arial" w:cs="Arial"/>
                <w:sz w:val="18"/>
                <w:szCs w:val="20"/>
              </w:rPr>
            </w:pPr>
            <w:r w:rsidRPr="006F6A06">
              <w:rPr>
                <w:rFonts w:ascii="Arial" w:hAnsi="Arial" w:cs="Arial"/>
                <w:sz w:val="18"/>
                <w:szCs w:val="20"/>
              </w:rPr>
              <w:t xml:space="preserve">I shall not bring visitors, including children, onto the call floor. </w:t>
            </w:r>
          </w:p>
          <w:p w14:paraId="21FE83D0" w14:textId="77777777" w:rsidR="005425B0" w:rsidRPr="006F6A06" w:rsidRDefault="005425B0" w:rsidP="001D6028">
            <w:pPr>
              <w:pStyle w:val="Default"/>
              <w:numPr>
                <w:ilvl w:val="0"/>
                <w:numId w:val="95"/>
              </w:numPr>
              <w:jc w:val="both"/>
              <w:rPr>
                <w:rFonts w:ascii="Arial" w:hAnsi="Arial" w:cs="Arial"/>
                <w:sz w:val="18"/>
                <w:szCs w:val="20"/>
              </w:rPr>
            </w:pPr>
            <w:r w:rsidRPr="006F6A06">
              <w:rPr>
                <w:rFonts w:ascii="Arial" w:hAnsi="Arial" w:cs="Arial"/>
                <w:sz w:val="18"/>
                <w:szCs w:val="20"/>
              </w:rPr>
              <w:t xml:space="preserve">I shall remain off of the call floor if I am not scheduled to be at work. </w:t>
            </w:r>
          </w:p>
          <w:p w14:paraId="3C1385EC" w14:textId="77777777" w:rsidR="005425B0" w:rsidRPr="006F6A06" w:rsidRDefault="005425B0" w:rsidP="001D6028">
            <w:pPr>
              <w:pStyle w:val="Default"/>
              <w:rPr>
                <w:rFonts w:ascii="Arial" w:hAnsi="Arial" w:cs="Arial"/>
                <w:sz w:val="18"/>
                <w:szCs w:val="18"/>
              </w:rPr>
            </w:pPr>
            <w:r w:rsidRPr="006F6A06">
              <w:rPr>
                <w:rFonts w:ascii="Arial" w:hAnsi="Arial" w:cs="Arial"/>
                <w:sz w:val="18"/>
                <w:szCs w:val="18"/>
              </w:rPr>
              <w:t xml:space="preserve">_________________________________ </w:t>
            </w:r>
          </w:p>
          <w:p w14:paraId="540593E3" w14:textId="77777777" w:rsidR="005425B0" w:rsidRPr="006F6A06" w:rsidRDefault="005425B0" w:rsidP="001D6028">
            <w:pPr>
              <w:pStyle w:val="Default"/>
              <w:rPr>
                <w:rFonts w:ascii="Arial" w:hAnsi="Arial" w:cs="Arial"/>
                <w:sz w:val="18"/>
                <w:szCs w:val="18"/>
              </w:rPr>
            </w:pPr>
            <w:r w:rsidRPr="006F6A06">
              <w:rPr>
                <w:rFonts w:ascii="Arial" w:hAnsi="Arial" w:cs="Arial"/>
                <w:sz w:val="18"/>
                <w:szCs w:val="18"/>
              </w:rPr>
              <w:t xml:space="preserve">Employee Name (please print) </w:t>
            </w:r>
          </w:p>
          <w:p w14:paraId="75074D8B" w14:textId="77777777" w:rsidR="005425B0" w:rsidRPr="006F6A06" w:rsidRDefault="005425B0" w:rsidP="001D6028">
            <w:pPr>
              <w:pStyle w:val="Default"/>
              <w:rPr>
                <w:rFonts w:ascii="Arial" w:hAnsi="Arial" w:cs="Arial"/>
                <w:sz w:val="18"/>
                <w:szCs w:val="18"/>
              </w:rPr>
            </w:pPr>
            <w:r w:rsidRPr="006F6A06">
              <w:rPr>
                <w:rFonts w:ascii="Arial" w:hAnsi="Arial" w:cs="Arial"/>
                <w:sz w:val="18"/>
                <w:szCs w:val="18"/>
              </w:rPr>
              <w:t>________________________________</w:t>
            </w:r>
          </w:p>
          <w:p w14:paraId="3436C4C8" w14:textId="77777777" w:rsidR="005425B0" w:rsidRDefault="005425B0" w:rsidP="001D6028">
            <w:pPr>
              <w:pStyle w:val="Default"/>
              <w:rPr>
                <w:rFonts w:ascii="Arial" w:hAnsi="Arial" w:cs="Arial"/>
                <w:sz w:val="18"/>
                <w:szCs w:val="20"/>
              </w:rPr>
            </w:pPr>
            <w:r w:rsidRPr="006F6A06">
              <w:rPr>
                <w:rFonts w:ascii="Arial" w:hAnsi="Arial" w:cs="Arial"/>
                <w:sz w:val="18"/>
                <w:szCs w:val="18"/>
              </w:rPr>
              <w:t xml:space="preserve">Employee Signature and Date </w:t>
            </w:r>
          </w:p>
        </w:tc>
      </w:tr>
    </w:tbl>
    <w:p w14:paraId="7F8AFC6D" w14:textId="77777777" w:rsidR="005425B0" w:rsidRPr="00757B61" w:rsidRDefault="005425B0" w:rsidP="001D6028">
      <w:pPr>
        <w:pStyle w:val="Default"/>
        <w:jc w:val="both"/>
        <w:rPr>
          <w:color w:val="auto"/>
          <w:sz w:val="12"/>
          <w:szCs w:val="12"/>
        </w:rPr>
      </w:pPr>
    </w:p>
    <w:p w14:paraId="1202CFF8" w14:textId="77777777" w:rsidR="005425B0" w:rsidRPr="00AC1CC8" w:rsidRDefault="005425B0" w:rsidP="001D6028">
      <w:pPr>
        <w:pStyle w:val="ANSH4"/>
        <w:spacing w:before="0"/>
        <w:rPr>
          <w:rFonts w:ascii="Arial Narrow" w:hAnsi="Arial Narrow"/>
          <w:sz w:val="24"/>
        </w:rPr>
      </w:pPr>
      <w:r w:rsidRPr="00AC1CC8">
        <w:rPr>
          <w:rFonts w:ascii="Arial Narrow" w:hAnsi="Arial Narrow"/>
          <w:sz w:val="24"/>
        </w:rPr>
        <w:t>Sprint Confidentiality Form</w:t>
      </w:r>
    </w:p>
    <w:tbl>
      <w:tblPr>
        <w:tblStyle w:val="TableGrid"/>
        <w:tblW w:w="0" w:type="auto"/>
        <w:tblLook w:val="04A0" w:firstRow="1" w:lastRow="0" w:firstColumn="1" w:lastColumn="0" w:noHBand="0" w:noVBand="1"/>
      </w:tblPr>
      <w:tblGrid>
        <w:gridCol w:w="8856"/>
      </w:tblGrid>
      <w:tr w:rsidR="005425B0" w14:paraId="16121EAA" w14:textId="77777777" w:rsidTr="001843E3">
        <w:tc>
          <w:tcPr>
            <w:tcW w:w="9350" w:type="dxa"/>
          </w:tcPr>
          <w:p w14:paraId="10F12601" w14:textId="77777777" w:rsidR="005425B0" w:rsidRPr="00BB6C16" w:rsidRDefault="005425B0" w:rsidP="001D6028">
            <w:pPr>
              <w:pStyle w:val="CM1"/>
              <w:spacing w:after="60" w:line="240" w:lineRule="auto"/>
              <w:jc w:val="both"/>
              <w:rPr>
                <w:color w:val="000000"/>
                <w:sz w:val="18"/>
                <w:szCs w:val="18"/>
              </w:rPr>
            </w:pPr>
            <w:r w:rsidRPr="00BB6C16">
              <w:rPr>
                <w:color w:val="000000"/>
                <w:sz w:val="18"/>
                <w:szCs w:val="18"/>
              </w:rPr>
              <w:t xml:space="preserve">IN CONSIDERATION of:  (1) my employment with Sprint or any subsidiary, affiliate, or successor-in-interest of Sprint Corporation, (2) my continued employment as long as mutually agreeable, and (3) the opportunity to receive Sprint confidential customer information or other good and valuable consideration: </w:t>
            </w:r>
          </w:p>
          <w:p w14:paraId="0E4B9DBA" w14:textId="77777777" w:rsidR="005425B0" w:rsidRPr="00BB6C16" w:rsidRDefault="005425B0" w:rsidP="001D6028">
            <w:pPr>
              <w:pStyle w:val="CM6"/>
              <w:spacing w:after="60"/>
              <w:jc w:val="both"/>
              <w:rPr>
                <w:color w:val="000000"/>
                <w:sz w:val="18"/>
                <w:szCs w:val="18"/>
              </w:rPr>
            </w:pPr>
            <w:r w:rsidRPr="00BB6C16">
              <w:rPr>
                <w:b/>
                <w:bCs/>
                <w:color w:val="000000"/>
                <w:sz w:val="18"/>
                <w:szCs w:val="18"/>
              </w:rPr>
              <w:t xml:space="preserve">AS AN EMPLOYEE OF THE RELAY SERVICES ORGANIZATION, I UNDERSTAND THAT I AM BOUND BY ALL SPRINT POLICIES AND SPECIFICALLY, I AGREE AS FOLLOWS: </w:t>
            </w:r>
          </w:p>
          <w:p w14:paraId="05EEA63D" w14:textId="77777777" w:rsidR="005425B0" w:rsidRPr="00BB6C16" w:rsidRDefault="005425B0" w:rsidP="001D6028">
            <w:pPr>
              <w:pStyle w:val="Default"/>
              <w:numPr>
                <w:ilvl w:val="0"/>
                <w:numId w:val="96"/>
              </w:numPr>
              <w:ind w:left="360" w:hanging="360"/>
              <w:jc w:val="both"/>
              <w:rPr>
                <w:rFonts w:ascii="Arial" w:hAnsi="Arial" w:cs="Arial"/>
                <w:sz w:val="18"/>
                <w:szCs w:val="18"/>
              </w:rPr>
            </w:pPr>
            <w:r w:rsidRPr="00BB6C16">
              <w:rPr>
                <w:rFonts w:ascii="Arial" w:hAnsi="Arial" w:cs="Arial"/>
                <w:b/>
                <w:bCs/>
                <w:sz w:val="18"/>
                <w:szCs w:val="18"/>
              </w:rPr>
              <w:t>ALL TELECOMMUNICATIONS RELAY SERVICE (TRS) CALL RELATED INFORMATION SHALL BE KEPT STRICTLY CONFIDENTIAL.</w:t>
            </w:r>
            <w:r w:rsidRPr="00BB6C16">
              <w:rPr>
                <w:rFonts w:ascii="Arial" w:hAnsi="Arial" w:cs="Arial"/>
                <w:sz w:val="18"/>
                <w:szCs w:val="18"/>
              </w:rPr>
              <w:t xml:space="preserve">  I will not reveal any information acquired during or observing a relay call.  I will only discuss call-related questions or problems with management or Human Resources.  I agree to keep confidential all information I learn in my position for the duration of and after my employment with Sprint ends. </w:t>
            </w:r>
          </w:p>
          <w:p w14:paraId="2F6C3872" w14:textId="77777777" w:rsidR="005425B0" w:rsidRPr="00BB6C16" w:rsidRDefault="005425B0" w:rsidP="001D6028">
            <w:pPr>
              <w:pStyle w:val="Default"/>
              <w:numPr>
                <w:ilvl w:val="0"/>
                <w:numId w:val="96"/>
              </w:numPr>
              <w:ind w:left="360" w:hanging="360"/>
              <w:jc w:val="both"/>
              <w:rPr>
                <w:rFonts w:ascii="Arial" w:hAnsi="Arial" w:cs="Arial"/>
                <w:sz w:val="18"/>
                <w:szCs w:val="18"/>
              </w:rPr>
            </w:pPr>
            <w:r w:rsidRPr="00BB6C16">
              <w:rPr>
                <w:rFonts w:ascii="Arial" w:hAnsi="Arial" w:cs="Arial"/>
                <w:b/>
                <w:bCs/>
                <w:sz w:val="18"/>
                <w:szCs w:val="18"/>
              </w:rPr>
              <w:t>NO RECORDS OF CUSTOMER INFORMATION OR CONTENT OF ANY TRS CALL SHALL BE KEPT BEYOND THE DURATION OF THE CALL, WITH LIMITED EXCEPTIONS FOR AUTHORIZED COMPANY PROCEDURES.</w:t>
            </w:r>
            <w:r w:rsidRPr="00BB6C16">
              <w:rPr>
                <w:rFonts w:ascii="Arial" w:hAnsi="Arial" w:cs="Arial"/>
                <w:bCs/>
                <w:sz w:val="18"/>
                <w:szCs w:val="18"/>
              </w:rPr>
              <w:t xml:space="preserve">  </w:t>
            </w:r>
            <w:r w:rsidRPr="00BB6C16">
              <w:rPr>
                <w:rFonts w:ascii="Arial" w:hAnsi="Arial" w:cs="Arial"/>
                <w:sz w:val="18"/>
                <w:szCs w:val="18"/>
              </w:rPr>
              <w:t>I will not keep a record of any customer information or conversation content beyond the duration of the call except in accordance with company procedures for relaying Speech to Speech calls or for billing and customer profile purposes.  I will destroy all such records in my possession immediately upon completion of their authorized use.</w:t>
            </w:r>
          </w:p>
          <w:p w14:paraId="65BE2F6D" w14:textId="77777777" w:rsidR="005425B0" w:rsidRPr="00BB6C16" w:rsidRDefault="005425B0" w:rsidP="001D6028">
            <w:pPr>
              <w:pStyle w:val="Default"/>
              <w:numPr>
                <w:ilvl w:val="0"/>
                <w:numId w:val="96"/>
              </w:numPr>
              <w:ind w:left="360" w:hanging="360"/>
              <w:jc w:val="both"/>
              <w:rPr>
                <w:rFonts w:ascii="Arial" w:hAnsi="Arial" w:cs="Arial"/>
                <w:sz w:val="18"/>
                <w:szCs w:val="18"/>
              </w:rPr>
            </w:pPr>
            <w:r w:rsidRPr="00BB6C16">
              <w:rPr>
                <w:rFonts w:ascii="Arial" w:hAnsi="Arial" w:cs="Arial"/>
                <w:b/>
                <w:bCs/>
                <w:sz w:val="18"/>
                <w:szCs w:val="18"/>
              </w:rPr>
              <w:t>NOTHING MAY BE EDITED OR OMITTED FROM THE CONTENT OF THE CONVERSATION OR THE SPIRIT OF THE SPEAKER</w:t>
            </w:r>
            <w:r w:rsidRPr="00BB6C16">
              <w:rPr>
                <w:rFonts w:ascii="Arial" w:hAnsi="Arial" w:cs="Arial"/>
                <w:sz w:val="18"/>
                <w:szCs w:val="18"/>
              </w:rPr>
              <w:t xml:space="preserve">.  I will transmit exactly what is said in the way that it is intended in the language of the customer's choice. </w:t>
            </w:r>
          </w:p>
          <w:p w14:paraId="4C2E4369" w14:textId="77777777" w:rsidR="005425B0" w:rsidRPr="00BB6C16" w:rsidRDefault="005425B0" w:rsidP="001D6028">
            <w:pPr>
              <w:pStyle w:val="Default"/>
              <w:numPr>
                <w:ilvl w:val="0"/>
                <w:numId w:val="96"/>
              </w:numPr>
              <w:ind w:left="360" w:hanging="360"/>
              <w:jc w:val="both"/>
              <w:rPr>
                <w:rFonts w:ascii="Arial" w:hAnsi="Arial" w:cs="Arial"/>
                <w:sz w:val="18"/>
                <w:szCs w:val="18"/>
              </w:rPr>
            </w:pPr>
            <w:r w:rsidRPr="00BB6C16">
              <w:rPr>
                <w:rFonts w:ascii="Arial" w:hAnsi="Arial" w:cs="Arial"/>
                <w:b/>
                <w:bCs/>
                <w:sz w:val="18"/>
                <w:szCs w:val="18"/>
              </w:rPr>
              <w:t>NOTHING MAY BE ADDED OR INTERJECTED INTO THE CONTENT OF THE CONVERSATION OR THE SPIRIT OF THE SPEAKER</w:t>
            </w:r>
            <w:r w:rsidRPr="00BB6C16">
              <w:rPr>
                <w:rFonts w:ascii="Arial" w:hAnsi="Arial" w:cs="Arial"/>
                <w:sz w:val="18"/>
                <w:szCs w:val="18"/>
              </w:rPr>
              <w:t xml:space="preserve">.  I will not advise, counsel, or interject personal opinions, even when asked to do so by the customer. </w:t>
            </w:r>
          </w:p>
          <w:p w14:paraId="25DCF2AE" w14:textId="77777777" w:rsidR="005425B0" w:rsidRPr="00BB6C16" w:rsidRDefault="005425B0" w:rsidP="001D6028">
            <w:pPr>
              <w:pStyle w:val="Default"/>
              <w:numPr>
                <w:ilvl w:val="0"/>
                <w:numId w:val="96"/>
              </w:numPr>
              <w:ind w:left="360" w:hanging="360"/>
              <w:jc w:val="both"/>
              <w:rPr>
                <w:rFonts w:ascii="Arial" w:hAnsi="Arial" w:cs="Arial"/>
                <w:sz w:val="18"/>
                <w:szCs w:val="18"/>
              </w:rPr>
            </w:pPr>
            <w:r w:rsidRPr="00BB6C16">
              <w:rPr>
                <w:rFonts w:ascii="Arial" w:hAnsi="Arial" w:cs="Arial"/>
                <w:b/>
                <w:bCs/>
                <w:sz w:val="18"/>
                <w:szCs w:val="18"/>
              </w:rPr>
              <w:t xml:space="preserve">TO ASSURE MAXIMUM CUSTOMER CONTROL, I WILL BE FLEXIBLE IN ADAPTING TO THE CUSTOMER'S NEEDS. </w:t>
            </w:r>
          </w:p>
          <w:p w14:paraId="2856C764" w14:textId="77777777" w:rsidR="005425B0" w:rsidRPr="00BB6C16" w:rsidRDefault="005425B0" w:rsidP="001D6028">
            <w:pPr>
              <w:pStyle w:val="Default"/>
              <w:numPr>
                <w:ilvl w:val="0"/>
                <w:numId w:val="96"/>
              </w:numPr>
              <w:ind w:left="360" w:hanging="360"/>
              <w:jc w:val="both"/>
              <w:rPr>
                <w:rFonts w:ascii="Arial" w:hAnsi="Arial" w:cs="Arial"/>
                <w:sz w:val="18"/>
                <w:szCs w:val="18"/>
              </w:rPr>
            </w:pPr>
            <w:r w:rsidRPr="00BB6C16">
              <w:rPr>
                <w:rFonts w:ascii="Arial" w:hAnsi="Arial" w:cs="Arial"/>
                <w:b/>
                <w:bCs/>
                <w:sz w:val="18"/>
                <w:szCs w:val="18"/>
              </w:rPr>
              <w:t xml:space="preserve">I WILL STRIVE TO FURTHER MY SKILLS AND KNOWLEDGE THROUGH CONTINUED TRAINING, WORKSHOPS, AND READING OF CURRENT LITERATURE IN THE FIELD. </w:t>
            </w:r>
          </w:p>
          <w:p w14:paraId="242C1A6D" w14:textId="77777777" w:rsidR="005425B0" w:rsidRPr="00BB6C16" w:rsidRDefault="005425B0" w:rsidP="001D6028">
            <w:pPr>
              <w:pStyle w:val="Default"/>
              <w:numPr>
                <w:ilvl w:val="0"/>
                <w:numId w:val="96"/>
              </w:numPr>
              <w:ind w:left="360" w:hanging="360"/>
              <w:jc w:val="both"/>
              <w:rPr>
                <w:rFonts w:ascii="Arial" w:hAnsi="Arial" w:cs="Arial"/>
                <w:sz w:val="18"/>
                <w:szCs w:val="18"/>
              </w:rPr>
            </w:pPr>
            <w:r w:rsidRPr="00BB6C16">
              <w:rPr>
                <w:rFonts w:ascii="Arial" w:hAnsi="Arial" w:cs="Arial"/>
                <w:b/>
                <w:bCs/>
                <w:sz w:val="18"/>
                <w:szCs w:val="18"/>
              </w:rPr>
              <w:t xml:space="preserve">ALL SPRINT MATERIALS IN MY POSSESSION PERTAINING TO ANY SPRINT CUSTOMER WILL BE DELIVERED UPON THE TERMINATION OF MY EMPLOYMENT. </w:t>
            </w:r>
          </w:p>
          <w:p w14:paraId="4AFE8BEF" w14:textId="77777777" w:rsidR="005425B0" w:rsidRPr="00BB6C16" w:rsidRDefault="005425B0" w:rsidP="001D6028">
            <w:pPr>
              <w:pStyle w:val="Default"/>
              <w:rPr>
                <w:rFonts w:ascii="Arial" w:hAnsi="Arial" w:cs="Arial"/>
                <w:sz w:val="6"/>
                <w:szCs w:val="6"/>
              </w:rPr>
            </w:pPr>
          </w:p>
          <w:p w14:paraId="224B1C7A" w14:textId="77777777" w:rsidR="005425B0" w:rsidRDefault="005425B0" w:rsidP="001D6028">
            <w:pPr>
              <w:pStyle w:val="CM1"/>
              <w:spacing w:line="240" w:lineRule="auto"/>
              <w:jc w:val="both"/>
              <w:rPr>
                <w:color w:val="000000"/>
                <w:sz w:val="18"/>
                <w:szCs w:val="18"/>
              </w:rPr>
            </w:pPr>
            <w:r w:rsidRPr="00BB6C16">
              <w:rPr>
                <w:color w:val="000000"/>
                <w:sz w:val="18"/>
                <w:szCs w:val="18"/>
              </w:rPr>
              <w:t>I have read and understand the Sprint Relay Center Agreement Regarding Confidential Customer Information.  I agree to comply and understand that failure to do so will lead to company disciplinary action that may result in my termination and/or criminal prosecution.  I also understand that ascertaining damages resulting from a breach of this agreement would be difficult.  I agree that Sprint shall have the right to an injunction against me, enjoining any such breach without any obligation to post bond.  I agree that this will be in addition to and without limiting any other remedies or rights Sprint may have agains</w:t>
            </w:r>
            <w:r>
              <w:rPr>
                <w:color w:val="000000"/>
                <w:sz w:val="18"/>
                <w:szCs w:val="18"/>
              </w:rPr>
              <w:t>t me.</w:t>
            </w:r>
          </w:p>
          <w:p w14:paraId="36904731" w14:textId="77777777" w:rsidR="005425B0" w:rsidRPr="00BB6C16" w:rsidRDefault="005425B0" w:rsidP="001D6028">
            <w:pPr>
              <w:pStyle w:val="Default"/>
              <w:rPr>
                <w:rFonts w:ascii="Arial" w:hAnsi="Arial" w:cs="Arial"/>
                <w:sz w:val="12"/>
                <w:szCs w:val="12"/>
              </w:rPr>
            </w:pPr>
          </w:p>
          <w:p w14:paraId="5807F898" w14:textId="77777777" w:rsidR="005425B0" w:rsidRPr="006F6A06" w:rsidRDefault="005425B0" w:rsidP="001D6028">
            <w:pPr>
              <w:pStyle w:val="Default"/>
              <w:rPr>
                <w:rFonts w:ascii="Arial" w:hAnsi="Arial" w:cs="Arial"/>
                <w:sz w:val="18"/>
                <w:szCs w:val="18"/>
              </w:rPr>
            </w:pPr>
            <w:r w:rsidRPr="006F6A06">
              <w:rPr>
                <w:rFonts w:ascii="Arial" w:hAnsi="Arial" w:cs="Arial"/>
                <w:sz w:val="18"/>
                <w:szCs w:val="18"/>
              </w:rPr>
              <w:t>________________________________</w:t>
            </w:r>
          </w:p>
          <w:p w14:paraId="44D8B83C" w14:textId="77777777" w:rsidR="005425B0" w:rsidRPr="00BB6C16" w:rsidRDefault="005425B0" w:rsidP="001D6028">
            <w:pPr>
              <w:pStyle w:val="Default"/>
              <w:rPr>
                <w:rFonts w:ascii="Arial" w:hAnsi="Arial" w:cs="Arial"/>
                <w:b/>
                <w:sz w:val="18"/>
                <w:szCs w:val="18"/>
              </w:rPr>
            </w:pPr>
            <w:r w:rsidRPr="00BB6C16">
              <w:rPr>
                <w:rFonts w:ascii="Arial" w:hAnsi="Arial" w:cs="Arial"/>
                <w:b/>
                <w:sz w:val="18"/>
                <w:szCs w:val="18"/>
              </w:rPr>
              <w:t xml:space="preserve">EMPLOYEE SIGNATURE AND DATE </w:t>
            </w:r>
          </w:p>
          <w:p w14:paraId="4920A78B" w14:textId="77777777" w:rsidR="005425B0" w:rsidRPr="006F6A06" w:rsidRDefault="005425B0" w:rsidP="001D6028">
            <w:pPr>
              <w:pStyle w:val="Default"/>
              <w:rPr>
                <w:rFonts w:ascii="Arial" w:hAnsi="Arial" w:cs="Arial"/>
                <w:sz w:val="18"/>
                <w:szCs w:val="18"/>
              </w:rPr>
            </w:pPr>
            <w:r w:rsidRPr="006F6A06">
              <w:rPr>
                <w:rFonts w:ascii="Arial" w:hAnsi="Arial" w:cs="Arial"/>
                <w:sz w:val="18"/>
                <w:szCs w:val="18"/>
              </w:rPr>
              <w:t>________________________________</w:t>
            </w:r>
          </w:p>
          <w:p w14:paraId="04C85FDC" w14:textId="77777777" w:rsidR="005425B0" w:rsidRDefault="005425B0" w:rsidP="001D6028">
            <w:pPr>
              <w:pStyle w:val="CM1"/>
              <w:spacing w:line="240" w:lineRule="auto"/>
              <w:rPr>
                <w:sz w:val="18"/>
                <w:szCs w:val="20"/>
              </w:rPr>
            </w:pPr>
            <w:r w:rsidRPr="00BB6C16">
              <w:rPr>
                <w:b/>
                <w:bCs/>
                <w:color w:val="000000"/>
                <w:sz w:val="18"/>
                <w:szCs w:val="18"/>
              </w:rPr>
              <w:t xml:space="preserve">MANAGER/SUPERVISOR SIGNATURE </w:t>
            </w:r>
            <w:r>
              <w:rPr>
                <w:b/>
                <w:bCs/>
                <w:color w:val="000000"/>
                <w:sz w:val="18"/>
                <w:szCs w:val="18"/>
              </w:rPr>
              <w:t xml:space="preserve">AND </w:t>
            </w:r>
            <w:r w:rsidRPr="00BB6C16">
              <w:rPr>
                <w:b/>
                <w:bCs/>
                <w:color w:val="000000"/>
                <w:sz w:val="18"/>
                <w:szCs w:val="18"/>
              </w:rPr>
              <w:t xml:space="preserve">DATE </w:t>
            </w:r>
          </w:p>
        </w:tc>
      </w:tr>
    </w:tbl>
    <w:p w14:paraId="502F2BE2" w14:textId="77777777" w:rsidR="005425B0" w:rsidRPr="00BB6C16" w:rsidRDefault="005425B0" w:rsidP="001D6028">
      <w:pPr>
        <w:pStyle w:val="Default"/>
        <w:jc w:val="both"/>
        <w:rPr>
          <w:rFonts w:ascii="Arial" w:hAnsi="Arial" w:cs="Arial"/>
          <w:sz w:val="12"/>
          <w:szCs w:val="12"/>
        </w:rPr>
      </w:pPr>
    </w:p>
    <w:p w14:paraId="3CB36BEC" w14:textId="77777777" w:rsidR="005425B0" w:rsidRPr="00AC1CC8" w:rsidRDefault="005425B0" w:rsidP="001D6028">
      <w:pPr>
        <w:pStyle w:val="ANSH4"/>
        <w:spacing w:before="0"/>
        <w:rPr>
          <w:rFonts w:ascii="Arial Narrow" w:hAnsi="Arial Narrow"/>
          <w:sz w:val="24"/>
        </w:rPr>
      </w:pPr>
      <w:r w:rsidRPr="00AC1CC8">
        <w:rPr>
          <w:rFonts w:ascii="Arial Narrow" w:hAnsi="Arial Narrow"/>
          <w:sz w:val="24"/>
        </w:rPr>
        <w:t>Sprint Federal Confidentiality Form</w:t>
      </w:r>
    </w:p>
    <w:tbl>
      <w:tblPr>
        <w:tblStyle w:val="TableGrid"/>
        <w:tblW w:w="0" w:type="auto"/>
        <w:tblLook w:val="04A0" w:firstRow="1" w:lastRow="0" w:firstColumn="1" w:lastColumn="0" w:noHBand="0" w:noVBand="1"/>
      </w:tblPr>
      <w:tblGrid>
        <w:gridCol w:w="8856"/>
      </w:tblGrid>
      <w:tr w:rsidR="005425B0" w14:paraId="02E8688B" w14:textId="77777777" w:rsidTr="001843E3">
        <w:tc>
          <w:tcPr>
            <w:tcW w:w="9350" w:type="dxa"/>
          </w:tcPr>
          <w:p w14:paraId="4A400903" w14:textId="77777777" w:rsidR="005425B0" w:rsidRPr="00886B97" w:rsidRDefault="005425B0" w:rsidP="001D6028">
            <w:pPr>
              <w:pStyle w:val="Default"/>
              <w:widowControl/>
              <w:spacing w:after="60"/>
              <w:jc w:val="both"/>
              <w:rPr>
                <w:rFonts w:ascii="Arial" w:hAnsi="Arial" w:cs="Arial"/>
                <w:sz w:val="18"/>
                <w:szCs w:val="18"/>
              </w:rPr>
            </w:pPr>
            <w:r w:rsidRPr="00886B97">
              <w:rPr>
                <w:rFonts w:ascii="Arial" w:hAnsi="Arial" w:cs="Arial"/>
                <w:sz w:val="18"/>
                <w:szCs w:val="18"/>
              </w:rPr>
              <w:t xml:space="preserve">The Federal Relay provides a transparent link of telecommunication between typed/signed/voice (disabled) and voiced (non-disabled) messages.  As part of the relay services organization all employees and subcontractors are bound to the following rules and regulations: </w:t>
            </w:r>
          </w:p>
          <w:p w14:paraId="15A68E7C" w14:textId="77777777" w:rsidR="005425B0" w:rsidRPr="00886B97" w:rsidRDefault="005425B0" w:rsidP="001D6028">
            <w:pPr>
              <w:pStyle w:val="Default"/>
              <w:widowControl/>
              <w:numPr>
                <w:ilvl w:val="0"/>
                <w:numId w:val="98"/>
              </w:numPr>
              <w:jc w:val="both"/>
              <w:rPr>
                <w:rFonts w:ascii="Arial" w:hAnsi="Arial" w:cs="Arial"/>
                <w:sz w:val="18"/>
                <w:szCs w:val="18"/>
              </w:rPr>
            </w:pPr>
            <w:r w:rsidRPr="00886B97">
              <w:rPr>
                <w:rFonts w:ascii="Arial" w:hAnsi="Arial" w:cs="Arial"/>
                <w:sz w:val="18"/>
                <w:szCs w:val="18"/>
              </w:rPr>
              <w:t xml:space="preserve">All Federal Relay call related information </w:t>
            </w:r>
            <w:r>
              <w:rPr>
                <w:rFonts w:ascii="Arial" w:hAnsi="Arial" w:cs="Arial"/>
                <w:sz w:val="18"/>
                <w:szCs w:val="18"/>
              </w:rPr>
              <w:t>is to be strictly confidential.</w:t>
            </w:r>
          </w:p>
          <w:p w14:paraId="31B4EF15" w14:textId="77777777" w:rsidR="005425B0" w:rsidRPr="00886B97" w:rsidRDefault="005425B0" w:rsidP="001D6028">
            <w:pPr>
              <w:pStyle w:val="Default"/>
              <w:widowControl/>
              <w:numPr>
                <w:ilvl w:val="0"/>
                <w:numId w:val="98"/>
              </w:numPr>
              <w:jc w:val="both"/>
              <w:rPr>
                <w:rFonts w:ascii="Arial" w:hAnsi="Arial" w:cs="Arial"/>
                <w:sz w:val="18"/>
                <w:szCs w:val="18"/>
              </w:rPr>
            </w:pPr>
            <w:r w:rsidRPr="00886B97">
              <w:rPr>
                <w:rFonts w:ascii="Arial" w:hAnsi="Arial" w:cs="Arial"/>
                <w:sz w:val="18"/>
                <w:szCs w:val="18"/>
              </w:rPr>
              <w:t>Nothing is to be edited or omitted from the content of the conversation or the sp</w:t>
            </w:r>
            <w:r>
              <w:rPr>
                <w:rFonts w:ascii="Arial" w:hAnsi="Arial" w:cs="Arial"/>
                <w:sz w:val="18"/>
                <w:szCs w:val="18"/>
              </w:rPr>
              <w:t>irit of the Federal Relay user.</w:t>
            </w:r>
          </w:p>
          <w:p w14:paraId="0544CFC6" w14:textId="77777777" w:rsidR="005425B0" w:rsidRPr="00886B97" w:rsidRDefault="005425B0" w:rsidP="001D6028">
            <w:pPr>
              <w:pStyle w:val="Default"/>
              <w:widowControl/>
              <w:numPr>
                <w:ilvl w:val="0"/>
                <w:numId w:val="98"/>
              </w:numPr>
              <w:jc w:val="both"/>
              <w:rPr>
                <w:rFonts w:ascii="Arial" w:hAnsi="Arial" w:cs="Arial"/>
                <w:sz w:val="18"/>
                <w:szCs w:val="18"/>
              </w:rPr>
            </w:pPr>
            <w:r w:rsidRPr="00886B97">
              <w:rPr>
                <w:rFonts w:ascii="Arial" w:hAnsi="Arial" w:cs="Arial"/>
                <w:sz w:val="18"/>
                <w:szCs w:val="18"/>
              </w:rPr>
              <w:t>Nothing is to be added or interjected into the content of the conversation or the sp</w:t>
            </w:r>
            <w:r>
              <w:rPr>
                <w:rFonts w:ascii="Arial" w:hAnsi="Arial" w:cs="Arial"/>
                <w:sz w:val="18"/>
                <w:szCs w:val="18"/>
              </w:rPr>
              <w:t>irit of the Federal Relay user.</w:t>
            </w:r>
          </w:p>
          <w:p w14:paraId="3BE39BEC" w14:textId="77777777" w:rsidR="005425B0" w:rsidRPr="00886B97" w:rsidRDefault="005425B0" w:rsidP="001D6028">
            <w:pPr>
              <w:pStyle w:val="Default"/>
              <w:widowControl/>
              <w:numPr>
                <w:ilvl w:val="0"/>
                <w:numId w:val="98"/>
              </w:numPr>
              <w:jc w:val="both"/>
              <w:rPr>
                <w:rFonts w:ascii="Arial" w:hAnsi="Arial" w:cs="Arial"/>
                <w:sz w:val="18"/>
                <w:szCs w:val="18"/>
              </w:rPr>
            </w:pPr>
            <w:r w:rsidRPr="00886B97">
              <w:rPr>
                <w:rFonts w:ascii="Arial" w:hAnsi="Arial" w:cs="Arial"/>
                <w:sz w:val="18"/>
                <w:szCs w:val="18"/>
              </w:rPr>
              <w:t xml:space="preserve">To assure maximum user control, the employee will be flexible in adapting to the caller's needs. </w:t>
            </w:r>
          </w:p>
          <w:p w14:paraId="25E18108" w14:textId="77777777" w:rsidR="005425B0" w:rsidRPr="00886B97" w:rsidRDefault="005425B0" w:rsidP="001D6028">
            <w:pPr>
              <w:pStyle w:val="Default"/>
              <w:widowControl/>
              <w:numPr>
                <w:ilvl w:val="0"/>
                <w:numId w:val="98"/>
              </w:numPr>
              <w:spacing w:after="60"/>
              <w:jc w:val="both"/>
              <w:rPr>
                <w:rFonts w:ascii="Arial" w:hAnsi="Arial" w:cs="Arial"/>
                <w:sz w:val="18"/>
                <w:szCs w:val="18"/>
              </w:rPr>
            </w:pPr>
            <w:r w:rsidRPr="00886B97">
              <w:rPr>
                <w:rFonts w:ascii="Arial" w:hAnsi="Arial" w:cs="Arial"/>
                <w:sz w:val="18"/>
                <w:szCs w:val="18"/>
              </w:rPr>
              <w:t>Employees and subcontractors will strive to further competency in skill and knowledge through continued training, workshops and reading of c</w:t>
            </w:r>
            <w:r>
              <w:rPr>
                <w:rFonts w:ascii="Arial" w:hAnsi="Arial" w:cs="Arial"/>
                <w:sz w:val="18"/>
                <w:szCs w:val="18"/>
              </w:rPr>
              <w:t>urrent literature in the field.</w:t>
            </w:r>
          </w:p>
          <w:p w14:paraId="571FD0A5" w14:textId="77777777" w:rsidR="005425B0" w:rsidRPr="00886B97" w:rsidRDefault="005425B0" w:rsidP="001D6028">
            <w:pPr>
              <w:spacing w:after="60"/>
              <w:jc w:val="center"/>
              <w:rPr>
                <w:rFonts w:ascii="Arial" w:hAnsi="Arial" w:cs="Arial"/>
                <w:b/>
                <w:bCs/>
                <w:color w:val="000000"/>
                <w:sz w:val="18"/>
                <w:szCs w:val="18"/>
              </w:rPr>
            </w:pPr>
            <w:r w:rsidRPr="00886B97">
              <w:rPr>
                <w:rFonts w:ascii="Arial" w:hAnsi="Arial" w:cs="Arial"/>
                <w:b/>
                <w:bCs/>
                <w:color w:val="000000"/>
                <w:sz w:val="18"/>
                <w:szCs w:val="18"/>
              </w:rPr>
              <w:t xml:space="preserve">~ Employee and Subcontractor Role ~ </w:t>
            </w:r>
          </w:p>
          <w:p w14:paraId="7A942161" w14:textId="77777777" w:rsidR="005425B0" w:rsidRPr="00886B97" w:rsidRDefault="005425B0" w:rsidP="001D6028">
            <w:pPr>
              <w:pStyle w:val="Default"/>
              <w:widowControl/>
              <w:numPr>
                <w:ilvl w:val="0"/>
                <w:numId w:val="97"/>
              </w:numPr>
              <w:ind w:left="720" w:hanging="270"/>
              <w:jc w:val="both"/>
              <w:rPr>
                <w:rFonts w:ascii="Arial" w:hAnsi="Arial" w:cs="Arial"/>
                <w:sz w:val="18"/>
                <w:szCs w:val="18"/>
              </w:rPr>
            </w:pPr>
            <w:r w:rsidRPr="00886B97">
              <w:rPr>
                <w:rFonts w:ascii="Arial" w:hAnsi="Arial" w:cs="Arial"/>
                <w:sz w:val="18"/>
                <w:szCs w:val="18"/>
              </w:rPr>
              <w:t xml:space="preserve">The employee or subcontractor shall not disclose the content of any relayed conversation with the exception of resolving issues with supervisors regarding customer complaints. </w:t>
            </w:r>
          </w:p>
          <w:p w14:paraId="1FD18578" w14:textId="77777777" w:rsidR="005425B0" w:rsidRPr="00886B97" w:rsidRDefault="005425B0" w:rsidP="001D6028">
            <w:pPr>
              <w:pStyle w:val="Default"/>
              <w:widowControl/>
              <w:numPr>
                <w:ilvl w:val="0"/>
                <w:numId w:val="97"/>
              </w:numPr>
              <w:ind w:left="720" w:hanging="270"/>
              <w:jc w:val="both"/>
              <w:rPr>
                <w:rFonts w:ascii="Arial" w:hAnsi="Arial" w:cs="Arial"/>
                <w:sz w:val="18"/>
                <w:szCs w:val="18"/>
              </w:rPr>
            </w:pPr>
            <w:r w:rsidRPr="00886B97">
              <w:rPr>
                <w:rFonts w:ascii="Arial" w:hAnsi="Arial" w:cs="Arial"/>
                <w:sz w:val="18"/>
                <w:szCs w:val="18"/>
              </w:rPr>
              <w:t xml:space="preserve">The employee or subcontractor is prohibited from identifying the name of any caller.  The employee or subcontractor shall not reveal or act upon any information obtained from the caller while relaying calls, except to resolve issues regarding complaints that are handled through the supervisors. </w:t>
            </w:r>
          </w:p>
          <w:p w14:paraId="43FA108E" w14:textId="77777777" w:rsidR="005425B0" w:rsidRPr="00886B97" w:rsidRDefault="005425B0" w:rsidP="001D6028">
            <w:pPr>
              <w:pStyle w:val="Default"/>
              <w:widowControl/>
              <w:numPr>
                <w:ilvl w:val="0"/>
                <w:numId w:val="97"/>
              </w:numPr>
              <w:ind w:left="720" w:hanging="270"/>
              <w:jc w:val="both"/>
              <w:rPr>
                <w:rFonts w:ascii="Arial" w:hAnsi="Arial" w:cs="Arial"/>
                <w:sz w:val="18"/>
                <w:szCs w:val="18"/>
              </w:rPr>
            </w:pPr>
            <w:r w:rsidRPr="00886B97">
              <w:rPr>
                <w:rFonts w:ascii="Arial" w:hAnsi="Arial" w:cs="Arial"/>
                <w:sz w:val="18"/>
                <w:szCs w:val="18"/>
              </w:rPr>
              <w:t xml:space="preserve">The employee or subcontractor shall not discuss the specifics of any call relayed (even for training purposes) with coworkers, counselors, or other support services.  Nor shall specifics be discussed with supervisors except to resolve issues regarding complaints. </w:t>
            </w:r>
          </w:p>
          <w:p w14:paraId="6B59E7C2" w14:textId="77777777" w:rsidR="005425B0" w:rsidRPr="00886B97" w:rsidRDefault="005425B0" w:rsidP="001D6028">
            <w:pPr>
              <w:pStyle w:val="Default"/>
              <w:widowControl/>
              <w:numPr>
                <w:ilvl w:val="0"/>
                <w:numId w:val="97"/>
              </w:numPr>
              <w:ind w:left="720" w:hanging="270"/>
              <w:jc w:val="both"/>
              <w:rPr>
                <w:rFonts w:ascii="Arial" w:hAnsi="Arial" w:cs="Arial"/>
                <w:sz w:val="18"/>
                <w:szCs w:val="18"/>
              </w:rPr>
            </w:pPr>
            <w:r w:rsidRPr="00886B97">
              <w:rPr>
                <w:rFonts w:ascii="Arial" w:hAnsi="Arial" w:cs="Arial"/>
                <w:sz w:val="18"/>
                <w:szCs w:val="18"/>
              </w:rPr>
              <w:t xml:space="preserve">Any Federal Tax Return information [as defined in Internal Revenue Code (IRC) 6103 (b)(1),(b)(2)] made available shall be used only for the purpose of carrying out the provisions of the Federal Relay contract.  Information contained in such material shall be treated as confidential and shall not be divulged or made known in any manner to any person except as may be necessary in the performance of this contract.  Disclosure to anyone other than an authorized employee or subcontractor of Sprint shall require prior written approval of the Internal Revenue Service (IRS).  Requests to make such disclosures should be addressed to the GSA Contracting Officer. </w:t>
            </w:r>
          </w:p>
          <w:p w14:paraId="731CE4F3" w14:textId="77777777" w:rsidR="005425B0" w:rsidRPr="00886B97" w:rsidRDefault="005425B0" w:rsidP="001D6028">
            <w:pPr>
              <w:pStyle w:val="Default"/>
              <w:widowControl/>
              <w:numPr>
                <w:ilvl w:val="0"/>
                <w:numId w:val="97"/>
              </w:numPr>
              <w:ind w:left="720" w:hanging="270"/>
              <w:jc w:val="both"/>
              <w:rPr>
                <w:rFonts w:ascii="Arial" w:hAnsi="Arial" w:cs="Arial"/>
                <w:sz w:val="18"/>
                <w:szCs w:val="18"/>
              </w:rPr>
            </w:pPr>
            <w:r w:rsidRPr="00886B97">
              <w:rPr>
                <w:rFonts w:ascii="Arial" w:hAnsi="Arial" w:cs="Arial"/>
                <w:sz w:val="18"/>
                <w:szCs w:val="18"/>
              </w:rPr>
              <w:t>Return information disclosed to an employee or subcontractor can be used only for a purpose and to the extent authorized within the Federal relay contract, and further disclosure or any inspection of such return information for a purpose of to an extent unauthorized herein respectively constitutes a felony or criminal misdemeanor punishable upon conviction by a fine as much as $5,000.00 or imprisonment for as long as 5 years, or both together with the costs of prosecution.  These penalties are pursuant to IRC 7213, 7213A, 7431, an</w:t>
            </w:r>
            <w:r>
              <w:rPr>
                <w:rFonts w:ascii="Arial" w:hAnsi="Arial" w:cs="Arial"/>
                <w:sz w:val="18"/>
                <w:szCs w:val="18"/>
              </w:rPr>
              <w:t>d 26 CFR Section 301.6103(n)-1.</w:t>
            </w:r>
          </w:p>
          <w:p w14:paraId="368838A3" w14:textId="77777777" w:rsidR="005425B0" w:rsidRPr="00886B97" w:rsidRDefault="005425B0" w:rsidP="001D6028">
            <w:pPr>
              <w:pStyle w:val="Default"/>
              <w:widowControl/>
              <w:numPr>
                <w:ilvl w:val="0"/>
                <w:numId w:val="97"/>
              </w:numPr>
              <w:ind w:left="720" w:hanging="270"/>
              <w:jc w:val="both"/>
              <w:rPr>
                <w:rFonts w:ascii="Arial" w:hAnsi="Arial" w:cs="Arial"/>
                <w:sz w:val="18"/>
                <w:szCs w:val="18"/>
              </w:rPr>
            </w:pPr>
            <w:r w:rsidRPr="00886B97">
              <w:rPr>
                <w:rFonts w:ascii="Arial" w:hAnsi="Arial" w:cs="Arial"/>
                <w:sz w:val="18"/>
                <w:szCs w:val="18"/>
              </w:rPr>
              <w:t xml:space="preserve">Any such unauthorized future disclosure of returns or return information may also result in an award of civil damages against the employee or subcontractor in an amount not less than $1,000.00 with respect to each instance of unauthorized disclosure.  These penalties are prescribed by IRC sections 7213 and 7413 and set forth at 26 CFR Section 301.6103(n)-1. </w:t>
            </w:r>
          </w:p>
          <w:p w14:paraId="22F19085" w14:textId="77777777" w:rsidR="005425B0" w:rsidRPr="00886B97" w:rsidRDefault="005425B0" w:rsidP="001D6028">
            <w:pPr>
              <w:pStyle w:val="Default"/>
              <w:widowControl/>
              <w:numPr>
                <w:ilvl w:val="0"/>
                <w:numId w:val="97"/>
              </w:numPr>
              <w:ind w:left="720" w:hanging="270"/>
              <w:jc w:val="both"/>
              <w:rPr>
                <w:rFonts w:ascii="Arial" w:hAnsi="Arial" w:cs="Arial"/>
                <w:sz w:val="18"/>
                <w:szCs w:val="18"/>
              </w:rPr>
            </w:pPr>
            <w:r w:rsidRPr="00886B97">
              <w:rPr>
                <w:rFonts w:ascii="Arial" w:hAnsi="Arial" w:cs="Arial"/>
                <w:sz w:val="18"/>
                <w:szCs w:val="18"/>
              </w:rPr>
              <w:t xml:space="preserve">Employees and subcontractors have been notified of the penalties for improper disclosure imposed by the Privacy Act of 1974, U.S.C 552a. </w:t>
            </w:r>
            <w:r>
              <w:rPr>
                <w:rFonts w:ascii="Arial" w:hAnsi="Arial" w:cs="Arial"/>
                <w:sz w:val="18"/>
                <w:szCs w:val="18"/>
              </w:rPr>
              <w:t>s</w:t>
            </w:r>
            <w:r w:rsidRPr="00886B97">
              <w:rPr>
                <w:rFonts w:ascii="Arial" w:hAnsi="Arial" w:cs="Arial"/>
                <w:sz w:val="18"/>
                <w:szCs w:val="18"/>
              </w:rPr>
              <w:t xml:space="preserve">pecifically, 5 U.S. C. 552a(I)(1), which is made applicable to subcontractors by 5 U.S.C. 552a(m)(1), provides that any employee of a subcontractor who by virtue of his/her employment or official position, has possession of or access to agency records which contain individually identifiable information, the disclosure of which is prohibited by the Privacy Act or regulations established there under, and who knowing that disclosure of the specific material is so prohibited, willfully discloses the material in any manner to any person or agency not entitled to receive it, shall be guilty of a misdemeanor and fined not more than $5,000.00. </w:t>
            </w:r>
          </w:p>
          <w:p w14:paraId="284206D9" w14:textId="77777777" w:rsidR="005425B0" w:rsidRPr="00886B97" w:rsidRDefault="005425B0" w:rsidP="001D6028">
            <w:pPr>
              <w:pStyle w:val="Default"/>
              <w:widowControl/>
              <w:numPr>
                <w:ilvl w:val="0"/>
                <w:numId w:val="97"/>
              </w:numPr>
              <w:ind w:left="720" w:hanging="270"/>
              <w:jc w:val="both"/>
              <w:rPr>
                <w:rFonts w:ascii="Arial" w:hAnsi="Arial" w:cs="Arial"/>
                <w:sz w:val="18"/>
                <w:szCs w:val="18"/>
              </w:rPr>
            </w:pPr>
            <w:r w:rsidRPr="00886B97">
              <w:rPr>
                <w:rFonts w:ascii="Arial" w:hAnsi="Arial" w:cs="Arial"/>
                <w:sz w:val="18"/>
                <w:szCs w:val="18"/>
              </w:rPr>
              <w:t>Employees and subcontractors shall be responsible for the confidentiality of all calls relayed consistent with Federal Laws, Statutes</w:t>
            </w:r>
            <w:r>
              <w:rPr>
                <w:rFonts w:ascii="Arial" w:hAnsi="Arial" w:cs="Arial"/>
                <w:sz w:val="18"/>
                <w:szCs w:val="18"/>
              </w:rPr>
              <w:t>,</w:t>
            </w:r>
            <w:r w:rsidRPr="00886B97">
              <w:rPr>
                <w:rFonts w:ascii="Arial" w:hAnsi="Arial" w:cs="Arial"/>
                <w:sz w:val="18"/>
                <w:szCs w:val="18"/>
              </w:rPr>
              <w:t xml:space="preserve"> and Regulations. </w:t>
            </w:r>
          </w:p>
          <w:p w14:paraId="080D8615" w14:textId="77777777" w:rsidR="005425B0" w:rsidRPr="00886B97" w:rsidRDefault="005425B0" w:rsidP="001D6028">
            <w:pPr>
              <w:pStyle w:val="Default"/>
              <w:widowControl/>
              <w:numPr>
                <w:ilvl w:val="0"/>
                <w:numId w:val="97"/>
              </w:numPr>
              <w:ind w:left="720" w:hanging="270"/>
              <w:jc w:val="both"/>
              <w:rPr>
                <w:rFonts w:ascii="Arial" w:hAnsi="Arial" w:cs="Arial"/>
                <w:sz w:val="18"/>
                <w:szCs w:val="18"/>
              </w:rPr>
            </w:pPr>
            <w:r w:rsidRPr="00886B97">
              <w:rPr>
                <w:rFonts w:ascii="Arial" w:hAnsi="Arial" w:cs="Arial"/>
                <w:sz w:val="18"/>
                <w:szCs w:val="18"/>
              </w:rPr>
              <w:t xml:space="preserve">Employees and subcontractors shall ensure that no records are maintained of any conversation, in accordance with the Privacy Act of 1974 (P.L 93-579), IRC 6103, 6103(n), 26 CFR Section 301.6103 (n)-1, the Internal Revenue Service Acquisition Procedures (IRSAP) and Office of Management and Budget (OMB) guidance on the Privacy Act of 1974 (Federal Register, Volume 52, No. 75, Page 12990). </w:t>
            </w:r>
          </w:p>
          <w:p w14:paraId="09DD7F8A" w14:textId="77777777" w:rsidR="005425B0" w:rsidRPr="00886B97" w:rsidRDefault="005425B0" w:rsidP="001D6028">
            <w:pPr>
              <w:pStyle w:val="Default"/>
              <w:widowControl/>
              <w:numPr>
                <w:ilvl w:val="0"/>
                <w:numId w:val="97"/>
              </w:numPr>
              <w:ind w:left="720" w:hanging="270"/>
              <w:jc w:val="both"/>
              <w:rPr>
                <w:rFonts w:ascii="Arial" w:hAnsi="Arial" w:cs="Arial"/>
                <w:sz w:val="18"/>
                <w:szCs w:val="18"/>
              </w:rPr>
            </w:pPr>
            <w:r w:rsidRPr="00886B97">
              <w:rPr>
                <w:rFonts w:ascii="Arial" w:hAnsi="Arial" w:cs="Arial"/>
                <w:sz w:val="18"/>
                <w:szCs w:val="18"/>
              </w:rPr>
              <w:t xml:space="preserve">This Pledge of Confidentiality will remain in the employee's and subcontractor's file until termination of employment and shall be made available to an authorized representative for the General Services Administration (GSA) as may be requested. </w:t>
            </w:r>
          </w:p>
          <w:p w14:paraId="1172958C" w14:textId="77777777" w:rsidR="005425B0" w:rsidRPr="00886B97" w:rsidRDefault="005425B0" w:rsidP="001D6028">
            <w:pPr>
              <w:pStyle w:val="Default"/>
              <w:widowControl/>
              <w:ind w:left="720"/>
              <w:rPr>
                <w:rFonts w:ascii="Arial" w:hAnsi="Arial" w:cs="Arial"/>
                <w:sz w:val="12"/>
                <w:szCs w:val="12"/>
              </w:rPr>
            </w:pPr>
          </w:p>
          <w:p w14:paraId="73DFC91D" w14:textId="77777777" w:rsidR="005425B0" w:rsidRPr="00886B97" w:rsidRDefault="005425B0" w:rsidP="001D6028">
            <w:pPr>
              <w:pStyle w:val="Default"/>
              <w:widowControl/>
              <w:jc w:val="both"/>
              <w:rPr>
                <w:rFonts w:ascii="Arial" w:hAnsi="Arial" w:cs="Arial"/>
                <w:sz w:val="18"/>
                <w:szCs w:val="18"/>
              </w:rPr>
            </w:pPr>
            <w:r w:rsidRPr="00886B97">
              <w:rPr>
                <w:rFonts w:ascii="Arial" w:hAnsi="Arial" w:cs="Arial"/>
                <w:sz w:val="18"/>
                <w:szCs w:val="18"/>
              </w:rPr>
              <w:t xml:space="preserve">I have read and fully understand the Federal Relay Code of Ethical Behavior.  I agree that failure to do so will lead to disciplinary action that may include termination.  I agree to process calls in the manner required by the Federal Government as detailed in the Federal Relay contract.  I agree to abide by this Code of Ethics even after my employment with Sprint and/or subcontractor ends. </w:t>
            </w:r>
          </w:p>
          <w:p w14:paraId="6B3352A5" w14:textId="77777777" w:rsidR="005425B0" w:rsidRPr="00886B97" w:rsidRDefault="005425B0" w:rsidP="001D6028">
            <w:pPr>
              <w:pStyle w:val="Default"/>
              <w:widowControl/>
              <w:rPr>
                <w:rFonts w:ascii="Arial" w:hAnsi="Arial" w:cs="Arial"/>
                <w:sz w:val="18"/>
                <w:szCs w:val="18"/>
              </w:rPr>
            </w:pPr>
            <w:r w:rsidRPr="00886B97">
              <w:rPr>
                <w:rFonts w:ascii="Arial" w:hAnsi="Arial" w:cs="Arial"/>
                <w:sz w:val="18"/>
                <w:szCs w:val="18"/>
              </w:rPr>
              <w:t xml:space="preserve">___________________________________________________________________ </w:t>
            </w:r>
          </w:p>
          <w:p w14:paraId="2AF6808C" w14:textId="77777777" w:rsidR="005425B0" w:rsidRPr="00886B97" w:rsidRDefault="005425B0" w:rsidP="001D6028">
            <w:pPr>
              <w:pStyle w:val="Default"/>
              <w:widowControl/>
              <w:rPr>
                <w:rFonts w:ascii="Arial" w:hAnsi="Arial" w:cs="Arial"/>
                <w:sz w:val="18"/>
                <w:szCs w:val="18"/>
              </w:rPr>
            </w:pPr>
            <w:r w:rsidRPr="00886B97">
              <w:rPr>
                <w:rFonts w:ascii="Arial" w:hAnsi="Arial" w:cs="Arial"/>
                <w:sz w:val="18"/>
                <w:szCs w:val="18"/>
              </w:rPr>
              <w:t xml:space="preserve">Employee/Subcontractor Signature      Date </w:t>
            </w:r>
          </w:p>
          <w:p w14:paraId="4DAE5765" w14:textId="77777777" w:rsidR="005425B0" w:rsidRPr="00886B97" w:rsidRDefault="005425B0" w:rsidP="001D6028">
            <w:pPr>
              <w:pStyle w:val="Default"/>
              <w:widowControl/>
              <w:rPr>
                <w:rFonts w:ascii="Arial" w:hAnsi="Arial" w:cs="Arial"/>
                <w:sz w:val="18"/>
                <w:szCs w:val="18"/>
              </w:rPr>
            </w:pPr>
            <w:r w:rsidRPr="00886B97">
              <w:rPr>
                <w:rFonts w:ascii="Arial" w:hAnsi="Arial" w:cs="Arial"/>
                <w:sz w:val="18"/>
                <w:szCs w:val="18"/>
              </w:rPr>
              <w:t xml:space="preserve">___________________________________________________________________ </w:t>
            </w:r>
          </w:p>
          <w:p w14:paraId="345BA40B" w14:textId="77777777" w:rsidR="005425B0" w:rsidRPr="00886B97" w:rsidRDefault="005425B0" w:rsidP="001D6028">
            <w:pPr>
              <w:pStyle w:val="Default"/>
              <w:widowControl/>
              <w:rPr>
                <w:rFonts w:ascii="Arial" w:hAnsi="Arial" w:cs="Arial"/>
                <w:sz w:val="18"/>
                <w:szCs w:val="18"/>
              </w:rPr>
            </w:pPr>
            <w:r w:rsidRPr="00886B97">
              <w:rPr>
                <w:rFonts w:ascii="Arial" w:hAnsi="Arial" w:cs="Arial"/>
                <w:sz w:val="18"/>
                <w:szCs w:val="18"/>
              </w:rPr>
              <w:t xml:space="preserve">Supervisor Signature       Date </w:t>
            </w:r>
          </w:p>
          <w:p w14:paraId="3AB1187B" w14:textId="77777777" w:rsidR="005425B0" w:rsidRPr="00886B97" w:rsidRDefault="005425B0" w:rsidP="001D6028">
            <w:pPr>
              <w:pStyle w:val="Default"/>
              <w:widowControl/>
              <w:rPr>
                <w:rFonts w:ascii="Arial" w:hAnsi="Arial" w:cs="Arial"/>
                <w:sz w:val="18"/>
                <w:szCs w:val="18"/>
              </w:rPr>
            </w:pPr>
            <w:r w:rsidRPr="00886B97">
              <w:rPr>
                <w:rFonts w:ascii="Arial" w:hAnsi="Arial" w:cs="Arial"/>
                <w:sz w:val="18"/>
                <w:szCs w:val="18"/>
              </w:rPr>
              <w:t xml:space="preserve">___________________________________________________________________ </w:t>
            </w:r>
          </w:p>
          <w:p w14:paraId="37050266" w14:textId="77777777" w:rsidR="005425B0" w:rsidRPr="00886B97" w:rsidRDefault="005425B0" w:rsidP="001D6028">
            <w:pPr>
              <w:pStyle w:val="Default"/>
              <w:widowControl/>
              <w:rPr>
                <w:rFonts w:ascii="Arial" w:hAnsi="Arial" w:cs="Arial"/>
                <w:sz w:val="18"/>
                <w:szCs w:val="18"/>
              </w:rPr>
            </w:pPr>
            <w:r w:rsidRPr="00886B97">
              <w:rPr>
                <w:rFonts w:ascii="Arial" w:hAnsi="Arial" w:cs="Arial"/>
                <w:sz w:val="18"/>
                <w:szCs w:val="18"/>
              </w:rPr>
              <w:t xml:space="preserve">Company Name (Print or Type) </w:t>
            </w:r>
          </w:p>
          <w:p w14:paraId="5639C31E" w14:textId="77777777" w:rsidR="005425B0" w:rsidRPr="00886B97" w:rsidRDefault="005425B0" w:rsidP="001D6028">
            <w:pPr>
              <w:pStyle w:val="Default"/>
              <w:widowControl/>
              <w:rPr>
                <w:rFonts w:ascii="Arial" w:hAnsi="Arial" w:cs="Arial"/>
                <w:sz w:val="12"/>
                <w:szCs w:val="12"/>
              </w:rPr>
            </w:pPr>
          </w:p>
          <w:p w14:paraId="00FF3B5B" w14:textId="77777777" w:rsidR="005425B0" w:rsidRPr="00886B97" w:rsidRDefault="005425B0" w:rsidP="001D6028">
            <w:pPr>
              <w:pStyle w:val="Default"/>
              <w:widowControl/>
              <w:rPr>
                <w:rFonts w:ascii="Arial" w:hAnsi="Arial" w:cs="Arial"/>
                <w:sz w:val="18"/>
                <w:szCs w:val="18"/>
              </w:rPr>
            </w:pPr>
            <w:r w:rsidRPr="00886B97">
              <w:rPr>
                <w:rFonts w:ascii="Arial" w:hAnsi="Arial" w:cs="Arial"/>
                <w:b/>
                <w:bCs/>
                <w:sz w:val="18"/>
                <w:szCs w:val="18"/>
              </w:rPr>
              <w:t>Service Type</w:t>
            </w:r>
            <w:r w:rsidRPr="00886B97">
              <w:rPr>
                <w:rFonts w:ascii="Arial" w:hAnsi="Arial" w:cs="Arial"/>
                <w:i/>
                <w:iCs/>
                <w:sz w:val="18"/>
                <w:szCs w:val="18"/>
              </w:rPr>
              <w:t xml:space="preserve"> (check one) </w:t>
            </w:r>
          </w:p>
          <w:p w14:paraId="5A94C349" w14:textId="77777777" w:rsidR="005425B0" w:rsidRPr="00886B97" w:rsidRDefault="005425B0" w:rsidP="001D6028">
            <w:pPr>
              <w:pStyle w:val="Default"/>
              <w:widowControl/>
              <w:rPr>
                <w:rFonts w:ascii="Arial" w:hAnsi="Arial" w:cs="Arial"/>
                <w:sz w:val="18"/>
                <w:szCs w:val="18"/>
              </w:rPr>
            </w:pPr>
            <w:r w:rsidRPr="00886B97">
              <w:rPr>
                <w:rFonts w:ascii="Arial" w:hAnsi="Arial" w:cs="Arial"/>
                <w:i/>
                <w:iCs/>
                <w:sz w:val="18"/>
                <w:szCs w:val="18"/>
              </w:rPr>
              <w:t>___</w:t>
            </w:r>
            <w:r w:rsidRPr="00886B97">
              <w:rPr>
                <w:rFonts w:ascii="Arial" w:hAnsi="Arial" w:cs="Arial"/>
                <w:sz w:val="18"/>
                <w:szCs w:val="18"/>
              </w:rPr>
              <w:t>_</w:t>
            </w:r>
            <w:r w:rsidRPr="00886B97">
              <w:rPr>
                <w:rFonts w:ascii="Arial" w:hAnsi="Arial" w:cs="Arial"/>
                <w:i/>
                <w:iCs/>
                <w:sz w:val="18"/>
                <w:szCs w:val="18"/>
              </w:rPr>
              <w:t xml:space="preserve">_ </w:t>
            </w:r>
            <w:r w:rsidRPr="00886B97">
              <w:rPr>
                <w:rFonts w:ascii="Arial" w:hAnsi="Arial" w:cs="Arial"/>
                <w:sz w:val="18"/>
                <w:szCs w:val="18"/>
              </w:rPr>
              <w:t xml:space="preserve">Captioned Telephone/CapTel </w:t>
            </w:r>
          </w:p>
          <w:p w14:paraId="1814AE53" w14:textId="77777777" w:rsidR="005425B0" w:rsidRPr="00886B97" w:rsidRDefault="005425B0" w:rsidP="001D6028">
            <w:pPr>
              <w:pStyle w:val="Default"/>
              <w:widowControl/>
              <w:rPr>
                <w:rFonts w:ascii="Arial" w:hAnsi="Arial" w:cs="Arial"/>
                <w:sz w:val="18"/>
                <w:szCs w:val="18"/>
              </w:rPr>
            </w:pPr>
            <w:r w:rsidRPr="00886B97">
              <w:rPr>
                <w:rFonts w:ascii="Arial" w:hAnsi="Arial" w:cs="Arial"/>
                <w:sz w:val="18"/>
                <w:szCs w:val="18"/>
              </w:rPr>
              <w:t xml:space="preserve">______ Relay Conference Captioning/RCC </w:t>
            </w:r>
          </w:p>
          <w:p w14:paraId="6C706D2F" w14:textId="77777777" w:rsidR="005425B0" w:rsidRPr="00886B97" w:rsidRDefault="005425B0" w:rsidP="001D6028">
            <w:pPr>
              <w:pStyle w:val="Default"/>
              <w:widowControl/>
              <w:rPr>
                <w:rFonts w:ascii="Arial" w:hAnsi="Arial" w:cs="Arial"/>
                <w:sz w:val="18"/>
                <w:szCs w:val="18"/>
              </w:rPr>
            </w:pPr>
            <w:r w:rsidRPr="00886B97">
              <w:rPr>
                <w:rFonts w:ascii="Arial" w:hAnsi="Arial" w:cs="Arial"/>
                <w:sz w:val="18"/>
                <w:szCs w:val="18"/>
              </w:rPr>
              <w:t xml:space="preserve">______ Telecommunications Relay Service/TRS and/or Internet Relay (a.k.a. Federal IP Relay) </w:t>
            </w:r>
          </w:p>
          <w:p w14:paraId="30198568" w14:textId="77777777" w:rsidR="005425B0" w:rsidRPr="00886B97" w:rsidRDefault="005425B0" w:rsidP="001D6028">
            <w:pPr>
              <w:pStyle w:val="Default"/>
              <w:widowControl/>
              <w:rPr>
                <w:rFonts w:ascii="Arial" w:hAnsi="Arial" w:cs="Arial"/>
                <w:sz w:val="12"/>
                <w:szCs w:val="12"/>
              </w:rPr>
            </w:pPr>
            <w:r w:rsidRPr="00886B97">
              <w:rPr>
                <w:rFonts w:ascii="Arial" w:hAnsi="Arial" w:cs="Arial"/>
                <w:sz w:val="12"/>
                <w:szCs w:val="12"/>
              </w:rPr>
              <w:t xml:space="preserve"> </w:t>
            </w:r>
          </w:p>
          <w:p w14:paraId="5E1FBED2" w14:textId="77777777" w:rsidR="005425B0" w:rsidRPr="009E2986" w:rsidRDefault="005425B0" w:rsidP="001D6028">
            <w:pPr>
              <w:pStyle w:val="Default"/>
              <w:widowControl/>
              <w:jc w:val="both"/>
              <w:rPr>
                <w:rFonts w:ascii="Arial" w:hAnsi="Arial" w:cs="Arial"/>
                <w:sz w:val="18"/>
                <w:szCs w:val="18"/>
              </w:rPr>
            </w:pPr>
            <w:r w:rsidRPr="00886B97">
              <w:rPr>
                <w:rFonts w:ascii="Arial" w:hAnsi="Arial" w:cs="Arial"/>
                <w:sz w:val="18"/>
                <w:szCs w:val="18"/>
              </w:rPr>
              <w:t xml:space="preserve">Note: </w:t>
            </w:r>
            <w:r>
              <w:rPr>
                <w:rFonts w:ascii="Arial" w:hAnsi="Arial" w:cs="Arial"/>
                <w:sz w:val="18"/>
                <w:szCs w:val="18"/>
              </w:rPr>
              <w:t xml:space="preserve"> </w:t>
            </w:r>
            <w:r w:rsidRPr="00886B97">
              <w:rPr>
                <w:rFonts w:ascii="Arial" w:hAnsi="Arial" w:cs="Arial"/>
                <w:sz w:val="18"/>
                <w:szCs w:val="18"/>
              </w:rPr>
              <w:t xml:space="preserve">All of Sprint's Employees and subcontractors working on this contract will be acquainted with the applicable portions of FIRMR, the Privacy Act of 1974, and the Freedom of Information Act, and implementing regulations and policies.  The employees and subcontractors will also be given copies of the following criminal and civil disclosure and inspection penalties, in full text, IRC 7213, IRC 7213A, and IRC 7431. </w:t>
            </w:r>
          </w:p>
        </w:tc>
      </w:tr>
    </w:tbl>
    <w:p w14:paraId="28FF3F57" w14:textId="77777777" w:rsidR="005425B0" w:rsidRDefault="005425B0" w:rsidP="001D6028">
      <w:pPr>
        <w:pStyle w:val="Default"/>
        <w:spacing w:after="120"/>
        <w:jc w:val="both"/>
        <w:rPr>
          <w:rFonts w:ascii="Arial" w:hAnsi="Arial" w:cs="Arial"/>
          <w:sz w:val="18"/>
          <w:szCs w:val="20"/>
        </w:rPr>
      </w:pPr>
    </w:p>
    <w:p w14:paraId="632DB1D7" w14:textId="77777777" w:rsidR="005425B0" w:rsidRDefault="005425B0" w:rsidP="001D6028">
      <w:pPr>
        <w:rPr>
          <w:rFonts w:ascii="Arial" w:eastAsiaTheme="minorEastAsia" w:hAnsi="Arial" w:cs="Arial"/>
          <w:color w:val="000000"/>
          <w:sz w:val="18"/>
        </w:rPr>
      </w:pPr>
      <w:r>
        <w:rPr>
          <w:rFonts w:ascii="Arial" w:hAnsi="Arial" w:cs="Arial"/>
          <w:sz w:val="18"/>
        </w:rPr>
        <w:br w:type="page"/>
      </w:r>
    </w:p>
    <w:p w14:paraId="6B0C6FA7" w14:textId="77777777" w:rsidR="005425B0" w:rsidRDefault="005425B0" w:rsidP="001D6028">
      <w:pPr>
        <w:pStyle w:val="Default"/>
        <w:widowControl/>
        <w:autoSpaceDE/>
        <w:autoSpaceDN/>
        <w:adjustRightInd/>
        <w:jc w:val="both"/>
        <w:rPr>
          <w:rFonts w:ascii="Arial Narrow" w:hAnsi="Arial Narrow"/>
          <w:b/>
          <w:noProof/>
          <w:u w:val="single"/>
        </w:rPr>
      </w:pPr>
      <w:r>
        <w:rPr>
          <w:rFonts w:ascii="Arial Narrow" w:hAnsi="Arial Narrow"/>
          <w:b/>
          <w:noProof/>
          <w:u w:val="single"/>
        </w:rPr>
        <w:t>Appendix D</w:t>
      </w:r>
      <w:r w:rsidRPr="00AC1CC8">
        <w:rPr>
          <w:rFonts w:ascii="Arial Narrow" w:hAnsi="Arial Narrow"/>
          <w:b/>
          <w:noProof/>
          <w:u w:val="single"/>
        </w:rPr>
        <w:t xml:space="preserve">: </w:t>
      </w:r>
      <w:r>
        <w:rPr>
          <w:rFonts w:ascii="Arial Narrow" w:hAnsi="Arial Narrow"/>
          <w:b/>
          <w:noProof/>
          <w:u w:val="single"/>
        </w:rPr>
        <w:t>Disaster Recovery</w:t>
      </w:r>
    </w:p>
    <w:p w14:paraId="57243EBF" w14:textId="77777777" w:rsidR="005425B0" w:rsidRPr="00AC1CC8" w:rsidRDefault="005425B0" w:rsidP="001D6028">
      <w:pPr>
        <w:pStyle w:val="Default"/>
        <w:spacing w:after="120"/>
        <w:jc w:val="both"/>
        <w:rPr>
          <w:rFonts w:ascii="Arial Narrow" w:hAnsi="Arial Narrow"/>
          <w:color w:val="auto"/>
        </w:rPr>
      </w:pPr>
      <w:r w:rsidRPr="00AC1CC8">
        <w:rPr>
          <w:rFonts w:ascii="Arial Narrow" w:hAnsi="Arial Narrow"/>
          <w:color w:val="auto"/>
        </w:rPr>
        <w:t>Sprint offers emergency options and uninterruptible power that exceeds the State’s minimum requirements by offering an end-to-end approach that is unmatched in the relay industry.  Sprint has emergency operations and uninterruptible power systems (UPS) supporting relay call centers, the TRS switches (located at wireline switch sites).  Sprint knows a large-scale loss of commercial power is one of the most critical factors impacting access to communication.  We have proven programs to keep that from impacting relay services.  Both TRS and CapTel offer uninterruptible power supplies and generators to ensure relay users will continue to have access to the service in the event of power outages.</w:t>
      </w:r>
    </w:p>
    <w:p w14:paraId="24880094" w14:textId="77777777" w:rsidR="005425B0" w:rsidRPr="00AC1CC8" w:rsidRDefault="005425B0" w:rsidP="001D6028">
      <w:pPr>
        <w:pStyle w:val="ANSH4"/>
        <w:spacing w:before="0"/>
        <w:rPr>
          <w:rFonts w:ascii="Arial Narrow" w:hAnsi="Arial Narrow"/>
          <w:sz w:val="24"/>
        </w:rPr>
      </w:pPr>
      <w:r w:rsidRPr="00AC1CC8">
        <w:rPr>
          <w:rFonts w:ascii="Arial Narrow" w:hAnsi="Arial Narrow"/>
          <w:sz w:val="24"/>
        </w:rPr>
        <w:t>Call Center Power Solutions</w:t>
      </w:r>
    </w:p>
    <w:p w14:paraId="108AE36B" w14:textId="77777777" w:rsidR="005425B0" w:rsidRPr="00AC1CC8" w:rsidRDefault="005425B0" w:rsidP="001D6028">
      <w:pPr>
        <w:pStyle w:val="Default"/>
        <w:spacing w:after="60"/>
        <w:jc w:val="both"/>
        <w:rPr>
          <w:rFonts w:ascii="Arial Narrow" w:hAnsi="Arial Narrow"/>
          <w:color w:val="auto"/>
        </w:rPr>
      </w:pPr>
      <w:r w:rsidRPr="00AC1CC8">
        <w:rPr>
          <w:rFonts w:ascii="Arial Narrow" w:hAnsi="Arial Narrow"/>
          <w:color w:val="auto"/>
        </w:rPr>
        <w:t>Sprint provides a cost effective solution with a UPS using a combination of standard battery backup and an auxiliary generator to provide uninterrupted power for an unlimited duration for key components.</w:t>
      </w:r>
    </w:p>
    <w:p w14:paraId="3B433572" w14:textId="77777777" w:rsidR="005425B0" w:rsidRPr="00AC1CC8" w:rsidRDefault="005425B0" w:rsidP="001D6028">
      <w:pPr>
        <w:pStyle w:val="BulletLast"/>
        <w:tabs>
          <w:tab w:val="clear" w:pos="720"/>
        </w:tabs>
        <w:spacing w:after="0"/>
        <w:rPr>
          <w:rFonts w:ascii="Arial Narrow" w:hAnsi="Arial Narrow"/>
          <w:sz w:val="24"/>
        </w:rPr>
      </w:pPr>
      <w:r w:rsidRPr="00AC1CC8">
        <w:rPr>
          <w:rFonts w:ascii="Arial Narrow" w:hAnsi="Arial Narrow"/>
          <w:sz w:val="24"/>
        </w:rPr>
        <w:t>The switch peripherals</w:t>
      </w:r>
    </w:p>
    <w:p w14:paraId="1C662B63" w14:textId="77777777" w:rsidR="005425B0" w:rsidRPr="00AC1CC8" w:rsidRDefault="005425B0" w:rsidP="001D6028">
      <w:pPr>
        <w:pStyle w:val="BulletLast"/>
        <w:tabs>
          <w:tab w:val="clear" w:pos="720"/>
        </w:tabs>
        <w:spacing w:after="0"/>
        <w:rPr>
          <w:rFonts w:ascii="Arial Narrow" w:hAnsi="Arial Narrow"/>
          <w:sz w:val="24"/>
        </w:rPr>
      </w:pPr>
      <w:r w:rsidRPr="00AC1CC8">
        <w:rPr>
          <w:rFonts w:ascii="Arial Narrow" w:hAnsi="Arial Narrow"/>
          <w:sz w:val="24"/>
        </w:rPr>
        <w:t>Switch room environment, including:</w:t>
      </w:r>
    </w:p>
    <w:p w14:paraId="169B27B2" w14:textId="77777777" w:rsidR="005425B0" w:rsidRPr="00AC1CC8" w:rsidRDefault="005425B0" w:rsidP="001D6028">
      <w:pPr>
        <w:pStyle w:val="BulletLast"/>
        <w:tabs>
          <w:tab w:val="clear" w:pos="720"/>
        </w:tabs>
        <w:spacing w:after="0"/>
        <w:rPr>
          <w:rFonts w:ascii="Arial Narrow" w:hAnsi="Arial Narrow"/>
          <w:sz w:val="24"/>
        </w:rPr>
      </w:pPr>
      <w:r w:rsidRPr="00AC1CC8">
        <w:rPr>
          <w:rFonts w:ascii="Arial Narrow" w:hAnsi="Arial Narrow"/>
          <w:sz w:val="24"/>
        </w:rPr>
        <w:t>Air conditioning, if required to maintain service</w:t>
      </w:r>
    </w:p>
    <w:p w14:paraId="594E8A04" w14:textId="77777777" w:rsidR="005425B0" w:rsidRPr="00AC1CC8" w:rsidRDefault="005425B0" w:rsidP="001D6028">
      <w:pPr>
        <w:pStyle w:val="BulletLast"/>
        <w:tabs>
          <w:tab w:val="clear" w:pos="720"/>
        </w:tabs>
        <w:spacing w:after="0"/>
        <w:rPr>
          <w:rFonts w:ascii="Arial Narrow" w:hAnsi="Arial Narrow"/>
          <w:sz w:val="24"/>
        </w:rPr>
      </w:pPr>
      <w:r w:rsidRPr="00AC1CC8">
        <w:rPr>
          <w:rFonts w:ascii="Arial Narrow" w:hAnsi="Arial Narrow"/>
          <w:sz w:val="24"/>
        </w:rPr>
        <w:t>Fire suppression systems</w:t>
      </w:r>
    </w:p>
    <w:p w14:paraId="351197B1" w14:textId="77777777" w:rsidR="005425B0" w:rsidRPr="00AC1CC8" w:rsidRDefault="005425B0" w:rsidP="001D6028">
      <w:pPr>
        <w:pStyle w:val="BulletLast"/>
        <w:tabs>
          <w:tab w:val="clear" w:pos="720"/>
        </w:tabs>
        <w:spacing w:after="0"/>
        <w:rPr>
          <w:rFonts w:ascii="Arial Narrow" w:hAnsi="Arial Narrow"/>
          <w:sz w:val="24"/>
        </w:rPr>
      </w:pPr>
      <w:r w:rsidRPr="00AC1CC8">
        <w:rPr>
          <w:rFonts w:ascii="Arial Narrow" w:hAnsi="Arial Narrow"/>
          <w:sz w:val="24"/>
        </w:rPr>
        <w:t>Emergency lights and system alarms</w:t>
      </w:r>
    </w:p>
    <w:p w14:paraId="7EF52BC7" w14:textId="77777777" w:rsidR="005425B0" w:rsidRPr="00AC1CC8" w:rsidRDefault="005425B0" w:rsidP="001D6028">
      <w:pPr>
        <w:pStyle w:val="BulletLast"/>
        <w:tabs>
          <w:tab w:val="clear" w:pos="720"/>
        </w:tabs>
        <w:spacing w:after="0"/>
        <w:rPr>
          <w:rFonts w:ascii="Arial Narrow" w:hAnsi="Arial Narrow"/>
          <w:sz w:val="24"/>
        </w:rPr>
      </w:pPr>
      <w:r w:rsidRPr="00AC1CC8">
        <w:rPr>
          <w:rFonts w:ascii="Arial Narrow" w:hAnsi="Arial Narrow"/>
          <w:sz w:val="24"/>
        </w:rPr>
        <w:t>CA consoles/ terminals</w:t>
      </w:r>
    </w:p>
    <w:p w14:paraId="1E9D6044" w14:textId="77777777" w:rsidR="005425B0" w:rsidRPr="00AC1CC8" w:rsidRDefault="005425B0" w:rsidP="001D6028">
      <w:pPr>
        <w:pStyle w:val="BulletLast"/>
        <w:tabs>
          <w:tab w:val="clear" w:pos="720"/>
        </w:tabs>
        <w:spacing w:after="0"/>
        <w:rPr>
          <w:rFonts w:ascii="Arial Narrow" w:hAnsi="Arial Narrow"/>
          <w:sz w:val="24"/>
        </w:rPr>
      </w:pPr>
      <w:r w:rsidRPr="00AC1CC8">
        <w:rPr>
          <w:rFonts w:ascii="Arial Narrow" w:hAnsi="Arial Narrow"/>
          <w:sz w:val="24"/>
        </w:rPr>
        <w:t>CA work site emergency lights</w:t>
      </w:r>
    </w:p>
    <w:p w14:paraId="1682C4A2" w14:textId="77777777" w:rsidR="005425B0" w:rsidRPr="00AC1CC8" w:rsidRDefault="005425B0" w:rsidP="001D6028">
      <w:pPr>
        <w:pStyle w:val="BulletLast"/>
        <w:tabs>
          <w:tab w:val="clear" w:pos="720"/>
        </w:tabs>
        <w:spacing w:after="120"/>
        <w:rPr>
          <w:rFonts w:ascii="Arial Narrow" w:hAnsi="Arial Narrow"/>
          <w:sz w:val="24"/>
        </w:rPr>
      </w:pPr>
      <w:r w:rsidRPr="00AC1CC8">
        <w:rPr>
          <w:rFonts w:ascii="Arial Narrow" w:hAnsi="Arial Narrow"/>
          <w:sz w:val="24"/>
        </w:rPr>
        <w:t>Call Detail Recording (CDR)</w:t>
      </w:r>
    </w:p>
    <w:p w14:paraId="31BE299C" w14:textId="77777777" w:rsidR="005425B0" w:rsidRPr="00AC1CC8" w:rsidRDefault="005425B0" w:rsidP="001D6028">
      <w:pPr>
        <w:pStyle w:val="Default"/>
        <w:spacing w:after="120"/>
        <w:jc w:val="both"/>
        <w:rPr>
          <w:rFonts w:ascii="Arial Narrow" w:hAnsi="Arial Narrow"/>
          <w:color w:val="auto"/>
        </w:rPr>
      </w:pPr>
      <w:r w:rsidRPr="00AC1CC8">
        <w:rPr>
          <w:rFonts w:ascii="Arial Narrow" w:hAnsi="Arial Narrow"/>
          <w:color w:val="auto"/>
        </w:rPr>
        <w:t>Sprint ensures the UPS system capacity is sufficient to operate the call center during busy season and busy hour load.  Sprint has installed power-generating equipment capable of operating call centers for extended periods.  In the event of a power outage, the UPS and back-up power generator ensure seamless power transition until normal power is restored.  UPS is used only long enough for the backup power generators to come on line – a matter of minutes.  Backup power generators are supplied with sufficient fuel to maintain operations for at least 24 hours.  Generators can stay in service for longer periods of time as long as fuel is supplied.  As a safety precaution (in case of a fire during a power failure), the fire suppression system is not electrically powered.  Once the back-up generator is on line, stable power is established and maintained to all TRS system equipment and facility environmental controls until commercial power is restored.</w:t>
      </w:r>
    </w:p>
    <w:p w14:paraId="674F0655" w14:textId="77777777" w:rsidR="005425B0" w:rsidRPr="00AC1CC8" w:rsidRDefault="005425B0" w:rsidP="001D6028">
      <w:pPr>
        <w:pStyle w:val="ANSH4"/>
        <w:spacing w:before="0"/>
        <w:rPr>
          <w:rFonts w:ascii="Arial Narrow" w:hAnsi="Arial Narrow"/>
          <w:sz w:val="24"/>
        </w:rPr>
      </w:pPr>
      <w:r w:rsidRPr="00AC1CC8">
        <w:rPr>
          <w:rFonts w:ascii="Arial Narrow" w:hAnsi="Arial Narrow"/>
          <w:sz w:val="24"/>
        </w:rPr>
        <w:t>Emergency Procedures Training</w:t>
      </w:r>
    </w:p>
    <w:p w14:paraId="5DB2E1B7" w14:textId="77777777" w:rsidR="005425B0" w:rsidRPr="00AC1CC8" w:rsidRDefault="005425B0" w:rsidP="001D6028">
      <w:pPr>
        <w:pStyle w:val="Default"/>
        <w:spacing w:after="120"/>
        <w:jc w:val="both"/>
        <w:rPr>
          <w:rFonts w:ascii="Arial Narrow" w:hAnsi="Arial Narrow"/>
          <w:color w:val="auto"/>
        </w:rPr>
      </w:pPr>
      <w:r w:rsidRPr="00AC1CC8">
        <w:rPr>
          <w:rFonts w:ascii="Arial Narrow" w:hAnsi="Arial Narrow"/>
          <w:color w:val="auto"/>
        </w:rPr>
        <w:t xml:space="preserve">All Sprint Relay employees are trained on emergency procedures to minimize or prevent disruption to relay users.  Sprint instructs its staff on the procedures to be followed in the event of an emergency or service impacting issue.  Sprint provides annual training to ensure familiarity with systems and processes.  Ad-hoc training is conducted for new procedures or team members. </w:t>
      </w:r>
    </w:p>
    <w:p w14:paraId="328A0678" w14:textId="77777777" w:rsidR="005425B0" w:rsidRPr="00AC1CC8" w:rsidRDefault="005425B0" w:rsidP="001D6028">
      <w:pPr>
        <w:pStyle w:val="Default"/>
        <w:spacing w:after="60"/>
        <w:jc w:val="both"/>
        <w:rPr>
          <w:rFonts w:ascii="Arial Narrow" w:hAnsi="Arial Narrow"/>
          <w:color w:val="auto"/>
        </w:rPr>
      </w:pPr>
      <w:r w:rsidRPr="00AC1CC8">
        <w:rPr>
          <w:rFonts w:ascii="Arial Narrow" w:hAnsi="Arial Narrow"/>
          <w:color w:val="auto"/>
        </w:rPr>
        <w:t xml:space="preserve">Sprint’s response organizations use exercises to evaluate plans, educate personnel, test functions, and operational capability.  Information related to these exercises is propriety to Sprint.  Additionally, as part of the nation’s critical infrastructure, Sprint participates in coordinated situation drills with Federal Emergency Management Agency (FEMA), the Department of Homeland Security (DHS), and state emergency management agencies to ensure coordinated preparedness and response during a disaster.  </w:t>
      </w:r>
    </w:p>
    <w:p w14:paraId="7426ED07" w14:textId="77777777" w:rsidR="005425B0" w:rsidRPr="00AC1CC8" w:rsidRDefault="005425B0" w:rsidP="001D6028">
      <w:pPr>
        <w:pStyle w:val="BulletLast"/>
        <w:tabs>
          <w:tab w:val="clear" w:pos="720"/>
        </w:tabs>
        <w:spacing w:after="0"/>
        <w:rPr>
          <w:rFonts w:ascii="Arial Narrow" w:hAnsi="Arial Narrow"/>
          <w:sz w:val="24"/>
        </w:rPr>
      </w:pPr>
      <w:r w:rsidRPr="00AC1CC8">
        <w:rPr>
          <w:rFonts w:ascii="Arial Narrow" w:hAnsi="Arial Narrow"/>
          <w:sz w:val="24"/>
        </w:rPr>
        <w:t xml:space="preserve">Tabletop Exercises:  In a round-table setting, members of the response team meet to discuss responsibilities and describe how to react as a team in an emergency.  </w:t>
      </w:r>
    </w:p>
    <w:p w14:paraId="146011AB" w14:textId="77777777" w:rsidR="005425B0" w:rsidRPr="00AC1CC8" w:rsidRDefault="005425B0" w:rsidP="001D6028">
      <w:pPr>
        <w:pStyle w:val="BulletLast"/>
        <w:tabs>
          <w:tab w:val="clear" w:pos="720"/>
        </w:tabs>
        <w:spacing w:after="0"/>
        <w:rPr>
          <w:rFonts w:ascii="Arial Narrow" w:hAnsi="Arial Narrow"/>
          <w:sz w:val="24"/>
        </w:rPr>
      </w:pPr>
      <w:r w:rsidRPr="00AC1CC8">
        <w:rPr>
          <w:rFonts w:ascii="Arial Narrow" w:hAnsi="Arial Narrow"/>
          <w:sz w:val="24"/>
        </w:rPr>
        <w:t xml:space="preserve">Walk-Through Drills:  Both the response team and management perform their emergency functions within the emergency response location. </w:t>
      </w:r>
    </w:p>
    <w:p w14:paraId="449284CB" w14:textId="77777777" w:rsidR="005425B0" w:rsidRPr="00AC1CC8" w:rsidRDefault="005425B0" w:rsidP="001D6028">
      <w:pPr>
        <w:pStyle w:val="BulletLast"/>
        <w:tabs>
          <w:tab w:val="clear" w:pos="720"/>
        </w:tabs>
        <w:spacing w:after="0"/>
        <w:rPr>
          <w:rFonts w:ascii="Arial Narrow" w:hAnsi="Arial Narrow"/>
          <w:sz w:val="24"/>
        </w:rPr>
      </w:pPr>
      <w:r w:rsidRPr="00AC1CC8">
        <w:rPr>
          <w:rFonts w:ascii="Arial Narrow" w:hAnsi="Arial Narrow"/>
          <w:sz w:val="24"/>
        </w:rPr>
        <w:t>Functional Drills:  Tests designed to target specific functional processes within the recovery plan such as notification, response, communications, documentation, and team cohesiveness.  Often, these functions are tested separately to help identify improvement areas and to eliminate confusion.</w:t>
      </w:r>
    </w:p>
    <w:p w14:paraId="43FD3803" w14:textId="77777777" w:rsidR="005425B0" w:rsidRPr="00AC1CC8" w:rsidRDefault="005425B0" w:rsidP="001D6028">
      <w:pPr>
        <w:pStyle w:val="BulletLast"/>
        <w:tabs>
          <w:tab w:val="clear" w:pos="720"/>
        </w:tabs>
        <w:spacing w:after="0"/>
        <w:rPr>
          <w:rFonts w:ascii="Arial Narrow" w:hAnsi="Arial Narrow"/>
          <w:sz w:val="24"/>
        </w:rPr>
      </w:pPr>
      <w:r w:rsidRPr="00AC1CC8">
        <w:rPr>
          <w:rFonts w:ascii="Arial Narrow" w:hAnsi="Arial Narrow"/>
          <w:sz w:val="24"/>
        </w:rPr>
        <w:t>Full-scale Exercises:  Exercises simulated to be as close as possible to a real-life disaster.  They may involve a combination of response teams, management, field operations, and outside agencies.</w:t>
      </w:r>
    </w:p>
    <w:p w14:paraId="645AA3E1" w14:textId="77777777" w:rsidR="005425B0" w:rsidRPr="00AC1CC8" w:rsidRDefault="005425B0" w:rsidP="001D6028">
      <w:pPr>
        <w:pStyle w:val="BulletLast"/>
        <w:tabs>
          <w:tab w:val="clear" w:pos="720"/>
        </w:tabs>
        <w:spacing w:after="0"/>
        <w:rPr>
          <w:rFonts w:ascii="Arial Narrow" w:hAnsi="Arial Narrow"/>
          <w:sz w:val="24"/>
        </w:rPr>
      </w:pPr>
      <w:r w:rsidRPr="00AC1CC8">
        <w:rPr>
          <w:rFonts w:ascii="Arial Narrow" w:hAnsi="Arial Narrow"/>
          <w:sz w:val="24"/>
        </w:rPr>
        <w:t>After Action Reviews (AARs):  Following an incident or an exercise, an AAR is conducted to ask participants to identify areas of success and improvement.  These are documented as Lessons Learned and tracked to satisfactory completion.</w:t>
      </w:r>
    </w:p>
    <w:p w14:paraId="044DD1F3" w14:textId="77777777" w:rsidR="005425B0" w:rsidRPr="00AC1CC8" w:rsidRDefault="005425B0" w:rsidP="001D6028">
      <w:pPr>
        <w:pStyle w:val="BulletLast"/>
        <w:tabs>
          <w:tab w:val="clear" w:pos="720"/>
        </w:tabs>
        <w:spacing w:after="120"/>
        <w:rPr>
          <w:rFonts w:ascii="Arial Narrow" w:hAnsi="Arial Narrow"/>
          <w:sz w:val="24"/>
        </w:rPr>
      </w:pPr>
      <w:r w:rsidRPr="00AC1CC8">
        <w:rPr>
          <w:rFonts w:ascii="Arial Narrow" w:hAnsi="Arial Narrow"/>
          <w:sz w:val="24"/>
        </w:rPr>
        <w:t>Maturity:  Sprint uses an internally developed Maturity Model for benchmarking the Business Continuity Program success and progress.  The model is based on the Capability Maturity Model as developed by Carnegie Mellon University.</w:t>
      </w:r>
    </w:p>
    <w:p w14:paraId="387BF746" w14:textId="77777777" w:rsidR="005425B0" w:rsidRPr="00AC1CC8" w:rsidRDefault="005425B0" w:rsidP="001D6028">
      <w:pPr>
        <w:pStyle w:val="ANSH4"/>
        <w:spacing w:before="0"/>
        <w:rPr>
          <w:rFonts w:ascii="Arial Narrow" w:hAnsi="Arial Narrow"/>
          <w:sz w:val="24"/>
        </w:rPr>
      </w:pPr>
      <w:r w:rsidRPr="00AC1CC8">
        <w:rPr>
          <w:rFonts w:ascii="Arial Narrow" w:hAnsi="Arial Narrow"/>
          <w:sz w:val="24"/>
        </w:rPr>
        <w:t>Business Continuity</w:t>
      </w:r>
    </w:p>
    <w:p w14:paraId="06CA016A" w14:textId="77777777" w:rsidR="005425B0" w:rsidRPr="00AC1CC8" w:rsidRDefault="005425B0" w:rsidP="001D6028">
      <w:pPr>
        <w:pStyle w:val="ParagraphText"/>
        <w:spacing w:after="120"/>
        <w:jc w:val="both"/>
        <w:rPr>
          <w:rFonts w:ascii="Arial Narrow" w:hAnsi="Arial Narrow"/>
          <w:szCs w:val="24"/>
        </w:rPr>
      </w:pPr>
      <w:r w:rsidRPr="00AC1CC8">
        <w:rPr>
          <w:rFonts w:ascii="Arial Narrow" w:hAnsi="Arial Narrow"/>
          <w:szCs w:val="24"/>
        </w:rPr>
        <w:t xml:space="preserve">Industry accepted principles are the basis for Sprint’s BC program.  Sprint has adopted key principles from standards set by organizations such as the Disaster Recovery Institute International (DRII), ASIS Organizational Resilience Standard, FEMA, Business Continuity Institute (BCI), American National Standards Institute (ANSI), NFPA 1600, International Organization for Standardization (ISO) 27001 and ISO 22301, and several Military Specifications (Mil-Spec) standards.  Sprint’s Business Continuity Program Overview is reviewed and approved on an annual basis.  </w:t>
      </w:r>
    </w:p>
    <w:p w14:paraId="0EA4EFD7" w14:textId="77777777" w:rsidR="005425B0" w:rsidRPr="00AC1CC8" w:rsidRDefault="005425B0" w:rsidP="001D6028">
      <w:pPr>
        <w:pStyle w:val="Default"/>
        <w:spacing w:after="60"/>
        <w:jc w:val="both"/>
        <w:rPr>
          <w:rFonts w:ascii="Arial Narrow" w:hAnsi="Arial Narrow"/>
          <w:color w:val="auto"/>
        </w:rPr>
      </w:pPr>
      <w:r w:rsidRPr="00AC1CC8">
        <w:rPr>
          <w:rFonts w:ascii="Arial Narrow" w:hAnsi="Arial Narrow"/>
        </w:rPr>
        <w:t xml:space="preserve">Sprint Relay network has a Business Continuity (BC) plan to deal with all types of natural and man-made problems which may prevent calls from reaching the relay center or impact the operation of the TRS platform.  The plan identifies how Sprint minimizes impact to relay users and restores relay services.  Sprint brings more value when it comes to maintaining operations during natural and man-made events.  </w:t>
      </w:r>
      <w:r w:rsidRPr="00AC1CC8">
        <w:rPr>
          <w:rFonts w:ascii="Arial Narrow" w:hAnsi="Arial Narrow"/>
          <w:color w:val="auto"/>
        </w:rPr>
        <w:t>Sprint’s BC methodology and implementation standards are consistent with industry-wide best practices and trusted by experts in the field.  The Sprint dedicated BC Teams (BCTs) participate in government-provided and private sector training, and maintain certifications from:</w:t>
      </w:r>
    </w:p>
    <w:p w14:paraId="6891C4A6" w14:textId="77777777" w:rsidR="005425B0" w:rsidRPr="00AC1CC8" w:rsidRDefault="005425B0" w:rsidP="001D6028">
      <w:pPr>
        <w:pStyle w:val="BulletLast"/>
        <w:tabs>
          <w:tab w:val="clear" w:pos="720"/>
        </w:tabs>
        <w:spacing w:after="0"/>
        <w:rPr>
          <w:rFonts w:ascii="Arial Narrow" w:hAnsi="Arial Narrow"/>
          <w:sz w:val="24"/>
        </w:rPr>
      </w:pPr>
      <w:r w:rsidRPr="00AC1CC8">
        <w:rPr>
          <w:rFonts w:ascii="Arial Narrow" w:hAnsi="Arial Narrow"/>
          <w:sz w:val="24"/>
        </w:rPr>
        <w:t>DRII</w:t>
      </w:r>
    </w:p>
    <w:p w14:paraId="3B320153" w14:textId="77777777" w:rsidR="005425B0" w:rsidRPr="00AC1CC8" w:rsidRDefault="005425B0" w:rsidP="001D6028">
      <w:pPr>
        <w:pStyle w:val="BulletLast"/>
        <w:tabs>
          <w:tab w:val="clear" w:pos="720"/>
        </w:tabs>
        <w:spacing w:after="0"/>
        <w:rPr>
          <w:rFonts w:ascii="Arial Narrow" w:hAnsi="Arial Narrow"/>
          <w:sz w:val="24"/>
        </w:rPr>
      </w:pPr>
      <w:r w:rsidRPr="00AC1CC8">
        <w:rPr>
          <w:rFonts w:ascii="Arial Narrow" w:hAnsi="Arial Narrow"/>
          <w:sz w:val="24"/>
        </w:rPr>
        <w:t>International Association of Emergency Managers (IAEM)</w:t>
      </w:r>
    </w:p>
    <w:p w14:paraId="0869B202" w14:textId="77777777" w:rsidR="005425B0" w:rsidRPr="00AC1CC8" w:rsidRDefault="005425B0" w:rsidP="001D6028">
      <w:pPr>
        <w:pStyle w:val="BulletLast"/>
        <w:tabs>
          <w:tab w:val="clear" w:pos="720"/>
        </w:tabs>
        <w:spacing w:after="0"/>
        <w:rPr>
          <w:rFonts w:ascii="Arial Narrow" w:hAnsi="Arial Narrow"/>
          <w:sz w:val="24"/>
        </w:rPr>
      </w:pPr>
      <w:r w:rsidRPr="00AC1CC8">
        <w:rPr>
          <w:rFonts w:ascii="Arial Narrow" w:hAnsi="Arial Narrow"/>
          <w:sz w:val="24"/>
        </w:rPr>
        <w:t>DHS</w:t>
      </w:r>
    </w:p>
    <w:p w14:paraId="59DEBCEF" w14:textId="77777777" w:rsidR="005425B0" w:rsidRPr="00AC1CC8" w:rsidRDefault="005425B0" w:rsidP="001D6028">
      <w:pPr>
        <w:pStyle w:val="BulletLast"/>
        <w:tabs>
          <w:tab w:val="clear" w:pos="720"/>
        </w:tabs>
        <w:spacing w:after="120"/>
        <w:rPr>
          <w:rFonts w:ascii="Arial Narrow" w:hAnsi="Arial Narrow"/>
          <w:sz w:val="24"/>
        </w:rPr>
      </w:pPr>
      <w:r w:rsidRPr="00AC1CC8">
        <w:rPr>
          <w:rFonts w:ascii="Arial Narrow" w:hAnsi="Arial Narrow"/>
          <w:sz w:val="24"/>
        </w:rPr>
        <w:t>Business Continuity Institute (BCI)</w:t>
      </w:r>
    </w:p>
    <w:p w14:paraId="5102FE3B" w14:textId="77777777" w:rsidR="005425B0" w:rsidRPr="00AC1CC8" w:rsidRDefault="005425B0" w:rsidP="001D6028">
      <w:pPr>
        <w:pStyle w:val="Default"/>
        <w:spacing w:after="120"/>
        <w:jc w:val="both"/>
        <w:rPr>
          <w:rFonts w:ascii="Arial Narrow" w:hAnsi="Arial Narrow"/>
          <w:color w:val="auto"/>
        </w:rPr>
      </w:pPr>
      <w:r w:rsidRPr="00AC1CC8">
        <w:rPr>
          <w:rFonts w:ascii="Arial Narrow" w:hAnsi="Arial Narrow"/>
          <w:color w:val="auto"/>
        </w:rPr>
        <w:t xml:space="preserve">Sprint understands the BC challenges faced by government organizations and has designed state relay services accordingly.  Sprint has experience in serving more than 160 federal entities and more than 150 military bases worldwide including the Department of Defense (DOD), State/Local Governments, Law Enforcement, and DHS.  </w:t>
      </w:r>
    </w:p>
    <w:p w14:paraId="7ADFFC5D" w14:textId="77777777" w:rsidR="005425B0" w:rsidRPr="00AC1CC8" w:rsidRDefault="005425B0" w:rsidP="001D6028">
      <w:pPr>
        <w:pStyle w:val="Default"/>
        <w:spacing w:after="120"/>
        <w:jc w:val="both"/>
        <w:rPr>
          <w:rFonts w:ascii="Arial Narrow" w:hAnsi="Arial Narrow"/>
          <w:color w:val="auto"/>
        </w:rPr>
      </w:pPr>
      <w:r w:rsidRPr="00AC1CC8">
        <w:rPr>
          <w:rFonts w:ascii="Arial Narrow" w:hAnsi="Arial Narrow"/>
          <w:color w:val="000000" w:themeColor="text1"/>
        </w:rPr>
        <w:t xml:space="preserve">Sprint's Business Continuity Management Team works as a customer advocate when large network outages occur.  The team works closely with network recovery teams to establish customer prioritization once the backbone, Telecommunications Service Priority (TSP) and Critical Life Circuits are re-established.  </w:t>
      </w:r>
    </w:p>
    <w:p w14:paraId="7DE1814E" w14:textId="77777777" w:rsidR="005425B0" w:rsidRPr="00AC1CC8" w:rsidRDefault="005425B0" w:rsidP="001D6028">
      <w:pPr>
        <w:pStyle w:val="Default"/>
        <w:spacing w:after="120"/>
        <w:jc w:val="both"/>
        <w:rPr>
          <w:rFonts w:ascii="Arial Narrow" w:hAnsi="Arial Narrow"/>
          <w:color w:val="auto"/>
        </w:rPr>
      </w:pPr>
      <w:r w:rsidRPr="00AC1CC8">
        <w:rPr>
          <w:rFonts w:ascii="Arial Narrow" w:hAnsi="Arial Narrow"/>
          <w:color w:val="auto"/>
        </w:rPr>
        <w:t>All departments within Sprint, including the Sprint Relay program, follow these well-established programs to ensure top-notch support for our customers.</w:t>
      </w:r>
    </w:p>
    <w:p w14:paraId="4F2A818D" w14:textId="77777777" w:rsidR="005425B0" w:rsidRPr="00AC1CC8" w:rsidRDefault="005425B0" w:rsidP="001D6028">
      <w:pPr>
        <w:pStyle w:val="ANSH4"/>
        <w:spacing w:before="0"/>
        <w:rPr>
          <w:rFonts w:ascii="Arial Narrow" w:hAnsi="Arial Narrow"/>
          <w:sz w:val="24"/>
        </w:rPr>
      </w:pPr>
      <w:r w:rsidRPr="00AC1CC8">
        <w:rPr>
          <w:rFonts w:ascii="Arial Narrow" w:hAnsi="Arial Narrow"/>
          <w:sz w:val="24"/>
        </w:rPr>
        <w:t>Call Center Evacuation Events</w:t>
      </w:r>
    </w:p>
    <w:p w14:paraId="2CB8CD93" w14:textId="77777777" w:rsidR="005425B0" w:rsidRPr="00AC1CC8" w:rsidRDefault="005425B0" w:rsidP="001D6028">
      <w:pPr>
        <w:pStyle w:val="Default"/>
        <w:spacing w:after="120"/>
        <w:jc w:val="both"/>
        <w:rPr>
          <w:rFonts w:ascii="Arial Narrow" w:hAnsi="Arial Narrow"/>
          <w:color w:val="auto"/>
        </w:rPr>
      </w:pPr>
      <w:r w:rsidRPr="00AC1CC8">
        <w:rPr>
          <w:rFonts w:ascii="Arial Narrow" w:hAnsi="Arial Narrow"/>
          <w:color w:val="auto"/>
        </w:rPr>
        <w:t xml:space="preserve">Sprint has plans in place to deal with call center events such as fires.  Each call center has a designated Safety Marshal and clear chain of command.  As a first step, the situation is identified and the threat is assessed.  If evacuation is necessary, the local authorities (e.g., 911) are immediately alerted along with the Call Center Service Assurance Center (CCSA) and the </w:t>
      </w:r>
      <w:r w:rsidRPr="00AC1CC8">
        <w:rPr>
          <w:rFonts w:ascii="Arial Narrow" w:hAnsi="Arial Narrow"/>
        </w:rPr>
        <w:t>Traffic Management Control Center</w:t>
      </w:r>
      <w:r w:rsidRPr="00AC1CC8">
        <w:rPr>
          <w:rFonts w:ascii="Arial Narrow" w:hAnsi="Arial Narrow"/>
          <w:color w:val="auto"/>
        </w:rPr>
        <w:t xml:space="preserve"> (TMCC).  Call center management and Sprint Corporate Security are also alerted.</w:t>
      </w:r>
    </w:p>
    <w:p w14:paraId="48B34197" w14:textId="77777777" w:rsidR="005425B0" w:rsidRPr="00AC1CC8" w:rsidRDefault="005425B0" w:rsidP="001D6028">
      <w:pPr>
        <w:pStyle w:val="Default"/>
        <w:spacing w:after="120"/>
        <w:jc w:val="both"/>
        <w:rPr>
          <w:rFonts w:ascii="Arial Narrow" w:hAnsi="Arial Narrow"/>
          <w:color w:val="auto"/>
        </w:rPr>
      </w:pPr>
      <w:r w:rsidRPr="00AC1CC8">
        <w:rPr>
          <w:rFonts w:ascii="Arial Narrow" w:hAnsi="Arial Narrow"/>
          <w:color w:val="auto"/>
        </w:rPr>
        <w:t>Traffic will be re-routed immediately to other call centers not impacted and work with those call centers to increase staffing, as needed.  Once the issue is resolved, all communication assistants (CAs)/operators return to the center and the incident is fully documented.</w:t>
      </w:r>
    </w:p>
    <w:p w14:paraId="1FE818BF" w14:textId="77777777" w:rsidR="005425B0" w:rsidRPr="00AC1CC8" w:rsidRDefault="005425B0" w:rsidP="001D6028">
      <w:pPr>
        <w:pStyle w:val="ANSH4"/>
        <w:spacing w:before="0"/>
        <w:rPr>
          <w:rFonts w:ascii="Arial Narrow" w:hAnsi="Arial Narrow"/>
          <w:sz w:val="24"/>
        </w:rPr>
      </w:pPr>
      <w:r w:rsidRPr="00AC1CC8">
        <w:rPr>
          <w:rFonts w:ascii="Arial Narrow" w:hAnsi="Arial Narrow"/>
          <w:sz w:val="24"/>
        </w:rPr>
        <w:t>Proactive Measures</w:t>
      </w:r>
    </w:p>
    <w:p w14:paraId="260A1787" w14:textId="77777777" w:rsidR="005425B0" w:rsidRPr="00AC1CC8" w:rsidRDefault="005425B0" w:rsidP="001D6028">
      <w:pPr>
        <w:pStyle w:val="Default"/>
        <w:spacing w:after="120"/>
        <w:jc w:val="both"/>
        <w:rPr>
          <w:rFonts w:ascii="Arial Narrow" w:hAnsi="Arial Narrow"/>
          <w:color w:val="auto"/>
        </w:rPr>
      </w:pPr>
      <w:r w:rsidRPr="00AC1CC8">
        <w:rPr>
          <w:rFonts w:ascii="Arial Narrow" w:hAnsi="Arial Narrow"/>
          <w:color w:val="auto"/>
        </w:rPr>
        <w:t xml:space="preserve">Over the past 26 years, Sprint Relay users have rarely experienced any type of inability to place calls.  Sprint’s backup capabilities are unmatched in the TRS industry with 6 call centers (including the location at Sprint headquarters in Overland Park, KS) capable of handling TRS calls and multiple switch locations supporting the TRS platform.  </w:t>
      </w:r>
    </w:p>
    <w:p w14:paraId="6C355C19" w14:textId="77777777" w:rsidR="005425B0" w:rsidRPr="00AC1CC8" w:rsidRDefault="005425B0" w:rsidP="001D6028">
      <w:pPr>
        <w:pStyle w:val="Default"/>
        <w:spacing w:after="120"/>
        <w:jc w:val="both"/>
        <w:rPr>
          <w:rFonts w:ascii="Arial Narrow" w:hAnsi="Arial Narrow"/>
          <w:color w:val="auto"/>
        </w:rPr>
      </w:pPr>
      <w:r w:rsidRPr="00AC1CC8">
        <w:rPr>
          <w:rFonts w:ascii="Arial Narrow" w:hAnsi="Arial Narrow"/>
          <w:color w:val="auto"/>
        </w:rPr>
        <w:t xml:space="preserve">Sprint’s switches and call centers are staffed with spare positions and platform components to deal with all types of technical issues.  The TRS platform offers automated alarming to notify personnel of issues.   </w:t>
      </w:r>
    </w:p>
    <w:p w14:paraId="561B24EA" w14:textId="77777777" w:rsidR="005425B0" w:rsidRPr="00AC1CC8" w:rsidRDefault="005425B0" w:rsidP="001D6028">
      <w:pPr>
        <w:pStyle w:val="Default"/>
        <w:spacing w:after="60"/>
        <w:jc w:val="both"/>
        <w:rPr>
          <w:rFonts w:ascii="Arial Narrow" w:hAnsi="Arial Narrow"/>
          <w:color w:val="auto"/>
        </w:rPr>
      </w:pPr>
      <w:r w:rsidRPr="00AC1CC8">
        <w:rPr>
          <w:rFonts w:ascii="Arial Narrow" w:hAnsi="Arial Narrow"/>
          <w:color w:val="auto"/>
        </w:rPr>
        <w:t>Redundancy is built into our infrastructure to deliver outstanding performance for all of our TRS customers.  These attributes will ensure functional equivalency for state relay service callers during disasters.  The benefits of our leading-edge platform and flexible configuration include:</w:t>
      </w:r>
    </w:p>
    <w:p w14:paraId="6A640C55" w14:textId="77777777" w:rsidR="005425B0" w:rsidRPr="00AC1CC8" w:rsidRDefault="005425B0" w:rsidP="001D6028">
      <w:pPr>
        <w:pStyle w:val="BulletLast"/>
        <w:tabs>
          <w:tab w:val="clear" w:pos="720"/>
        </w:tabs>
        <w:spacing w:after="0"/>
        <w:rPr>
          <w:rFonts w:ascii="Arial Narrow" w:hAnsi="Arial Narrow"/>
          <w:sz w:val="24"/>
        </w:rPr>
      </w:pPr>
      <w:r w:rsidRPr="00AC1CC8">
        <w:rPr>
          <w:rFonts w:ascii="Arial Narrow" w:hAnsi="Arial Narrow"/>
          <w:sz w:val="24"/>
        </w:rPr>
        <w:t>Switches, call controllers, and databases are housed in geographically-dispersed locations that conform to “critical” grade physical security requirements.  Sprint’s switches and peripherals are located at switch sites in telecom bunkers.</w:t>
      </w:r>
    </w:p>
    <w:p w14:paraId="1B3A053A" w14:textId="77777777" w:rsidR="005425B0" w:rsidRPr="00AC1CC8" w:rsidRDefault="005425B0" w:rsidP="001D6028">
      <w:pPr>
        <w:pStyle w:val="BulletLast"/>
        <w:tabs>
          <w:tab w:val="clear" w:pos="720"/>
        </w:tabs>
        <w:spacing w:after="0"/>
        <w:rPr>
          <w:rFonts w:ascii="Arial Narrow" w:hAnsi="Arial Narrow"/>
          <w:sz w:val="24"/>
        </w:rPr>
      </w:pPr>
      <w:r w:rsidRPr="00AC1CC8">
        <w:rPr>
          <w:rFonts w:ascii="Arial Narrow" w:hAnsi="Arial Narrow"/>
          <w:sz w:val="24"/>
        </w:rPr>
        <w:t xml:space="preserve">Redundant connections between switch sites, 800 network, and call centers </w:t>
      </w:r>
    </w:p>
    <w:p w14:paraId="1BE74E93" w14:textId="77777777" w:rsidR="005425B0" w:rsidRPr="00AC1CC8" w:rsidRDefault="005425B0" w:rsidP="001D6028">
      <w:pPr>
        <w:pStyle w:val="BulletLast"/>
        <w:tabs>
          <w:tab w:val="clear" w:pos="720"/>
        </w:tabs>
        <w:spacing w:after="0"/>
        <w:rPr>
          <w:rFonts w:ascii="Arial Narrow" w:hAnsi="Arial Narrow"/>
          <w:sz w:val="24"/>
        </w:rPr>
      </w:pPr>
      <w:r w:rsidRPr="00AC1CC8">
        <w:rPr>
          <w:rFonts w:ascii="Arial Narrow" w:hAnsi="Arial Narrow"/>
          <w:sz w:val="24"/>
        </w:rPr>
        <w:t>If the problem is within Sprint's TRS center, maintenance can usually be performed from Sprint's centralized center, the CCSA.</w:t>
      </w:r>
    </w:p>
    <w:p w14:paraId="13BE2257" w14:textId="77777777" w:rsidR="005425B0" w:rsidRPr="00AC1CC8" w:rsidRDefault="005425B0" w:rsidP="001D6028">
      <w:pPr>
        <w:pStyle w:val="BulletLast"/>
        <w:tabs>
          <w:tab w:val="clear" w:pos="720"/>
        </w:tabs>
        <w:spacing w:after="0"/>
        <w:rPr>
          <w:rFonts w:ascii="Arial Narrow" w:hAnsi="Arial Narrow"/>
          <w:sz w:val="24"/>
        </w:rPr>
      </w:pPr>
      <w:r w:rsidRPr="00AC1CC8">
        <w:rPr>
          <w:rFonts w:ascii="Arial Narrow" w:hAnsi="Arial Narrow"/>
          <w:sz w:val="24"/>
        </w:rPr>
        <w:t>Sprint retains hardware spares at each center to allow for the most common type of repair required without the ordering of additional equipment (except for complete loss of a building).</w:t>
      </w:r>
    </w:p>
    <w:p w14:paraId="00381B48" w14:textId="77777777" w:rsidR="005425B0" w:rsidRPr="00AC1CC8" w:rsidRDefault="005425B0" w:rsidP="001D6028">
      <w:pPr>
        <w:pStyle w:val="BulletLast"/>
        <w:tabs>
          <w:tab w:val="clear" w:pos="720"/>
        </w:tabs>
        <w:spacing w:after="0"/>
        <w:rPr>
          <w:rFonts w:ascii="Arial Narrow" w:hAnsi="Arial Narrow"/>
          <w:sz w:val="24"/>
        </w:rPr>
      </w:pPr>
      <w:r w:rsidRPr="00AC1CC8">
        <w:rPr>
          <w:rFonts w:ascii="Arial Narrow" w:hAnsi="Arial Narrow"/>
          <w:sz w:val="24"/>
        </w:rPr>
        <w:t>Centralized routing and reporting systems enables Sprint to treat the entire call center complex as a single virtual call center rather than standalone call centers</w:t>
      </w:r>
    </w:p>
    <w:p w14:paraId="037B4B10" w14:textId="77777777" w:rsidR="005425B0" w:rsidRPr="00AC1CC8" w:rsidRDefault="005425B0" w:rsidP="001D6028">
      <w:pPr>
        <w:pStyle w:val="BulletLast"/>
        <w:tabs>
          <w:tab w:val="clear" w:pos="720"/>
        </w:tabs>
        <w:spacing w:after="0"/>
        <w:rPr>
          <w:rFonts w:ascii="Arial Narrow" w:hAnsi="Arial Narrow"/>
          <w:sz w:val="24"/>
        </w:rPr>
      </w:pPr>
      <w:r w:rsidRPr="00AC1CC8">
        <w:rPr>
          <w:rFonts w:ascii="Arial Narrow" w:hAnsi="Arial Narrow"/>
          <w:sz w:val="24"/>
        </w:rPr>
        <w:t xml:space="preserve">All TRS positions are capable of handling calls for any State customer.  </w:t>
      </w:r>
    </w:p>
    <w:p w14:paraId="2BFB573E" w14:textId="77777777" w:rsidR="005425B0" w:rsidRPr="00AC1CC8" w:rsidRDefault="005425B0" w:rsidP="001D6028">
      <w:pPr>
        <w:pStyle w:val="BulletLast"/>
        <w:tabs>
          <w:tab w:val="clear" w:pos="720"/>
        </w:tabs>
        <w:spacing w:after="0"/>
        <w:rPr>
          <w:rFonts w:ascii="Arial Narrow" w:hAnsi="Arial Narrow"/>
          <w:sz w:val="24"/>
        </w:rPr>
      </w:pPr>
      <w:r w:rsidRPr="00AC1CC8">
        <w:rPr>
          <w:rFonts w:ascii="Arial Narrow" w:hAnsi="Arial Narrow"/>
          <w:sz w:val="24"/>
        </w:rPr>
        <w:t>All training seats are configured and immediately ready to take production traffic.</w:t>
      </w:r>
    </w:p>
    <w:p w14:paraId="644EB0BC" w14:textId="77777777" w:rsidR="005425B0" w:rsidRPr="00AC1CC8" w:rsidRDefault="005425B0" w:rsidP="001D6028">
      <w:pPr>
        <w:pStyle w:val="BulletLast"/>
        <w:tabs>
          <w:tab w:val="clear" w:pos="720"/>
        </w:tabs>
        <w:spacing w:after="0"/>
        <w:rPr>
          <w:rFonts w:ascii="Arial Narrow" w:hAnsi="Arial Narrow"/>
          <w:sz w:val="24"/>
        </w:rPr>
      </w:pPr>
      <w:r w:rsidRPr="00AC1CC8">
        <w:rPr>
          <w:rFonts w:ascii="Arial Narrow" w:hAnsi="Arial Narrow"/>
          <w:sz w:val="24"/>
        </w:rPr>
        <w:t>Sprint has pre-established plans for all types of outages.</w:t>
      </w:r>
    </w:p>
    <w:p w14:paraId="39DF13B2" w14:textId="77777777" w:rsidR="005425B0" w:rsidRPr="00AC1CC8" w:rsidRDefault="005425B0" w:rsidP="001D6028">
      <w:pPr>
        <w:pStyle w:val="BulletLast"/>
        <w:tabs>
          <w:tab w:val="clear" w:pos="720"/>
        </w:tabs>
        <w:spacing w:after="120"/>
        <w:rPr>
          <w:rFonts w:ascii="Arial Narrow" w:hAnsi="Arial Narrow"/>
          <w:sz w:val="24"/>
        </w:rPr>
      </w:pPr>
      <w:r w:rsidRPr="00AC1CC8">
        <w:rPr>
          <w:rFonts w:ascii="Arial Narrow" w:hAnsi="Arial Narrow"/>
          <w:sz w:val="24"/>
        </w:rPr>
        <w:t xml:space="preserve">Sprint automatic routes calls away from a center undergoing a service recovery event.  For example, if a fire drill forces CAs/operators to evacuate, the call router automatically sends calls to other relay centers.  </w:t>
      </w:r>
    </w:p>
    <w:p w14:paraId="3E036B55" w14:textId="77777777" w:rsidR="005425B0" w:rsidRPr="00AC1CC8" w:rsidRDefault="005425B0" w:rsidP="001D6028">
      <w:pPr>
        <w:pStyle w:val="ParagraphText"/>
        <w:spacing w:after="60"/>
        <w:rPr>
          <w:rFonts w:ascii="Arial Narrow" w:hAnsi="Arial Narrow"/>
          <w:szCs w:val="24"/>
        </w:rPr>
      </w:pPr>
      <w:r w:rsidRPr="00AC1CC8">
        <w:rPr>
          <w:rFonts w:ascii="Arial Narrow" w:hAnsi="Arial Narrow"/>
          <w:szCs w:val="24"/>
        </w:rPr>
        <w:t>Sprint has historically been the best at dealing with natural and man-made disasters that have caused outages.  With each incident Sprint has managed to be prepared, respond and ensure ongoing service delivery.  Sprint’s processes as detailed here take into consideration every aspect of an outage and/or natural disaster that includes a higher call volume likelihood due to the natural disaster.  Some examples of disasters that affected Sprint facilities in the past are:</w:t>
      </w:r>
    </w:p>
    <w:p w14:paraId="2439634A" w14:textId="77777777" w:rsidR="005425B0" w:rsidRPr="00AC1CC8" w:rsidRDefault="005425B0" w:rsidP="001D6028">
      <w:pPr>
        <w:pStyle w:val="BulletLast"/>
        <w:tabs>
          <w:tab w:val="clear" w:pos="720"/>
        </w:tabs>
        <w:spacing w:after="0"/>
        <w:rPr>
          <w:rFonts w:ascii="Arial Narrow" w:hAnsi="Arial Narrow"/>
          <w:sz w:val="24"/>
        </w:rPr>
      </w:pPr>
      <w:r w:rsidRPr="00AC1CC8">
        <w:rPr>
          <w:rFonts w:ascii="Arial Narrow" w:hAnsi="Arial Narrow"/>
          <w:sz w:val="24"/>
        </w:rPr>
        <w:t>Wind burst that blew off a portion of the roof of our Syracuse, NY call center</w:t>
      </w:r>
    </w:p>
    <w:p w14:paraId="48A2C554" w14:textId="77777777" w:rsidR="005425B0" w:rsidRPr="00AC1CC8" w:rsidRDefault="005425B0" w:rsidP="001D6028">
      <w:pPr>
        <w:pStyle w:val="BulletLast"/>
        <w:tabs>
          <w:tab w:val="clear" w:pos="720"/>
        </w:tabs>
        <w:spacing w:after="0"/>
        <w:rPr>
          <w:rFonts w:ascii="Arial Narrow" w:hAnsi="Arial Narrow"/>
          <w:sz w:val="24"/>
        </w:rPr>
      </w:pPr>
      <w:r w:rsidRPr="00AC1CC8">
        <w:rPr>
          <w:rFonts w:ascii="Arial Narrow" w:hAnsi="Arial Narrow"/>
          <w:sz w:val="24"/>
        </w:rPr>
        <w:t>Farmer cuts Fiber Optic cable servicing Lubbock, TX when burying a cow</w:t>
      </w:r>
    </w:p>
    <w:p w14:paraId="2779113E" w14:textId="77777777" w:rsidR="005425B0" w:rsidRPr="00AC1CC8" w:rsidRDefault="005425B0" w:rsidP="001D6028">
      <w:pPr>
        <w:pStyle w:val="BulletLast"/>
        <w:tabs>
          <w:tab w:val="clear" w:pos="720"/>
        </w:tabs>
        <w:spacing w:after="0"/>
        <w:rPr>
          <w:rFonts w:ascii="Arial Narrow" w:hAnsi="Arial Narrow"/>
          <w:sz w:val="24"/>
        </w:rPr>
      </w:pPr>
      <w:r w:rsidRPr="00AC1CC8">
        <w:rPr>
          <w:rFonts w:ascii="Arial Narrow" w:hAnsi="Arial Narrow"/>
          <w:sz w:val="24"/>
        </w:rPr>
        <w:t>Hurricanes that impacted call centers in Miami and Jacksonville</w:t>
      </w:r>
    </w:p>
    <w:p w14:paraId="6A973650" w14:textId="77777777" w:rsidR="005425B0" w:rsidRPr="00AC1CC8" w:rsidRDefault="005425B0" w:rsidP="001D6028">
      <w:pPr>
        <w:pStyle w:val="BulletLast"/>
        <w:tabs>
          <w:tab w:val="clear" w:pos="720"/>
        </w:tabs>
        <w:spacing w:after="120"/>
        <w:rPr>
          <w:rFonts w:ascii="Arial Narrow" w:hAnsi="Arial Narrow"/>
          <w:sz w:val="24"/>
        </w:rPr>
      </w:pPr>
      <w:r w:rsidRPr="00AC1CC8">
        <w:rPr>
          <w:rFonts w:ascii="Arial Narrow" w:hAnsi="Arial Narrow"/>
          <w:sz w:val="24"/>
        </w:rPr>
        <w:t>Tornado warnings impacting upper Midwest call centers.  One evening, 37 Tornadoes were within range of our call center.  Our center had to be evacuated.  Sprint continued to provide service without interruption.</w:t>
      </w:r>
    </w:p>
    <w:p w14:paraId="460B7D25" w14:textId="77777777" w:rsidR="005425B0" w:rsidRPr="00AC1CC8" w:rsidRDefault="005425B0" w:rsidP="001D6028">
      <w:pPr>
        <w:pStyle w:val="Default"/>
        <w:spacing w:after="120"/>
        <w:jc w:val="both"/>
        <w:rPr>
          <w:rFonts w:ascii="Arial Narrow" w:hAnsi="Arial Narrow"/>
          <w:color w:val="auto"/>
        </w:rPr>
      </w:pPr>
      <w:r w:rsidRPr="00AC1CC8">
        <w:rPr>
          <w:rFonts w:ascii="Arial Narrow" w:hAnsi="Arial Narrow"/>
          <w:color w:val="auto"/>
        </w:rPr>
        <w:t xml:space="preserve">These list just a few of the natural and man-made disasters we faced, and with each one we were able to maintain our service levels with the processes we have in place.  Our employees are the best at ensuring we maintain these service levels. </w:t>
      </w:r>
    </w:p>
    <w:p w14:paraId="41CCC55D" w14:textId="77777777" w:rsidR="005425B0" w:rsidRPr="00AC1CC8" w:rsidRDefault="005425B0" w:rsidP="001D6028">
      <w:pPr>
        <w:pStyle w:val="ANSH4"/>
        <w:spacing w:before="0"/>
        <w:rPr>
          <w:rFonts w:ascii="Arial Narrow" w:hAnsi="Arial Narrow"/>
          <w:sz w:val="24"/>
        </w:rPr>
      </w:pPr>
      <w:r w:rsidRPr="00AC1CC8">
        <w:rPr>
          <w:rFonts w:ascii="Arial Narrow" w:hAnsi="Arial Narrow"/>
          <w:sz w:val="24"/>
        </w:rPr>
        <w:t>TRS Data Center Disaster Planning</w:t>
      </w:r>
    </w:p>
    <w:p w14:paraId="67BC6137" w14:textId="77777777" w:rsidR="005425B0" w:rsidRPr="00AC1CC8" w:rsidRDefault="005425B0" w:rsidP="001D6028">
      <w:pPr>
        <w:pStyle w:val="Default"/>
        <w:spacing w:after="120"/>
        <w:jc w:val="both"/>
        <w:rPr>
          <w:rFonts w:ascii="Arial Narrow" w:hAnsi="Arial Narrow"/>
          <w:color w:val="auto"/>
        </w:rPr>
      </w:pPr>
      <w:r w:rsidRPr="00AC1CC8">
        <w:rPr>
          <w:rFonts w:ascii="Arial Narrow" w:hAnsi="Arial Narrow"/>
          <w:color w:val="auto"/>
        </w:rPr>
        <w:t>Sprint has implemented a distributed architecture for interconnection redundancy utilizing dual fiber facilities at all of our switch locations.  These main switch locations currently have battery backup as well as permanent generators.  In addition, site recovery plans have been developed for all major switch locations, prioritizing available options for relocation, and ensuring agility when faced with disaster recovery issues.  Most switches also have tap boxes to readily connect the output of a portable generator in the event of primary generator issues.</w:t>
      </w:r>
    </w:p>
    <w:p w14:paraId="40EA726B" w14:textId="77777777" w:rsidR="005425B0" w:rsidRPr="00AC1CC8" w:rsidRDefault="005425B0" w:rsidP="001D6028">
      <w:pPr>
        <w:pStyle w:val="ANSH4"/>
        <w:spacing w:before="0"/>
        <w:rPr>
          <w:rFonts w:ascii="Arial Narrow" w:hAnsi="Arial Narrow"/>
          <w:sz w:val="24"/>
        </w:rPr>
      </w:pPr>
      <w:r w:rsidRPr="00AC1CC8">
        <w:rPr>
          <w:rFonts w:ascii="Arial Narrow" w:hAnsi="Arial Narrow"/>
          <w:sz w:val="24"/>
        </w:rPr>
        <w:t>TRS Winter Preparedness Plan</w:t>
      </w:r>
    </w:p>
    <w:p w14:paraId="7D343AE0" w14:textId="77777777" w:rsidR="005425B0" w:rsidRPr="00AC1CC8" w:rsidRDefault="005425B0" w:rsidP="001D6028">
      <w:pPr>
        <w:pStyle w:val="Default"/>
        <w:spacing w:after="120"/>
        <w:jc w:val="both"/>
        <w:rPr>
          <w:rFonts w:ascii="Arial Narrow" w:hAnsi="Arial Narrow"/>
          <w:color w:val="auto"/>
        </w:rPr>
      </w:pPr>
      <w:r w:rsidRPr="00AC1CC8">
        <w:rPr>
          <w:rFonts w:ascii="Arial Narrow" w:hAnsi="Arial Narrow"/>
          <w:color w:val="auto"/>
        </w:rPr>
        <w:t>Sprint has processes in place if a known weather event is encountered.  These known contingency plans are designed to mitigate our customers’ degradation of service and are maintained by the TMCC.  Each service has back-up locations to ensure redundancy.</w:t>
      </w:r>
    </w:p>
    <w:p w14:paraId="57C39291" w14:textId="77777777" w:rsidR="005425B0" w:rsidRPr="00AC1CC8" w:rsidRDefault="005425B0" w:rsidP="001D6028">
      <w:pPr>
        <w:pStyle w:val="ANSH4"/>
        <w:spacing w:before="0"/>
        <w:rPr>
          <w:rFonts w:ascii="Arial Narrow" w:hAnsi="Arial Narrow"/>
          <w:sz w:val="24"/>
        </w:rPr>
      </w:pPr>
      <w:r w:rsidRPr="00AC1CC8">
        <w:rPr>
          <w:rFonts w:ascii="Arial Narrow" w:hAnsi="Arial Narrow"/>
          <w:sz w:val="24"/>
        </w:rPr>
        <w:t>Known Event</w:t>
      </w:r>
    </w:p>
    <w:p w14:paraId="04DAB3CC" w14:textId="77777777" w:rsidR="005425B0" w:rsidRPr="00AC1CC8" w:rsidRDefault="005425B0" w:rsidP="001D6028">
      <w:pPr>
        <w:pStyle w:val="BulletLast"/>
        <w:tabs>
          <w:tab w:val="clear" w:pos="720"/>
        </w:tabs>
        <w:spacing w:after="0"/>
        <w:rPr>
          <w:rFonts w:ascii="Arial Narrow" w:hAnsi="Arial Narrow"/>
          <w:sz w:val="24"/>
        </w:rPr>
      </w:pPr>
      <w:r w:rsidRPr="00AC1CC8">
        <w:rPr>
          <w:rFonts w:ascii="Arial Narrow" w:hAnsi="Arial Narrow"/>
          <w:sz w:val="24"/>
        </w:rPr>
        <w:t>Four days prior - TMCC and Ron Peay (Operations Manager) will make a determination as to the severity and number of centers which might be affected.</w:t>
      </w:r>
    </w:p>
    <w:p w14:paraId="55305AE5" w14:textId="77777777" w:rsidR="005425B0" w:rsidRPr="00AC1CC8" w:rsidRDefault="005425B0" w:rsidP="001D6028">
      <w:pPr>
        <w:pStyle w:val="BulletLast"/>
        <w:tabs>
          <w:tab w:val="clear" w:pos="720"/>
        </w:tabs>
        <w:spacing w:after="0"/>
        <w:rPr>
          <w:rFonts w:ascii="Arial Narrow" w:hAnsi="Arial Narrow"/>
          <w:sz w:val="24"/>
        </w:rPr>
      </w:pPr>
      <w:r w:rsidRPr="00AC1CC8">
        <w:rPr>
          <w:rFonts w:ascii="Arial Narrow" w:hAnsi="Arial Narrow"/>
          <w:sz w:val="24"/>
        </w:rPr>
        <w:t>Three days prior - TMCC and Ron will verify previous day’s potential impact and begin calling to non-effected centers to post overtime (OT).  All centers will be advised to put a list together of employees who will work overnight and weekends.  TMCC will notify John Moore (Manager - Customer Relations) and CCSA of our “game plan”</w:t>
      </w:r>
    </w:p>
    <w:p w14:paraId="3B1BEF77" w14:textId="77777777" w:rsidR="005425B0" w:rsidRPr="00AC1CC8" w:rsidRDefault="005425B0" w:rsidP="001D6028">
      <w:pPr>
        <w:pStyle w:val="BulletLast"/>
        <w:tabs>
          <w:tab w:val="clear" w:pos="720"/>
        </w:tabs>
        <w:spacing w:after="0"/>
        <w:rPr>
          <w:rFonts w:ascii="Arial Narrow" w:hAnsi="Arial Narrow"/>
          <w:sz w:val="24"/>
        </w:rPr>
      </w:pPr>
      <w:r w:rsidRPr="00AC1CC8">
        <w:rPr>
          <w:rFonts w:ascii="Arial Narrow" w:hAnsi="Arial Narrow"/>
          <w:sz w:val="24"/>
        </w:rPr>
        <w:t xml:space="preserve">Two days prior - TMCC will meet with Ron to update impacts and plan.  All non-impacted centers will be called to update OT requirements and overnight requests. </w:t>
      </w:r>
    </w:p>
    <w:p w14:paraId="39BE6DC4" w14:textId="77777777" w:rsidR="005425B0" w:rsidRPr="00AC1CC8" w:rsidRDefault="005425B0" w:rsidP="001D6028">
      <w:pPr>
        <w:pStyle w:val="BulletLast"/>
        <w:tabs>
          <w:tab w:val="clear" w:pos="720"/>
        </w:tabs>
        <w:spacing w:after="0"/>
        <w:rPr>
          <w:rFonts w:ascii="Arial Narrow" w:hAnsi="Arial Narrow"/>
          <w:sz w:val="24"/>
        </w:rPr>
      </w:pPr>
      <w:r w:rsidRPr="00AC1CC8">
        <w:rPr>
          <w:rFonts w:ascii="Arial Narrow" w:hAnsi="Arial Narrow"/>
          <w:sz w:val="24"/>
        </w:rPr>
        <w:t>One day prior - TMCC will meet with Ron to update impacts and plan.</w:t>
      </w:r>
    </w:p>
    <w:p w14:paraId="5985C142" w14:textId="77777777" w:rsidR="005425B0" w:rsidRPr="00AC1CC8" w:rsidRDefault="005425B0" w:rsidP="001D6028">
      <w:pPr>
        <w:pStyle w:val="BulletLast"/>
        <w:tabs>
          <w:tab w:val="clear" w:pos="720"/>
        </w:tabs>
        <w:spacing w:after="120"/>
        <w:rPr>
          <w:rFonts w:ascii="Arial Narrow" w:hAnsi="Arial Narrow"/>
          <w:sz w:val="24"/>
        </w:rPr>
      </w:pPr>
      <w:r w:rsidRPr="00AC1CC8">
        <w:rPr>
          <w:rFonts w:ascii="Arial Narrow" w:hAnsi="Arial Narrow"/>
          <w:sz w:val="24"/>
        </w:rPr>
        <w:t>Day of Event - TMCC will invoke emergency call routing as required.  TMCC will be the point of contact for all notifications.  Affected centers will update TMCC every four hours.  TMCC will update Ron who will update Business Continuity Manager through executive level.  Management is also responsible for notifying the Business Continuity Team.</w:t>
      </w:r>
    </w:p>
    <w:p w14:paraId="7B53DEA2" w14:textId="77777777" w:rsidR="005425B0" w:rsidRPr="00AC1CC8" w:rsidRDefault="005425B0" w:rsidP="001D6028">
      <w:pPr>
        <w:pStyle w:val="ANSH4"/>
        <w:spacing w:before="0"/>
        <w:rPr>
          <w:rFonts w:ascii="Arial Narrow" w:hAnsi="Arial Narrow"/>
          <w:sz w:val="24"/>
        </w:rPr>
      </w:pPr>
      <w:r w:rsidRPr="00AC1CC8">
        <w:rPr>
          <w:rFonts w:ascii="Arial Narrow" w:hAnsi="Arial Narrow"/>
          <w:sz w:val="24"/>
        </w:rPr>
        <w:t>Unknown Event</w:t>
      </w:r>
    </w:p>
    <w:p w14:paraId="5B90EF00" w14:textId="77777777" w:rsidR="005425B0" w:rsidRPr="00AC1CC8" w:rsidRDefault="005425B0" w:rsidP="001D6028">
      <w:pPr>
        <w:pStyle w:val="Default"/>
        <w:spacing w:after="60"/>
        <w:jc w:val="both"/>
        <w:rPr>
          <w:rFonts w:ascii="Arial Narrow" w:hAnsi="Arial Narrow"/>
          <w:color w:val="auto"/>
        </w:rPr>
      </w:pPr>
      <w:r w:rsidRPr="00AC1CC8">
        <w:rPr>
          <w:rFonts w:ascii="Arial Narrow" w:hAnsi="Arial Narrow"/>
          <w:color w:val="auto"/>
        </w:rPr>
        <w:t>The Activation Criteria Plan will be used when either weather or other events cause potential significant (excess of 25 percent) increase in call volumes or one or more TRS call centers is off-line for more than two hours, using the following procedure:</w:t>
      </w:r>
    </w:p>
    <w:p w14:paraId="622DC078" w14:textId="77777777" w:rsidR="005425B0" w:rsidRPr="00AC1CC8" w:rsidRDefault="005425B0" w:rsidP="001D6028">
      <w:pPr>
        <w:pStyle w:val="BulletLast"/>
        <w:tabs>
          <w:tab w:val="clear" w:pos="720"/>
        </w:tabs>
        <w:spacing w:after="0"/>
        <w:rPr>
          <w:rFonts w:ascii="Arial Narrow" w:hAnsi="Arial Narrow"/>
          <w:sz w:val="24"/>
        </w:rPr>
      </w:pPr>
      <w:r w:rsidRPr="00AC1CC8">
        <w:rPr>
          <w:rFonts w:ascii="Arial Narrow" w:hAnsi="Arial Narrow"/>
          <w:sz w:val="24"/>
        </w:rPr>
        <w:t xml:space="preserve">Automated alarming and/or TRS call center notifies TMCC </w:t>
      </w:r>
    </w:p>
    <w:p w14:paraId="103DA3E6" w14:textId="77777777" w:rsidR="005425B0" w:rsidRPr="00AC1CC8" w:rsidRDefault="005425B0" w:rsidP="001D6028">
      <w:pPr>
        <w:pStyle w:val="BulletLast"/>
        <w:tabs>
          <w:tab w:val="clear" w:pos="720"/>
        </w:tabs>
        <w:spacing w:after="0"/>
        <w:rPr>
          <w:rFonts w:ascii="Arial Narrow" w:hAnsi="Arial Narrow"/>
          <w:sz w:val="24"/>
        </w:rPr>
      </w:pPr>
      <w:r w:rsidRPr="00AC1CC8">
        <w:rPr>
          <w:rFonts w:ascii="Arial Narrow" w:hAnsi="Arial Narrow"/>
          <w:sz w:val="24"/>
        </w:rPr>
        <w:t xml:space="preserve">TMCC contact CCSA </w:t>
      </w:r>
    </w:p>
    <w:p w14:paraId="27C55C0A" w14:textId="77777777" w:rsidR="005425B0" w:rsidRPr="00AC1CC8" w:rsidRDefault="005425B0" w:rsidP="001D6028">
      <w:pPr>
        <w:pStyle w:val="BulletLast"/>
        <w:tabs>
          <w:tab w:val="clear" w:pos="720"/>
        </w:tabs>
        <w:spacing w:after="0"/>
        <w:rPr>
          <w:rFonts w:ascii="Arial Narrow" w:hAnsi="Arial Narrow"/>
          <w:sz w:val="24"/>
        </w:rPr>
      </w:pPr>
      <w:r w:rsidRPr="00AC1CC8">
        <w:rPr>
          <w:rFonts w:ascii="Arial Narrow" w:hAnsi="Arial Narrow"/>
          <w:sz w:val="24"/>
        </w:rPr>
        <w:t>CCSA sends notification to a pre-established distribution list</w:t>
      </w:r>
    </w:p>
    <w:p w14:paraId="5968A8EC" w14:textId="77777777" w:rsidR="005425B0" w:rsidRPr="00AC1CC8" w:rsidRDefault="005425B0" w:rsidP="001D6028">
      <w:pPr>
        <w:pStyle w:val="BulletLast"/>
        <w:tabs>
          <w:tab w:val="clear" w:pos="720"/>
        </w:tabs>
        <w:spacing w:after="120"/>
        <w:rPr>
          <w:rFonts w:ascii="Arial Narrow" w:hAnsi="Arial Narrow"/>
          <w:sz w:val="24"/>
        </w:rPr>
      </w:pPr>
      <w:r w:rsidRPr="00AC1CC8">
        <w:rPr>
          <w:rFonts w:ascii="Arial Narrow" w:hAnsi="Arial Narrow"/>
          <w:sz w:val="24"/>
        </w:rPr>
        <w:t xml:space="preserve">CCSA establishes a conference call to work on resolving the issue with impacted groups </w:t>
      </w:r>
    </w:p>
    <w:p w14:paraId="1F2555E8" w14:textId="77777777" w:rsidR="005425B0" w:rsidRPr="00AC1CC8" w:rsidRDefault="005425B0" w:rsidP="001D6028">
      <w:pPr>
        <w:pStyle w:val="Default"/>
        <w:spacing w:after="120"/>
        <w:jc w:val="both"/>
        <w:rPr>
          <w:rFonts w:ascii="Arial Narrow" w:hAnsi="Arial Narrow"/>
          <w:color w:val="auto"/>
        </w:rPr>
      </w:pPr>
      <w:r w:rsidRPr="00AC1CC8">
        <w:rPr>
          <w:rFonts w:ascii="Arial Narrow" w:hAnsi="Arial Narrow"/>
          <w:color w:val="auto"/>
        </w:rPr>
        <w:t>After fix agencies are unable to re-establish center operations – the Business Continuity Plan (BCP) is invoked and Management will notify the Business Continuity Management Team.</w:t>
      </w:r>
    </w:p>
    <w:p w14:paraId="765D5588" w14:textId="686EE8AB" w:rsidR="005425B0" w:rsidRPr="00AC1CC8" w:rsidRDefault="00892A0A" w:rsidP="001D6028">
      <w:pPr>
        <w:pStyle w:val="ANSH4"/>
        <w:spacing w:before="0"/>
        <w:rPr>
          <w:rFonts w:ascii="Arial Narrow" w:hAnsi="Arial Narrow"/>
          <w:sz w:val="24"/>
        </w:rPr>
      </w:pPr>
      <w:r w:rsidRPr="00892A0A">
        <w:rPr>
          <w:rFonts w:ascii="Arial Narrow" w:hAnsi="Arial Narrow"/>
          <w:b w:val="0"/>
          <w:i w:val="0"/>
          <w:sz w:val="24"/>
        </w:rPr>
        <w:t>CapTel</w:t>
      </w:r>
      <w:r w:rsidR="005425B0" w:rsidRPr="00AC1CC8">
        <w:rPr>
          <w:rFonts w:ascii="Arial Narrow" w:hAnsi="Arial Narrow"/>
          <w:sz w:val="24"/>
        </w:rPr>
        <w:t>-Specific Disaster Recovery Information</w:t>
      </w:r>
    </w:p>
    <w:p w14:paraId="75A741B5" w14:textId="77777777" w:rsidR="005425B0" w:rsidRPr="00AC1CC8" w:rsidRDefault="005425B0" w:rsidP="001D6028">
      <w:pPr>
        <w:pStyle w:val="Default"/>
        <w:spacing w:after="120"/>
        <w:jc w:val="both"/>
        <w:rPr>
          <w:rFonts w:ascii="Arial Narrow" w:hAnsi="Arial Narrow"/>
          <w:color w:val="auto"/>
        </w:rPr>
      </w:pPr>
      <w:r w:rsidRPr="00AC1CC8">
        <w:rPr>
          <w:rFonts w:ascii="Arial Narrow" w:hAnsi="Arial Narrow"/>
          <w:color w:val="auto"/>
        </w:rPr>
        <w:t>CapTel, Inc. (CTI) and Sprint have worked together to develop a complete plan for dealing with all types of natural and man-made problems including but not limited to terrorism and phone line cut accidents.  Performance at the CapTel call center is monitored continuously by CTI technicians 24/7.  Sprint will be notified by the CapTel Service Center Manager immediately upon determination of any type of natural or man-made problem that causes disruption either:</w:t>
      </w:r>
    </w:p>
    <w:p w14:paraId="2C90ADF9" w14:textId="77777777" w:rsidR="005425B0" w:rsidRPr="00AC1CC8" w:rsidRDefault="005425B0" w:rsidP="001D6028">
      <w:pPr>
        <w:pStyle w:val="Default"/>
        <w:spacing w:after="60"/>
        <w:jc w:val="both"/>
        <w:rPr>
          <w:rFonts w:ascii="Arial Narrow" w:hAnsi="Arial Narrow"/>
          <w:color w:val="auto"/>
        </w:rPr>
      </w:pPr>
      <w:r w:rsidRPr="00AC1CC8">
        <w:rPr>
          <w:rFonts w:ascii="Arial Narrow" w:hAnsi="Arial Narrow"/>
          <w:color w:val="auto"/>
        </w:rPr>
        <w:t xml:space="preserve">CapTel has established contingency plans in the event of a complete and extended loss of a CapTel call center.  The plan includes a number of steps based on the estimated duration of the outage and takes advantage of the relative short travel time between the Wisconsin CapTel call centers.  The first phase is organized to initiate the recovery process within hours and can be fully completed within days.  This involves expanding service into available space in the operating call center locations and other CapTel facilities </w:t>
      </w:r>
    </w:p>
    <w:p w14:paraId="456EEE9E" w14:textId="77777777" w:rsidR="005425B0" w:rsidRPr="00AC1CC8" w:rsidRDefault="005425B0" w:rsidP="001D6028">
      <w:pPr>
        <w:pStyle w:val="BulletLast"/>
        <w:tabs>
          <w:tab w:val="clear" w:pos="720"/>
        </w:tabs>
        <w:spacing w:after="0"/>
        <w:rPr>
          <w:rFonts w:ascii="Arial Narrow" w:hAnsi="Arial Narrow"/>
          <w:sz w:val="24"/>
        </w:rPr>
      </w:pPr>
      <w:r w:rsidRPr="00AC1CC8">
        <w:rPr>
          <w:rFonts w:ascii="Arial Narrow" w:hAnsi="Arial Narrow"/>
          <w:sz w:val="24"/>
        </w:rPr>
        <w:t xml:space="preserve">All training seats are configured and immediately ready to take production traffic. </w:t>
      </w:r>
    </w:p>
    <w:p w14:paraId="4BC4EFFA" w14:textId="77777777" w:rsidR="005425B0" w:rsidRPr="00AC1CC8" w:rsidRDefault="005425B0" w:rsidP="001D6028">
      <w:pPr>
        <w:pStyle w:val="BulletLast"/>
        <w:tabs>
          <w:tab w:val="clear" w:pos="720"/>
        </w:tabs>
        <w:spacing w:after="0"/>
        <w:rPr>
          <w:rFonts w:ascii="Arial Narrow" w:hAnsi="Arial Narrow"/>
          <w:sz w:val="24"/>
        </w:rPr>
      </w:pPr>
      <w:r w:rsidRPr="00AC1CC8">
        <w:rPr>
          <w:rFonts w:ascii="Arial Narrow" w:hAnsi="Arial Narrow"/>
          <w:sz w:val="24"/>
        </w:rPr>
        <w:t xml:space="preserve">Additional production seats are established in unused and available space within the existing facilities. </w:t>
      </w:r>
    </w:p>
    <w:p w14:paraId="5D3715B9" w14:textId="77777777" w:rsidR="005425B0" w:rsidRPr="00AC1CC8" w:rsidRDefault="005425B0" w:rsidP="001D6028">
      <w:pPr>
        <w:pStyle w:val="BulletLast"/>
        <w:tabs>
          <w:tab w:val="clear" w:pos="720"/>
        </w:tabs>
        <w:spacing w:after="120"/>
        <w:rPr>
          <w:rFonts w:ascii="Arial Narrow" w:hAnsi="Arial Narrow"/>
          <w:sz w:val="24"/>
        </w:rPr>
      </w:pPr>
      <w:r w:rsidRPr="00AC1CC8">
        <w:rPr>
          <w:rFonts w:ascii="Arial Narrow" w:hAnsi="Arial Narrow"/>
          <w:sz w:val="24"/>
        </w:rPr>
        <w:t xml:space="preserve">Regular shuttle services are established to transport qualified CapTel CAs/operators and staff from the outage area to and from the expanded facilities. </w:t>
      </w:r>
    </w:p>
    <w:p w14:paraId="2549341F" w14:textId="77777777" w:rsidR="005425B0" w:rsidRPr="00AC1CC8" w:rsidRDefault="005425B0" w:rsidP="001D6028">
      <w:pPr>
        <w:pStyle w:val="Default"/>
        <w:spacing w:after="120"/>
        <w:jc w:val="both"/>
        <w:rPr>
          <w:rFonts w:ascii="Arial Narrow" w:hAnsi="Arial Narrow"/>
          <w:color w:val="auto"/>
        </w:rPr>
      </w:pPr>
      <w:r w:rsidRPr="00AC1CC8">
        <w:rPr>
          <w:rFonts w:ascii="Arial Narrow" w:hAnsi="Arial Narrow"/>
          <w:color w:val="auto"/>
        </w:rPr>
        <w:t>The recovery plan includes a second phase for extended outages.  To support this longer duration, CapTel has identified additional disaster recovery locations with appropriate facilities in the metropolitan area of each of the call centers.</w:t>
      </w:r>
    </w:p>
    <w:p w14:paraId="046161E8" w14:textId="07B20991" w:rsidR="005425B0" w:rsidRPr="00AC1CC8" w:rsidRDefault="005425B0" w:rsidP="001D6028">
      <w:pPr>
        <w:pStyle w:val="Default"/>
        <w:spacing w:after="120"/>
        <w:jc w:val="both"/>
        <w:rPr>
          <w:rFonts w:ascii="Arial Narrow" w:hAnsi="Arial Narrow"/>
          <w:color w:val="auto"/>
        </w:rPr>
      </w:pPr>
      <w:r w:rsidRPr="00AC1CC8">
        <w:rPr>
          <w:rFonts w:ascii="Arial Narrow" w:hAnsi="Arial Narrow"/>
          <w:color w:val="auto"/>
        </w:rPr>
        <w:t>The addition of the Orlando, FL and Sprint’s TRS/CapTel call centers has alleviated many of the inclement weather challenges presented by the winter season.  However, if inclement weather affects the CapTel staffs’ ability to arrive to work, in most cases, with minor adjustments, CTI can still meet the call volume demand with enough staff coverage in a wide range of snow fall amounts.  However, if necessary, Sprint and CTI will institute proven tactics, as necessary, to motivate, encourage,</w:t>
      </w:r>
      <w:r w:rsidR="00346727">
        <w:rPr>
          <w:rFonts w:ascii="Arial Narrow" w:hAnsi="Arial Narrow"/>
          <w:color w:val="auto"/>
        </w:rPr>
        <w:t xml:space="preserve"> and enable CapTel CAs</w:t>
      </w:r>
      <w:r w:rsidRPr="00AC1CC8">
        <w:rPr>
          <w:rFonts w:ascii="Arial Narrow" w:hAnsi="Arial Narrow"/>
          <w:color w:val="auto"/>
        </w:rPr>
        <w:t xml:space="preserve"> to be present or to pick up additional hours so CTI can meet its service level requirements during inclement weather</w:t>
      </w:r>
    </w:p>
    <w:p w14:paraId="26F5B030" w14:textId="77777777" w:rsidR="005425B0" w:rsidRPr="00AC1CC8" w:rsidRDefault="005425B0" w:rsidP="001D6028">
      <w:pPr>
        <w:pStyle w:val="ANSH4"/>
        <w:spacing w:before="0"/>
        <w:rPr>
          <w:rFonts w:ascii="Arial Narrow" w:hAnsi="Arial Narrow"/>
          <w:sz w:val="24"/>
        </w:rPr>
      </w:pPr>
      <w:r w:rsidRPr="00AC1CC8">
        <w:rPr>
          <w:rFonts w:ascii="Arial Narrow" w:hAnsi="Arial Narrow"/>
          <w:sz w:val="24"/>
        </w:rPr>
        <w:t>Customer Notification Procedures</w:t>
      </w:r>
    </w:p>
    <w:p w14:paraId="3A74F00A" w14:textId="77777777" w:rsidR="005425B0" w:rsidRPr="00AC1CC8" w:rsidRDefault="005425B0" w:rsidP="00346727">
      <w:pPr>
        <w:pStyle w:val="Default"/>
        <w:spacing w:after="60"/>
        <w:jc w:val="both"/>
        <w:rPr>
          <w:rFonts w:ascii="Arial Narrow" w:hAnsi="Arial Narrow"/>
          <w:color w:val="auto"/>
        </w:rPr>
      </w:pPr>
      <w:r w:rsidRPr="00AC1CC8">
        <w:rPr>
          <w:rFonts w:ascii="Arial Narrow" w:hAnsi="Arial Narrow"/>
          <w:color w:val="auto"/>
        </w:rPr>
        <w:t>Sprint will inform the state contract manager of any major interruptions to the TRS/CapTel service that exceeds five minutes in duration or isolates part of the state.  To provide the contract manager with the most complete and timely information on problems affecting relay service, Sprint’s trouble reporting procedure for TRS and CapTel includes multiple levels of response:</w:t>
      </w:r>
    </w:p>
    <w:p w14:paraId="332977DD" w14:textId="77777777" w:rsidR="005425B0" w:rsidRPr="00AC1CC8" w:rsidRDefault="005425B0" w:rsidP="00346727">
      <w:pPr>
        <w:pStyle w:val="BulletLast"/>
        <w:tabs>
          <w:tab w:val="clear" w:pos="720"/>
        </w:tabs>
        <w:spacing w:after="0"/>
        <w:rPr>
          <w:rFonts w:ascii="Arial Narrow" w:hAnsi="Arial Narrow"/>
          <w:sz w:val="24"/>
        </w:rPr>
      </w:pPr>
      <w:r w:rsidRPr="00AC1CC8">
        <w:rPr>
          <w:rFonts w:ascii="Arial Narrow" w:hAnsi="Arial Narrow"/>
          <w:sz w:val="24"/>
        </w:rPr>
        <w:t>Immediate notification of events that last 5 minutes or isolate part of the State</w:t>
      </w:r>
    </w:p>
    <w:p w14:paraId="58E83705" w14:textId="77777777" w:rsidR="005425B0" w:rsidRPr="00AC1CC8" w:rsidRDefault="005425B0" w:rsidP="00346727">
      <w:pPr>
        <w:pStyle w:val="BulletLast"/>
        <w:tabs>
          <w:tab w:val="clear" w:pos="720"/>
        </w:tabs>
        <w:spacing w:after="0"/>
        <w:rPr>
          <w:rFonts w:ascii="Arial Narrow" w:hAnsi="Arial Narrow"/>
          <w:sz w:val="24"/>
        </w:rPr>
      </w:pPr>
      <w:r w:rsidRPr="00AC1CC8">
        <w:rPr>
          <w:rFonts w:ascii="Arial Narrow" w:hAnsi="Arial Narrow"/>
          <w:sz w:val="24"/>
        </w:rPr>
        <w:t>Notification when the issue is resolved and/or status updates (every 24 hours)</w:t>
      </w:r>
    </w:p>
    <w:p w14:paraId="5F939D92" w14:textId="77777777" w:rsidR="005425B0" w:rsidRPr="00AC1CC8" w:rsidRDefault="005425B0" w:rsidP="00346727">
      <w:pPr>
        <w:pStyle w:val="BulletLast"/>
        <w:tabs>
          <w:tab w:val="clear" w:pos="720"/>
        </w:tabs>
        <w:spacing w:after="120"/>
        <w:rPr>
          <w:rFonts w:ascii="Arial Narrow" w:hAnsi="Arial Narrow"/>
          <w:sz w:val="24"/>
        </w:rPr>
      </w:pPr>
      <w:r w:rsidRPr="00AC1CC8">
        <w:rPr>
          <w:rFonts w:ascii="Arial Narrow" w:hAnsi="Arial Narrow"/>
          <w:sz w:val="24"/>
        </w:rPr>
        <w:t>Comprehensive final report within 3 days</w:t>
      </w:r>
    </w:p>
    <w:p w14:paraId="3D10D350" w14:textId="77777777" w:rsidR="005425B0" w:rsidRPr="00AC1CC8" w:rsidRDefault="005425B0" w:rsidP="001D6028">
      <w:pPr>
        <w:pStyle w:val="Default"/>
        <w:spacing w:after="120"/>
        <w:jc w:val="both"/>
        <w:rPr>
          <w:rFonts w:ascii="Arial Narrow" w:hAnsi="Arial Narrow"/>
          <w:color w:val="auto"/>
        </w:rPr>
      </w:pPr>
      <w:r w:rsidRPr="00AC1CC8">
        <w:rPr>
          <w:rFonts w:ascii="Arial Narrow" w:hAnsi="Arial Narrow"/>
          <w:color w:val="auto"/>
        </w:rPr>
        <w:t xml:space="preserve">Within 24 hours of the Relay service disruption, an intermediate report provides problem status and more detail of what action is necessary.  In most cases, the 24-hour report reveals the problem has been corrected and full relay service has been restored.  The state contract manger (or designate) will receive this notification from your Sprint Customer Relationship Manager (CRM).  He/she and/or a member of the management team will provide the final report and follow up on steps Sprint will take to ensure we can minimize the likelihood of this event occurring again.  </w:t>
      </w:r>
    </w:p>
    <w:p w14:paraId="498785C5" w14:textId="77777777" w:rsidR="005425B0" w:rsidRPr="00AC1CC8" w:rsidRDefault="005425B0" w:rsidP="001D6028">
      <w:pPr>
        <w:pStyle w:val="Default"/>
        <w:spacing w:after="60"/>
        <w:jc w:val="both"/>
        <w:rPr>
          <w:rFonts w:ascii="Arial Narrow" w:hAnsi="Arial Narrow"/>
          <w:color w:val="auto"/>
        </w:rPr>
      </w:pPr>
      <w:r w:rsidRPr="00AC1CC8">
        <w:rPr>
          <w:rFonts w:ascii="Arial Narrow" w:hAnsi="Arial Narrow"/>
          <w:color w:val="auto"/>
        </w:rPr>
        <w:t>Final reports include a comprehensive look at the event, including the following:</w:t>
      </w:r>
    </w:p>
    <w:p w14:paraId="6F23AB02" w14:textId="77777777" w:rsidR="005425B0" w:rsidRPr="00AC1CC8" w:rsidRDefault="005425B0" w:rsidP="001D6028">
      <w:pPr>
        <w:pStyle w:val="BulletLast"/>
        <w:tabs>
          <w:tab w:val="clear" w:pos="720"/>
        </w:tabs>
        <w:spacing w:after="0"/>
        <w:rPr>
          <w:rFonts w:ascii="Arial Narrow" w:hAnsi="Arial Narrow"/>
          <w:sz w:val="24"/>
        </w:rPr>
      </w:pPr>
      <w:r w:rsidRPr="00AC1CC8">
        <w:rPr>
          <w:rFonts w:ascii="Arial Narrow" w:hAnsi="Arial Narrow"/>
          <w:sz w:val="24"/>
        </w:rPr>
        <w:t>How the problem occurred</w:t>
      </w:r>
    </w:p>
    <w:p w14:paraId="466460C4" w14:textId="77777777" w:rsidR="005425B0" w:rsidRPr="00AC1CC8" w:rsidRDefault="005425B0" w:rsidP="001D6028">
      <w:pPr>
        <w:pStyle w:val="BulletLast"/>
        <w:tabs>
          <w:tab w:val="clear" w:pos="720"/>
        </w:tabs>
        <w:spacing w:after="0"/>
        <w:rPr>
          <w:rFonts w:ascii="Arial Narrow" w:hAnsi="Arial Narrow"/>
          <w:sz w:val="24"/>
        </w:rPr>
      </w:pPr>
      <w:r w:rsidRPr="00AC1CC8">
        <w:rPr>
          <w:rFonts w:ascii="Arial Narrow" w:hAnsi="Arial Narrow"/>
          <w:sz w:val="24"/>
        </w:rPr>
        <w:t>When the problem occurred</w:t>
      </w:r>
    </w:p>
    <w:p w14:paraId="13E10E8E" w14:textId="77777777" w:rsidR="005425B0" w:rsidRPr="00AC1CC8" w:rsidRDefault="005425B0" w:rsidP="001D6028">
      <w:pPr>
        <w:pStyle w:val="BulletLast"/>
        <w:tabs>
          <w:tab w:val="clear" w:pos="720"/>
        </w:tabs>
        <w:spacing w:after="0"/>
        <w:rPr>
          <w:rFonts w:ascii="Arial Narrow" w:hAnsi="Arial Narrow"/>
          <w:sz w:val="24"/>
        </w:rPr>
      </w:pPr>
      <w:r w:rsidRPr="00AC1CC8">
        <w:rPr>
          <w:rFonts w:ascii="Arial Narrow" w:hAnsi="Arial Narrow"/>
          <w:sz w:val="24"/>
        </w:rPr>
        <w:t>The number of impacted customers (if known)</w:t>
      </w:r>
    </w:p>
    <w:p w14:paraId="3BF81EC6" w14:textId="77777777" w:rsidR="005425B0" w:rsidRPr="00AC1CC8" w:rsidRDefault="005425B0" w:rsidP="001D6028">
      <w:pPr>
        <w:pStyle w:val="BulletLast"/>
        <w:tabs>
          <w:tab w:val="clear" w:pos="720"/>
        </w:tabs>
        <w:spacing w:after="0"/>
        <w:rPr>
          <w:rFonts w:ascii="Arial Narrow" w:hAnsi="Arial Narrow"/>
          <w:sz w:val="24"/>
        </w:rPr>
      </w:pPr>
      <w:r w:rsidRPr="00AC1CC8">
        <w:rPr>
          <w:rFonts w:ascii="Arial Narrow" w:hAnsi="Arial Narrow"/>
          <w:sz w:val="24"/>
        </w:rPr>
        <w:t>What was required to correct the problem</w:t>
      </w:r>
    </w:p>
    <w:p w14:paraId="38C16CD2" w14:textId="77777777" w:rsidR="005425B0" w:rsidRPr="00AC1CC8" w:rsidRDefault="005425B0" w:rsidP="001D6028">
      <w:pPr>
        <w:pStyle w:val="BulletLast"/>
        <w:tabs>
          <w:tab w:val="clear" w:pos="720"/>
        </w:tabs>
        <w:spacing w:after="0"/>
        <w:rPr>
          <w:rFonts w:ascii="Arial Narrow" w:hAnsi="Arial Narrow"/>
          <w:sz w:val="24"/>
        </w:rPr>
      </w:pPr>
      <w:r w:rsidRPr="00AC1CC8">
        <w:rPr>
          <w:rFonts w:ascii="Arial Narrow" w:hAnsi="Arial Narrow"/>
          <w:sz w:val="24"/>
        </w:rPr>
        <w:t>Time and date the relay service resumed full operation</w:t>
      </w:r>
    </w:p>
    <w:p w14:paraId="6F78746D" w14:textId="77777777" w:rsidR="005425B0" w:rsidRPr="00AC1CC8" w:rsidRDefault="005425B0" w:rsidP="001D6028">
      <w:pPr>
        <w:pStyle w:val="BulletLast"/>
        <w:tabs>
          <w:tab w:val="clear" w:pos="720"/>
        </w:tabs>
        <w:spacing w:after="120"/>
        <w:rPr>
          <w:rFonts w:ascii="Arial Narrow" w:hAnsi="Arial Narrow"/>
          <w:sz w:val="24"/>
        </w:rPr>
      </w:pPr>
      <w:r w:rsidRPr="00AC1CC8">
        <w:rPr>
          <w:rFonts w:ascii="Arial Narrow" w:hAnsi="Arial Narrow"/>
          <w:sz w:val="24"/>
        </w:rPr>
        <w:t>Avoidance plan for future (if applicable)</w:t>
      </w:r>
    </w:p>
    <w:p w14:paraId="7B176604" w14:textId="77777777" w:rsidR="005425B0" w:rsidRPr="00AC1CC8" w:rsidRDefault="005425B0" w:rsidP="001D6028">
      <w:pPr>
        <w:pStyle w:val="ANSH4"/>
        <w:spacing w:before="0"/>
        <w:rPr>
          <w:rFonts w:ascii="Arial Narrow" w:hAnsi="Arial Narrow"/>
          <w:sz w:val="24"/>
        </w:rPr>
      </w:pPr>
      <w:r w:rsidRPr="00AC1CC8">
        <w:rPr>
          <w:rFonts w:ascii="Arial Narrow" w:hAnsi="Arial Narrow"/>
          <w:sz w:val="24"/>
        </w:rPr>
        <w:t>Temporary Delay Message</w:t>
      </w:r>
    </w:p>
    <w:p w14:paraId="4BB1A15C" w14:textId="77777777" w:rsidR="005425B0" w:rsidRPr="00AC1CC8" w:rsidRDefault="005425B0" w:rsidP="001D6028">
      <w:pPr>
        <w:pStyle w:val="Default"/>
        <w:spacing w:after="120"/>
        <w:jc w:val="both"/>
        <w:rPr>
          <w:rFonts w:ascii="Arial Narrow" w:hAnsi="Arial Narrow"/>
          <w:color w:val="auto"/>
        </w:rPr>
      </w:pPr>
      <w:r w:rsidRPr="00AC1CC8">
        <w:rPr>
          <w:rFonts w:ascii="Arial Narrow" w:hAnsi="Arial Narrow"/>
          <w:color w:val="auto"/>
        </w:rPr>
        <w:t>If approved by the state, Sprint can also provide a temporary delay message for TRS users that is turned on only when long hold times may occur as a result of weather or other event impacting service.  For example, if there were a terrorist attack or natural disaster that significantly increased the number of calls to the relay center, Sprint can add a temporary recording that alerts voice and TTY users, such as:  “THE RELAY CENTER IS EXPERIENCING LONGER THAN NORMAL HOLD TIMES.  PLEASE HOLD FOR THE NEXT AVAILABLE CA OR TRY YOUR CALL AGAIN LATER.”</w:t>
      </w:r>
    </w:p>
    <w:p w14:paraId="788834A3" w14:textId="77777777" w:rsidR="005425B0" w:rsidRPr="00AC1CC8" w:rsidRDefault="005425B0" w:rsidP="001D6028">
      <w:pPr>
        <w:pStyle w:val="ANSH4"/>
        <w:spacing w:before="0"/>
        <w:rPr>
          <w:rFonts w:ascii="Arial Narrow" w:hAnsi="Arial Narrow"/>
          <w:sz w:val="24"/>
        </w:rPr>
      </w:pPr>
      <w:r w:rsidRPr="00AC1CC8">
        <w:rPr>
          <w:rFonts w:ascii="Arial Narrow" w:hAnsi="Arial Narrow"/>
          <w:sz w:val="24"/>
        </w:rPr>
        <w:t>Telecommunications Service Priority (TSP)</w:t>
      </w:r>
    </w:p>
    <w:p w14:paraId="1C5858D6" w14:textId="606DDC4C" w:rsidR="005425B0" w:rsidRPr="00AC1CC8" w:rsidRDefault="005425B0" w:rsidP="001D6028">
      <w:pPr>
        <w:spacing w:after="120"/>
        <w:jc w:val="both"/>
        <w:rPr>
          <w:rFonts w:ascii="Arial Narrow" w:hAnsi="Arial Narrow"/>
          <w:b/>
          <w:sz w:val="24"/>
          <w:szCs w:val="24"/>
        </w:rPr>
      </w:pPr>
      <w:r w:rsidRPr="00AC1CC8">
        <w:rPr>
          <w:rFonts w:ascii="Arial Narrow" w:hAnsi="Arial Narrow"/>
          <w:sz w:val="24"/>
          <w:szCs w:val="24"/>
        </w:rPr>
        <w:t>All of Sprint’s circuits supporting TRS and CapTel services have qualified for priority restoration under the TSP program.  Sprint’s participation in the TSP Program strengthens our robust reliability.  If a national or regional emergency causes service to be disrupted and the call center cannot receive or place calls, Sprint’s participation in the TSP program</w:t>
      </w:r>
      <w:r w:rsidR="00346727">
        <w:rPr>
          <w:rFonts w:ascii="Arial Narrow" w:hAnsi="Arial Narrow"/>
          <w:sz w:val="24"/>
          <w:szCs w:val="24"/>
        </w:rPr>
        <w:t xml:space="preserve"> means LECs</w:t>
      </w:r>
      <w:r w:rsidRPr="00AC1CC8">
        <w:rPr>
          <w:rFonts w:ascii="Arial Narrow" w:hAnsi="Arial Narrow"/>
          <w:sz w:val="24"/>
          <w:szCs w:val="24"/>
        </w:rPr>
        <w:t xml:space="preserve"> would be required to restore service as rapidly as possible consistent with the priority status assigned.  Sprint’s reliable network and TSP participation ensures Sprint’s disaster recovery ability is unmatched by any Relay provider in the world.</w:t>
      </w:r>
      <w:r w:rsidRPr="00AC1CC8">
        <w:rPr>
          <w:rFonts w:ascii="Arial Narrow" w:hAnsi="Arial Narrow"/>
          <w:b/>
          <w:sz w:val="24"/>
          <w:szCs w:val="24"/>
        </w:rPr>
        <w:t xml:space="preserve">  </w:t>
      </w:r>
    </w:p>
    <w:p w14:paraId="0D4D875D" w14:textId="50AEBD5F" w:rsidR="00B6054A" w:rsidRPr="00B6054A" w:rsidRDefault="00B6054A" w:rsidP="001D6028"/>
    <w:sectPr w:rsidR="00B6054A" w:rsidRPr="00B6054A" w:rsidSect="00F332FF">
      <w:footerReference w:type="default" r:id="rId25"/>
      <w:type w:val="continuous"/>
      <w:pgSz w:w="12240" w:h="15840" w:code="1"/>
      <w:pgMar w:top="1440" w:right="1800" w:bottom="1440"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3920ED" w14:textId="77777777" w:rsidR="00E517D0" w:rsidRDefault="00E517D0">
      <w:r>
        <w:separator/>
      </w:r>
    </w:p>
  </w:endnote>
  <w:endnote w:type="continuationSeparator" w:id="0">
    <w:p w14:paraId="56D0867B" w14:textId="77777777" w:rsidR="00E517D0" w:rsidRDefault="00E51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print Sans Medium">
    <w:panose1 w:val="00000000000000000000"/>
    <w:charset w:val="00"/>
    <w:family w:val="swiss"/>
    <w:notTrueType/>
    <w:pitch w:val="variable"/>
    <w:sig w:usb0="00000007" w:usb1="00000000" w:usb2="00000000" w:usb3="00000000" w:csb0="00000093" w:csb1="00000000"/>
  </w:font>
  <w:font w:name="Helv">
    <w:panose1 w:val="020B060402020203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TheSans B7 Bold">
    <w:altName w:val="Courier New"/>
    <w:panose1 w:val="00000000000000000000"/>
    <w:charset w:val="00"/>
    <w:family w:val="swiss"/>
    <w:notTrueType/>
    <w:pitch w:val="variable"/>
    <w:sig w:usb0="00000083" w:usb1="00000000" w:usb2="00000000" w:usb3="00000000" w:csb0="00000009"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heSans B5 Plain">
    <w:altName w:val="Arial"/>
    <w:panose1 w:val="00000000000000000000"/>
    <w:charset w:val="00"/>
    <w:family w:val="swiss"/>
    <w:notTrueType/>
    <w:pitch w:val="variable"/>
    <w:sig w:usb0="00000083" w:usb1="00000000" w:usb2="00000000" w:usb3="00000000" w:csb0="00000009" w:csb1="00000000"/>
  </w:font>
  <w:font w:name="Tahoma">
    <w:panose1 w:val="020B0604030504040204"/>
    <w:charset w:val="00"/>
    <w:family w:val="swiss"/>
    <w:notTrueType/>
    <w:pitch w:val="variable"/>
    <w:sig w:usb0="00000003" w:usb1="00000000" w:usb2="00000000" w:usb3="00000000" w:csb0="00000001" w:csb1="00000000"/>
  </w:font>
  <w:font w:name="Garamond Book">
    <w:altName w:val="Times New Roman"/>
    <w:charset w:val="00"/>
    <w:family w:val="auto"/>
    <w:pitch w:val="default"/>
    <w:sig w:usb0="00000003" w:usb1="00000000" w:usb2="00000000" w:usb3="00000000" w:csb0="00000001" w:csb1="00000000"/>
  </w:font>
  <w:font w:name="TheSans B4 SemiLight">
    <w:altName w:val="Courier New"/>
    <w:charset w:val="00"/>
    <w:family w:val="auto"/>
    <w:pitch w:val="variable"/>
    <w:sig w:usb0="03000003" w:usb1="00000000" w:usb2="00000000" w:usb3="00000000" w:csb0="00000001" w:csb1="00000000"/>
  </w:font>
  <w:font w:name="Latha">
    <w:panose1 w:val="020B0604020202020204"/>
    <w:charset w:val="01"/>
    <w:family w:val="roman"/>
    <w:notTrueType/>
    <w:pitch w:val="variable"/>
    <w:sig w:usb0="00040000" w:usb1="00000000" w:usb2="00000000" w:usb3="00000000" w:csb0="00000000" w:csb1="00000000"/>
  </w:font>
  <w:font w:name="TheSans B6 SemiBold">
    <w:altName w:val="Arial"/>
    <w:panose1 w:val="00000000000000000000"/>
    <w:charset w:val="00"/>
    <w:family w:val="swiss"/>
    <w:notTrueType/>
    <w:pitch w:val="variable"/>
    <w:sig w:usb0="00000083" w:usb1="00000000" w:usb2="00000000" w:usb3="00000000" w:csb0="00000009" w:csb1="00000000"/>
  </w:font>
  <w:font w:name="SimSun">
    <w:altName w:val="宋体"/>
    <w:panose1 w:val="02010600030101010101"/>
    <w:charset w:val="86"/>
    <w:family w:val="auto"/>
    <w:notTrueType/>
    <w:pitch w:val="variable"/>
    <w:sig w:usb0="00000001" w:usb1="080E0000" w:usb2="00000010" w:usb3="00000000" w:csb0="00040000" w:csb1="00000000"/>
  </w:font>
  <w:font w:name="Times-Roman">
    <w:altName w:val="Arial"/>
    <w:panose1 w:val="00000000000000000000"/>
    <w:charset w:val="4D"/>
    <w:family w:val="auto"/>
    <w:notTrueType/>
    <w:pitch w:val="default"/>
    <w:sig w:usb0="00000003" w:usb1="00000000" w:usb2="00000000" w:usb3="00000000" w:csb0="00000001" w:csb1="00000000"/>
  </w:font>
  <w:font w:name="MyriadPro-Cond">
    <w:altName w:val="Arial"/>
    <w:panose1 w:val="00000000000000000000"/>
    <w:charset w:val="4D"/>
    <w:family w:val="auto"/>
    <w:notTrueType/>
    <w:pitch w:val="default"/>
    <w:sig w:usb0="00000003" w:usb1="00000000" w:usb2="00000000" w:usb3="00000000" w:csb0="00000001" w:csb1="00000000"/>
  </w:font>
  <w:font w:name="MinionPro-Bold">
    <w:altName w:val="Arial"/>
    <w:panose1 w:val="00000000000000000000"/>
    <w:charset w:val="4D"/>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Sprint Sans Ofc">
    <w:charset w:val="00"/>
    <w:family w:val="swiss"/>
    <w:pitch w:val="variable"/>
    <w:sig w:usb0="00000007" w:usb1="00000000" w:usb2="00000000" w:usb3="00000000" w:csb0="00000093" w:csb1="00000000"/>
  </w:font>
  <w:font w:name="Calibri">
    <w:panose1 w:val="020F0502020204030204"/>
    <w:charset w:val="00"/>
    <w:family w:val="swiss"/>
    <w:pitch w:val="variable"/>
    <w:sig w:usb0="E00002FF" w:usb1="4000ACFF" w:usb2="00000001" w:usb3="00000000" w:csb0="0000019F" w:csb1="00000000"/>
  </w:font>
  <w:font w:name="Sprint Sans Regular">
    <w:panose1 w:val="00000000000000000000"/>
    <w:charset w:val="00"/>
    <w:family w:val="swiss"/>
    <w:notTrueType/>
    <w:pitch w:val="variable"/>
    <w:sig w:usb0="00000007" w:usb1="00000000" w:usb2="00000000" w:usb3="00000000" w:csb0="00000093" w:csb1="00000000"/>
  </w:font>
  <w:font w:name="Sprint Sans Black">
    <w:panose1 w:val="00000000000000000000"/>
    <w:charset w:val="00"/>
    <w:family w:val="swiss"/>
    <w:notTrueType/>
    <w:pitch w:val="variable"/>
    <w:sig w:usb0="00000007" w:usb1="00000000" w:usb2="00000000" w:usb3="00000000" w:csb0="00000093" w:csb1="00000000"/>
  </w:font>
  <w:font w:name="Arial Bold">
    <w:panose1 w:val="020B0704020202020204"/>
    <w:charset w:val="00"/>
    <w:family w:val="roman"/>
    <w:notTrueType/>
    <w:pitch w:val="default"/>
  </w:font>
  <w:font w:name="Segoe UI">
    <w:panose1 w:val="020B0502040204020203"/>
    <w:charset w:val="00"/>
    <w:family w:val="swiss"/>
    <w:pitch w:val="variable"/>
    <w:sig w:usb0="E10022FF" w:usb1="C000E47F" w:usb2="00000029" w:usb3="00000000" w:csb0="000001DF" w:csb1="00000000"/>
  </w:font>
  <w:font w:name="Consolas">
    <w:panose1 w:val="020B0609020204030204"/>
    <w:charset w:val="00"/>
    <w:family w:val="modern"/>
    <w:pitch w:val="fixed"/>
    <w:sig w:usb0="E10002FF" w:usb1="4000FCFF" w:usb2="00000009" w:usb3="00000000" w:csb0="0000019F" w:csb1="00000000"/>
  </w:font>
  <w:font w:name="TheSans B5 Plain Italic">
    <w:altName w:val="Courier New"/>
    <w:charset w:val="00"/>
    <w:family w:val="auto"/>
    <w:pitch w:val="variable"/>
    <w:sig w:usb0="03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heSans B6 SemiBold Italic">
    <w:altName w:val="Courier New"/>
    <w:charset w:val="00"/>
    <w:family w:val="auto"/>
    <w:pitch w:val="variable"/>
    <w:sig w:usb0="03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31CA1A" w14:textId="77777777" w:rsidR="007033E1" w:rsidRPr="009C4FEA" w:rsidRDefault="007033E1" w:rsidP="007033E1">
    <w:pPr>
      <w:pStyle w:val="Footer"/>
      <w:pBdr>
        <w:top w:val="single" w:sz="4" w:space="1" w:color="auto"/>
      </w:pBdr>
      <w:tabs>
        <w:tab w:val="right" w:pos="14130"/>
      </w:tabs>
      <w:rPr>
        <w:rFonts w:ascii="Arial Narrow" w:hAnsi="Arial Narrow"/>
      </w:rPr>
    </w:pPr>
    <w:r w:rsidRPr="009C4FEA">
      <w:rPr>
        <w:rFonts w:ascii="Arial Narrow" w:hAnsi="Arial Narrow"/>
      </w:rPr>
      <w:tab/>
      <w:t xml:space="preserve">Page </w:t>
    </w:r>
    <w:r w:rsidRPr="009C4FEA">
      <w:rPr>
        <w:rFonts w:ascii="Arial Narrow" w:hAnsi="Arial Narrow"/>
      </w:rPr>
      <w:fldChar w:fldCharType="begin"/>
    </w:r>
    <w:r w:rsidRPr="009C4FEA">
      <w:rPr>
        <w:rFonts w:ascii="Arial Narrow" w:hAnsi="Arial Narrow"/>
      </w:rPr>
      <w:instrText xml:space="preserve"> PAGE   \* MERGEFORMAT </w:instrText>
    </w:r>
    <w:r w:rsidRPr="009C4FEA">
      <w:rPr>
        <w:rFonts w:ascii="Arial Narrow" w:hAnsi="Arial Narrow"/>
      </w:rPr>
      <w:fldChar w:fldCharType="separate"/>
    </w:r>
    <w:r w:rsidR="003A0F6E">
      <w:rPr>
        <w:rFonts w:ascii="Arial Narrow" w:hAnsi="Arial Narrow"/>
        <w:noProof/>
      </w:rPr>
      <w:t>2</w:t>
    </w:r>
    <w:r w:rsidRPr="009C4FEA">
      <w:rPr>
        <w:rFonts w:ascii="Arial Narrow" w:hAnsi="Arial Narrow"/>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867738" w14:textId="77777777" w:rsidR="00E517D0" w:rsidRDefault="00E517D0">
      <w:r>
        <w:separator/>
      </w:r>
    </w:p>
  </w:footnote>
  <w:footnote w:type="continuationSeparator" w:id="0">
    <w:p w14:paraId="1D4847EB" w14:textId="77777777" w:rsidR="00E517D0" w:rsidRDefault="00E517D0">
      <w:r>
        <w:continuationSeparator/>
      </w:r>
    </w:p>
  </w:footnote>
  <w:footnote w:id="1">
    <w:p w14:paraId="25DEBB13" w14:textId="77777777" w:rsidR="0095358C" w:rsidRDefault="0095358C" w:rsidP="00B6054A">
      <w:pPr>
        <w:pStyle w:val="FootnoteText"/>
      </w:pPr>
      <w:r>
        <w:rPr>
          <w:rStyle w:val="FootnoteReference"/>
        </w:rPr>
        <w:footnoteRef/>
      </w:r>
      <w:r>
        <w:t xml:space="preserve"> 47 U.S.C. § 225(f).  TRS are “telephone transmission services that provide the ability for an individual who is deaf, hard of hearing, deaf-blind, or who has a speech disability to engage in communication by wire or radio with one or more individuals, in a manner that is functionally equivalent to the ability of a hearing individual who does not have a speech disability to communicate using voice communication services by wire or radio.”  47 U.S.C. § 225(a)(3).  </w:t>
      </w:r>
      <w:r>
        <w:rPr>
          <w:i/>
        </w:rPr>
        <w:t>See</w:t>
      </w:r>
      <w:r>
        <w:t xml:space="preserve"> </w:t>
      </w:r>
      <w:r>
        <w:rPr>
          <w:i/>
        </w:rPr>
        <w:t>also</w:t>
      </w:r>
      <w:r>
        <w:t xml:space="preserve"> </w:t>
      </w:r>
      <w:smartTag w:uri="urn:schemas-microsoft-com:office:smarttags" w:element="PersonName">
        <w:r>
          <w:rPr>
            <w:rStyle w:val="FootnoteTextChar1Char1"/>
            <w:i/>
          </w:rPr>
          <w:t>Telecommunications</w:t>
        </w:r>
      </w:smartTag>
      <w:r>
        <w:rPr>
          <w:rStyle w:val="FootnoteTextChar1Char1"/>
          <w:i/>
        </w:rPr>
        <w:t xml:space="preserve"> Relay Services and Speech-to-Speech Services for Individuals with Hearing and Speech Disabilities</w:t>
      </w:r>
      <w:r>
        <w:rPr>
          <w:rStyle w:val="FootnoteTextChar1Char1"/>
        </w:rPr>
        <w:t xml:space="preserve">, Report and Order, Order on Reconsideration, and Further Notice of Proposed Rulemaking, 19 FCC Rcd 12475, 12479, para. 3 &amp; n.18 (2004) (describing how a traditional TRS call works).  </w:t>
      </w:r>
      <w:r>
        <w:t xml:space="preserve">Although state TRS programs may offer interstate as well as intrastate TRS, only the costs associated with the provision of intrastate TRS are recovered from the state.  </w:t>
      </w:r>
      <w:r>
        <w:rPr>
          <w:i/>
        </w:rPr>
        <w:t>See</w:t>
      </w:r>
      <w:r>
        <w:t xml:space="preserve"> 47 U.S.C. § 225(d)(3).</w:t>
      </w:r>
    </w:p>
  </w:footnote>
  <w:footnote w:id="2">
    <w:p w14:paraId="6CBB9CA5" w14:textId="77777777" w:rsidR="0095358C" w:rsidRDefault="0095358C" w:rsidP="00B6054A">
      <w:pPr>
        <w:pStyle w:val="FootnoteText"/>
      </w:pPr>
      <w:r>
        <w:rPr>
          <w:rStyle w:val="FootnoteReference"/>
        </w:rPr>
        <w:footnoteRef/>
      </w:r>
      <w:r>
        <w:t xml:space="preserve"> 47 CFR § 64.606(c)(1).  The Consumer and Governmental Affairs Bureau (CGB or Bureau), under delegated authority, issued its last round of certification grants in July 2013.  </w:t>
      </w:r>
      <w:r>
        <w:rPr>
          <w:i/>
        </w:rPr>
        <w:t>Notice of Certification of State Telecommunications Relay Services (TRS) Programs</w:t>
      </w:r>
      <w:r>
        <w:t>, Public Notice, 28 FCC Rcd 9987, 9987 (CGB 2013).</w:t>
      </w:r>
    </w:p>
  </w:footnote>
  <w:footnote w:id="3">
    <w:p w14:paraId="7475507D" w14:textId="77777777" w:rsidR="0095358C" w:rsidRPr="00007937" w:rsidRDefault="0095358C" w:rsidP="00B6054A">
      <w:pPr>
        <w:pStyle w:val="FootnoteText"/>
      </w:pPr>
      <w:r>
        <w:rPr>
          <w:rStyle w:val="FootnoteReference"/>
        </w:rPr>
        <w:footnoteRef/>
      </w:r>
      <w:r>
        <w:t xml:space="preserve"> 47 CFR § 64.606(c)(1).</w:t>
      </w:r>
    </w:p>
  </w:footnote>
  <w:footnote w:id="4">
    <w:p w14:paraId="539DB0A3" w14:textId="77777777" w:rsidR="0095358C" w:rsidRDefault="0095358C" w:rsidP="00B6054A">
      <w:pPr>
        <w:pStyle w:val="FootnoteText"/>
      </w:pPr>
      <w:r>
        <w:rPr>
          <w:rStyle w:val="FootnoteReference"/>
        </w:rPr>
        <w:footnoteRef/>
      </w:r>
      <w:r>
        <w:t xml:space="preserve"> Pub. L. No. 101-336, 104 Stat. 327 (July 26, 1990).</w:t>
      </w:r>
    </w:p>
  </w:footnote>
  <w:footnote w:id="5">
    <w:p w14:paraId="638E4656" w14:textId="77777777" w:rsidR="0095358C" w:rsidRDefault="0095358C" w:rsidP="00B6054A">
      <w:pPr>
        <w:pStyle w:val="FootnoteText"/>
      </w:pPr>
      <w:r>
        <w:rPr>
          <w:rStyle w:val="FootnoteReference"/>
        </w:rPr>
        <w:footnoteRef/>
      </w:r>
      <w:r>
        <w:t xml:space="preserve"> 47 U.S.C. § 225.  </w:t>
      </w:r>
    </w:p>
  </w:footnote>
  <w:footnote w:id="6">
    <w:p w14:paraId="642D4B60" w14:textId="77777777" w:rsidR="0095358C" w:rsidRDefault="0095358C" w:rsidP="00B6054A">
      <w:pPr>
        <w:pStyle w:val="FootnoteText"/>
      </w:pPr>
      <w:r>
        <w:rPr>
          <w:rStyle w:val="FootnoteReference"/>
        </w:rPr>
        <w:footnoteRef/>
      </w:r>
      <w:r>
        <w:t xml:space="preserve"> </w:t>
      </w:r>
      <w:r w:rsidRPr="007F6F44">
        <w:rPr>
          <w:i/>
        </w:rPr>
        <w:t>Id.</w:t>
      </w:r>
      <w:r>
        <w:t xml:space="preserve"> § 225(a)(3).</w:t>
      </w:r>
    </w:p>
  </w:footnote>
  <w:footnote w:id="7">
    <w:p w14:paraId="38B17E90" w14:textId="77777777" w:rsidR="0095358C" w:rsidRDefault="0095358C" w:rsidP="00B6054A">
      <w:pPr>
        <w:pStyle w:val="FootnoteText"/>
      </w:pPr>
      <w:r>
        <w:rPr>
          <w:rStyle w:val="FootnoteReference"/>
        </w:rPr>
        <w:footnoteRef/>
      </w:r>
      <w:r>
        <w:t xml:space="preserve"> </w:t>
      </w:r>
      <w:r w:rsidRPr="007F6F44">
        <w:rPr>
          <w:i/>
        </w:rPr>
        <w:t>Id.</w:t>
      </w:r>
      <w:r>
        <w:t xml:space="preserve"> § 225(a)(3).</w:t>
      </w:r>
    </w:p>
  </w:footnote>
  <w:footnote w:id="8">
    <w:p w14:paraId="0C51283E" w14:textId="77777777" w:rsidR="0095358C" w:rsidRDefault="0095358C" w:rsidP="00B6054A">
      <w:pPr>
        <w:pStyle w:val="FootnoteText"/>
      </w:pPr>
      <w:r>
        <w:rPr>
          <w:rStyle w:val="FootnoteReference"/>
        </w:rPr>
        <w:footnoteRef/>
      </w:r>
      <w:r>
        <w:t xml:space="preserve"> </w:t>
      </w:r>
      <w:r>
        <w:rPr>
          <w:i/>
        </w:rPr>
        <w:t xml:space="preserve">See </w:t>
      </w:r>
      <w:r>
        <w:t xml:space="preserve">47 CFR § 64.604.  </w:t>
      </w:r>
    </w:p>
  </w:footnote>
  <w:footnote w:id="9">
    <w:p w14:paraId="20818268" w14:textId="77777777" w:rsidR="0095358C" w:rsidRDefault="0095358C" w:rsidP="00B6054A">
      <w:pPr>
        <w:pStyle w:val="FootnoteText"/>
      </w:pPr>
      <w:r>
        <w:rPr>
          <w:rStyle w:val="FootnoteReference"/>
        </w:rPr>
        <w:footnoteRef/>
      </w:r>
      <w:r>
        <w:t xml:space="preserve"> </w:t>
      </w:r>
      <w:r>
        <w:rPr>
          <w:i/>
        </w:rPr>
        <w:t>See</w:t>
      </w:r>
      <w:r>
        <w:t xml:space="preserve"> 47 CFR § 64.603.</w:t>
      </w:r>
    </w:p>
  </w:footnote>
  <w:footnote w:id="10">
    <w:p w14:paraId="237485E2" w14:textId="77777777" w:rsidR="0095358C" w:rsidRDefault="0095358C" w:rsidP="00B6054A">
      <w:pPr>
        <w:pStyle w:val="FootnoteText"/>
      </w:pPr>
      <w:r>
        <w:rPr>
          <w:rStyle w:val="FootnoteReference"/>
        </w:rPr>
        <w:footnoteRef/>
      </w:r>
      <w:r>
        <w:t xml:space="preserve"> Since 2003, CTS has been a non-mandatory type of TRS that is eligible for compensation from the states for intrastate calls and from the Interstate TRS Fund for interstate or IP-based CTS calls.  </w:t>
      </w:r>
      <w:r>
        <w:rPr>
          <w:i/>
        </w:rPr>
        <w:t>Telecommunications Relay Services, and Speech-to-Speech Services for Individuals with Hearing and Speec</w:t>
      </w:r>
      <w:r>
        <w:t>h</w:t>
      </w:r>
      <w:r>
        <w:rPr>
          <w:i/>
        </w:rPr>
        <w:t xml:space="preserve"> Disabilities</w:t>
      </w:r>
      <w:r>
        <w:t xml:space="preserve">, Declaratory Ruling, 18 FCC Rcd 16121 (2003). </w:t>
      </w:r>
    </w:p>
  </w:footnote>
  <w:footnote w:id="11">
    <w:p w14:paraId="4840E81F" w14:textId="77777777" w:rsidR="0095358C" w:rsidRDefault="0095358C" w:rsidP="00B6054A">
      <w:pPr>
        <w:pStyle w:val="FootnoteText"/>
      </w:pPr>
      <w:r>
        <w:rPr>
          <w:rStyle w:val="FootnoteReference"/>
        </w:rPr>
        <w:footnoteRef/>
      </w:r>
      <w:r>
        <w:t xml:space="preserve"> 47 U.S.C. § 225(f); 47 CFR § 64.606(a).  </w:t>
      </w:r>
    </w:p>
  </w:footnote>
  <w:footnote w:id="12">
    <w:p w14:paraId="7D15CFDD" w14:textId="77777777" w:rsidR="0095358C" w:rsidRDefault="0095358C" w:rsidP="00B6054A">
      <w:pPr>
        <w:pStyle w:val="FootnoteText"/>
      </w:pPr>
      <w:r>
        <w:rPr>
          <w:rStyle w:val="FootnoteReference"/>
        </w:rPr>
        <w:footnoteRef/>
      </w:r>
      <w:r>
        <w:t xml:space="preserve"> 47 CFR § 64.606(b)(1)(ii).</w:t>
      </w:r>
    </w:p>
  </w:footnote>
  <w:footnote w:id="13">
    <w:p w14:paraId="48D452FC" w14:textId="77777777" w:rsidR="0095358C" w:rsidRDefault="0095358C" w:rsidP="00B6054A">
      <w:pPr>
        <w:pStyle w:val="FootnoteText"/>
      </w:pPr>
      <w:r>
        <w:rPr>
          <w:rStyle w:val="FootnoteReference"/>
        </w:rPr>
        <w:footnoteRef/>
      </w:r>
      <w:r>
        <w:t xml:space="preserve"> </w:t>
      </w:r>
      <w:r w:rsidRPr="005633FE">
        <w:rPr>
          <w:i/>
        </w:rPr>
        <w:t>Id.</w:t>
      </w:r>
      <w:r>
        <w:t xml:space="preserve"> § 64.606(a).  </w:t>
      </w:r>
    </w:p>
  </w:footnote>
  <w:footnote w:id="14">
    <w:p w14:paraId="14807793" w14:textId="77777777" w:rsidR="0095358C" w:rsidRDefault="0095358C" w:rsidP="00B6054A">
      <w:pPr>
        <w:pStyle w:val="FootnoteText"/>
      </w:pPr>
      <w:r>
        <w:rPr>
          <w:rStyle w:val="FootnoteReference"/>
        </w:rPr>
        <w:footnoteRef/>
      </w:r>
      <w:r>
        <w:t xml:space="preserve"> 47 U.S.C. § 225(f)(2)(A).  </w:t>
      </w:r>
      <w:r w:rsidRPr="002262EF">
        <w:rPr>
          <w:i/>
        </w:rPr>
        <w:t>See</w:t>
      </w:r>
      <w:r>
        <w:t xml:space="preserve"> 47 CFR § 64.604.</w:t>
      </w:r>
    </w:p>
  </w:footnote>
  <w:footnote w:id="15">
    <w:p w14:paraId="1F77F6B4" w14:textId="77777777" w:rsidR="0095358C" w:rsidRDefault="0095358C" w:rsidP="00B6054A">
      <w:pPr>
        <w:pStyle w:val="FootnoteText"/>
      </w:pPr>
      <w:r>
        <w:rPr>
          <w:rStyle w:val="FootnoteReference"/>
        </w:rPr>
        <w:footnoteRef/>
      </w:r>
      <w:r>
        <w:t xml:space="preserve"> 47 CFR § 64.606(b)(1)(iii).</w:t>
      </w:r>
    </w:p>
  </w:footnote>
  <w:footnote w:id="16">
    <w:p w14:paraId="584028FD" w14:textId="77777777" w:rsidR="0095358C" w:rsidRDefault="0095358C" w:rsidP="00B6054A">
      <w:pPr>
        <w:pStyle w:val="FootnoteText"/>
      </w:pPr>
      <w:r>
        <w:rPr>
          <w:rStyle w:val="FootnoteReference"/>
        </w:rPr>
        <w:footnoteRef/>
      </w:r>
      <w:r>
        <w:t xml:space="preserve"> 47 U.S.C. § 225(f)(2)(B).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734DEC0"/>
    <w:multiLevelType w:val="hybridMultilevel"/>
    <w:tmpl w:val="100E76EB"/>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FFFFF7C"/>
    <w:multiLevelType w:val="singleLevel"/>
    <w:tmpl w:val="94E0E086"/>
    <w:lvl w:ilvl="0">
      <w:start w:val="1"/>
      <w:numFmt w:val="decimal"/>
      <w:pStyle w:val="ListNumber5"/>
      <w:lvlText w:val="%1."/>
      <w:lvlJc w:val="left"/>
      <w:pPr>
        <w:tabs>
          <w:tab w:val="num" w:pos="1800"/>
        </w:tabs>
        <w:ind w:left="1800" w:hanging="360"/>
      </w:pPr>
    </w:lvl>
  </w:abstractNum>
  <w:abstractNum w:abstractNumId="2">
    <w:nsid w:val="FFFFFF7D"/>
    <w:multiLevelType w:val="singleLevel"/>
    <w:tmpl w:val="4B3A7336"/>
    <w:lvl w:ilvl="0">
      <w:start w:val="1"/>
      <w:numFmt w:val="decimal"/>
      <w:pStyle w:val="ListNumber4"/>
      <w:lvlText w:val="%1."/>
      <w:lvlJc w:val="left"/>
      <w:pPr>
        <w:tabs>
          <w:tab w:val="num" w:pos="1440"/>
        </w:tabs>
        <w:ind w:left="1440" w:hanging="360"/>
      </w:pPr>
    </w:lvl>
  </w:abstractNum>
  <w:abstractNum w:abstractNumId="3">
    <w:nsid w:val="FFFFFF7E"/>
    <w:multiLevelType w:val="singleLevel"/>
    <w:tmpl w:val="6D245FC2"/>
    <w:lvl w:ilvl="0">
      <w:start w:val="1"/>
      <w:numFmt w:val="decimal"/>
      <w:pStyle w:val="ListNumber3"/>
      <w:lvlText w:val="%1."/>
      <w:lvlJc w:val="left"/>
      <w:pPr>
        <w:tabs>
          <w:tab w:val="num" w:pos="1080"/>
        </w:tabs>
        <w:ind w:left="1080" w:hanging="360"/>
      </w:pPr>
    </w:lvl>
  </w:abstractNum>
  <w:abstractNum w:abstractNumId="4">
    <w:nsid w:val="FFFFFF7F"/>
    <w:multiLevelType w:val="singleLevel"/>
    <w:tmpl w:val="9D402FB2"/>
    <w:lvl w:ilvl="0">
      <w:start w:val="1"/>
      <w:numFmt w:val="decimal"/>
      <w:pStyle w:val="ListNumber2"/>
      <w:lvlText w:val="%1."/>
      <w:lvlJc w:val="left"/>
      <w:pPr>
        <w:tabs>
          <w:tab w:val="num" w:pos="720"/>
        </w:tabs>
        <w:ind w:left="720" w:hanging="360"/>
      </w:pPr>
    </w:lvl>
  </w:abstractNum>
  <w:abstractNum w:abstractNumId="5">
    <w:nsid w:val="FFFFFF80"/>
    <w:multiLevelType w:val="singleLevel"/>
    <w:tmpl w:val="C584FD04"/>
    <w:lvl w:ilvl="0">
      <w:start w:val="1"/>
      <w:numFmt w:val="bullet"/>
      <w:pStyle w:val="ListBullet5"/>
      <w:lvlText w:val=""/>
      <w:lvlJc w:val="left"/>
      <w:pPr>
        <w:tabs>
          <w:tab w:val="num" w:pos="1800"/>
        </w:tabs>
        <w:ind w:left="1800" w:hanging="360"/>
      </w:pPr>
      <w:rPr>
        <w:rFonts w:ascii="Symbol" w:hAnsi="Symbol" w:hint="default"/>
      </w:rPr>
    </w:lvl>
  </w:abstractNum>
  <w:abstractNum w:abstractNumId="6">
    <w:nsid w:val="FFFFFF81"/>
    <w:multiLevelType w:val="singleLevel"/>
    <w:tmpl w:val="E11A50FC"/>
    <w:lvl w:ilvl="0">
      <w:start w:val="1"/>
      <w:numFmt w:val="bullet"/>
      <w:pStyle w:val="ListBullet4"/>
      <w:lvlText w:val=""/>
      <w:lvlJc w:val="left"/>
      <w:pPr>
        <w:tabs>
          <w:tab w:val="num" w:pos="1440"/>
        </w:tabs>
        <w:ind w:left="1440" w:hanging="360"/>
      </w:pPr>
      <w:rPr>
        <w:rFonts w:ascii="Symbol" w:hAnsi="Symbol" w:hint="default"/>
      </w:rPr>
    </w:lvl>
  </w:abstractNum>
  <w:abstractNum w:abstractNumId="7">
    <w:nsid w:val="FFFFFF82"/>
    <w:multiLevelType w:val="singleLevel"/>
    <w:tmpl w:val="DF3A3E36"/>
    <w:lvl w:ilvl="0">
      <w:start w:val="1"/>
      <w:numFmt w:val="bullet"/>
      <w:pStyle w:val="ListBullet3"/>
      <w:lvlText w:val=""/>
      <w:lvlJc w:val="left"/>
      <w:pPr>
        <w:tabs>
          <w:tab w:val="num" w:pos="1080"/>
        </w:tabs>
        <w:ind w:left="1080" w:hanging="360"/>
      </w:pPr>
      <w:rPr>
        <w:rFonts w:ascii="Symbol" w:hAnsi="Symbol" w:hint="default"/>
      </w:rPr>
    </w:lvl>
  </w:abstractNum>
  <w:abstractNum w:abstractNumId="8">
    <w:nsid w:val="FFFFFF83"/>
    <w:multiLevelType w:val="singleLevel"/>
    <w:tmpl w:val="DDEEA1D2"/>
    <w:lvl w:ilvl="0">
      <w:start w:val="1"/>
      <w:numFmt w:val="bullet"/>
      <w:pStyle w:val="ListBullet2"/>
      <w:lvlText w:val=""/>
      <w:lvlJc w:val="left"/>
      <w:pPr>
        <w:tabs>
          <w:tab w:val="num" w:pos="720"/>
        </w:tabs>
        <w:ind w:left="720" w:hanging="360"/>
      </w:pPr>
      <w:rPr>
        <w:rFonts w:ascii="Symbol" w:hAnsi="Symbol" w:hint="default"/>
      </w:rPr>
    </w:lvl>
  </w:abstractNum>
  <w:abstractNum w:abstractNumId="9">
    <w:nsid w:val="FFFFFF88"/>
    <w:multiLevelType w:val="singleLevel"/>
    <w:tmpl w:val="908CAEE0"/>
    <w:lvl w:ilvl="0">
      <w:start w:val="1"/>
      <w:numFmt w:val="decimal"/>
      <w:pStyle w:val="ListNumber"/>
      <w:lvlText w:val="%1."/>
      <w:lvlJc w:val="left"/>
      <w:pPr>
        <w:tabs>
          <w:tab w:val="num" w:pos="360"/>
        </w:tabs>
        <w:ind w:left="360" w:hanging="360"/>
      </w:pPr>
    </w:lvl>
  </w:abstractNum>
  <w:abstractNum w:abstractNumId="10">
    <w:nsid w:val="FFFFFF89"/>
    <w:multiLevelType w:val="singleLevel"/>
    <w:tmpl w:val="24F42346"/>
    <w:lvl w:ilvl="0">
      <w:start w:val="1"/>
      <w:numFmt w:val="bullet"/>
      <w:pStyle w:val="ListBullet"/>
      <w:lvlText w:val=""/>
      <w:lvlJc w:val="left"/>
      <w:pPr>
        <w:tabs>
          <w:tab w:val="num" w:pos="360"/>
        </w:tabs>
        <w:ind w:left="360" w:hanging="360"/>
      </w:pPr>
      <w:rPr>
        <w:rFonts w:ascii="Symbol" w:hAnsi="Symbol" w:hint="default"/>
      </w:rPr>
    </w:lvl>
  </w:abstractNum>
  <w:abstractNum w:abstractNumId="11">
    <w:nsid w:val="00000001"/>
    <w:multiLevelType w:val="singleLevel"/>
    <w:tmpl w:val="00000000"/>
    <w:lvl w:ilvl="0">
      <w:start w:val="1"/>
      <w:numFmt w:val="bullet"/>
      <w:pStyle w:val="07BulletedAnswersCharCharCharChar"/>
      <w:lvlText w:val=""/>
      <w:lvlJc w:val="left"/>
      <w:pPr>
        <w:tabs>
          <w:tab w:val="num" w:pos="720"/>
        </w:tabs>
        <w:ind w:left="648" w:hanging="288"/>
      </w:pPr>
      <w:rPr>
        <w:rFonts w:ascii="Wingdings" w:hAnsi="Wingdings" w:hint="default"/>
        <w:sz w:val="24"/>
      </w:rPr>
    </w:lvl>
  </w:abstractNum>
  <w:abstractNum w:abstractNumId="12">
    <w:nsid w:val="00000002"/>
    <w:multiLevelType w:val="multilevel"/>
    <w:tmpl w:val="00000000"/>
    <w:lvl w:ilvl="0">
      <w:start w:val="1"/>
      <w:numFmt w:val="decimal"/>
      <w:lvlText w:val="%1)"/>
      <w:lvlJc w:val="left"/>
      <w:pPr>
        <w:tabs>
          <w:tab w:val="num" w:pos="720"/>
        </w:tabs>
        <w:ind w:left="720" w:hanging="720"/>
      </w:pPr>
    </w:lvl>
    <w:lvl w:ilvl="1">
      <w:start w:val="1"/>
      <w:numFmt w:val="decimal"/>
      <w:pStyle w:val="Paragraph2"/>
      <w:lvlText w:val="%2"/>
      <w:lvlJc w:val="left"/>
    </w:lvl>
    <w:lvl w:ilvl="2">
      <w:start w:val="1"/>
      <w:numFmt w:val="decimal"/>
      <w:pStyle w:val="Paragraph3"/>
      <w:lvlText w:val="%3"/>
      <w:lvlJc w:val="left"/>
    </w:lvl>
    <w:lvl w:ilvl="3">
      <w:start w:val="1"/>
      <w:numFmt w:val="decimal"/>
      <w:lvlText w:val="%4"/>
      <w:lvlJc w:val="left"/>
    </w:lvl>
    <w:lvl w:ilvl="4">
      <w:start w:val="1"/>
      <w:numFmt w:val="decimal"/>
      <w:pStyle w:val="Paragraph5"/>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3">
    <w:nsid w:val="00000006"/>
    <w:multiLevelType w:val="singleLevel"/>
    <w:tmpl w:val="00000000"/>
    <w:lvl w:ilvl="0">
      <w:start w:val="1"/>
      <w:numFmt w:val="bullet"/>
      <w:pStyle w:val="12PhoneBulletsChar1Char"/>
      <w:lvlText w:val=""/>
      <w:lvlJc w:val="left"/>
      <w:pPr>
        <w:tabs>
          <w:tab w:val="num" w:pos="936"/>
        </w:tabs>
        <w:ind w:left="936" w:hanging="432"/>
      </w:pPr>
      <w:rPr>
        <w:rFonts w:ascii="Wingdings" w:hAnsi="Wingdings" w:hint="default"/>
        <w:caps w:val="0"/>
        <w:strike w:val="0"/>
        <w:dstrike w:val="0"/>
        <w:outline w:val="0"/>
        <w:shadow w:val="0"/>
        <w:emboss/>
        <w:imprint w:val="0"/>
        <w:vanish w:val="0"/>
        <w:sz w:val="24"/>
        <w:vertAlign w:val="baseline"/>
      </w:rPr>
    </w:lvl>
  </w:abstractNum>
  <w:abstractNum w:abstractNumId="14">
    <w:nsid w:val="00000007"/>
    <w:multiLevelType w:val="multilevel"/>
    <w:tmpl w:val="00000000"/>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pStyle w:val="08BulletedSubAnswersCharChar"/>
      <w:lvlText w:val=""/>
      <w:lvlJc w:val="left"/>
      <w:pPr>
        <w:tabs>
          <w:tab w:val="num" w:pos="1008"/>
        </w:tabs>
        <w:ind w:left="936" w:hanging="288"/>
      </w:pPr>
      <w:rPr>
        <w:rFonts w:ascii="Wingdings" w:hAnsi="Wingdings" w:hint="default"/>
        <w:caps w:val="0"/>
        <w:strike w:val="0"/>
        <w:dstrike w:val="0"/>
        <w:outline w:val="0"/>
        <w:shadow w:val="0"/>
        <w:emboss w:val="0"/>
        <w:imprint w:val="0"/>
        <w:vanish w:val="0"/>
        <w:vertAlign w:val="baseline"/>
      </w:rPr>
    </w:lvl>
    <w:lvl w:ilvl="5">
      <w:start w:val="1"/>
      <w:numFmt w:val="bullet"/>
      <w:lvlRestart w:val="0"/>
      <w:lvlText w:val=""/>
      <w:lvlJc w:val="left"/>
      <w:pPr>
        <w:tabs>
          <w:tab w:val="num" w:pos="720"/>
        </w:tabs>
        <w:ind w:left="648" w:hanging="288"/>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nsid w:val="01A008E1"/>
    <w:multiLevelType w:val="singleLevel"/>
    <w:tmpl w:val="77381DCC"/>
    <w:lvl w:ilvl="0">
      <w:start w:val="1"/>
      <w:numFmt w:val="bullet"/>
      <w:pStyle w:val="QuestionBulletLast"/>
      <w:lvlText w:val=""/>
      <w:lvlJc w:val="left"/>
      <w:pPr>
        <w:tabs>
          <w:tab w:val="num" w:pos="720"/>
        </w:tabs>
        <w:ind w:left="720" w:hanging="360"/>
      </w:pPr>
      <w:rPr>
        <w:rFonts w:ascii="Wingdings" w:hAnsi="Wingdings" w:hint="default"/>
        <w:color w:val="auto"/>
        <w:sz w:val="22"/>
        <w:szCs w:val="22"/>
      </w:rPr>
    </w:lvl>
  </w:abstractNum>
  <w:abstractNum w:abstractNumId="16">
    <w:nsid w:val="0285653F"/>
    <w:multiLevelType w:val="hybridMultilevel"/>
    <w:tmpl w:val="F21E10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nsid w:val="03C00E1F"/>
    <w:multiLevelType w:val="hybridMultilevel"/>
    <w:tmpl w:val="4D4CAB90"/>
    <w:lvl w:ilvl="0" w:tplc="3AF2C662">
      <w:start w:val="1"/>
      <w:numFmt w:val="decimal"/>
      <w:pStyle w:val="QuestNumList-Blue"/>
      <w:lvlText w:val="%1."/>
      <w:lvlJc w:val="left"/>
      <w:pPr>
        <w:ind w:left="720" w:hanging="360"/>
      </w:pPr>
      <w:rPr>
        <w:rFonts w:ascii="Sprint Sans Medium" w:hAnsi="Sprint Sans Medium" w:hint="default"/>
        <w:b w:val="0"/>
        <w:i w:val="0"/>
        <w:color w:val="4F81BD"/>
        <w:sz w:val="20"/>
        <w:szCs w:val="22"/>
      </w:rPr>
    </w:lvl>
    <w:lvl w:ilvl="1" w:tplc="4BBE1498" w:tentative="1">
      <w:start w:val="1"/>
      <w:numFmt w:val="lowerLetter"/>
      <w:lvlText w:val="%2."/>
      <w:lvlJc w:val="left"/>
      <w:pPr>
        <w:ind w:left="1800" w:hanging="360"/>
      </w:pPr>
    </w:lvl>
    <w:lvl w:ilvl="2" w:tplc="8A88260E" w:tentative="1">
      <w:start w:val="1"/>
      <w:numFmt w:val="lowerRoman"/>
      <w:lvlText w:val="%3."/>
      <w:lvlJc w:val="right"/>
      <w:pPr>
        <w:ind w:left="2520" w:hanging="180"/>
      </w:pPr>
    </w:lvl>
    <w:lvl w:ilvl="3" w:tplc="564272EE" w:tentative="1">
      <w:start w:val="1"/>
      <w:numFmt w:val="decimal"/>
      <w:lvlText w:val="%4."/>
      <w:lvlJc w:val="left"/>
      <w:pPr>
        <w:ind w:left="3240" w:hanging="360"/>
      </w:pPr>
    </w:lvl>
    <w:lvl w:ilvl="4" w:tplc="A98847BA" w:tentative="1">
      <w:start w:val="1"/>
      <w:numFmt w:val="lowerLetter"/>
      <w:lvlText w:val="%5."/>
      <w:lvlJc w:val="left"/>
      <w:pPr>
        <w:ind w:left="3960" w:hanging="360"/>
      </w:pPr>
    </w:lvl>
    <w:lvl w:ilvl="5" w:tplc="34CE12D0" w:tentative="1">
      <w:start w:val="1"/>
      <w:numFmt w:val="lowerRoman"/>
      <w:lvlText w:val="%6."/>
      <w:lvlJc w:val="right"/>
      <w:pPr>
        <w:ind w:left="4680" w:hanging="180"/>
      </w:pPr>
    </w:lvl>
    <w:lvl w:ilvl="6" w:tplc="31A4D372" w:tentative="1">
      <w:start w:val="1"/>
      <w:numFmt w:val="decimal"/>
      <w:lvlText w:val="%7."/>
      <w:lvlJc w:val="left"/>
      <w:pPr>
        <w:ind w:left="5400" w:hanging="360"/>
      </w:pPr>
    </w:lvl>
    <w:lvl w:ilvl="7" w:tplc="5C72D922" w:tentative="1">
      <w:start w:val="1"/>
      <w:numFmt w:val="lowerLetter"/>
      <w:lvlText w:val="%8."/>
      <w:lvlJc w:val="left"/>
      <w:pPr>
        <w:ind w:left="6120" w:hanging="360"/>
      </w:pPr>
    </w:lvl>
    <w:lvl w:ilvl="8" w:tplc="A6B639A0" w:tentative="1">
      <w:start w:val="1"/>
      <w:numFmt w:val="lowerRoman"/>
      <w:lvlText w:val="%9."/>
      <w:lvlJc w:val="right"/>
      <w:pPr>
        <w:ind w:left="6840" w:hanging="180"/>
      </w:pPr>
    </w:lvl>
  </w:abstractNum>
  <w:abstractNum w:abstractNumId="18">
    <w:nsid w:val="045273C3"/>
    <w:multiLevelType w:val="hybridMultilevel"/>
    <w:tmpl w:val="C4FC6D72"/>
    <w:lvl w:ilvl="0" w:tplc="287A2378">
      <w:start w:val="1"/>
      <w:numFmt w:val="bullet"/>
      <w:pStyle w:val="SLABullets"/>
      <w:lvlText w:val=""/>
      <w:lvlJc w:val="left"/>
      <w:pPr>
        <w:tabs>
          <w:tab w:val="num" w:pos="864"/>
        </w:tabs>
        <w:ind w:left="864" w:hanging="432"/>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Helv"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Helv"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Helv"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050D7B38"/>
    <w:multiLevelType w:val="multilevel"/>
    <w:tmpl w:val="CDEA32CE"/>
    <w:lvl w:ilvl="0">
      <w:start w:val="1"/>
      <w:numFmt w:val="bullet"/>
      <w:pStyle w:val="Steps"/>
      <w:lvlText w:val=""/>
      <w:lvlJc w:val="left"/>
      <w:pPr>
        <w:tabs>
          <w:tab w:val="num" w:pos="360"/>
        </w:tabs>
        <w:ind w:left="360" w:hanging="360"/>
      </w:pPr>
      <w:rPr>
        <w:rFonts w:ascii="Wingdings" w:hAnsi="Wingdings" w:hint="default"/>
        <w:color w:val="008000"/>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0">
    <w:nsid w:val="076E2D29"/>
    <w:multiLevelType w:val="multilevel"/>
    <w:tmpl w:val="82EC1604"/>
    <w:lvl w:ilvl="0">
      <w:start w:val="14"/>
      <w:numFmt w:val="decimal"/>
      <w:pStyle w:val="FigureCaption"/>
      <w:lvlText w:val="Figure III-%1"/>
      <w:lvlJc w:val="left"/>
      <w:pPr>
        <w:tabs>
          <w:tab w:val="num" w:pos="1800"/>
        </w:tabs>
        <w:ind w:left="360" w:hanging="360"/>
      </w:pPr>
      <w:rPr>
        <w:rFonts w:ascii="Garamond" w:hAnsi="Garamond" w:hint="default"/>
        <w:b/>
        <w:i w:val="0"/>
        <w:color w:val="auto"/>
        <w:sz w:val="24"/>
      </w:rPr>
    </w:lvl>
    <w:lvl w:ilvl="1" w:tentative="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nsid w:val="07EB03C8"/>
    <w:multiLevelType w:val="singleLevel"/>
    <w:tmpl w:val="BDD2BF2E"/>
    <w:lvl w:ilvl="0">
      <w:start w:val="1"/>
      <w:numFmt w:val="bullet"/>
      <w:pStyle w:val="QuestionBulletSingle"/>
      <w:lvlText w:val=""/>
      <w:lvlJc w:val="left"/>
      <w:pPr>
        <w:tabs>
          <w:tab w:val="num" w:pos="360"/>
        </w:tabs>
        <w:ind w:left="360" w:hanging="360"/>
      </w:pPr>
      <w:rPr>
        <w:rFonts w:ascii="Wingdings" w:hAnsi="Wingdings" w:hint="default"/>
      </w:rPr>
    </w:lvl>
  </w:abstractNum>
  <w:abstractNum w:abstractNumId="22">
    <w:nsid w:val="09E37025"/>
    <w:multiLevelType w:val="hybridMultilevel"/>
    <w:tmpl w:val="5C8861F8"/>
    <w:lvl w:ilvl="0" w:tplc="FF4A86A4">
      <w:start w:val="1"/>
      <w:numFmt w:val="bullet"/>
      <w:pStyle w:val="Bulletkwn-Coral"/>
      <w:lvlText w:val=""/>
      <w:lvlJc w:val="left"/>
      <w:pPr>
        <w:ind w:left="720" w:hanging="360"/>
      </w:pPr>
      <w:rPr>
        <w:rFonts w:ascii="Symbol" w:hAnsi="Symbol" w:hint="default"/>
        <w:color w:val="F75822"/>
        <w:sz w:val="24"/>
      </w:rPr>
    </w:lvl>
    <w:lvl w:ilvl="1" w:tplc="A0209D34" w:tentative="1">
      <w:start w:val="1"/>
      <w:numFmt w:val="bullet"/>
      <w:lvlText w:val="o"/>
      <w:lvlJc w:val="left"/>
      <w:pPr>
        <w:ind w:left="1800" w:hanging="360"/>
      </w:pPr>
      <w:rPr>
        <w:rFonts w:ascii="Courier New" w:hAnsi="Courier New" w:cs="Courier New" w:hint="default"/>
      </w:rPr>
    </w:lvl>
    <w:lvl w:ilvl="2" w:tplc="4BC41986" w:tentative="1">
      <w:start w:val="1"/>
      <w:numFmt w:val="bullet"/>
      <w:lvlText w:val=""/>
      <w:lvlJc w:val="left"/>
      <w:pPr>
        <w:ind w:left="2520" w:hanging="360"/>
      </w:pPr>
      <w:rPr>
        <w:rFonts w:ascii="Wingdings" w:hAnsi="Wingdings" w:hint="default"/>
      </w:rPr>
    </w:lvl>
    <w:lvl w:ilvl="3" w:tplc="6B60BDAA" w:tentative="1">
      <w:start w:val="1"/>
      <w:numFmt w:val="bullet"/>
      <w:lvlText w:val=""/>
      <w:lvlJc w:val="left"/>
      <w:pPr>
        <w:ind w:left="3240" w:hanging="360"/>
      </w:pPr>
      <w:rPr>
        <w:rFonts w:ascii="Symbol" w:hAnsi="Symbol" w:hint="default"/>
      </w:rPr>
    </w:lvl>
    <w:lvl w:ilvl="4" w:tplc="D8D29802" w:tentative="1">
      <w:start w:val="1"/>
      <w:numFmt w:val="bullet"/>
      <w:lvlText w:val="o"/>
      <w:lvlJc w:val="left"/>
      <w:pPr>
        <w:ind w:left="3960" w:hanging="360"/>
      </w:pPr>
      <w:rPr>
        <w:rFonts w:ascii="Courier New" w:hAnsi="Courier New" w:cs="Courier New" w:hint="default"/>
      </w:rPr>
    </w:lvl>
    <w:lvl w:ilvl="5" w:tplc="F2CC2B56" w:tentative="1">
      <w:start w:val="1"/>
      <w:numFmt w:val="bullet"/>
      <w:lvlText w:val=""/>
      <w:lvlJc w:val="left"/>
      <w:pPr>
        <w:ind w:left="4680" w:hanging="360"/>
      </w:pPr>
      <w:rPr>
        <w:rFonts w:ascii="Wingdings" w:hAnsi="Wingdings" w:hint="default"/>
      </w:rPr>
    </w:lvl>
    <w:lvl w:ilvl="6" w:tplc="D3C6EBFC" w:tentative="1">
      <w:start w:val="1"/>
      <w:numFmt w:val="bullet"/>
      <w:lvlText w:val=""/>
      <w:lvlJc w:val="left"/>
      <w:pPr>
        <w:ind w:left="5400" w:hanging="360"/>
      </w:pPr>
      <w:rPr>
        <w:rFonts w:ascii="Symbol" w:hAnsi="Symbol" w:hint="default"/>
      </w:rPr>
    </w:lvl>
    <w:lvl w:ilvl="7" w:tplc="C55E43B2" w:tentative="1">
      <w:start w:val="1"/>
      <w:numFmt w:val="bullet"/>
      <w:lvlText w:val="o"/>
      <w:lvlJc w:val="left"/>
      <w:pPr>
        <w:ind w:left="6120" w:hanging="360"/>
      </w:pPr>
      <w:rPr>
        <w:rFonts w:ascii="Courier New" w:hAnsi="Courier New" w:cs="Courier New" w:hint="default"/>
      </w:rPr>
    </w:lvl>
    <w:lvl w:ilvl="8" w:tplc="8EBE8FE4" w:tentative="1">
      <w:start w:val="1"/>
      <w:numFmt w:val="bullet"/>
      <w:lvlText w:val=""/>
      <w:lvlJc w:val="left"/>
      <w:pPr>
        <w:ind w:left="6840" w:hanging="360"/>
      </w:pPr>
      <w:rPr>
        <w:rFonts w:ascii="Wingdings" w:hAnsi="Wingdings" w:hint="default"/>
      </w:rPr>
    </w:lvl>
  </w:abstractNum>
  <w:abstractNum w:abstractNumId="23">
    <w:nsid w:val="0B770805"/>
    <w:multiLevelType w:val="hybridMultilevel"/>
    <w:tmpl w:val="53C872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0BAC6507"/>
    <w:multiLevelType w:val="hybridMultilevel"/>
    <w:tmpl w:val="2F66AF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0C8320AF"/>
    <w:multiLevelType w:val="hybridMultilevel"/>
    <w:tmpl w:val="135E43D2"/>
    <w:lvl w:ilvl="0" w:tplc="3B126A50">
      <w:start w:val="1"/>
      <w:numFmt w:val="upperLetter"/>
      <w:pStyle w:val="ParagraphTextAlpha"/>
      <w:lvlText w:val="%1."/>
      <w:lvlJc w:val="left"/>
      <w:pPr>
        <w:tabs>
          <w:tab w:val="num" w:pos="720"/>
        </w:tabs>
        <w:ind w:left="720" w:hanging="360"/>
      </w:pPr>
      <w:rPr>
        <w:rFonts w:hint="default"/>
      </w:rPr>
    </w:lvl>
    <w:lvl w:ilvl="1" w:tplc="11F2EBD0" w:tentative="1">
      <w:start w:val="1"/>
      <w:numFmt w:val="lowerLetter"/>
      <w:lvlText w:val="%2."/>
      <w:lvlJc w:val="left"/>
      <w:pPr>
        <w:tabs>
          <w:tab w:val="num" w:pos="1440"/>
        </w:tabs>
        <w:ind w:left="1440" w:hanging="360"/>
      </w:pPr>
    </w:lvl>
    <w:lvl w:ilvl="2" w:tplc="2214BA12" w:tentative="1">
      <w:start w:val="1"/>
      <w:numFmt w:val="lowerRoman"/>
      <w:lvlText w:val="%3."/>
      <w:lvlJc w:val="right"/>
      <w:pPr>
        <w:tabs>
          <w:tab w:val="num" w:pos="2160"/>
        </w:tabs>
        <w:ind w:left="2160" w:hanging="180"/>
      </w:pPr>
    </w:lvl>
    <w:lvl w:ilvl="3" w:tplc="CE60DD58" w:tentative="1">
      <w:start w:val="1"/>
      <w:numFmt w:val="decimal"/>
      <w:lvlText w:val="%4."/>
      <w:lvlJc w:val="left"/>
      <w:pPr>
        <w:tabs>
          <w:tab w:val="num" w:pos="2880"/>
        </w:tabs>
        <w:ind w:left="2880" w:hanging="360"/>
      </w:pPr>
    </w:lvl>
    <w:lvl w:ilvl="4" w:tplc="2500D324" w:tentative="1">
      <w:start w:val="1"/>
      <w:numFmt w:val="lowerLetter"/>
      <w:lvlText w:val="%5."/>
      <w:lvlJc w:val="left"/>
      <w:pPr>
        <w:tabs>
          <w:tab w:val="num" w:pos="3600"/>
        </w:tabs>
        <w:ind w:left="3600" w:hanging="360"/>
      </w:pPr>
    </w:lvl>
    <w:lvl w:ilvl="5" w:tplc="96663932" w:tentative="1">
      <w:start w:val="1"/>
      <w:numFmt w:val="lowerRoman"/>
      <w:lvlText w:val="%6."/>
      <w:lvlJc w:val="right"/>
      <w:pPr>
        <w:tabs>
          <w:tab w:val="num" w:pos="4320"/>
        </w:tabs>
        <w:ind w:left="4320" w:hanging="180"/>
      </w:pPr>
    </w:lvl>
    <w:lvl w:ilvl="6" w:tplc="C212DCB2" w:tentative="1">
      <w:start w:val="1"/>
      <w:numFmt w:val="decimal"/>
      <w:lvlText w:val="%7."/>
      <w:lvlJc w:val="left"/>
      <w:pPr>
        <w:tabs>
          <w:tab w:val="num" w:pos="5040"/>
        </w:tabs>
        <w:ind w:left="5040" w:hanging="360"/>
      </w:pPr>
    </w:lvl>
    <w:lvl w:ilvl="7" w:tplc="36969F56" w:tentative="1">
      <w:start w:val="1"/>
      <w:numFmt w:val="lowerLetter"/>
      <w:lvlText w:val="%8."/>
      <w:lvlJc w:val="left"/>
      <w:pPr>
        <w:tabs>
          <w:tab w:val="num" w:pos="5760"/>
        </w:tabs>
        <w:ind w:left="5760" w:hanging="360"/>
      </w:pPr>
    </w:lvl>
    <w:lvl w:ilvl="8" w:tplc="0FC44540" w:tentative="1">
      <w:start w:val="1"/>
      <w:numFmt w:val="lowerRoman"/>
      <w:lvlText w:val="%9."/>
      <w:lvlJc w:val="right"/>
      <w:pPr>
        <w:tabs>
          <w:tab w:val="num" w:pos="6480"/>
        </w:tabs>
        <w:ind w:left="6480" w:hanging="180"/>
      </w:pPr>
    </w:lvl>
  </w:abstractNum>
  <w:abstractNum w:abstractNumId="26">
    <w:nsid w:val="0E3709E0"/>
    <w:multiLevelType w:val="hybridMultilevel"/>
    <w:tmpl w:val="214EF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10FE148D"/>
    <w:multiLevelType w:val="hybridMultilevel"/>
    <w:tmpl w:val="46B2A388"/>
    <w:lvl w:ilvl="0" w:tplc="4BEE79AA">
      <w:start w:val="1"/>
      <w:numFmt w:val="bullet"/>
      <w:pStyle w:val="HangingIndentLast"/>
      <w:lvlText w:val="o"/>
      <w:lvlJc w:val="left"/>
      <w:pPr>
        <w:tabs>
          <w:tab w:val="num" w:pos="1080"/>
        </w:tabs>
        <w:ind w:left="1080" w:hanging="360"/>
      </w:pPr>
      <w:rPr>
        <w:rFonts w:ascii="Courier New" w:hAnsi="Courier New" w:cs="Courier New" w:hint="default"/>
      </w:rPr>
    </w:lvl>
    <w:lvl w:ilvl="1" w:tplc="04185B1A" w:tentative="1">
      <w:start w:val="1"/>
      <w:numFmt w:val="bullet"/>
      <w:lvlText w:val="o"/>
      <w:lvlJc w:val="left"/>
      <w:pPr>
        <w:tabs>
          <w:tab w:val="num" w:pos="1440"/>
        </w:tabs>
        <w:ind w:left="1440" w:hanging="360"/>
      </w:pPr>
      <w:rPr>
        <w:rFonts w:ascii="Courier New" w:hAnsi="Courier New" w:cs="Courier New" w:hint="default"/>
      </w:rPr>
    </w:lvl>
    <w:lvl w:ilvl="2" w:tplc="5568E6D0" w:tentative="1">
      <w:start w:val="1"/>
      <w:numFmt w:val="bullet"/>
      <w:lvlText w:val=""/>
      <w:lvlJc w:val="left"/>
      <w:pPr>
        <w:tabs>
          <w:tab w:val="num" w:pos="2160"/>
        </w:tabs>
        <w:ind w:left="2160" w:hanging="360"/>
      </w:pPr>
      <w:rPr>
        <w:rFonts w:ascii="Wingdings" w:hAnsi="Wingdings" w:hint="default"/>
      </w:rPr>
    </w:lvl>
    <w:lvl w:ilvl="3" w:tplc="732AAA1E" w:tentative="1">
      <w:start w:val="1"/>
      <w:numFmt w:val="bullet"/>
      <w:lvlText w:val=""/>
      <w:lvlJc w:val="left"/>
      <w:pPr>
        <w:tabs>
          <w:tab w:val="num" w:pos="2880"/>
        </w:tabs>
        <w:ind w:left="2880" w:hanging="360"/>
      </w:pPr>
      <w:rPr>
        <w:rFonts w:ascii="Symbol" w:hAnsi="Symbol" w:hint="default"/>
      </w:rPr>
    </w:lvl>
    <w:lvl w:ilvl="4" w:tplc="E710E3EE" w:tentative="1">
      <w:start w:val="1"/>
      <w:numFmt w:val="bullet"/>
      <w:lvlText w:val="o"/>
      <w:lvlJc w:val="left"/>
      <w:pPr>
        <w:tabs>
          <w:tab w:val="num" w:pos="3600"/>
        </w:tabs>
        <w:ind w:left="3600" w:hanging="360"/>
      </w:pPr>
      <w:rPr>
        <w:rFonts w:ascii="Courier New" w:hAnsi="Courier New" w:cs="Courier New" w:hint="default"/>
      </w:rPr>
    </w:lvl>
    <w:lvl w:ilvl="5" w:tplc="A1DC1D72" w:tentative="1">
      <w:start w:val="1"/>
      <w:numFmt w:val="bullet"/>
      <w:lvlText w:val=""/>
      <w:lvlJc w:val="left"/>
      <w:pPr>
        <w:tabs>
          <w:tab w:val="num" w:pos="4320"/>
        </w:tabs>
        <w:ind w:left="4320" w:hanging="360"/>
      </w:pPr>
      <w:rPr>
        <w:rFonts w:ascii="Wingdings" w:hAnsi="Wingdings" w:hint="default"/>
      </w:rPr>
    </w:lvl>
    <w:lvl w:ilvl="6" w:tplc="0086934E" w:tentative="1">
      <w:start w:val="1"/>
      <w:numFmt w:val="bullet"/>
      <w:lvlText w:val=""/>
      <w:lvlJc w:val="left"/>
      <w:pPr>
        <w:tabs>
          <w:tab w:val="num" w:pos="5040"/>
        </w:tabs>
        <w:ind w:left="5040" w:hanging="360"/>
      </w:pPr>
      <w:rPr>
        <w:rFonts w:ascii="Symbol" w:hAnsi="Symbol" w:hint="default"/>
      </w:rPr>
    </w:lvl>
    <w:lvl w:ilvl="7" w:tplc="B310E8E4" w:tentative="1">
      <w:start w:val="1"/>
      <w:numFmt w:val="bullet"/>
      <w:lvlText w:val="o"/>
      <w:lvlJc w:val="left"/>
      <w:pPr>
        <w:tabs>
          <w:tab w:val="num" w:pos="5760"/>
        </w:tabs>
        <w:ind w:left="5760" w:hanging="360"/>
      </w:pPr>
      <w:rPr>
        <w:rFonts w:ascii="Courier New" w:hAnsi="Courier New" w:cs="Courier New" w:hint="default"/>
      </w:rPr>
    </w:lvl>
    <w:lvl w:ilvl="8" w:tplc="F38C0D1C" w:tentative="1">
      <w:start w:val="1"/>
      <w:numFmt w:val="bullet"/>
      <w:lvlText w:val=""/>
      <w:lvlJc w:val="left"/>
      <w:pPr>
        <w:tabs>
          <w:tab w:val="num" w:pos="6480"/>
        </w:tabs>
        <w:ind w:left="6480" w:hanging="360"/>
      </w:pPr>
      <w:rPr>
        <w:rFonts w:ascii="Wingdings" w:hAnsi="Wingdings" w:hint="default"/>
      </w:rPr>
    </w:lvl>
  </w:abstractNum>
  <w:abstractNum w:abstractNumId="28">
    <w:nsid w:val="14C33AD3"/>
    <w:multiLevelType w:val="hybridMultilevel"/>
    <w:tmpl w:val="C6E86C30"/>
    <w:lvl w:ilvl="0" w:tplc="5E8A6A72">
      <w:start w:val="1"/>
      <w:numFmt w:val="bullet"/>
      <w:pStyle w:val="BulletLast"/>
      <w:lvlText w:val=""/>
      <w:lvlJc w:val="left"/>
      <w:pPr>
        <w:tabs>
          <w:tab w:val="num" w:pos="720"/>
        </w:tabs>
        <w:ind w:left="720" w:hanging="360"/>
      </w:pPr>
      <w:rPr>
        <w:rFonts w:ascii="Symbol" w:hAnsi="Symbol" w:hint="default"/>
        <w:color w:val="FFCC0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19BD2497"/>
    <w:multiLevelType w:val="hybridMultilevel"/>
    <w:tmpl w:val="7096BFA4"/>
    <w:lvl w:ilvl="0" w:tplc="9244A9D8">
      <w:start w:val="1"/>
      <w:numFmt w:val="bullet"/>
      <w:pStyle w:val="Bullet-Coral"/>
      <w:lvlText w:val=""/>
      <w:lvlJc w:val="left"/>
      <w:pPr>
        <w:ind w:left="720" w:hanging="360"/>
      </w:pPr>
      <w:rPr>
        <w:rFonts w:ascii="Symbol" w:hAnsi="Symbol" w:hint="default"/>
        <w:color w:val="F75822"/>
        <w:sz w:val="24"/>
      </w:rPr>
    </w:lvl>
    <w:lvl w:ilvl="1" w:tplc="FAA05ABA" w:tentative="1">
      <w:start w:val="1"/>
      <w:numFmt w:val="bullet"/>
      <w:lvlText w:val="o"/>
      <w:lvlJc w:val="left"/>
      <w:pPr>
        <w:ind w:left="1800" w:hanging="360"/>
      </w:pPr>
      <w:rPr>
        <w:rFonts w:ascii="Courier New" w:hAnsi="Courier New" w:cs="Courier New" w:hint="default"/>
      </w:rPr>
    </w:lvl>
    <w:lvl w:ilvl="2" w:tplc="ED965B5C" w:tentative="1">
      <w:start w:val="1"/>
      <w:numFmt w:val="bullet"/>
      <w:lvlText w:val=""/>
      <w:lvlJc w:val="left"/>
      <w:pPr>
        <w:ind w:left="2520" w:hanging="360"/>
      </w:pPr>
      <w:rPr>
        <w:rFonts w:ascii="Wingdings" w:hAnsi="Wingdings" w:hint="default"/>
      </w:rPr>
    </w:lvl>
    <w:lvl w:ilvl="3" w:tplc="4E14D348" w:tentative="1">
      <w:start w:val="1"/>
      <w:numFmt w:val="bullet"/>
      <w:lvlText w:val=""/>
      <w:lvlJc w:val="left"/>
      <w:pPr>
        <w:ind w:left="3240" w:hanging="360"/>
      </w:pPr>
      <w:rPr>
        <w:rFonts w:ascii="Symbol" w:hAnsi="Symbol" w:hint="default"/>
      </w:rPr>
    </w:lvl>
    <w:lvl w:ilvl="4" w:tplc="1C1CACFE" w:tentative="1">
      <w:start w:val="1"/>
      <w:numFmt w:val="bullet"/>
      <w:lvlText w:val="o"/>
      <w:lvlJc w:val="left"/>
      <w:pPr>
        <w:ind w:left="3960" w:hanging="360"/>
      </w:pPr>
      <w:rPr>
        <w:rFonts w:ascii="Courier New" w:hAnsi="Courier New" w:cs="Courier New" w:hint="default"/>
      </w:rPr>
    </w:lvl>
    <w:lvl w:ilvl="5" w:tplc="3CB8C99A" w:tentative="1">
      <w:start w:val="1"/>
      <w:numFmt w:val="bullet"/>
      <w:lvlText w:val=""/>
      <w:lvlJc w:val="left"/>
      <w:pPr>
        <w:ind w:left="4680" w:hanging="360"/>
      </w:pPr>
      <w:rPr>
        <w:rFonts w:ascii="Wingdings" w:hAnsi="Wingdings" w:hint="default"/>
      </w:rPr>
    </w:lvl>
    <w:lvl w:ilvl="6" w:tplc="B5F857FA" w:tentative="1">
      <w:start w:val="1"/>
      <w:numFmt w:val="bullet"/>
      <w:lvlText w:val=""/>
      <w:lvlJc w:val="left"/>
      <w:pPr>
        <w:ind w:left="5400" w:hanging="360"/>
      </w:pPr>
      <w:rPr>
        <w:rFonts w:ascii="Symbol" w:hAnsi="Symbol" w:hint="default"/>
      </w:rPr>
    </w:lvl>
    <w:lvl w:ilvl="7" w:tplc="8A86AAF2" w:tentative="1">
      <w:start w:val="1"/>
      <w:numFmt w:val="bullet"/>
      <w:lvlText w:val="o"/>
      <w:lvlJc w:val="left"/>
      <w:pPr>
        <w:ind w:left="6120" w:hanging="360"/>
      </w:pPr>
      <w:rPr>
        <w:rFonts w:ascii="Courier New" w:hAnsi="Courier New" w:cs="Courier New" w:hint="default"/>
      </w:rPr>
    </w:lvl>
    <w:lvl w:ilvl="8" w:tplc="B7165B08" w:tentative="1">
      <w:start w:val="1"/>
      <w:numFmt w:val="bullet"/>
      <w:lvlText w:val=""/>
      <w:lvlJc w:val="left"/>
      <w:pPr>
        <w:ind w:left="6840" w:hanging="360"/>
      </w:pPr>
      <w:rPr>
        <w:rFonts w:ascii="Wingdings" w:hAnsi="Wingdings" w:hint="default"/>
      </w:rPr>
    </w:lvl>
  </w:abstractNum>
  <w:abstractNum w:abstractNumId="30">
    <w:nsid w:val="1A2818D6"/>
    <w:multiLevelType w:val="hybridMultilevel"/>
    <w:tmpl w:val="79260192"/>
    <w:lvl w:ilvl="0" w:tplc="E760EF36">
      <w:start w:val="1"/>
      <w:numFmt w:val="bullet"/>
      <w:pStyle w:val="HangingIndentkwn"/>
      <w:lvlText w:val="o"/>
      <w:lvlJc w:val="left"/>
      <w:pPr>
        <w:tabs>
          <w:tab w:val="num" w:pos="1080"/>
        </w:tabs>
        <w:ind w:left="1080" w:hanging="360"/>
      </w:pPr>
      <w:rPr>
        <w:rFonts w:ascii="Courier New" w:hAnsi="Courier New" w:cs="Courier New" w:hint="default"/>
      </w:rPr>
    </w:lvl>
    <w:lvl w:ilvl="1" w:tplc="8CD8E6FE" w:tentative="1">
      <w:start w:val="1"/>
      <w:numFmt w:val="bullet"/>
      <w:lvlText w:val="o"/>
      <w:lvlJc w:val="left"/>
      <w:pPr>
        <w:tabs>
          <w:tab w:val="num" w:pos="2160"/>
        </w:tabs>
        <w:ind w:left="2160" w:hanging="360"/>
      </w:pPr>
      <w:rPr>
        <w:rFonts w:ascii="Courier New" w:hAnsi="Courier New" w:cs="Courier New" w:hint="default"/>
      </w:rPr>
    </w:lvl>
    <w:lvl w:ilvl="2" w:tplc="54CA52E0" w:tentative="1">
      <w:start w:val="1"/>
      <w:numFmt w:val="bullet"/>
      <w:lvlText w:val=""/>
      <w:lvlJc w:val="left"/>
      <w:pPr>
        <w:tabs>
          <w:tab w:val="num" w:pos="2880"/>
        </w:tabs>
        <w:ind w:left="2880" w:hanging="360"/>
      </w:pPr>
      <w:rPr>
        <w:rFonts w:ascii="Wingdings" w:hAnsi="Wingdings" w:hint="default"/>
      </w:rPr>
    </w:lvl>
    <w:lvl w:ilvl="3" w:tplc="EBCCB1D4" w:tentative="1">
      <w:start w:val="1"/>
      <w:numFmt w:val="bullet"/>
      <w:lvlText w:val=""/>
      <w:lvlJc w:val="left"/>
      <w:pPr>
        <w:tabs>
          <w:tab w:val="num" w:pos="3600"/>
        </w:tabs>
        <w:ind w:left="3600" w:hanging="360"/>
      </w:pPr>
      <w:rPr>
        <w:rFonts w:ascii="Symbol" w:hAnsi="Symbol" w:hint="default"/>
      </w:rPr>
    </w:lvl>
    <w:lvl w:ilvl="4" w:tplc="B2921818" w:tentative="1">
      <w:start w:val="1"/>
      <w:numFmt w:val="bullet"/>
      <w:lvlText w:val="o"/>
      <w:lvlJc w:val="left"/>
      <w:pPr>
        <w:tabs>
          <w:tab w:val="num" w:pos="4320"/>
        </w:tabs>
        <w:ind w:left="4320" w:hanging="360"/>
      </w:pPr>
      <w:rPr>
        <w:rFonts w:ascii="Courier New" w:hAnsi="Courier New" w:cs="Courier New" w:hint="default"/>
      </w:rPr>
    </w:lvl>
    <w:lvl w:ilvl="5" w:tplc="D31EA462" w:tentative="1">
      <w:start w:val="1"/>
      <w:numFmt w:val="bullet"/>
      <w:lvlText w:val=""/>
      <w:lvlJc w:val="left"/>
      <w:pPr>
        <w:tabs>
          <w:tab w:val="num" w:pos="5040"/>
        </w:tabs>
        <w:ind w:left="5040" w:hanging="360"/>
      </w:pPr>
      <w:rPr>
        <w:rFonts w:ascii="Wingdings" w:hAnsi="Wingdings" w:hint="default"/>
      </w:rPr>
    </w:lvl>
    <w:lvl w:ilvl="6" w:tplc="E6328B30" w:tentative="1">
      <w:start w:val="1"/>
      <w:numFmt w:val="bullet"/>
      <w:lvlText w:val=""/>
      <w:lvlJc w:val="left"/>
      <w:pPr>
        <w:tabs>
          <w:tab w:val="num" w:pos="5760"/>
        </w:tabs>
        <w:ind w:left="5760" w:hanging="360"/>
      </w:pPr>
      <w:rPr>
        <w:rFonts w:ascii="Symbol" w:hAnsi="Symbol" w:hint="default"/>
      </w:rPr>
    </w:lvl>
    <w:lvl w:ilvl="7" w:tplc="4C3870C4" w:tentative="1">
      <w:start w:val="1"/>
      <w:numFmt w:val="bullet"/>
      <w:lvlText w:val="o"/>
      <w:lvlJc w:val="left"/>
      <w:pPr>
        <w:tabs>
          <w:tab w:val="num" w:pos="6480"/>
        </w:tabs>
        <w:ind w:left="6480" w:hanging="360"/>
      </w:pPr>
      <w:rPr>
        <w:rFonts w:ascii="Courier New" w:hAnsi="Courier New" w:cs="Courier New" w:hint="default"/>
      </w:rPr>
    </w:lvl>
    <w:lvl w:ilvl="8" w:tplc="6980CC3A" w:tentative="1">
      <w:start w:val="1"/>
      <w:numFmt w:val="bullet"/>
      <w:lvlText w:val=""/>
      <w:lvlJc w:val="left"/>
      <w:pPr>
        <w:tabs>
          <w:tab w:val="num" w:pos="7200"/>
        </w:tabs>
        <w:ind w:left="7200" w:hanging="360"/>
      </w:pPr>
      <w:rPr>
        <w:rFonts w:ascii="Wingdings" w:hAnsi="Wingdings" w:hint="default"/>
      </w:rPr>
    </w:lvl>
  </w:abstractNum>
  <w:abstractNum w:abstractNumId="31">
    <w:nsid w:val="1A991925"/>
    <w:multiLevelType w:val="hybridMultilevel"/>
    <w:tmpl w:val="564C1BD2"/>
    <w:lvl w:ilvl="0" w:tplc="FFFFFFFF">
      <w:start w:val="1"/>
      <w:numFmt w:val="bullet"/>
      <w:pStyle w:val="33ModifiedArrowBullets"/>
      <w:lvlText w:val=""/>
      <w:lvlJc w:val="left"/>
      <w:pPr>
        <w:tabs>
          <w:tab w:val="num" w:pos="720"/>
        </w:tabs>
        <w:ind w:left="720" w:firstLine="0"/>
      </w:pPr>
      <w:rPr>
        <w:rFonts w:ascii="Wingdings" w:hAnsi="Wingdings" w:hint="default"/>
        <w:b/>
        <w:i w:val="0"/>
        <w:caps w:val="0"/>
        <w:strike w:val="0"/>
        <w:dstrike w:val="0"/>
        <w:vanish w:val="0"/>
        <w:color w:val="082061"/>
        <w:sz w:val="24"/>
        <w:szCs w:val="24"/>
        <w:u w:val="none" w:color="FF0017"/>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start w:val="1"/>
      <w:numFmt w:val="bullet"/>
      <w:lvlText w:val=""/>
      <w:lvlJc w:val="left"/>
      <w:pPr>
        <w:tabs>
          <w:tab w:val="num" w:pos="1620"/>
        </w:tabs>
        <w:ind w:left="1620" w:hanging="360"/>
      </w:pPr>
      <w:rPr>
        <w:rFonts w:ascii="Symbol" w:hAnsi="Symbol" w:hint="default"/>
        <w:color w:val="3366FF"/>
        <w:sz w:val="20"/>
        <w:szCs w:val="20"/>
      </w:rPr>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1C3D7C6A"/>
    <w:multiLevelType w:val="hybridMultilevel"/>
    <w:tmpl w:val="35D8115E"/>
    <w:lvl w:ilvl="0" w:tplc="E262B11A">
      <w:start w:val="1"/>
      <w:numFmt w:val="bullet"/>
      <w:pStyle w:val="18AlternateArrows"/>
      <w:lvlText w:val=""/>
      <w:lvlJc w:val="left"/>
      <w:pPr>
        <w:tabs>
          <w:tab w:val="num" w:pos="535"/>
        </w:tabs>
        <w:ind w:left="535" w:hanging="360"/>
      </w:pPr>
      <w:rPr>
        <w:rFonts w:ascii="Wingdings" w:hAnsi="Wingdings" w:hint="default"/>
        <w:b/>
        <w:i w:val="0"/>
        <w:caps w:val="0"/>
        <w:strike w:val="0"/>
        <w:dstrike w:val="0"/>
        <w:vanish w:val="0"/>
        <w:webHidden w:val="0"/>
        <w:color w:val="68B780"/>
        <w:sz w:val="20"/>
        <w:szCs w:val="24"/>
        <w:u w:val="none" w:color="FF0017"/>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numFmt w:val="decimal"/>
      <w:lvlText w:val=""/>
      <w:lvlJc w:val="left"/>
      <w:pPr>
        <w:ind w:left="0" w:firstLine="0"/>
      </w:pPr>
    </w:lvl>
    <w:lvl w:ilvl="2" w:tplc="04090005">
      <w:numFmt w:val="decimal"/>
      <w:lvlText w:val=""/>
      <w:lvlJc w:val="left"/>
      <w:pPr>
        <w:ind w:left="0" w:firstLine="0"/>
      </w:pPr>
    </w:lvl>
    <w:lvl w:ilvl="3" w:tplc="04090001">
      <w:numFmt w:val="decimal"/>
      <w:lvlText w:val=""/>
      <w:lvlJc w:val="left"/>
      <w:pPr>
        <w:ind w:left="0" w:firstLine="0"/>
      </w:pPr>
    </w:lvl>
    <w:lvl w:ilvl="4" w:tplc="04090003">
      <w:numFmt w:val="decimal"/>
      <w:lvlText w:val=""/>
      <w:lvlJc w:val="left"/>
      <w:pPr>
        <w:ind w:left="0" w:firstLine="0"/>
      </w:pPr>
    </w:lvl>
    <w:lvl w:ilvl="5" w:tplc="04090005">
      <w:start w:val="1"/>
      <w:numFmt w:val="bullet"/>
      <w:lvlText w:val=""/>
      <w:lvlJc w:val="left"/>
      <w:pPr>
        <w:tabs>
          <w:tab w:val="num" w:pos="1795"/>
        </w:tabs>
        <w:ind w:left="1795" w:hanging="360"/>
      </w:pPr>
      <w:rPr>
        <w:rFonts w:ascii="Symbol" w:hAnsi="Symbol" w:hint="default"/>
        <w:color w:val="3366FF"/>
        <w:sz w:val="20"/>
        <w:szCs w:val="20"/>
      </w:rPr>
    </w:lvl>
    <w:lvl w:ilvl="6" w:tplc="04090001">
      <w:numFmt w:val="decimal"/>
      <w:lvlText w:val=""/>
      <w:lvlJc w:val="left"/>
      <w:pPr>
        <w:ind w:left="0" w:firstLine="0"/>
      </w:pPr>
    </w:lvl>
    <w:lvl w:ilvl="7" w:tplc="04090003">
      <w:numFmt w:val="decimal"/>
      <w:lvlText w:val=""/>
      <w:lvlJc w:val="left"/>
      <w:pPr>
        <w:ind w:left="0" w:firstLine="0"/>
      </w:pPr>
    </w:lvl>
    <w:lvl w:ilvl="8" w:tplc="04090005">
      <w:numFmt w:val="decimal"/>
      <w:lvlText w:val=""/>
      <w:lvlJc w:val="left"/>
      <w:pPr>
        <w:ind w:left="0" w:firstLine="0"/>
      </w:pPr>
    </w:lvl>
  </w:abstractNum>
  <w:abstractNum w:abstractNumId="33">
    <w:nsid w:val="1EEA35D8"/>
    <w:multiLevelType w:val="hybridMultilevel"/>
    <w:tmpl w:val="8E12C3FA"/>
    <w:lvl w:ilvl="0" w:tplc="04090001">
      <w:start w:val="1"/>
      <w:numFmt w:val="bullet"/>
      <w:pStyle w:val="Heading1"/>
      <w:lvlText w:val=""/>
      <w:lvlJc w:val="left"/>
      <w:pPr>
        <w:ind w:left="720" w:hanging="360"/>
      </w:pPr>
      <w:rPr>
        <w:rFonts w:ascii="Symbol" w:hAnsi="Symbol" w:hint="default"/>
      </w:rPr>
    </w:lvl>
    <w:lvl w:ilvl="1" w:tplc="04090003" w:tentative="1">
      <w:start w:val="1"/>
      <w:numFmt w:val="bullet"/>
      <w:pStyle w:val="Heading2"/>
      <w:lvlText w:val="o"/>
      <w:lvlJc w:val="left"/>
      <w:pPr>
        <w:ind w:left="1440" w:hanging="360"/>
      </w:pPr>
      <w:rPr>
        <w:rFonts w:ascii="Courier New" w:hAnsi="Courier New" w:cs="Courier New" w:hint="default"/>
      </w:rPr>
    </w:lvl>
    <w:lvl w:ilvl="2" w:tplc="04090005">
      <w:start w:val="1"/>
      <w:numFmt w:val="bullet"/>
      <w:pStyle w:val="Heading3"/>
      <w:lvlText w:val=""/>
      <w:lvlJc w:val="left"/>
      <w:pPr>
        <w:ind w:left="2160" w:hanging="360"/>
      </w:pPr>
      <w:rPr>
        <w:rFonts w:ascii="Wingdings" w:hAnsi="Wingdings" w:hint="default"/>
      </w:rPr>
    </w:lvl>
    <w:lvl w:ilvl="3" w:tplc="04090001" w:tentative="1">
      <w:start w:val="1"/>
      <w:numFmt w:val="bullet"/>
      <w:pStyle w:val="Heading4"/>
      <w:lvlText w:val=""/>
      <w:lvlJc w:val="left"/>
      <w:pPr>
        <w:ind w:left="2880" w:hanging="360"/>
      </w:pPr>
      <w:rPr>
        <w:rFonts w:ascii="Symbol" w:hAnsi="Symbol" w:hint="default"/>
      </w:rPr>
    </w:lvl>
    <w:lvl w:ilvl="4" w:tplc="04090003" w:tentative="1">
      <w:start w:val="1"/>
      <w:numFmt w:val="bullet"/>
      <w:pStyle w:val="Heading5"/>
      <w:lvlText w:val="o"/>
      <w:lvlJc w:val="left"/>
      <w:pPr>
        <w:ind w:left="3600" w:hanging="360"/>
      </w:pPr>
      <w:rPr>
        <w:rFonts w:ascii="Courier New" w:hAnsi="Courier New" w:cs="Courier New" w:hint="default"/>
      </w:rPr>
    </w:lvl>
    <w:lvl w:ilvl="5" w:tplc="04090005" w:tentative="1">
      <w:start w:val="1"/>
      <w:numFmt w:val="bullet"/>
      <w:pStyle w:val="Heading6"/>
      <w:lvlText w:val=""/>
      <w:lvlJc w:val="left"/>
      <w:pPr>
        <w:ind w:left="4320" w:hanging="360"/>
      </w:pPr>
      <w:rPr>
        <w:rFonts w:ascii="Wingdings" w:hAnsi="Wingdings" w:hint="default"/>
      </w:rPr>
    </w:lvl>
    <w:lvl w:ilvl="6" w:tplc="04090001" w:tentative="1">
      <w:start w:val="1"/>
      <w:numFmt w:val="bullet"/>
      <w:pStyle w:val="Heading7"/>
      <w:lvlText w:val=""/>
      <w:lvlJc w:val="left"/>
      <w:pPr>
        <w:ind w:left="5040" w:hanging="360"/>
      </w:pPr>
      <w:rPr>
        <w:rFonts w:ascii="Symbol" w:hAnsi="Symbol" w:hint="default"/>
      </w:rPr>
    </w:lvl>
    <w:lvl w:ilvl="7" w:tplc="04090003" w:tentative="1">
      <w:start w:val="1"/>
      <w:numFmt w:val="bullet"/>
      <w:pStyle w:val="Heading8"/>
      <w:lvlText w:val="o"/>
      <w:lvlJc w:val="left"/>
      <w:pPr>
        <w:ind w:left="5760" w:hanging="360"/>
      </w:pPr>
      <w:rPr>
        <w:rFonts w:ascii="Courier New" w:hAnsi="Courier New" w:cs="Courier New" w:hint="default"/>
      </w:rPr>
    </w:lvl>
    <w:lvl w:ilvl="8" w:tplc="04090005" w:tentative="1">
      <w:start w:val="1"/>
      <w:numFmt w:val="bullet"/>
      <w:pStyle w:val="Heading9"/>
      <w:lvlText w:val=""/>
      <w:lvlJc w:val="left"/>
      <w:pPr>
        <w:ind w:left="6480" w:hanging="360"/>
      </w:pPr>
      <w:rPr>
        <w:rFonts w:ascii="Wingdings" w:hAnsi="Wingdings" w:hint="default"/>
      </w:rPr>
    </w:lvl>
  </w:abstractNum>
  <w:abstractNum w:abstractNumId="34">
    <w:nsid w:val="20423298"/>
    <w:multiLevelType w:val="hybridMultilevel"/>
    <w:tmpl w:val="91525DE0"/>
    <w:lvl w:ilvl="0" w:tplc="695A6C48">
      <w:start w:val="1"/>
      <w:numFmt w:val="bullet"/>
      <w:lvlText w:val=""/>
      <w:lvlJc w:val="left"/>
      <w:pPr>
        <w:tabs>
          <w:tab w:val="num" w:pos="2259"/>
        </w:tabs>
        <w:ind w:left="2259" w:hanging="360"/>
      </w:pPr>
      <w:rPr>
        <w:rFonts w:ascii="Wingdings" w:hAnsi="Wingdings" w:hint="default"/>
        <w:caps w:val="0"/>
        <w:strike w:val="0"/>
        <w:dstrike w:val="0"/>
        <w:vanish w:val="0"/>
        <w:color w:val="005FC5"/>
        <w:vertAlign w:val="baselin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3E10E06C">
      <w:start w:val="1"/>
      <w:numFmt w:val="bullet"/>
      <w:pStyle w:val="14UnderPhoneBullets"/>
      <w:lvlText w:val=""/>
      <w:lvlJc w:val="left"/>
      <w:pPr>
        <w:tabs>
          <w:tab w:val="num" w:pos="6480"/>
        </w:tabs>
        <w:ind w:left="6480" w:hanging="360"/>
      </w:pPr>
      <w:rPr>
        <w:rFonts w:ascii="Wingdings" w:hAnsi="Wingdings" w:hint="default"/>
        <w:caps w:val="0"/>
        <w:strike w:val="0"/>
        <w:dstrike w:val="0"/>
        <w:vanish w:val="0"/>
        <w:color w:val="005FC5"/>
        <w:vertAlign w:val="baselin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lvl>
  </w:abstractNum>
  <w:abstractNum w:abstractNumId="35">
    <w:nsid w:val="221008CB"/>
    <w:multiLevelType w:val="hybridMultilevel"/>
    <w:tmpl w:val="EE2CBF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27900C1E"/>
    <w:multiLevelType w:val="multilevel"/>
    <w:tmpl w:val="2AF6AA1E"/>
    <w:lvl w:ilvl="0">
      <w:start w:val="1"/>
      <w:numFmt w:val="bullet"/>
      <w:pStyle w:val="Cellbullet"/>
      <w:lvlText w:val=""/>
      <w:lvlJc w:val="left"/>
      <w:pPr>
        <w:tabs>
          <w:tab w:val="num" w:pos="360"/>
        </w:tabs>
        <w:ind w:left="360" w:hanging="360"/>
      </w:pPr>
      <w:rPr>
        <w:rFonts w:ascii="Wingdings" w:hAnsi="Wingdings" w:hint="default"/>
        <w:color w:val="008000"/>
      </w:rPr>
    </w:lvl>
    <w:lvl w:ilvl="1" w:tentative="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360"/>
        </w:tabs>
        <w:ind w:left="-360" w:hanging="360"/>
      </w:pPr>
      <w:rPr>
        <w:rFonts w:ascii="Wingdings" w:hAnsi="Wingdings" w:hint="default"/>
      </w:rPr>
    </w:lvl>
    <w:lvl w:ilvl="3" w:tentative="1">
      <w:start w:val="1"/>
      <w:numFmt w:val="bullet"/>
      <w:lvlText w:val=""/>
      <w:lvlJc w:val="left"/>
      <w:pPr>
        <w:tabs>
          <w:tab w:val="num" w:pos="360"/>
        </w:tabs>
        <w:ind w:left="360" w:hanging="360"/>
      </w:pPr>
      <w:rPr>
        <w:rFonts w:ascii="Symbol" w:hAnsi="Symbol" w:hint="default"/>
      </w:rPr>
    </w:lvl>
    <w:lvl w:ilvl="4" w:tentative="1">
      <w:start w:val="1"/>
      <w:numFmt w:val="bullet"/>
      <w:lvlText w:val="o"/>
      <w:lvlJc w:val="left"/>
      <w:pPr>
        <w:tabs>
          <w:tab w:val="num" w:pos="1080"/>
        </w:tabs>
        <w:ind w:left="1080" w:hanging="360"/>
      </w:pPr>
      <w:rPr>
        <w:rFonts w:ascii="Courier New" w:hAnsi="Courier New" w:hint="default"/>
      </w:rPr>
    </w:lvl>
    <w:lvl w:ilvl="5" w:tentative="1">
      <w:start w:val="1"/>
      <w:numFmt w:val="bullet"/>
      <w:lvlText w:val=""/>
      <w:lvlJc w:val="left"/>
      <w:pPr>
        <w:tabs>
          <w:tab w:val="num" w:pos="1800"/>
        </w:tabs>
        <w:ind w:left="1800" w:hanging="360"/>
      </w:pPr>
      <w:rPr>
        <w:rFonts w:ascii="Wingdings" w:hAnsi="Wingdings" w:hint="default"/>
      </w:rPr>
    </w:lvl>
    <w:lvl w:ilvl="6" w:tentative="1">
      <w:start w:val="1"/>
      <w:numFmt w:val="bullet"/>
      <w:lvlText w:val=""/>
      <w:lvlJc w:val="left"/>
      <w:pPr>
        <w:tabs>
          <w:tab w:val="num" w:pos="2520"/>
        </w:tabs>
        <w:ind w:left="2520" w:hanging="360"/>
      </w:pPr>
      <w:rPr>
        <w:rFonts w:ascii="Symbol" w:hAnsi="Symbol" w:hint="default"/>
      </w:rPr>
    </w:lvl>
    <w:lvl w:ilvl="7" w:tentative="1">
      <w:start w:val="1"/>
      <w:numFmt w:val="bullet"/>
      <w:lvlText w:val="o"/>
      <w:lvlJc w:val="left"/>
      <w:pPr>
        <w:tabs>
          <w:tab w:val="num" w:pos="3240"/>
        </w:tabs>
        <w:ind w:left="3240" w:hanging="360"/>
      </w:pPr>
      <w:rPr>
        <w:rFonts w:ascii="Courier New" w:hAnsi="Courier New" w:hint="default"/>
      </w:rPr>
    </w:lvl>
    <w:lvl w:ilvl="8" w:tentative="1">
      <w:start w:val="1"/>
      <w:numFmt w:val="bullet"/>
      <w:lvlText w:val=""/>
      <w:lvlJc w:val="left"/>
      <w:pPr>
        <w:tabs>
          <w:tab w:val="num" w:pos="3960"/>
        </w:tabs>
        <w:ind w:left="3960" w:hanging="360"/>
      </w:pPr>
      <w:rPr>
        <w:rFonts w:ascii="Wingdings" w:hAnsi="Wingdings" w:hint="default"/>
      </w:rPr>
    </w:lvl>
  </w:abstractNum>
  <w:abstractNum w:abstractNumId="37">
    <w:nsid w:val="279A7BD1"/>
    <w:multiLevelType w:val="multilevel"/>
    <w:tmpl w:val="D71CD25A"/>
    <w:lvl w:ilvl="0">
      <w:start w:val="1"/>
      <w:numFmt w:val="decimal"/>
      <w:pStyle w:val="Level1"/>
      <w:lvlText w:val="%1."/>
      <w:lvlJc w:val="left"/>
      <w:pPr>
        <w:tabs>
          <w:tab w:val="num" w:pos="2880"/>
        </w:tabs>
        <w:ind w:left="2880" w:hanging="720"/>
      </w:pPr>
      <w:rPr>
        <w:rFonts w:hint="default"/>
        <w:b/>
        <w:i w:val="0"/>
        <w:sz w:val="18"/>
        <w:szCs w:val="18"/>
      </w:rPr>
    </w:lvl>
    <w:lvl w:ilvl="1">
      <w:start w:val="1"/>
      <w:numFmt w:val="lowerLetter"/>
      <w:pStyle w:val="Level2"/>
      <w:lvlText w:val="(%2)"/>
      <w:lvlJc w:val="left"/>
      <w:pPr>
        <w:tabs>
          <w:tab w:val="num" w:pos="1170"/>
        </w:tabs>
        <w:ind w:left="1170" w:hanging="720"/>
      </w:pPr>
      <w:rPr>
        <w:rFonts w:ascii="Times New Roman Bold" w:eastAsia="Times New Roman Bold" w:hAnsi="Times New Roman Bold" w:cs="Times New Roman Bold"/>
        <w:b/>
        <w:i w:val="0"/>
        <w:sz w:val="22"/>
        <w:szCs w:val="18"/>
      </w:rPr>
    </w:lvl>
    <w:lvl w:ilvl="2">
      <w:start w:val="1"/>
      <w:numFmt w:val="upperLetter"/>
      <w:lvlRestart w:val="1"/>
      <w:pStyle w:val="Level3"/>
      <w:lvlText w:val="%3."/>
      <w:lvlJc w:val="left"/>
      <w:pPr>
        <w:tabs>
          <w:tab w:val="num" w:pos="1890"/>
        </w:tabs>
        <w:ind w:left="1890" w:hanging="720"/>
      </w:pPr>
      <w:rPr>
        <w:rFonts w:ascii="Times New Roman" w:hAnsi="Times New Roman" w:cs="Times New Roman" w:hint="default"/>
        <w:b/>
        <w:i w:val="0"/>
        <w:sz w:val="22"/>
        <w:szCs w:val="22"/>
      </w:rPr>
    </w:lvl>
    <w:lvl w:ilvl="3">
      <w:start w:val="1"/>
      <w:numFmt w:val="decimal"/>
      <w:pStyle w:val="Level4"/>
      <w:lvlText w:val="(%4)"/>
      <w:lvlJc w:val="left"/>
      <w:pPr>
        <w:tabs>
          <w:tab w:val="num" w:pos="2610"/>
        </w:tabs>
        <w:ind w:left="2610" w:hanging="720"/>
      </w:pPr>
      <w:rPr>
        <w:rFonts w:hint="default"/>
        <w:b/>
        <w:i w:val="0"/>
      </w:rPr>
    </w:lvl>
    <w:lvl w:ilvl="4">
      <w:start w:val="1"/>
      <w:numFmt w:val="lowerLetter"/>
      <w:pStyle w:val="Level5"/>
      <w:lvlText w:val="(%5)"/>
      <w:lvlJc w:val="left"/>
      <w:pPr>
        <w:tabs>
          <w:tab w:val="num" w:pos="3330"/>
        </w:tabs>
        <w:ind w:left="3330" w:hanging="720"/>
      </w:pPr>
      <w:rPr>
        <w:rFonts w:hint="default"/>
        <w:b/>
        <w:i w:val="0"/>
      </w:rPr>
    </w:lvl>
    <w:lvl w:ilvl="5">
      <w:start w:val="1"/>
      <w:numFmt w:val="lowerRoman"/>
      <w:pStyle w:val="Level6"/>
      <w:lvlText w:val="%6."/>
      <w:lvlJc w:val="left"/>
      <w:pPr>
        <w:tabs>
          <w:tab w:val="num" w:pos="4050"/>
        </w:tabs>
        <w:ind w:left="4050" w:hanging="720"/>
      </w:pPr>
      <w:rPr>
        <w:rFonts w:hint="default"/>
        <w:b/>
        <w:i w:val="0"/>
      </w:rPr>
    </w:lvl>
    <w:lvl w:ilvl="6">
      <w:start w:val="1"/>
      <w:numFmt w:val="none"/>
      <w:lvlText w:val=""/>
      <w:lvlJc w:val="left"/>
      <w:pPr>
        <w:tabs>
          <w:tab w:val="num" w:pos="3330"/>
        </w:tabs>
        <w:ind w:left="2970" w:hanging="1080"/>
      </w:pPr>
      <w:rPr>
        <w:rFonts w:hint="default"/>
      </w:rPr>
    </w:lvl>
    <w:lvl w:ilvl="7">
      <w:start w:val="1"/>
      <w:numFmt w:val="none"/>
      <w:lvlText w:val=""/>
      <w:lvlJc w:val="left"/>
      <w:pPr>
        <w:tabs>
          <w:tab w:val="num" w:pos="3690"/>
        </w:tabs>
        <w:ind w:left="3474" w:hanging="1224"/>
      </w:pPr>
      <w:rPr>
        <w:rFonts w:hint="default"/>
      </w:rPr>
    </w:lvl>
    <w:lvl w:ilvl="8">
      <w:start w:val="1"/>
      <w:numFmt w:val="none"/>
      <w:lvlText w:val=""/>
      <w:lvlJc w:val="left"/>
      <w:pPr>
        <w:tabs>
          <w:tab w:val="num" w:pos="4410"/>
        </w:tabs>
        <w:ind w:left="4050" w:hanging="1440"/>
      </w:pPr>
      <w:rPr>
        <w:rFonts w:hint="default"/>
      </w:rPr>
    </w:lvl>
  </w:abstractNum>
  <w:abstractNum w:abstractNumId="38">
    <w:nsid w:val="28F209B3"/>
    <w:multiLevelType w:val="singleLevel"/>
    <w:tmpl w:val="AB5C5432"/>
    <w:lvl w:ilvl="0">
      <w:start w:val="1"/>
      <w:numFmt w:val="bullet"/>
      <w:pStyle w:val="BulletSingle"/>
      <w:lvlText w:val=""/>
      <w:lvlJc w:val="left"/>
      <w:pPr>
        <w:tabs>
          <w:tab w:val="num" w:pos="432"/>
        </w:tabs>
        <w:ind w:left="360" w:hanging="288"/>
      </w:pPr>
      <w:rPr>
        <w:rFonts w:ascii="Wingdings" w:hAnsi="Wingdings" w:hint="default"/>
        <w:sz w:val="18"/>
      </w:rPr>
    </w:lvl>
  </w:abstractNum>
  <w:abstractNum w:abstractNumId="39">
    <w:nsid w:val="2A2457B9"/>
    <w:multiLevelType w:val="singleLevel"/>
    <w:tmpl w:val="6CDCA812"/>
    <w:lvl w:ilvl="0">
      <w:start w:val="1"/>
      <w:numFmt w:val="bullet"/>
      <w:pStyle w:val="ResponseTextBullet12Column"/>
      <w:lvlText w:val=""/>
      <w:lvlJc w:val="left"/>
      <w:pPr>
        <w:tabs>
          <w:tab w:val="num" w:pos="360"/>
        </w:tabs>
        <w:ind w:left="360" w:hanging="360"/>
      </w:pPr>
      <w:rPr>
        <w:rFonts w:ascii="Wingdings" w:hAnsi="Wingdings" w:hint="default"/>
        <w:sz w:val="14"/>
      </w:rPr>
    </w:lvl>
  </w:abstractNum>
  <w:abstractNum w:abstractNumId="40">
    <w:nsid w:val="2A831491"/>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1">
    <w:nsid w:val="2BA805F5"/>
    <w:multiLevelType w:val="multilevel"/>
    <w:tmpl w:val="85745DDA"/>
    <w:lvl w:ilvl="0">
      <w:start w:val="1"/>
      <w:numFmt w:val="bullet"/>
      <w:pStyle w:val="31TableBullets"/>
      <w:lvlText w:val=""/>
      <w:lvlJc w:val="left"/>
      <w:pPr>
        <w:tabs>
          <w:tab w:val="num" w:pos="360"/>
        </w:tabs>
        <w:ind w:left="360" w:hanging="360"/>
      </w:pPr>
      <w:rPr>
        <w:rFonts w:ascii="Symbol" w:hAnsi="Symbol" w:hint="default"/>
        <w:b/>
        <w:i w:val="0"/>
        <w:caps w:val="0"/>
        <w:strike w:val="0"/>
        <w:dstrike w:val="0"/>
        <w:vanish w:val="0"/>
        <w:webHidden w:val="0"/>
        <w:color w:val="20543C"/>
        <w:sz w:val="16"/>
        <w:szCs w:val="20"/>
        <w:u w:val="none" w:color="FF0017"/>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655"/>
        </w:tabs>
        <w:ind w:left="-655" w:hanging="360"/>
      </w:pPr>
      <w:rPr>
        <w:rFonts w:ascii="Wingdings" w:hAnsi="Wingdings" w:hint="default"/>
      </w:rPr>
    </w:lvl>
    <w:lvl w:ilvl="2">
      <w:start w:val="1"/>
      <w:numFmt w:val="bullet"/>
      <w:lvlText w:val=""/>
      <w:lvlJc w:val="left"/>
      <w:pPr>
        <w:tabs>
          <w:tab w:val="num" w:pos="-295"/>
        </w:tabs>
        <w:ind w:left="-295" w:hanging="360"/>
      </w:pPr>
      <w:rPr>
        <w:rFonts w:ascii="Wingdings" w:hAnsi="Wingdings" w:hint="default"/>
      </w:rPr>
    </w:lvl>
    <w:lvl w:ilvl="3">
      <w:start w:val="1"/>
      <w:numFmt w:val="bullet"/>
      <w:lvlText w:val=""/>
      <w:lvlJc w:val="left"/>
      <w:pPr>
        <w:tabs>
          <w:tab w:val="num" w:pos="65"/>
        </w:tabs>
        <w:ind w:left="65" w:hanging="360"/>
      </w:pPr>
      <w:rPr>
        <w:rFonts w:ascii="Symbol" w:hAnsi="Symbol" w:hint="default"/>
      </w:rPr>
    </w:lvl>
    <w:lvl w:ilvl="4">
      <w:start w:val="1"/>
      <w:numFmt w:val="bullet"/>
      <w:lvlText w:val=""/>
      <w:lvlJc w:val="left"/>
      <w:pPr>
        <w:tabs>
          <w:tab w:val="num" w:pos="-367"/>
        </w:tabs>
        <w:ind w:left="-367" w:hanging="360"/>
      </w:pPr>
      <w:rPr>
        <w:rFonts w:ascii="Symbol" w:hAnsi="Symbol" w:hint="default"/>
        <w:color w:val="70B0E0"/>
        <w:sz w:val="20"/>
      </w:rPr>
    </w:lvl>
    <w:lvl w:ilvl="5">
      <w:start w:val="1"/>
      <w:numFmt w:val="bullet"/>
      <w:lvlRestart w:val="0"/>
      <w:lvlText w:val=""/>
      <w:lvlJc w:val="left"/>
      <w:pPr>
        <w:tabs>
          <w:tab w:val="num" w:pos="-655"/>
        </w:tabs>
        <w:ind w:left="-727" w:hanging="288"/>
      </w:pPr>
      <w:rPr>
        <w:rFonts w:ascii="Wingdings" w:hAnsi="Wingdings" w:hint="default"/>
      </w:rPr>
    </w:lvl>
    <w:lvl w:ilvl="6">
      <w:start w:val="1"/>
      <w:numFmt w:val="bullet"/>
      <w:lvlText w:val=""/>
      <w:lvlJc w:val="left"/>
      <w:pPr>
        <w:tabs>
          <w:tab w:val="num" w:pos="1145"/>
        </w:tabs>
        <w:ind w:left="1145" w:hanging="360"/>
      </w:pPr>
      <w:rPr>
        <w:rFonts w:ascii="Wingdings" w:hAnsi="Wingdings" w:hint="default"/>
      </w:rPr>
    </w:lvl>
    <w:lvl w:ilvl="7">
      <w:start w:val="1"/>
      <w:numFmt w:val="bullet"/>
      <w:lvlText w:val=""/>
      <w:lvlJc w:val="left"/>
      <w:pPr>
        <w:tabs>
          <w:tab w:val="num" w:pos="1505"/>
        </w:tabs>
        <w:ind w:left="1505" w:hanging="360"/>
      </w:pPr>
      <w:rPr>
        <w:rFonts w:ascii="Symbol" w:hAnsi="Symbol" w:hint="default"/>
      </w:rPr>
    </w:lvl>
    <w:lvl w:ilvl="8">
      <w:start w:val="1"/>
      <w:numFmt w:val="bullet"/>
      <w:lvlText w:val=""/>
      <w:lvlJc w:val="left"/>
      <w:pPr>
        <w:tabs>
          <w:tab w:val="num" w:pos="1865"/>
        </w:tabs>
        <w:ind w:left="1865" w:hanging="360"/>
      </w:pPr>
      <w:rPr>
        <w:rFonts w:ascii="Symbol" w:hAnsi="Symbol" w:hint="default"/>
      </w:rPr>
    </w:lvl>
  </w:abstractNum>
  <w:abstractNum w:abstractNumId="42">
    <w:nsid w:val="2EA51AC1"/>
    <w:multiLevelType w:val="hybridMultilevel"/>
    <w:tmpl w:val="F484F846"/>
    <w:lvl w:ilvl="0" w:tplc="3626BA26">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2F7E366E"/>
    <w:multiLevelType w:val="hybridMultilevel"/>
    <w:tmpl w:val="9B00F262"/>
    <w:lvl w:ilvl="0" w:tplc="4866DA76">
      <w:start w:val="1"/>
      <w:numFmt w:val="bullet"/>
      <w:pStyle w:val="BulletDouble"/>
      <w:lvlText w:val=""/>
      <w:lvlJc w:val="left"/>
      <w:pPr>
        <w:tabs>
          <w:tab w:val="num" w:pos="720"/>
        </w:tabs>
        <w:ind w:left="720" w:hanging="360"/>
      </w:pPr>
      <w:rPr>
        <w:rFonts w:ascii="Symbol" w:hAnsi="Symbol" w:hint="default"/>
        <w:color w:val="FFCC0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30352138"/>
    <w:multiLevelType w:val="hybridMultilevel"/>
    <w:tmpl w:val="3BF6B7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3099298C"/>
    <w:multiLevelType w:val="singleLevel"/>
    <w:tmpl w:val="587E71A0"/>
    <w:lvl w:ilvl="0">
      <w:start w:val="1"/>
      <w:numFmt w:val="bullet"/>
      <w:pStyle w:val="Body1"/>
      <w:lvlText w:val=""/>
      <w:lvlJc w:val="left"/>
      <w:pPr>
        <w:tabs>
          <w:tab w:val="num" w:pos="360"/>
        </w:tabs>
        <w:ind w:left="360" w:hanging="360"/>
      </w:pPr>
      <w:rPr>
        <w:rFonts w:ascii="Symbol" w:hAnsi="Symbol" w:hint="default"/>
      </w:rPr>
    </w:lvl>
  </w:abstractNum>
  <w:abstractNum w:abstractNumId="46">
    <w:nsid w:val="31AC5A06"/>
    <w:multiLevelType w:val="singleLevel"/>
    <w:tmpl w:val="42260338"/>
    <w:lvl w:ilvl="0">
      <w:start w:val="1"/>
      <w:numFmt w:val="bullet"/>
      <w:pStyle w:val="BulletDash"/>
      <w:lvlText w:val=""/>
      <w:lvlJc w:val="left"/>
      <w:pPr>
        <w:tabs>
          <w:tab w:val="num" w:pos="907"/>
        </w:tabs>
        <w:ind w:left="792" w:hanging="245"/>
      </w:pPr>
      <w:rPr>
        <w:rFonts w:ascii="Symbol" w:hAnsi="Symbol" w:hint="default"/>
      </w:rPr>
    </w:lvl>
  </w:abstractNum>
  <w:abstractNum w:abstractNumId="47">
    <w:nsid w:val="340322BC"/>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nsid w:val="34415EBE"/>
    <w:multiLevelType w:val="multilevel"/>
    <w:tmpl w:val="A0705F9E"/>
    <w:lvl w:ilvl="0">
      <w:start w:val="1"/>
      <w:numFmt w:val="decimal"/>
      <w:pStyle w:val="OutHead1"/>
      <w:lvlText w:val="%1."/>
      <w:lvlJc w:val="left"/>
      <w:pPr>
        <w:tabs>
          <w:tab w:val="num" w:pos="1440"/>
        </w:tabs>
        <w:ind w:firstLine="720"/>
      </w:pPr>
      <w:rPr>
        <w:rFonts w:ascii="Times New Roman" w:hAnsi="Times New Roman" w:cs="Times New Roman" w:hint="default"/>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OutHead2"/>
      <w:lvlText w:val="%1.%2"/>
      <w:lvlJc w:val="left"/>
      <w:pPr>
        <w:tabs>
          <w:tab w:val="num" w:pos="2160"/>
        </w:tabs>
        <w:ind w:firstLine="1440"/>
      </w:pPr>
      <w:rPr>
        <w:rFonts w:ascii="Times New Roman" w:hAnsi="Times New Roman" w:cs="Times New Roman" w:hint="default"/>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Head3"/>
      <w:lvlText w:val="%1.%2.%3"/>
      <w:lvlJc w:val="left"/>
      <w:pPr>
        <w:tabs>
          <w:tab w:val="num" w:pos="2880"/>
        </w:tabs>
        <w:ind w:firstLine="2160"/>
      </w:pPr>
      <w:rPr>
        <w:rFonts w:ascii="Times New Roman" w:hAnsi="Times New Roman" w:cs="Times New Roman" w:hint="default"/>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OutHead4"/>
      <w:lvlText w:val="%1.%2.%3.%4"/>
      <w:lvlJc w:val="left"/>
      <w:pPr>
        <w:tabs>
          <w:tab w:val="num" w:pos="3888"/>
        </w:tabs>
        <w:ind w:firstLine="2880"/>
      </w:pPr>
      <w:rPr>
        <w:rFonts w:ascii="Times New Roman" w:hAnsi="Times New Roman" w:cs="Times New Roman" w:hint="default"/>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OutHead5"/>
      <w:lvlText w:val="%1.%2.%3.%4.%5"/>
      <w:lvlJc w:val="left"/>
      <w:pPr>
        <w:tabs>
          <w:tab w:val="num" w:pos="4680"/>
        </w:tabs>
        <w:ind w:left="4320" w:hanging="720"/>
      </w:pPr>
      <w:rPr>
        <w:rFonts w:ascii="Times New Roman" w:hAnsi="Times New Roman" w:cs="Times New Roman" w:hint="default"/>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OutHead6"/>
      <w:lvlText w:val="(%6)"/>
      <w:lvlJc w:val="left"/>
      <w:pPr>
        <w:tabs>
          <w:tab w:val="num" w:pos="5040"/>
        </w:tabs>
        <w:ind w:left="5040" w:hanging="720"/>
      </w:pPr>
      <w:rPr>
        <w:rFonts w:ascii="Times New Roman" w:hAnsi="Times New Roman" w:cs="Times New Roman" w:hint="default"/>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Letter"/>
      <w:pStyle w:val="OutHead7"/>
      <w:lvlText w:val="%7."/>
      <w:lvlJc w:val="left"/>
      <w:pPr>
        <w:tabs>
          <w:tab w:val="num" w:pos="5760"/>
        </w:tabs>
        <w:ind w:left="5760" w:hanging="720"/>
      </w:pPr>
      <w:rPr>
        <w:rFonts w:ascii="Times New Roman" w:hAnsi="Times New Roman" w:cs="Times New Roman" w:hint="default"/>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Head8"/>
      <w:lvlText w:val="(%8)"/>
      <w:lvlJc w:val="left"/>
      <w:pPr>
        <w:tabs>
          <w:tab w:val="num" w:pos="6480"/>
        </w:tabs>
        <w:ind w:left="6480" w:hanging="720"/>
      </w:pPr>
      <w:rPr>
        <w:rFonts w:ascii="Times New Roman" w:hAnsi="Times New Roman" w:cs="Times New Roman" w:hint="default"/>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tabs>
          <w:tab w:val="num" w:pos="3960"/>
        </w:tabs>
        <w:ind w:left="3960" w:hanging="360"/>
      </w:pPr>
      <w:rPr>
        <w:rFonts w:cs="Times New Roman" w:hint="default"/>
        <w:b/>
      </w:rPr>
    </w:lvl>
  </w:abstractNum>
  <w:abstractNum w:abstractNumId="49">
    <w:nsid w:val="36BC0B6F"/>
    <w:multiLevelType w:val="singleLevel"/>
    <w:tmpl w:val="67B88026"/>
    <w:lvl w:ilvl="0">
      <w:start w:val="1"/>
      <w:numFmt w:val="bullet"/>
      <w:pStyle w:val="Bullet1Single"/>
      <w:lvlText w:val=""/>
      <w:lvlJc w:val="left"/>
      <w:pPr>
        <w:tabs>
          <w:tab w:val="num" w:pos="360"/>
        </w:tabs>
        <w:ind w:left="360" w:hanging="360"/>
      </w:pPr>
      <w:rPr>
        <w:rFonts w:ascii="Wingdings" w:hAnsi="Wingdings" w:hint="default"/>
        <w:sz w:val="14"/>
      </w:rPr>
    </w:lvl>
  </w:abstractNum>
  <w:abstractNum w:abstractNumId="50">
    <w:nsid w:val="38FA1CBA"/>
    <w:multiLevelType w:val="singleLevel"/>
    <w:tmpl w:val="CE180664"/>
    <w:lvl w:ilvl="0">
      <w:start w:val="1"/>
      <w:numFmt w:val="bullet"/>
      <w:pStyle w:val="Bullet1Double"/>
      <w:lvlText w:val=""/>
      <w:lvlJc w:val="left"/>
      <w:pPr>
        <w:tabs>
          <w:tab w:val="num" w:pos="360"/>
        </w:tabs>
        <w:ind w:left="360" w:hanging="360"/>
      </w:pPr>
      <w:rPr>
        <w:rFonts w:ascii="Wingdings" w:hAnsi="Wingdings" w:hint="default"/>
        <w:sz w:val="14"/>
      </w:rPr>
    </w:lvl>
  </w:abstractNum>
  <w:abstractNum w:abstractNumId="51">
    <w:nsid w:val="39CA317C"/>
    <w:multiLevelType w:val="hybridMultilevel"/>
    <w:tmpl w:val="4CAA86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nsid w:val="3AD949D0"/>
    <w:multiLevelType w:val="multilevel"/>
    <w:tmpl w:val="17DCB198"/>
    <w:lvl w:ilvl="0">
      <w:start w:val="1"/>
      <w:numFmt w:val="decimal"/>
      <w:pStyle w:val="SLATableNbrListwBullets"/>
      <w:lvlText w:val="%1."/>
      <w:lvlJc w:val="left"/>
      <w:pPr>
        <w:tabs>
          <w:tab w:val="num" w:pos="864"/>
        </w:tabs>
        <w:ind w:left="864" w:hanging="432"/>
      </w:pPr>
      <w:rPr>
        <w:rFonts w:hint="default"/>
        <w:b w:val="0"/>
        <w:i w:val="0"/>
        <w:sz w:val="20"/>
        <w:szCs w:val="20"/>
      </w:rPr>
    </w:lvl>
    <w:lvl w:ilvl="1">
      <w:start w:val="1"/>
      <w:numFmt w:val="bullet"/>
      <w:lvlText w:val=""/>
      <w:lvlJc w:val="left"/>
      <w:pPr>
        <w:tabs>
          <w:tab w:val="num" w:pos="1296"/>
        </w:tabs>
        <w:ind w:left="1296" w:hanging="432"/>
      </w:pPr>
      <w:rPr>
        <w:rFonts w:ascii="Symbol" w:hAnsi="Symbol" w:hint="default"/>
      </w:rPr>
    </w:lvl>
    <w:lvl w:ilvl="2">
      <w:start w:val="1"/>
      <w:numFmt w:val="bullet"/>
      <w:lvlText w:val="o"/>
      <w:lvlJc w:val="left"/>
      <w:pPr>
        <w:tabs>
          <w:tab w:val="num" w:pos="1728"/>
        </w:tabs>
        <w:ind w:left="1728" w:hanging="432"/>
      </w:pPr>
      <w:rPr>
        <w:rFonts w:ascii="Courier New" w:hAnsi="Courier New" w:hint="default"/>
      </w:rPr>
    </w:lvl>
    <w:lvl w:ilvl="3">
      <w:start w:val="1"/>
      <w:numFmt w:val="decimal"/>
      <w:lvlText w:val="%4."/>
      <w:lvlJc w:val="left"/>
      <w:pPr>
        <w:tabs>
          <w:tab w:val="num" w:pos="6192"/>
        </w:tabs>
        <w:ind w:left="6192" w:hanging="360"/>
      </w:pPr>
      <w:rPr>
        <w:rFonts w:hint="default"/>
      </w:rPr>
    </w:lvl>
    <w:lvl w:ilvl="4">
      <w:start w:val="1"/>
      <w:numFmt w:val="lowerLetter"/>
      <w:lvlText w:val="%5."/>
      <w:lvlJc w:val="left"/>
      <w:pPr>
        <w:tabs>
          <w:tab w:val="num" w:pos="6912"/>
        </w:tabs>
        <w:ind w:left="6912" w:hanging="360"/>
      </w:pPr>
      <w:rPr>
        <w:rFonts w:hint="default"/>
      </w:rPr>
    </w:lvl>
    <w:lvl w:ilvl="5">
      <w:start w:val="1"/>
      <w:numFmt w:val="lowerRoman"/>
      <w:lvlText w:val="%6."/>
      <w:lvlJc w:val="right"/>
      <w:pPr>
        <w:tabs>
          <w:tab w:val="num" w:pos="7632"/>
        </w:tabs>
        <w:ind w:left="7632" w:hanging="180"/>
      </w:pPr>
      <w:rPr>
        <w:rFonts w:hint="default"/>
      </w:rPr>
    </w:lvl>
    <w:lvl w:ilvl="6">
      <w:start w:val="1"/>
      <w:numFmt w:val="decimal"/>
      <w:lvlText w:val="%7."/>
      <w:lvlJc w:val="left"/>
      <w:pPr>
        <w:tabs>
          <w:tab w:val="num" w:pos="8352"/>
        </w:tabs>
        <w:ind w:left="8352" w:hanging="360"/>
      </w:pPr>
      <w:rPr>
        <w:rFonts w:hint="default"/>
      </w:rPr>
    </w:lvl>
    <w:lvl w:ilvl="7">
      <w:start w:val="1"/>
      <w:numFmt w:val="lowerLetter"/>
      <w:lvlText w:val="%8."/>
      <w:lvlJc w:val="left"/>
      <w:pPr>
        <w:tabs>
          <w:tab w:val="num" w:pos="9072"/>
        </w:tabs>
        <w:ind w:left="9072" w:hanging="360"/>
      </w:pPr>
      <w:rPr>
        <w:rFonts w:hint="default"/>
      </w:rPr>
    </w:lvl>
    <w:lvl w:ilvl="8">
      <w:start w:val="1"/>
      <w:numFmt w:val="lowerRoman"/>
      <w:lvlText w:val="%9."/>
      <w:lvlJc w:val="right"/>
      <w:pPr>
        <w:tabs>
          <w:tab w:val="num" w:pos="9792"/>
        </w:tabs>
        <w:ind w:left="9792" w:hanging="180"/>
      </w:pPr>
      <w:rPr>
        <w:rFonts w:hint="default"/>
      </w:rPr>
    </w:lvl>
  </w:abstractNum>
  <w:abstractNum w:abstractNumId="53">
    <w:nsid w:val="3D470422"/>
    <w:multiLevelType w:val="hybridMultilevel"/>
    <w:tmpl w:val="B296C26A"/>
    <w:lvl w:ilvl="0" w:tplc="24E26742">
      <w:start w:val="1"/>
      <w:numFmt w:val="bullet"/>
      <w:pStyle w:val="HangingIndent"/>
      <w:lvlText w:val="o"/>
      <w:lvlJc w:val="left"/>
      <w:pPr>
        <w:tabs>
          <w:tab w:val="num" w:pos="1080"/>
        </w:tabs>
        <w:ind w:left="1080" w:hanging="360"/>
      </w:pPr>
      <w:rPr>
        <w:rFonts w:ascii="Courier New" w:hAnsi="Courier New" w:cs="Courier New" w:hint="default"/>
      </w:rPr>
    </w:lvl>
    <w:lvl w:ilvl="1" w:tplc="BEDC71C2" w:tentative="1">
      <w:start w:val="1"/>
      <w:numFmt w:val="bullet"/>
      <w:lvlText w:val="o"/>
      <w:lvlJc w:val="left"/>
      <w:pPr>
        <w:tabs>
          <w:tab w:val="num" w:pos="1440"/>
        </w:tabs>
        <w:ind w:left="1440" w:hanging="360"/>
      </w:pPr>
      <w:rPr>
        <w:rFonts w:ascii="Courier New" w:hAnsi="Courier New" w:cs="Courier New" w:hint="default"/>
      </w:rPr>
    </w:lvl>
    <w:lvl w:ilvl="2" w:tplc="C0088178" w:tentative="1">
      <w:start w:val="1"/>
      <w:numFmt w:val="bullet"/>
      <w:lvlText w:val=""/>
      <w:lvlJc w:val="left"/>
      <w:pPr>
        <w:tabs>
          <w:tab w:val="num" w:pos="2160"/>
        </w:tabs>
        <w:ind w:left="2160" w:hanging="360"/>
      </w:pPr>
      <w:rPr>
        <w:rFonts w:ascii="Wingdings" w:hAnsi="Wingdings" w:hint="default"/>
      </w:rPr>
    </w:lvl>
    <w:lvl w:ilvl="3" w:tplc="3BA0D1A2" w:tentative="1">
      <w:start w:val="1"/>
      <w:numFmt w:val="bullet"/>
      <w:lvlText w:val=""/>
      <w:lvlJc w:val="left"/>
      <w:pPr>
        <w:tabs>
          <w:tab w:val="num" w:pos="2880"/>
        </w:tabs>
        <w:ind w:left="2880" w:hanging="360"/>
      </w:pPr>
      <w:rPr>
        <w:rFonts w:ascii="Symbol" w:hAnsi="Symbol" w:hint="default"/>
      </w:rPr>
    </w:lvl>
    <w:lvl w:ilvl="4" w:tplc="D5B88EF6" w:tentative="1">
      <w:start w:val="1"/>
      <w:numFmt w:val="bullet"/>
      <w:lvlText w:val="o"/>
      <w:lvlJc w:val="left"/>
      <w:pPr>
        <w:tabs>
          <w:tab w:val="num" w:pos="3600"/>
        </w:tabs>
        <w:ind w:left="3600" w:hanging="360"/>
      </w:pPr>
      <w:rPr>
        <w:rFonts w:ascii="Courier New" w:hAnsi="Courier New" w:cs="Courier New" w:hint="default"/>
      </w:rPr>
    </w:lvl>
    <w:lvl w:ilvl="5" w:tplc="E99A3FAC" w:tentative="1">
      <w:start w:val="1"/>
      <w:numFmt w:val="bullet"/>
      <w:lvlText w:val=""/>
      <w:lvlJc w:val="left"/>
      <w:pPr>
        <w:tabs>
          <w:tab w:val="num" w:pos="4320"/>
        </w:tabs>
        <w:ind w:left="4320" w:hanging="360"/>
      </w:pPr>
      <w:rPr>
        <w:rFonts w:ascii="Wingdings" w:hAnsi="Wingdings" w:hint="default"/>
      </w:rPr>
    </w:lvl>
    <w:lvl w:ilvl="6" w:tplc="0DE43A8A" w:tentative="1">
      <w:start w:val="1"/>
      <w:numFmt w:val="bullet"/>
      <w:lvlText w:val=""/>
      <w:lvlJc w:val="left"/>
      <w:pPr>
        <w:tabs>
          <w:tab w:val="num" w:pos="5040"/>
        </w:tabs>
        <w:ind w:left="5040" w:hanging="360"/>
      </w:pPr>
      <w:rPr>
        <w:rFonts w:ascii="Symbol" w:hAnsi="Symbol" w:hint="default"/>
      </w:rPr>
    </w:lvl>
    <w:lvl w:ilvl="7" w:tplc="3BAA3B5C" w:tentative="1">
      <w:start w:val="1"/>
      <w:numFmt w:val="bullet"/>
      <w:lvlText w:val="o"/>
      <w:lvlJc w:val="left"/>
      <w:pPr>
        <w:tabs>
          <w:tab w:val="num" w:pos="5760"/>
        </w:tabs>
        <w:ind w:left="5760" w:hanging="360"/>
      </w:pPr>
      <w:rPr>
        <w:rFonts w:ascii="Courier New" w:hAnsi="Courier New" w:cs="Courier New" w:hint="default"/>
      </w:rPr>
    </w:lvl>
    <w:lvl w:ilvl="8" w:tplc="ABFEBF72" w:tentative="1">
      <w:start w:val="1"/>
      <w:numFmt w:val="bullet"/>
      <w:lvlText w:val=""/>
      <w:lvlJc w:val="left"/>
      <w:pPr>
        <w:tabs>
          <w:tab w:val="num" w:pos="6480"/>
        </w:tabs>
        <w:ind w:left="6480" w:hanging="360"/>
      </w:pPr>
      <w:rPr>
        <w:rFonts w:ascii="Wingdings" w:hAnsi="Wingdings" w:hint="default"/>
      </w:rPr>
    </w:lvl>
  </w:abstractNum>
  <w:abstractNum w:abstractNumId="54">
    <w:nsid w:val="3E4E6D54"/>
    <w:multiLevelType w:val="hybridMultilevel"/>
    <w:tmpl w:val="4CD61946"/>
    <w:lvl w:ilvl="0" w:tplc="1A069D70">
      <w:start w:val="1"/>
      <w:numFmt w:val="upperLetter"/>
      <w:pStyle w:val="ParagraphAlpha"/>
      <w:lvlText w:val="%1."/>
      <w:lvlJc w:val="left"/>
      <w:pPr>
        <w:ind w:left="360" w:hanging="360"/>
      </w:pPr>
      <w:rPr>
        <w:color w:val="auto"/>
        <w:sz w:val="24"/>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5">
    <w:nsid w:val="3FEA2A8F"/>
    <w:multiLevelType w:val="singleLevel"/>
    <w:tmpl w:val="440CE5FC"/>
    <w:lvl w:ilvl="0">
      <w:start w:val="1"/>
      <w:numFmt w:val="bullet"/>
      <w:pStyle w:val="QuestionBulletDouble"/>
      <w:lvlText w:val=""/>
      <w:lvlJc w:val="left"/>
      <w:pPr>
        <w:tabs>
          <w:tab w:val="num" w:pos="360"/>
        </w:tabs>
        <w:ind w:left="360" w:hanging="360"/>
      </w:pPr>
      <w:rPr>
        <w:rFonts w:ascii="Wingdings" w:hAnsi="Wingdings" w:hint="default"/>
        <w:sz w:val="24"/>
      </w:rPr>
    </w:lvl>
  </w:abstractNum>
  <w:abstractNum w:abstractNumId="56">
    <w:nsid w:val="4034573A"/>
    <w:multiLevelType w:val="hybridMultilevel"/>
    <w:tmpl w:val="2CC86C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421C6091"/>
    <w:multiLevelType w:val="singleLevel"/>
    <w:tmpl w:val="ADE47AB4"/>
    <w:lvl w:ilvl="0">
      <w:start w:val="1"/>
      <w:numFmt w:val="bullet"/>
      <w:pStyle w:val="TableDash"/>
      <w:lvlText w:val=""/>
      <w:lvlJc w:val="left"/>
      <w:pPr>
        <w:tabs>
          <w:tab w:val="num" w:pos="360"/>
        </w:tabs>
        <w:ind w:left="360" w:hanging="360"/>
      </w:pPr>
      <w:rPr>
        <w:rFonts w:ascii="Symbol" w:hAnsi="Symbol" w:hint="default"/>
        <w:sz w:val="16"/>
      </w:rPr>
    </w:lvl>
  </w:abstractNum>
  <w:abstractNum w:abstractNumId="58">
    <w:nsid w:val="42421142"/>
    <w:multiLevelType w:val="hybridMultilevel"/>
    <w:tmpl w:val="56C8B8DE"/>
    <w:lvl w:ilvl="0" w:tplc="AD285530">
      <w:start w:val="1"/>
      <w:numFmt w:val="decimal"/>
      <w:pStyle w:val="Style1"/>
      <w:lvlText w:val="%1)"/>
      <w:lvlJc w:val="left"/>
      <w:pPr>
        <w:ind w:left="360" w:hanging="360"/>
      </w:pPr>
      <w:rPr>
        <w:color w:val="FFFFFF" w:themeColor="background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nsid w:val="43025449"/>
    <w:multiLevelType w:val="hybridMultilevel"/>
    <w:tmpl w:val="D5B40EDA"/>
    <w:lvl w:ilvl="0" w:tplc="2B8ACB50">
      <w:start w:val="1"/>
      <w:numFmt w:val="bullet"/>
      <w:pStyle w:val="ArialNarrowinden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434154D1"/>
    <w:multiLevelType w:val="hybridMultilevel"/>
    <w:tmpl w:val="18ACD65E"/>
    <w:lvl w:ilvl="0" w:tplc="04090011">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1">
    <w:nsid w:val="43710D71"/>
    <w:multiLevelType w:val="hybridMultilevel"/>
    <w:tmpl w:val="29B0C6EE"/>
    <w:lvl w:ilvl="0" w:tplc="3072E8F4">
      <w:start w:val="1"/>
      <w:numFmt w:val="bullet"/>
      <w:pStyle w:val="Bulletkwn"/>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42D31A0"/>
    <w:multiLevelType w:val="hybridMultilevel"/>
    <w:tmpl w:val="925C4990"/>
    <w:lvl w:ilvl="0" w:tplc="E65851A4">
      <w:start w:val="1"/>
      <w:numFmt w:val="bullet"/>
      <w:pStyle w:val="QuestionBulletLast-Blue"/>
      <w:lvlText w:val=""/>
      <w:lvlJc w:val="left"/>
      <w:pPr>
        <w:ind w:left="720" w:hanging="360"/>
      </w:pPr>
      <w:rPr>
        <w:rFonts w:ascii="Wingdings" w:hAnsi="Wingdings" w:hint="default"/>
        <w:color w:val="768692"/>
        <w:sz w:val="22"/>
        <w:szCs w:val="22"/>
      </w:rPr>
    </w:lvl>
    <w:lvl w:ilvl="1" w:tplc="6B4CB6C2" w:tentative="1">
      <w:start w:val="1"/>
      <w:numFmt w:val="bullet"/>
      <w:lvlText w:val="o"/>
      <w:lvlJc w:val="left"/>
      <w:pPr>
        <w:ind w:left="1800" w:hanging="360"/>
      </w:pPr>
      <w:rPr>
        <w:rFonts w:ascii="Courier New" w:hAnsi="Courier New" w:cs="Courier New" w:hint="default"/>
      </w:rPr>
    </w:lvl>
    <w:lvl w:ilvl="2" w:tplc="BDEC8346" w:tentative="1">
      <w:start w:val="1"/>
      <w:numFmt w:val="bullet"/>
      <w:lvlText w:val=""/>
      <w:lvlJc w:val="left"/>
      <w:pPr>
        <w:ind w:left="2520" w:hanging="360"/>
      </w:pPr>
      <w:rPr>
        <w:rFonts w:ascii="Wingdings" w:hAnsi="Wingdings" w:hint="default"/>
      </w:rPr>
    </w:lvl>
    <w:lvl w:ilvl="3" w:tplc="7C729436" w:tentative="1">
      <w:start w:val="1"/>
      <w:numFmt w:val="bullet"/>
      <w:lvlText w:val=""/>
      <w:lvlJc w:val="left"/>
      <w:pPr>
        <w:ind w:left="3240" w:hanging="360"/>
      </w:pPr>
      <w:rPr>
        <w:rFonts w:ascii="Symbol" w:hAnsi="Symbol" w:hint="default"/>
      </w:rPr>
    </w:lvl>
    <w:lvl w:ilvl="4" w:tplc="53F4135A" w:tentative="1">
      <w:start w:val="1"/>
      <w:numFmt w:val="bullet"/>
      <w:lvlText w:val="o"/>
      <w:lvlJc w:val="left"/>
      <w:pPr>
        <w:ind w:left="3960" w:hanging="360"/>
      </w:pPr>
      <w:rPr>
        <w:rFonts w:ascii="Courier New" w:hAnsi="Courier New" w:cs="Courier New" w:hint="default"/>
      </w:rPr>
    </w:lvl>
    <w:lvl w:ilvl="5" w:tplc="C256EA5E" w:tentative="1">
      <w:start w:val="1"/>
      <w:numFmt w:val="bullet"/>
      <w:lvlText w:val=""/>
      <w:lvlJc w:val="left"/>
      <w:pPr>
        <w:ind w:left="4680" w:hanging="360"/>
      </w:pPr>
      <w:rPr>
        <w:rFonts w:ascii="Wingdings" w:hAnsi="Wingdings" w:hint="default"/>
      </w:rPr>
    </w:lvl>
    <w:lvl w:ilvl="6" w:tplc="9850C7FA" w:tentative="1">
      <w:start w:val="1"/>
      <w:numFmt w:val="bullet"/>
      <w:lvlText w:val=""/>
      <w:lvlJc w:val="left"/>
      <w:pPr>
        <w:ind w:left="5400" w:hanging="360"/>
      </w:pPr>
      <w:rPr>
        <w:rFonts w:ascii="Symbol" w:hAnsi="Symbol" w:hint="default"/>
      </w:rPr>
    </w:lvl>
    <w:lvl w:ilvl="7" w:tplc="5EB01A26" w:tentative="1">
      <w:start w:val="1"/>
      <w:numFmt w:val="bullet"/>
      <w:lvlText w:val="o"/>
      <w:lvlJc w:val="left"/>
      <w:pPr>
        <w:ind w:left="6120" w:hanging="360"/>
      </w:pPr>
      <w:rPr>
        <w:rFonts w:ascii="Courier New" w:hAnsi="Courier New" w:cs="Courier New" w:hint="default"/>
      </w:rPr>
    </w:lvl>
    <w:lvl w:ilvl="8" w:tplc="63C269E4" w:tentative="1">
      <w:start w:val="1"/>
      <w:numFmt w:val="bullet"/>
      <w:lvlText w:val=""/>
      <w:lvlJc w:val="left"/>
      <w:pPr>
        <w:ind w:left="6840" w:hanging="360"/>
      </w:pPr>
      <w:rPr>
        <w:rFonts w:ascii="Wingdings" w:hAnsi="Wingdings" w:hint="default"/>
      </w:rPr>
    </w:lvl>
  </w:abstractNum>
  <w:abstractNum w:abstractNumId="63">
    <w:nsid w:val="47787D6D"/>
    <w:multiLevelType w:val="singleLevel"/>
    <w:tmpl w:val="7A1271EC"/>
    <w:lvl w:ilvl="0">
      <w:start w:val="1"/>
      <w:numFmt w:val="bullet"/>
      <w:pStyle w:val="ReqBulletDouble"/>
      <w:lvlText w:val=""/>
      <w:lvlJc w:val="left"/>
      <w:pPr>
        <w:tabs>
          <w:tab w:val="num" w:pos="2880"/>
        </w:tabs>
        <w:ind w:left="2880" w:hanging="360"/>
      </w:pPr>
      <w:rPr>
        <w:rFonts w:ascii="Wingdings" w:hAnsi="Wingdings" w:hint="default"/>
        <w:color w:val="008000"/>
      </w:rPr>
    </w:lvl>
  </w:abstractNum>
  <w:abstractNum w:abstractNumId="64">
    <w:nsid w:val="48900BCC"/>
    <w:multiLevelType w:val="hybridMultilevel"/>
    <w:tmpl w:val="883E3368"/>
    <w:lvl w:ilvl="0" w:tplc="A0F68082">
      <w:start w:val="1"/>
      <w:numFmt w:val="bullet"/>
      <w:pStyle w:val="QuestionBullet"/>
      <w:lvlText w:val=""/>
      <w:lvlJc w:val="left"/>
      <w:pPr>
        <w:ind w:left="720" w:hanging="360"/>
      </w:pPr>
      <w:rPr>
        <w:rFonts w:ascii="Wingdings" w:hAnsi="Wingdings" w:hint="default"/>
        <w:color w:val="768692"/>
      </w:rPr>
    </w:lvl>
    <w:lvl w:ilvl="1" w:tplc="46CA11D6" w:tentative="1">
      <w:start w:val="1"/>
      <w:numFmt w:val="bullet"/>
      <w:lvlText w:val="o"/>
      <w:lvlJc w:val="left"/>
      <w:pPr>
        <w:tabs>
          <w:tab w:val="num" w:pos="1440"/>
        </w:tabs>
        <w:ind w:left="1440" w:hanging="360"/>
      </w:pPr>
      <w:rPr>
        <w:rFonts w:ascii="Courier New" w:hAnsi="Courier New" w:cs="Courier New" w:hint="default"/>
      </w:rPr>
    </w:lvl>
    <w:lvl w:ilvl="2" w:tplc="7BDC41D6" w:tentative="1">
      <w:start w:val="1"/>
      <w:numFmt w:val="bullet"/>
      <w:lvlText w:val=""/>
      <w:lvlJc w:val="left"/>
      <w:pPr>
        <w:tabs>
          <w:tab w:val="num" w:pos="2160"/>
        </w:tabs>
        <w:ind w:left="2160" w:hanging="360"/>
      </w:pPr>
      <w:rPr>
        <w:rFonts w:ascii="Wingdings" w:hAnsi="Wingdings" w:hint="default"/>
      </w:rPr>
    </w:lvl>
    <w:lvl w:ilvl="3" w:tplc="3D2897C0" w:tentative="1">
      <w:start w:val="1"/>
      <w:numFmt w:val="bullet"/>
      <w:lvlText w:val=""/>
      <w:lvlJc w:val="left"/>
      <w:pPr>
        <w:tabs>
          <w:tab w:val="num" w:pos="2880"/>
        </w:tabs>
        <w:ind w:left="2880" w:hanging="360"/>
      </w:pPr>
      <w:rPr>
        <w:rFonts w:ascii="Symbol" w:hAnsi="Symbol" w:hint="default"/>
      </w:rPr>
    </w:lvl>
    <w:lvl w:ilvl="4" w:tplc="2F6830B4" w:tentative="1">
      <w:start w:val="1"/>
      <w:numFmt w:val="bullet"/>
      <w:lvlText w:val="o"/>
      <w:lvlJc w:val="left"/>
      <w:pPr>
        <w:tabs>
          <w:tab w:val="num" w:pos="3600"/>
        </w:tabs>
        <w:ind w:left="3600" w:hanging="360"/>
      </w:pPr>
      <w:rPr>
        <w:rFonts w:ascii="Courier New" w:hAnsi="Courier New" w:cs="Courier New" w:hint="default"/>
      </w:rPr>
    </w:lvl>
    <w:lvl w:ilvl="5" w:tplc="E1DEB600" w:tentative="1">
      <w:start w:val="1"/>
      <w:numFmt w:val="bullet"/>
      <w:lvlText w:val=""/>
      <w:lvlJc w:val="left"/>
      <w:pPr>
        <w:tabs>
          <w:tab w:val="num" w:pos="4320"/>
        </w:tabs>
        <w:ind w:left="4320" w:hanging="360"/>
      </w:pPr>
      <w:rPr>
        <w:rFonts w:ascii="Wingdings" w:hAnsi="Wingdings" w:hint="default"/>
      </w:rPr>
    </w:lvl>
    <w:lvl w:ilvl="6" w:tplc="8B12AE06" w:tentative="1">
      <w:start w:val="1"/>
      <w:numFmt w:val="bullet"/>
      <w:lvlText w:val=""/>
      <w:lvlJc w:val="left"/>
      <w:pPr>
        <w:tabs>
          <w:tab w:val="num" w:pos="5040"/>
        </w:tabs>
        <w:ind w:left="5040" w:hanging="360"/>
      </w:pPr>
      <w:rPr>
        <w:rFonts w:ascii="Symbol" w:hAnsi="Symbol" w:hint="default"/>
      </w:rPr>
    </w:lvl>
    <w:lvl w:ilvl="7" w:tplc="BFB61B64" w:tentative="1">
      <w:start w:val="1"/>
      <w:numFmt w:val="bullet"/>
      <w:lvlText w:val="o"/>
      <w:lvlJc w:val="left"/>
      <w:pPr>
        <w:tabs>
          <w:tab w:val="num" w:pos="5760"/>
        </w:tabs>
        <w:ind w:left="5760" w:hanging="360"/>
      </w:pPr>
      <w:rPr>
        <w:rFonts w:ascii="Courier New" w:hAnsi="Courier New" w:cs="Courier New" w:hint="default"/>
      </w:rPr>
    </w:lvl>
    <w:lvl w:ilvl="8" w:tplc="273CAD42" w:tentative="1">
      <w:start w:val="1"/>
      <w:numFmt w:val="bullet"/>
      <w:lvlText w:val=""/>
      <w:lvlJc w:val="left"/>
      <w:pPr>
        <w:tabs>
          <w:tab w:val="num" w:pos="6480"/>
        </w:tabs>
        <w:ind w:left="6480" w:hanging="360"/>
      </w:pPr>
      <w:rPr>
        <w:rFonts w:ascii="Wingdings" w:hAnsi="Wingdings" w:hint="default"/>
      </w:rPr>
    </w:lvl>
  </w:abstractNum>
  <w:abstractNum w:abstractNumId="65">
    <w:nsid w:val="492C607B"/>
    <w:multiLevelType w:val="multilevel"/>
    <w:tmpl w:val="F89C157C"/>
    <w:lvl w:ilvl="0">
      <w:start w:val="1"/>
      <w:numFmt w:val="bullet"/>
      <w:pStyle w:val="ReqBullet"/>
      <w:lvlText w:val=""/>
      <w:lvlJc w:val="left"/>
      <w:pPr>
        <w:tabs>
          <w:tab w:val="num" w:pos="360"/>
        </w:tabs>
        <w:ind w:left="360" w:hanging="360"/>
      </w:pPr>
      <w:rPr>
        <w:rFonts w:ascii="Wingdings" w:hAnsi="Wingdings" w:hint="default"/>
        <w:color w:val="008000"/>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6">
    <w:nsid w:val="4B6931BB"/>
    <w:multiLevelType w:val="hybridMultilevel"/>
    <w:tmpl w:val="3BEA0F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4CE523E8"/>
    <w:multiLevelType w:val="hybridMultilevel"/>
    <w:tmpl w:val="735AB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4CE52683"/>
    <w:multiLevelType w:val="multilevel"/>
    <w:tmpl w:val="D02E128A"/>
    <w:lvl w:ilvl="0">
      <w:start w:val="4"/>
      <w:numFmt w:val="upperRoman"/>
      <w:pStyle w:val="SLAHeading"/>
      <w:lvlText w:val="%1"/>
      <w:lvlJc w:val="left"/>
      <w:pPr>
        <w:tabs>
          <w:tab w:val="num" w:pos="720"/>
        </w:tabs>
        <w:ind w:left="720" w:hanging="720"/>
      </w:pPr>
      <w:rPr>
        <w:rFonts w:ascii="Arial" w:hAnsi="Arial" w:hint="default"/>
        <w:b/>
        <w:i w:val="0"/>
        <w:caps/>
        <w:sz w:val="24"/>
        <w:szCs w:val="24"/>
      </w:rPr>
    </w:lvl>
    <w:lvl w:ilvl="1">
      <w:start w:val="13"/>
      <w:numFmt w:val="decimal"/>
      <w:lvlText w:val="%2%1.12"/>
      <w:lvlJc w:val="left"/>
      <w:pPr>
        <w:tabs>
          <w:tab w:val="num" w:pos="720"/>
        </w:tabs>
        <w:ind w:left="720" w:hanging="720"/>
      </w:pPr>
      <w:rPr>
        <w:rFonts w:ascii="Arial" w:hAnsi="Arial" w:hint="default"/>
        <w:b/>
        <w:i w:val="0"/>
        <w:color w:val="auto"/>
        <w:sz w:val="20"/>
        <w:szCs w:val="20"/>
      </w:rPr>
    </w:lvl>
    <w:lvl w:ilvl="2">
      <w:start w:val="6"/>
      <w:numFmt w:val="decimal"/>
      <w:pStyle w:val="SLAHeading"/>
      <w:lvlText w:val="%1.12.%3"/>
      <w:lvlJc w:val="left"/>
      <w:pPr>
        <w:tabs>
          <w:tab w:val="num" w:pos="720"/>
        </w:tabs>
        <w:ind w:left="720" w:hanging="720"/>
      </w:pPr>
      <w:rPr>
        <w:rFonts w:ascii="Arial" w:hAnsi="Arial" w:hint="default"/>
        <w:b/>
        <w:i w:val="0"/>
        <w:sz w:val="18"/>
        <w:szCs w:val="18"/>
      </w:rPr>
    </w:lvl>
    <w:lvl w:ilvl="3">
      <w:start w:val="1"/>
      <w:numFmt w:val="decimal"/>
      <w:pStyle w:val="SLAHeading"/>
      <w:lvlText w:val="%1.13.%3.%4"/>
      <w:lvlJc w:val="left"/>
      <w:pPr>
        <w:tabs>
          <w:tab w:val="num" w:pos="1008"/>
        </w:tabs>
        <w:ind w:left="288" w:hanging="288"/>
      </w:pPr>
      <w:rPr>
        <w:rFonts w:ascii="Arial" w:hAnsi="Arial" w:hint="default"/>
        <w:b/>
        <w:i w:val="0"/>
        <w:sz w:val="20"/>
        <w:szCs w:val="20"/>
      </w:rPr>
    </w:lvl>
    <w:lvl w:ilvl="4">
      <w:start w:val="1"/>
      <w:numFmt w:val="decimal"/>
      <w:lvlText w:val="%1.12.%3.%4.%5"/>
      <w:lvlJc w:val="left"/>
      <w:pPr>
        <w:tabs>
          <w:tab w:val="num" w:pos="3600"/>
        </w:tabs>
        <w:ind w:left="3600" w:hanging="1152"/>
      </w:pPr>
      <w:rPr>
        <w:rFonts w:ascii="Arial" w:hAnsi="Arial" w:hint="default"/>
        <w:b/>
        <w:i w:val="0"/>
        <w:sz w:val="20"/>
        <w:szCs w:val="20"/>
      </w:rPr>
    </w:lvl>
    <w:lvl w:ilvl="5">
      <w:start w:val="1"/>
      <w:numFmt w:val="decimal"/>
      <w:lvlText w:val="%1.12.%3.%4.%5.%6"/>
      <w:lvlJc w:val="left"/>
      <w:pPr>
        <w:tabs>
          <w:tab w:val="num" w:pos="4896"/>
        </w:tabs>
        <w:ind w:left="4896" w:hanging="1296"/>
      </w:pPr>
      <w:rPr>
        <w:rFonts w:ascii="Arial" w:hAnsi="Arial" w:hint="default"/>
        <w:b/>
        <w:i w:val="0"/>
        <w:sz w:val="20"/>
        <w:szCs w:val="20"/>
      </w:rPr>
    </w:lvl>
    <w:lvl w:ilvl="6">
      <w:start w:val="1"/>
      <w:numFmt w:val="decimal"/>
      <w:lvlText w:val="%1.12%3.%4.%5.%6.%7"/>
      <w:lvlJc w:val="left"/>
      <w:pPr>
        <w:tabs>
          <w:tab w:val="num" w:pos="2880"/>
        </w:tabs>
        <w:ind w:left="2880" w:hanging="1296"/>
      </w:pPr>
      <w:rPr>
        <w:rFonts w:hint="default"/>
      </w:rPr>
    </w:lvl>
    <w:lvl w:ilvl="7">
      <w:start w:val="1"/>
      <w:numFmt w:val="decimal"/>
      <w:lvlText w:val="%1.12.%3.%4.%5.%6.%7.%8"/>
      <w:lvlJc w:val="left"/>
      <w:pPr>
        <w:tabs>
          <w:tab w:val="num" w:pos="3024"/>
        </w:tabs>
        <w:ind w:left="3024" w:hanging="1440"/>
      </w:pPr>
      <w:rPr>
        <w:rFonts w:hint="default"/>
      </w:rPr>
    </w:lvl>
    <w:lvl w:ilvl="8">
      <w:start w:val="1"/>
      <w:numFmt w:val="decimal"/>
      <w:lvlText w:val="%1.12.%3.%4.%5.%6.%7.%8.%9"/>
      <w:lvlJc w:val="left"/>
      <w:pPr>
        <w:tabs>
          <w:tab w:val="num" w:pos="3168"/>
        </w:tabs>
        <w:ind w:left="3168" w:hanging="1584"/>
      </w:pPr>
      <w:rPr>
        <w:rFonts w:hint="default"/>
      </w:rPr>
    </w:lvl>
  </w:abstractNum>
  <w:abstractNum w:abstractNumId="69">
    <w:nsid w:val="4D9E6782"/>
    <w:multiLevelType w:val="hybridMultilevel"/>
    <w:tmpl w:val="59047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5329259D"/>
    <w:multiLevelType w:val="hybridMultilevel"/>
    <w:tmpl w:val="613CA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532E4754"/>
    <w:multiLevelType w:val="hybridMultilevel"/>
    <w:tmpl w:val="25F6D9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54161C9D"/>
    <w:multiLevelType w:val="hybridMultilevel"/>
    <w:tmpl w:val="BAB09094"/>
    <w:lvl w:ilvl="0" w:tplc="0E10BE9C">
      <w:start w:val="1"/>
      <w:numFmt w:val="bullet"/>
      <w:pStyle w:val="28TableText"/>
      <w:lvlText w:val=""/>
      <w:lvlJc w:val="left"/>
      <w:pPr>
        <w:tabs>
          <w:tab w:val="num" w:pos="576"/>
        </w:tabs>
        <w:ind w:left="576" w:hanging="216"/>
      </w:pPr>
      <w:rPr>
        <w:rFonts w:ascii="Wingdings" w:hAnsi="Wingdings" w:hint="default"/>
        <w:sz w:val="1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3">
    <w:nsid w:val="55A55A12"/>
    <w:multiLevelType w:val="hybridMultilevel"/>
    <w:tmpl w:val="016CCC92"/>
    <w:lvl w:ilvl="0" w:tplc="F4E0D976">
      <w:start w:val="1"/>
      <w:numFmt w:val="upperLetter"/>
      <w:pStyle w:val="QuestAlphaList-Blue"/>
      <w:lvlText w:val="%1."/>
      <w:lvlJc w:val="left"/>
      <w:pPr>
        <w:ind w:left="720" w:hanging="360"/>
      </w:pPr>
      <w:rPr>
        <w:rFonts w:ascii="Sprint Sans Medium" w:hAnsi="Sprint Sans Medium" w:hint="default"/>
        <w:b w:val="0"/>
        <w:i w:val="0"/>
        <w:color w:val="4F81BD"/>
        <w:sz w:val="20"/>
        <w:szCs w:val="22"/>
      </w:rPr>
    </w:lvl>
    <w:lvl w:ilvl="1" w:tplc="03C28732" w:tentative="1">
      <w:start w:val="1"/>
      <w:numFmt w:val="lowerLetter"/>
      <w:lvlText w:val="%2."/>
      <w:lvlJc w:val="left"/>
      <w:pPr>
        <w:ind w:left="1800" w:hanging="360"/>
      </w:pPr>
    </w:lvl>
    <w:lvl w:ilvl="2" w:tplc="F4AABE70" w:tentative="1">
      <w:start w:val="1"/>
      <w:numFmt w:val="lowerRoman"/>
      <w:lvlText w:val="%3."/>
      <w:lvlJc w:val="right"/>
      <w:pPr>
        <w:ind w:left="2520" w:hanging="180"/>
      </w:pPr>
    </w:lvl>
    <w:lvl w:ilvl="3" w:tplc="64D84C36" w:tentative="1">
      <w:start w:val="1"/>
      <w:numFmt w:val="decimal"/>
      <w:lvlText w:val="%4."/>
      <w:lvlJc w:val="left"/>
      <w:pPr>
        <w:ind w:left="3240" w:hanging="360"/>
      </w:pPr>
    </w:lvl>
    <w:lvl w:ilvl="4" w:tplc="4A4CB304" w:tentative="1">
      <w:start w:val="1"/>
      <w:numFmt w:val="lowerLetter"/>
      <w:lvlText w:val="%5."/>
      <w:lvlJc w:val="left"/>
      <w:pPr>
        <w:ind w:left="3960" w:hanging="360"/>
      </w:pPr>
    </w:lvl>
    <w:lvl w:ilvl="5" w:tplc="3F3E7B8E" w:tentative="1">
      <w:start w:val="1"/>
      <w:numFmt w:val="lowerRoman"/>
      <w:lvlText w:val="%6."/>
      <w:lvlJc w:val="right"/>
      <w:pPr>
        <w:ind w:left="4680" w:hanging="180"/>
      </w:pPr>
    </w:lvl>
    <w:lvl w:ilvl="6" w:tplc="8B9A0C7C" w:tentative="1">
      <w:start w:val="1"/>
      <w:numFmt w:val="decimal"/>
      <w:lvlText w:val="%7."/>
      <w:lvlJc w:val="left"/>
      <w:pPr>
        <w:ind w:left="5400" w:hanging="360"/>
      </w:pPr>
    </w:lvl>
    <w:lvl w:ilvl="7" w:tplc="38B251E6" w:tentative="1">
      <w:start w:val="1"/>
      <w:numFmt w:val="lowerLetter"/>
      <w:lvlText w:val="%8."/>
      <w:lvlJc w:val="left"/>
      <w:pPr>
        <w:ind w:left="6120" w:hanging="360"/>
      </w:pPr>
    </w:lvl>
    <w:lvl w:ilvl="8" w:tplc="418C02F6" w:tentative="1">
      <w:start w:val="1"/>
      <w:numFmt w:val="lowerRoman"/>
      <w:lvlText w:val="%9."/>
      <w:lvlJc w:val="right"/>
      <w:pPr>
        <w:ind w:left="6840" w:hanging="180"/>
      </w:pPr>
    </w:lvl>
  </w:abstractNum>
  <w:abstractNum w:abstractNumId="74">
    <w:nsid w:val="56AE0D95"/>
    <w:multiLevelType w:val="singleLevel"/>
    <w:tmpl w:val="CD5845F6"/>
    <w:lvl w:ilvl="0">
      <w:start w:val="1"/>
      <w:numFmt w:val="bullet"/>
      <w:pStyle w:val="BulletDashDoubleSpace"/>
      <w:lvlText w:val=""/>
      <w:lvlJc w:val="left"/>
      <w:pPr>
        <w:tabs>
          <w:tab w:val="num" w:pos="360"/>
        </w:tabs>
        <w:ind w:left="360" w:hanging="360"/>
      </w:pPr>
      <w:rPr>
        <w:rFonts w:ascii="Symbol" w:hAnsi="Symbol" w:hint="default"/>
      </w:rPr>
    </w:lvl>
  </w:abstractNum>
  <w:abstractNum w:abstractNumId="75">
    <w:nsid w:val="57837890"/>
    <w:multiLevelType w:val="hybridMultilevel"/>
    <w:tmpl w:val="D52462EE"/>
    <w:lvl w:ilvl="0" w:tplc="C3A87CD4">
      <w:start w:val="1"/>
      <w:numFmt w:val="decimal"/>
      <w:pStyle w:val="HintNumbered"/>
      <w:lvlText w:val="%1."/>
      <w:lvlJc w:val="left"/>
      <w:pPr>
        <w:ind w:left="720" w:hanging="360"/>
      </w:pPr>
      <w:rPr>
        <w:rFonts w:hint="default"/>
        <w:b/>
        <w:i w:val="0"/>
      </w:rPr>
    </w:lvl>
    <w:lvl w:ilvl="1" w:tplc="593A67CC" w:tentative="1">
      <w:start w:val="1"/>
      <w:numFmt w:val="lowerLetter"/>
      <w:lvlText w:val="%2."/>
      <w:lvlJc w:val="left"/>
      <w:pPr>
        <w:tabs>
          <w:tab w:val="num" w:pos="1440"/>
        </w:tabs>
        <w:ind w:left="1440" w:hanging="360"/>
      </w:pPr>
    </w:lvl>
    <w:lvl w:ilvl="2" w:tplc="8D045604" w:tentative="1">
      <w:start w:val="1"/>
      <w:numFmt w:val="lowerRoman"/>
      <w:lvlText w:val="%3."/>
      <w:lvlJc w:val="right"/>
      <w:pPr>
        <w:tabs>
          <w:tab w:val="num" w:pos="2160"/>
        </w:tabs>
        <w:ind w:left="2160" w:hanging="180"/>
      </w:pPr>
    </w:lvl>
    <w:lvl w:ilvl="3" w:tplc="5E6CBF20" w:tentative="1">
      <w:start w:val="1"/>
      <w:numFmt w:val="decimal"/>
      <w:lvlText w:val="%4."/>
      <w:lvlJc w:val="left"/>
      <w:pPr>
        <w:tabs>
          <w:tab w:val="num" w:pos="2880"/>
        </w:tabs>
        <w:ind w:left="2880" w:hanging="360"/>
      </w:pPr>
    </w:lvl>
    <w:lvl w:ilvl="4" w:tplc="AB5200D8" w:tentative="1">
      <w:start w:val="1"/>
      <w:numFmt w:val="lowerLetter"/>
      <w:lvlText w:val="%5."/>
      <w:lvlJc w:val="left"/>
      <w:pPr>
        <w:tabs>
          <w:tab w:val="num" w:pos="3600"/>
        </w:tabs>
        <w:ind w:left="3600" w:hanging="360"/>
      </w:pPr>
    </w:lvl>
    <w:lvl w:ilvl="5" w:tplc="ACC8040C" w:tentative="1">
      <w:start w:val="1"/>
      <w:numFmt w:val="lowerRoman"/>
      <w:lvlText w:val="%6."/>
      <w:lvlJc w:val="right"/>
      <w:pPr>
        <w:tabs>
          <w:tab w:val="num" w:pos="4320"/>
        </w:tabs>
        <w:ind w:left="4320" w:hanging="180"/>
      </w:pPr>
    </w:lvl>
    <w:lvl w:ilvl="6" w:tplc="9C6A0052" w:tentative="1">
      <w:start w:val="1"/>
      <w:numFmt w:val="decimal"/>
      <w:lvlText w:val="%7."/>
      <w:lvlJc w:val="left"/>
      <w:pPr>
        <w:tabs>
          <w:tab w:val="num" w:pos="5040"/>
        </w:tabs>
        <w:ind w:left="5040" w:hanging="360"/>
      </w:pPr>
    </w:lvl>
    <w:lvl w:ilvl="7" w:tplc="BA248256" w:tentative="1">
      <w:start w:val="1"/>
      <w:numFmt w:val="lowerLetter"/>
      <w:lvlText w:val="%8."/>
      <w:lvlJc w:val="left"/>
      <w:pPr>
        <w:tabs>
          <w:tab w:val="num" w:pos="5760"/>
        </w:tabs>
        <w:ind w:left="5760" w:hanging="360"/>
      </w:pPr>
    </w:lvl>
    <w:lvl w:ilvl="8" w:tplc="C0BECDCC" w:tentative="1">
      <w:start w:val="1"/>
      <w:numFmt w:val="lowerRoman"/>
      <w:lvlText w:val="%9."/>
      <w:lvlJc w:val="right"/>
      <w:pPr>
        <w:tabs>
          <w:tab w:val="num" w:pos="6480"/>
        </w:tabs>
        <w:ind w:left="6480" w:hanging="180"/>
      </w:pPr>
    </w:lvl>
  </w:abstractNum>
  <w:abstractNum w:abstractNumId="76">
    <w:nsid w:val="59A37C0F"/>
    <w:multiLevelType w:val="singleLevel"/>
    <w:tmpl w:val="3CF4ACA8"/>
    <w:lvl w:ilvl="0">
      <w:start w:val="1"/>
      <w:numFmt w:val="decimal"/>
      <w:pStyle w:val="ReqIndented"/>
      <w:lvlText w:val="%1."/>
      <w:lvlJc w:val="left"/>
      <w:pPr>
        <w:tabs>
          <w:tab w:val="num" w:pos="360"/>
        </w:tabs>
        <w:ind w:left="360" w:hanging="360"/>
      </w:pPr>
      <w:rPr>
        <w:b/>
        <w:i w:val="0"/>
        <w:sz w:val="22"/>
      </w:rPr>
    </w:lvl>
  </w:abstractNum>
  <w:abstractNum w:abstractNumId="77">
    <w:nsid w:val="61182925"/>
    <w:multiLevelType w:val="singleLevel"/>
    <w:tmpl w:val="A9EE9842"/>
    <w:lvl w:ilvl="0">
      <w:start w:val="1"/>
      <w:numFmt w:val="decimal"/>
      <w:pStyle w:val="ParaNum"/>
      <w:lvlText w:val="%1."/>
      <w:lvlJc w:val="left"/>
      <w:pPr>
        <w:tabs>
          <w:tab w:val="num" w:pos="1080"/>
        </w:tabs>
        <w:ind w:left="0" w:firstLine="720"/>
      </w:pPr>
    </w:lvl>
  </w:abstractNum>
  <w:abstractNum w:abstractNumId="78">
    <w:nsid w:val="65361820"/>
    <w:multiLevelType w:val="hybridMultilevel"/>
    <w:tmpl w:val="3D3CB5E6"/>
    <w:lvl w:ilvl="0" w:tplc="3500A646">
      <w:start w:val="1"/>
      <w:numFmt w:val="upperLetter"/>
      <w:pStyle w:val="QuestAlphaList"/>
      <w:lvlText w:val="%1."/>
      <w:lvlJc w:val="left"/>
      <w:pPr>
        <w:ind w:left="720" w:hanging="360"/>
      </w:pPr>
      <w:rPr>
        <w:rFonts w:ascii="Sprint Sans Medium" w:hAnsi="Sprint Sans Medium" w:hint="default"/>
        <w:b w:val="0"/>
        <w:i w:val="0"/>
        <w:color w:val="768692"/>
        <w:sz w:val="20"/>
        <w:szCs w:val="22"/>
      </w:rPr>
    </w:lvl>
    <w:lvl w:ilvl="1" w:tplc="6B506298" w:tentative="1">
      <w:start w:val="1"/>
      <w:numFmt w:val="lowerLetter"/>
      <w:lvlText w:val="%2."/>
      <w:lvlJc w:val="left"/>
      <w:pPr>
        <w:tabs>
          <w:tab w:val="num" w:pos="1440"/>
        </w:tabs>
        <w:ind w:left="1440" w:hanging="360"/>
      </w:pPr>
    </w:lvl>
    <w:lvl w:ilvl="2" w:tplc="FD1CB702" w:tentative="1">
      <w:start w:val="1"/>
      <w:numFmt w:val="lowerRoman"/>
      <w:lvlText w:val="%3."/>
      <w:lvlJc w:val="right"/>
      <w:pPr>
        <w:tabs>
          <w:tab w:val="num" w:pos="2160"/>
        </w:tabs>
        <w:ind w:left="2160" w:hanging="180"/>
      </w:pPr>
    </w:lvl>
    <w:lvl w:ilvl="3" w:tplc="7722CA80" w:tentative="1">
      <w:start w:val="1"/>
      <w:numFmt w:val="decimal"/>
      <w:lvlText w:val="%4."/>
      <w:lvlJc w:val="left"/>
      <w:pPr>
        <w:tabs>
          <w:tab w:val="num" w:pos="2880"/>
        </w:tabs>
        <w:ind w:left="2880" w:hanging="360"/>
      </w:pPr>
    </w:lvl>
    <w:lvl w:ilvl="4" w:tplc="42E6E562" w:tentative="1">
      <w:start w:val="1"/>
      <w:numFmt w:val="lowerLetter"/>
      <w:lvlText w:val="%5."/>
      <w:lvlJc w:val="left"/>
      <w:pPr>
        <w:tabs>
          <w:tab w:val="num" w:pos="3600"/>
        </w:tabs>
        <w:ind w:left="3600" w:hanging="360"/>
      </w:pPr>
    </w:lvl>
    <w:lvl w:ilvl="5" w:tplc="813C8426" w:tentative="1">
      <w:start w:val="1"/>
      <w:numFmt w:val="lowerRoman"/>
      <w:lvlText w:val="%6."/>
      <w:lvlJc w:val="right"/>
      <w:pPr>
        <w:tabs>
          <w:tab w:val="num" w:pos="4320"/>
        </w:tabs>
        <w:ind w:left="4320" w:hanging="180"/>
      </w:pPr>
    </w:lvl>
    <w:lvl w:ilvl="6" w:tplc="1CFE86C2" w:tentative="1">
      <w:start w:val="1"/>
      <w:numFmt w:val="decimal"/>
      <w:lvlText w:val="%7."/>
      <w:lvlJc w:val="left"/>
      <w:pPr>
        <w:tabs>
          <w:tab w:val="num" w:pos="5040"/>
        </w:tabs>
        <w:ind w:left="5040" w:hanging="360"/>
      </w:pPr>
    </w:lvl>
    <w:lvl w:ilvl="7" w:tplc="6A98AFBE" w:tentative="1">
      <w:start w:val="1"/>
      <w:numFmt w:val="lowerLetter"/>
      <w:lvlText w:val="%8."/>
      <w:lvlJc w:val="left"/>
      <w:pPr>
        <w:tabs>
          <w:tab w:val="num" w:pos="5760"/>
        </w:tabs>
        <w:ind w:left="5760" w:hanging="360"/>
      </w:pPr>
    </w:lvl>
    <w:lvl w:ilvl="8" w:tplc="84B801AA" w:tentative="1">
      <w:start w:val="1"/>
      <w:numFmt w:val="lowerRoman"/>
      <w:lvlText w:val="%9."/>
      <w:lvlJc w:val="right"/>
      <w:pPr>
        <w:tabs>
          <w:tab w:val="num" w:pos="6480"/>
        </w:tabs>
        <w:ind w:left="6480" w:hanging="180"/>
      </w:pPr>
    </w:lvl>
  </w:abstractNum>
  <w:abstractNum w:abstractNumId="79">
    <w:nsid w:val="661C02DF"/>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0">
    <w:nsid w:val="676017DA"/>
    <w:multiLevelType w:val="hybridMultilevel"/>
    <w:tmpl w:val="48927EC0"/>
    <w:lvl w:ilvl="0" w:tplc="2D8A972C">
      <w:start w:val="1"/>
      <w:numFmt w:val="bullet"/>
      <w:pStyle w:val="QuestionBullet-Blue"/>
      <w:lvlText w:val=""/>
      <w:lvlJc w:val="left"/>
      <w:pPr>
        <w:ind w:left="720" w:hanging="360"/>
      </w:pPr>
      <w:rPr>
        <w:rFonts w:ascii="Wingdings" w:hAnsi="Wingdings" w:hint="default"/>
        <w:color w:val="4F81BD"/>
      </w:rPr>
    </w:lvl>
    <w:lvl w:ilvl="1" w:tplc="EC4A694C">
      <w:start w:val="1"/>
      <w:numFmt w:val="bullet"/>
      <w:lvlText w:val="o"/>
      <w:lvlJc w:val="left"/>
      <w:pPr>
        <w:ind w:left="1800" w:hanging="360"/>
      </w:pPr>
      <w:rPr>
        <w:rFonts w:ascii="Courier New" w:hAnsi="Courier New" w:cs="Courier New" w:hint="default"/>
      </w:rPr>
    </w:lvl>
    <w:lvl w:ilvl="2" w:tplc="EE6AE29C" w:tentative="1">
      <w:start w:val="1"/>
      <w:numFmt w:val="bullet"/>
      <w:lvlText w:val=""/>
      <w:lvlJc w:val="left"/>
      <w:pPr>
        <w:ind w:left="2520" w:hanging="360"/>
      </w:pPr>
      <w:rPr>
        <w:rFonts w:ascii="Wingdings" w:hAnsi="Wingdings" w:hint="default"/>
      </w:rPr>
    </w:lvl>
    <w:lvl w:ilvl="3" w:tplc="142E8CE2" w:tentative="1">
      <w:start w:val="1"/>
      <w:numFmt w:val="bullet"/>
      <w:lvlText w:val=""/>
      <w:lvlJc w:val="left"/>
      <w:pPr>
        <w:ind w:left="3240" w:hanging="360"/>
      </w:pPr>
      <w:rPr>
        <w:rFonts w:ascii="Symbol" w:hAnsi="Symbol" w:hint="default"/>
      </w:rPr>
    </w:lvl>
    <w:lvl w:ilvl="4" w:tplc="3DDCB0E4" w:tentative="1">
      <w:start w:val="1"/>
      <w:numFmt w:val="bullet"/>
      <w:lvlText w:val="o"/>
      <w:lvlJc w:val="left"/>
      <w:pPr>
        <w:ind w:left="3960" w:hanging="360"/>
      </w:pPr>
      <w:rPr>
        <w:rFonts w:ascii="Courier New" w:hAnsi="Courier New" w:cs="Courier New" w:hint="default"/>
      </w:rPr>
    </w:lvl>
    <w:lvl w:ilvl="5" w:tplc="B6660CDC" w:tentative="1">
      <w:start w:val="1"/>
      <w:numFmt w:val="bullet"/>
      <w:lvlText w:val=""/>
      <w:lvlJc w:val="left"/>
      <w:pPr>
        <w:ind w:left="4680" w:hanging="360"/>
      </w:pPr>
      <w:rPr>
        <w:rFonts w:ascii="Wingdings" w:hAnsi="Wingdings" w:hint="default"/>
      </w:rPr>
    </w:lvl>
    <w:lvl w:ilvl="6" w:tplc="C3645950" w:tentative="1">
      <w:start w:val="1"/>
      <w:numFmt w:val="bullet"/>
      <w:lvlText w:val=""/>
      <w:lvlJc w:val="left"/>
      <w:pPr>
        <w:ind w:left="5400" w:hanging="360"/>
      </w:pPr>
      <w:rPr>
        <w:rFonts w:ascii="Symbol" w:hAnsi="Symbol" w:hint="default"/>
      </w:rPr>
    </w:lvl>
    <w:lvl w:ilvl="7" w:tplc="AB3CB476" w:tentative="1">
      <w:start w:val="1"/>
      <w:numFmt w:val="bullet"/>
      <w:lvlText w:val="o"/>
      <w:lvlJc w:val="left"/>
      <w:pPr>
        <w:ind w:left="6120" w:hanging="360"/>
      </w:pPr>
      <w:rPr>
        <w:rFonts w:ascii="Courier New" w:hAnsi="Courier New" w:cs="Courier New" w:hint="default"/>
      </w:rPr>
    </w:lvl>
    <w:lvl w:ilvl="8" w:tplc="86588758" w:tentative="1">
      <w:start w:val="1"/>
      <w:numFmt w:val="bullet"/>
      <w:lvlText w:val=""/>
      <w:lvlJc w:val="left"/>
      <w:pPr>
        <w:ind w:left="6840" w:hanging="360"/>
      </w:pPr>
      <w:rPr>
        <w:rFonts w:ascii="Wingdings" w:hAnsi="Wingdings" w:hint="default"/>
      </w:rPr>
    </w:lvl>
  </w:abstractNum>
  <w:abstractNum w:abstractNumId="81">
    <w:nsid w:val="69680396"/>
    <w:multiLevelType w:val="hybridMultilevel"/>
    <w:tmpl w:val="7722E496"/>
    <w:lvl w:ilvl="0" w:tplc="231402C6">
      <w:start w:val="1"/>
      <w:numFmt w:val="bullet"/>
      <w:pStyle w:val="BulletLast-Coral"/>
      <w:lvlText w:val=""/>
      <w:lvlJc w:val="left"/>
      <w:pPr>
        <w:ind w:left="720" w:hanging="360"/>
      </w:pPr>
      <w:rPr>
        <w:rFonts w:ascii="Symbol" w:hAnsi="Symbol" w:hint="default"/>
        <w:color w:val="F75822"/>
        <w:sz w:val="24"/>
      </w:rPr>
    </w:lvl>
    <w:lvl w:ilvl="1" w:tplc="D1CE4E8A" w:tentative="1">
      <w:start w:val="1"/>
      <w:numFmt w:val="bullet"/>
      <w:lvlText w:val="o"/>
      <w:lvlJc w:val="left"/>
      <w:pPr>
        <w:ind w:left="1800" w:hanging="360"/>
      </w:pPr>
      <w:rPr>
        <w:rFonts w:ascii="Courier New" w:hAnsi="Courier New" w:cs="Courier New" w:hint="default"/>
      </w:rPr>
    </w:lvl>
    <w:lvl w:ilvl="2" w:tplc="9946794A" w:tentative="1">
      <w:start w:val="1"/>
      <w:numFmt w:val="bullet"/>
      <w:lvlText w:val=""/>
      <w:lvlJc w:val="left"/>
      <w:pPr>
        <w:ind w:left="2520" w:hanging="360"/>
      </w:pPr>
      <w:rPr>
        <w:rFonts w:ascii="Wingdings" w:hAnsi="Wingdings" w:hint="default"/>
      </w:rPr>
    </w:lvl>
    <w:lvl w:ilvl="3" w:tplc="7E0C1156" w:tentative="1">
      <w:start w:val="1"/>
      <w:numFmt w:val="bullet"/>
      <w:lvlText w:val=""/>
      <w:lvlJc w:val="left"/>
      <w:pPr>
        <w:ind w:left="3240" w:hanging="360"/>
      </w:pPr>
      <w:rPr>
        <w:rFonts w:ascii="Symbol" w:hAnsi="Symbol" w:hint="default"/>
      </w:rPr>
    </w:lvl>
    <w:lvl w:ilvl="4" w:tplc="5B2CFE72" w:tentative="1">
      <w:start w:val="1"/>
      <w:numFmt w:val="bullet"/>
      <w:lvlText w:val="o"/>
      <w:lvlJc w:val="left"/>
      <w:pPr>
        <w:ind w:left="3960" w:hanging="360"/>
      </w:pPr>
      <w:rPr>
        <w:rFonts w:ascii="Courier New" w:hAnsi="Courier New" w:cs="Courier New" w:hint="default"/>
      </w:rPr>
    </w:lvl>
    <w:lvl w:ilvl="5" w:tplc="201E7DA6" w:tentative="1">
      <w:start w:val="1"/>
      <w:numFmt w:val="bullet"/>
      <w:lvlText w:val=""/>
      <w:lvlJc w:val="left"/>
      <w:pPr>
        <w:ind w:left="4680" w:hanging="360"/>
      </w:pPr>
      <w:rPr>
        <w:rFonts w:ascii="Wingdings" w:hAnsi="Wingdings" w:hint="default"/>
      </w:rPr>
    </w:lvl>
    <w:lvl w:ilvl="6" w:tplc="E77069D2" w:tentative="1">
      <w:start w:val="1"/>
      <w:numFmt w:val="bullet"/>
      <w:lvlText w:val=""/>
      <w:lvlJc w:val="left"/>
      <w:pPr>
        <w:ind w:left="5400" w:hanging="360"/>
      </w:pPr>
      <w:rPr>
        <w:rFonts w:ascii="Symbol" w:hAnsi="Symbol" w:hint="default"/>
      </w:rPr>
    </w:lvl>
    <w:lvl w:ilvl="7" w:tplc="0D3E4900" w:tentative="1">
      <w:start w:val="1"/>
      <w:numFmt w:val="bullet"/>
      <w:lvlText w:val="o"/>
      <w:lvlJc w:val="left"/>
      <w:pPr>
        <w:ind w:left="6120" w:hanging="360"/>
      </w:pPr>
      <w:rPr>
        <w:rFonts w:ascii="Courier New" w:hAnsi="Courier New" w:cs="Courier New" w:hint="default"/>
      </w:rPr>
    </w:lvl>
    <w:lvl w:ilvl="8" w:tplc="1CA8A4F4" w:tentative="1">
      <w:start w:val="1"/>
      <w:numFmt w:val="bullet"/>
      <w:lvlText w:val=""/>
      <w:lvlJc w:val="left"/>
      <w:pPr>
        <w:ind w:left="6840" w:hanging="360"/>
      </w:pPr>
      <w:rPr>
        <w:rFonts w:ascii="Wingdings" w:hAnsi="Wingdings" w:hint="default"/>
      </w:rPr>
    </w:lvl>
  </w:abstractNum>
  <w:abstractNum w:abstractNumId="82">
    <w:nsid w:val="69D32121"/>
    <w:multiLevelType w:val="hybridMultilevel"/>
    <w:tmpl w:val="6C08D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6A0D3043"/>
    <w:multiLevelType w:val="hybridMultilevel"/>
    <w:tmpl w:val="65C82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6AF04265"/>
    <w:multiLevelType w:val="hybridMultilevel"/>
    <w:tmpl w:val="0954318E"/>
    <w:lvl w:ilvl="0" w:tplc="8A5A4AA2">
      <w:start w:val="1"/>
      <w:numFmt w:val="bullet"/>
      <w:pStyle w:val="07BulletedAnswers"/>
      <w:lvlText w:val=""/>
      <w:lvlJc w:val="left"/>
      <w:pPr>
        <w:tabs>
          <w:tab w:val="num" w:pos="2520"/>
        </w:tabs>
        <w:ind w:left="2520" w:hanging="360"/>
      </w:pPr>
      <w:rPr>
        <w:rFonts w:ascii="Symbol" w:hAnsi="Symbol" w:hint="default"/>
        <w:caps w:val="0"/>
        <w:strike w:val="0"/>
        <w:dstrike w:val="0"/>
        <w:vanish w:val="0"/>
        <w:color w:val="DB6B53"/>
        <w:sz w:val="20"/>
        <w:vertAlign w:val="baselin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lvl>
    <w:lvl w:ilvl="1" w:tplc="ADDAFF62">
      <w:start w:val="1"/>
      <w:numFmt w:val="decimal"/>
      <w:lvlText w:val="%2."/>
      <w:lvlJc w:val="left"/>
      <w:pPr>
        <w:tabs>
          <w:tab w:val="num" w:pos="2880"/>
        </w:tabs>
        <w:ind w:left="2880" w:hanging="360"/>
      </w:pPr>
      <w:rPr>
        <w:rFonts w:hint="default"/>
      </w:rPr>
    </w:lvl>
    <w:lvl w:ilvl="2" w:tplc="DD9EB0E8" w:tentative="1">
      <w:start w:val="1"/>
      <w:numFmt w:val="bullet"/>
      <w:lvlText w:val=""/>
      <w:lvlJc w:val="left"/>
      <w:pPr>
        <w:tabs>
          <w:tab w:val="num" w:pos="3600"/>
        </w:tabs>
        <w:ind w:left="3600" w:hanging="360"/>
      </w:pPr>
      <w:rPr>
        <w:rFonts w:ascii="Wingdings" w:hAnsi="Wingdings" w:hint="default"/>
      </w:rPr>
    </w:lvl>
    <w:lvl w:ilvl="3" w:tplc="5712A9F6" w:tentative="1">
      <w:start w:val="1"/>
      <w:numFmt w:val="bullet"/>
      <w:lvlText w:val=""/>
      <w:lvlJc w:val="left"/>
      <w:pPr>
        <w:tabs>
          <w:tab w:val="num" w:pos="4320"/>
        </w:tabs>
        <w:ind w:left="4320" w:hanging="360"/>
      </w:pPr>
      <w:rPr>
        <w:rFonts w:ascii="Symbol" w:hAnsi="Symbol" w:hint="default"/>
      </w:rPr>
    </w:lvl>
    <w:lvl w:ilvl="4" w:tplc="AE78B5A2" w:tentative="1">
      <w:start w:val="1"/>
      <w:numFmt w:val="bullet"/>
      <w:lvlText w:val="o"/>
      <w:lvlJc w:val="left"/>
      <w:pPr>
        <w:tabs>
          <w:tab w:val="num" w:pos="5040"/>
        </w:tabs>
        <w:ind w:left="5040" w:hanging="360"/>
      </w:pPr>
      <w:rPr>
        <w:rFonts w:ascii="Courier New" w:hAnsi="Courier New" w:cs="TheSans B7 Bold" w:hint="default"/>
      </w:rPr>
    </w:lvl>
    <w:lvl w:ilvl="5" w:tplc="B352C5AA" w:tentative="1">
      <w:start w:val="1"/>
      <w:numFmt w:val="bullet"/>
      <w:lvlText w:val=""/>
      <w:lvlJc w:val="left"/>
      <w:pPr>
        <w:tabs>
          <w:tab w:val="num" w:pos="5760"/>
        </w:tabs>
        <w:ind w:left="5760" w:hanging="360"/>
      </w:pPr>
      <w:rPr>
        <w:rFonts w:ascii="Wingdings" w:hAnsi="Wingdings" w:hint="default"/>
      </w:rPr>
    </w:lvl>
    <w:lvl w:ilvl="6" w:tplc="932CA936" w:tentative="1">
      <w:start w:val="1"/>
      <w:numFmt w:val="bullet"/>
      <w:lvlText w:val=""/>
      <w:lvlJc w:val="left"/>
      <w:pPr>
        <w:tabs>
          <w:tab w:val="num" w:pos="6480"/>
        </w:tabs>
        <w:ind w:left="6480" w:hanging="360"/>
      </w:pPr>
      <w:rPr>
        <w:rFonts w:ascii="Symbol" w:hAnsi="Symbol" w:hint="default"/>
      </w:rPr>
    </w:lvl>
    <w:lvl w:ilvl="7" w:tplc="0C02F4AC" w:tentative="1">
      <w:start w:val="1"/>
      <w:numFmt w:val="bullet"/>
      <w:lvlText w:val="o"/>
      <w:lvlJc w:val="left"/>
      <w:pPr>
        <w:tabs>
          <w:tab w:val="num" w:pos="7200"/>
        </w:tabs>
        <w:ind w:left="7200" w:hanging="360"/>
      </w:pPr>
      <w:rPr>
        <w:rFonts w:ascii="Courier New" w:hAnsi="Courier New" w:cs="TheSans B7 Bold" w:hint="default"/>
      </w:rPr>
    </w:lvl>
    <w:lvl w:ilvl="8" w:tplc="249CC84E" w:tentative="1">
      <w:start w:val="1"/>
      <w:numFmt w:val="bullet"/>
      <w:lvlText w:val=""/>
      <w:lvlJc w:val="left"/>
      <w:pPr>
        <w:tabs>
          <w:tab w:val="num" w:pos="7920"/>
        </w:tabs>
        <w:ind w:left="7920" w:hanging="360"/>
      </w:pPr>
      <w:rPr>
        <w:rFonts w:ascii="Wingdings" w:hAnsi="Wingdings" w:hint="default"/>
      </w:rPr>
    </w:lvl>
  </w:abstractNum>
  <w:abstractNum w:abstractNumId="85">
    <w:nsid w:val="6BE739CD"/>
    <w:multiLevelType w:val="hybridMultilevel"/>
    <w:tmpl w:val="64B61DAA"/>
    <w:lvl w:ilvl="0" w:tplc="23C8026C">
      <w:start w:val="1"/>
      <w:numFmt w:val="bullet"/>
      <w:pStyle w:val="TableHangingIndent"/>
      <w:lvlText w:val="o"/>
      <w:lvlJc w:val="left"/>
      <w:pPr>
        <w:tabs>
          <w:tab w:val="num" w:pos="720"/>
        </w:tabs>
        <w:ind w:left="720" w:hanging="360"/>
      </w:pPr>
      <w:rPr>
        <w:rFonts w:ascii="Courier New" w:hAnsi="Courier New" w:cs="Courier New" w:hint="default"/>
      </w:rPr>
    </w:lvl>
    <w:lvl w:ilvl="1" w:tplc="6C72D07E" w:tentative="1">
      <w:start w:val="1"/>
      <w:numFmt w:val="bullet"/>
      <w:lvlText w:val="o"/>
      <w:lvlJc w:val="left"/>
      <w:pPr>
        <w:tabs>
          <w:tab w:val="num" w:pos="1440"/>
        </w:tabs>
        <w:ind w:left="1440" w:hanging="360"/>
      </w:pPr>
      <w:rPr>
        <w:rFonts w:ascii="Courier New" w:hAnsi="Courier New" w:cs="Courier New" w:hint="default"/>
      </w:rPr>
    </w:lvl>
    <w:lvl w:ilvl="2" w:tplc="2FD8D3CE" w:tentative="1">
      <w:start w:val="1"/>
      <w:numFmt w:val="bullet"/>
      <w:lvlText w:val=""/>
      <w:lvlJc w:val="left"/>
      <w:pPr>
        <w:tabs>
          <w:tab w:val="num" w:pos="2160"/>
        </w:tabs>
        <w:ind w:left="2160" w:hanging="360"/>
      </w:pPr>
      <w:rPr>
        <w:rFonts w:ascii="Wingdings" w:hAnsi="Wingdings" w:hint="default"/>
      </w:rPr>
    </w:lvl>
    <w:lvl w:ilvl="3" w:tplc="26FA8DAC" w:tentative="1">
      <w:start w:val="1"/>
      <w:numFmt w:val="bullet"/>
      <w:lvlText w:val=""/>
      <w:lvlJc w:val="left"/>
      <w:pPr>
        <w:tabs>
          <w:tab w:val="num" w:pos="2880"/>
        </w:tabs>
        <w:ind w:left="2880" w:hanging="360"/>
      </w:pPr>
      <w:rPr>
        <w:rFonts w:ascii="Symbol" w:hAnsi="Symbol" w:hint="default"/>
      </w:rPr>
    </w:lvl>
    <w:lvl w:ilvl="4" w:tplc="8860397E" w:tentative="1">
      <w:start w:val="1"/>
      <w:numFmt w:val="bullet"/>
      <w:lvlText w:val="o"/>
      <w:lvlJc w:val="left"/>
      <w:pPr>
        <w:tabs>
          <w:tab w:val="num" w:pos="3600"/>
        </w:tabs>
        <w:ind w:left="3600" w:hanging="360"/>
      </w:pPr>
      <w:rPr>
        <w:rFonts w:ascii="Courier New" w:hAnsi="Courier New" w:cs="Courier New" w:hint="default"/>
      </w:rPr>
    </w:lvl>
    <w:lvl w:ilvl="5" w:tplc="F0DCB0BC" w:tentative="1">
      <w:start w:val="1"/>
      <w:numFmt w:val="bullet"/>
      <w:lvlText w:val=""/>
      <w:lvlJc w:val="left"/>
      <w:pPr>
        <w:tabs>
          <w:tab w:val="num" w:pos="4320"/>
        </w:tabs>
        <w:ind w:left="4320" w:hanging="360"/>
      </w:pPr>
      <w:rPr>
        <w:rFonts w:ascii="Wingdings" w:hAnsi="Wingdings" w:hint="default"/>
      </w:rPr>
    </w:lvl>
    <w:lvl w:ilvl="6" w:tplc="A44EF006" w:tentative="1">
      <w:start w:val="1"/>
      <w:numFmt w:val="bullet"/>
      <w:lvlText w:val=""/>
      <w:lvlJc w:val="left"/>
      <w:pPr>
        <w:tabs>
          <w:tab w:val="num" w:pos="5040"/>
        </w:tabs>
        <w:ind w:left="5040" w:hanging="360"/>
      </w:pPr>
      <w:rPr>
        <w:rFonts w:ascii="Symbol" w:hAnsi="Symbol" w:hint="default"/>
      </w:rPr>
    </w:lvl>
    <w:lvl w:ilvl="7" w:tplc="C9880CE0" w:tentative="1">
      <w:start w:val="1"/>
      <w:numFmt w:val="bullet"/>
      <w:lvlText w:val="o"/>
      <w:lvlJc w:val="left"/>
      <w:pPr>
        <w:tabs>
          <w:tab w:val="num" w:pos="5760"/>
        </w:tabs>
        <w:ind w:left="5760" w:hanging="360"/>
      </w:pPr>
      <w:rPr>
        <w:rFonts w:ascii="Courier New" w:hAnsi="Courier New" w:cs="Courier New" w:hint="default"/>
      </w:rPr>
    </w:lvl>
    <w:lvl w:ilvl="8" w:tplc="57861B96" w:tentative="1">
      <w:start w:val="1"/>
      <w:numFmt w:val="bullet"/>
      <w:lvlText w:val=""/>
      <w:lvlJc w:val="left"/>
      <w:pPr>
        <w:tabs>
          <w:tab w:val="num" w:pos="6480"/>
        </w:tabs>
        <w:ind w:left="6480" w:hanging="360"/>
      </w:pPr>
      <w:rPr>
        <w:rFonts w:ascii="Wingdings" w:hAnsi="Wingdings" w:hint="default"/>
      </w:rPr>
    </w:lvl>
  </w:abstractNum>
  <w:abstractNum w:abstractNumId="86">
    <w:nsid w:val="6DD553DF"/>
    <w:multiLevelType w:val="hybridMultilevel"/>
    <w:tmpl w:val="8C3C4EDA"/>
    <w:lvl w:ilvl="0" w:tplc="758E6C6C">
      <w:start w:val="1"/>
      <w:numFmt w:val="bullet"/>
      <w:pStyle w:val="HintBullet"/>
      <w:lvlText w:val=""/>
      <w:lvlJc w:val="left"/>
      <w:pPr>
        <w:tabs>
          <w:tab w:val="num" w:pos="720"/>
        </w:tabs>
        <w:ind w:left="720" w:hanging="360"/>
      </w:pPr>
      <w:rPr>
        <w:rFonts w:ascii="Symbol" w:hAnsi="Symbol" w:hint="default"/>
      </w:rPr>
    </w:lvl>
    <w:lvl w:ilvl="1" w:tplc="052E14FA" w:tentative="1">
      <w:start w:val="1"/>
      <w:numFmt w:val="bullet"/>
      <w:lvlText w:val="o"/>
      <w:lvlJc w:val="left"/>
      <w:pPr>
        <w:tabs>
          <w:tab w:val="num" w:pos="1440"/>
        </w:tabs>
        <w:ind w:left="1440" w:hanging="360"/>
      </w:pPr>
      <w:rPr>
        <w:rFonts w:ascii="Courier New" w:hAnsi="Courier New" w:cs="Courier New" w:hint="default"/>
      </w:rPr>
    </w:lvl>
    <w:lvl w:ilvl="2" w:tplc="1E504514" w:tentative="1">
      <w:start w:val="1"/>
      <w:numFmt w:val="bullet"/>
      <w:lvlText w:val=""/>
      <w:lvlJc w:val="left"/>
      <w:pPr>
        <w:tabs>
          <w:tab w:val="num" w:pos="2160"/>
        </w:tabs>
        <w:ind w:left="2160" w:hanging="360"/>
      </w:pPr>
      <w:rPr>
        <w:rFonts w:ascii="Wingdings" w:hAnsi="Wingdings" w:hint="default"/>
      </w:rPr>
    </w:lvl>
    <w:lvl w:ilvl="3" w:tplc="71183006" w:tentative="1">
      <w:start w:val="1"/>
      <w:numFmt w:val="bullet"/>
      <w:lvlText w:val=""/>
      <w:lvlJc w:val="left"/>
      <w:pPr>
        <w:tabs>
          <w:tab w:val="num" w:pos="2880"/>
        </w:tabs>
        <w:ind w:left="2880" w:hanging="360"/>
      </w:pPr>
      <w:rPr>
        <w:rFonts w:ascii="Symbol" w:hAnsi="Symbol" w:hint="default"/>
      </w:rPr>
    </w:lvl>
    <w:lvl w:ilvl="4" w:tplc="D436DA40" w:tentative="1">
      <w:start w:val="1"/>
      <w:numFmt w:val="bullet"/>
      <w:lvlText w:val="o"/>
      <w:lvlJc w:val="left"/>
      <w:pPr>
        <w:tabs>
          <w:tab w:val="num" w:pos="3600"/>
        </w:tabs>
        <w:ind w:left="3600" w:hanging="360"/>
      </w:pPr>
      <w:rPr>
        <w:rFonts w:ascii="Courier New" w:hAnsi="Courier New" w:cs="Courier New" w:hint="default"/>
      </w:rPr>
    </w:lvl>
    <w:lvl w:ilvl="5" w:tplc="800CB9F8" w:tentative="1">
      <w:start w:val="1"/>
      <w:numFmt w:val="bullet"/>
      <w:lvlText w:val=""/>
      <w:lvlJc w:val="left"/>
      <w:pPr>
        <w:tabs>
          <w:tab w:val="num" w:pos="4320"/>
        </w:tabs>
        <w:ind w:left="4320" w:hanging="360"/>
      </w:pPr>
      <w:rPr>
        <w:rFonts w:ascii="Wingdings" w:hAnsi="Wingdings" w:hint="default"/>
      </w:rPr>
    </w:lvl>
    <w:lvl w:ilvl="6" w:tplc="EEDC0F5A" w:tentative="1">
      <w:start w:val="1"/>
      <w:numFmt w:val="bullet"/>
      <w:lvlText w:val=""/>
      <w:lvlJc w:val="left"/>
      <w:pPr>
        <w:tabs>
          <w:tab w:val="num" w:pos="5040"/>
        </w:tabs>
        <w:ind w:left="5040" w:hanging="360"/>
      </w:pPr>
      <w:rPr>
        <w:rFonts w:ascii="Symbol" w:hAnsi="Symbol" w:hint="default"/>
      </w:rPr>
    </w:lvl>
    <w:lvl w:ilvl="7" w:tplc="51EC3276" w:tentative="1">
      <w:start w:val="1"/>
      <w:numFmt w:val="bullet"/>
      <w:lvlText w:val="o"/>
      <w:lvlJc w:val="left"/>
      <w:pPr>
        <w:tabs>
          <w:tab w:val="num" w:pos="5760"/>
        </w:tabs>
        <w:ind w:left="5760" w:hanging="360"/>
      </w:pPr>
      <w:rPr>
        <w:rFonts w:ascii="Courier New" w:hAnsi="Courier New" w:cs="Courier New" w:hint="default"/>
      </w:rPr>
    </w:lvl>
    <w:lvl w:ilvl="8" w:tplc="27E6F7B4" w:tentative="1">
      <w:start w:val="1"/>
      <w:numFmt w:val="bullet"/>
      <w:lvlText w:val=""/>
      <w:lvlJc w:val="left"/>
      <w:pPr>
        <w:tabs>
          <w:tab w:val="num" w:pos="6480"/>
        </w:tabs>
        <w:ind w:left="6480" w:hanging="360"/>
      </w:pPr>
      <w:rPr>
        <w:rFonts w:ascii="Wingdings" w:hAnsi="Wingdings" w:hint="default"/>
      </w:rPr>
    </w:lvl>
  </w:abstractNum>
  <w:abstractNum w:abstractNumId="87">
    <w:nsid w:val="6DFA6544"/>
    <w:multiLevelType w:val="hybridMultilevel"/>
    <w:tmpl w:val="3C34F0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6F5734EF"/>
    <w:multiLevelType w:val="hybridMultilevel"/>
    <w:tmpl w:val="A0A437D0"/>
    <w:lvl w:ilvl="0" w:tplc="FFFFFFFF">
      <w:start w:val="1"/>
      <w:numFmt w:val="bullet"/>
      <w:pStyle w:val="08BulletedSubAnswers"/>
      <w:lvlText w:val=""/>
      <w:lvlJc w:val="left"/>
      <w:pPr>
        <w:tabs>
          <w:tab w:val="num" w:pos="1645"/>
        </w:tabs>
        <w:ind w:left="1645" w:hanging="360"/>
      </w:pPr>
      <w:rPr>
        <w:rFonts w:ascii="Wingdings" w:hAnsi="Wingdings" w:hint="default"/>
        <w:b/>
        <w:i w:val="0"/>
        <w:caps w:val="0"/>
        <w:strike w:val="0"/>
        <w:dstrike w:val="0"/>
        <w:vanish w:val="0"/>
        <w:color w:val="DA001D"/>
        <w:sz w:val="20"/>
        <w:szCs w:val="20"/>
        <w:u w:val="none" w:color="FF0017"/>
        <w:effect w:val="none"/>
        <w:vertAlign w:val="baselin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lvl>
    <w:lvl w:ilvl="1" w:tplc="FFFFFFFF" w:tentative="1">
      <w:start w:val="1"/>
      <w:numFmt w:val="bullet"/>
      <w:lvlText w:val="o"/>
      <w:lvlJc w:val="left"/>
      <w:pPr>
        <w:tabs>
          <w:tab w:val="num" w:pos="2520"/>
        </w:tabs>
        <w:ind w:left="2520" w:hanging="360"/>
      </w:pPr>
      <w:rPr>
        <w:rFonts w:ascii="Courier New" w:hAnsi="Courier New" w:cs="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cs="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cs="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89">
    <w:nsid w:val="70763C06"/>
    <w:multiLevelType w:val="singleLevel"/>
    <w:tmpl w:val="8A2C59F0"/>
    <w:lvl w:ilvl="0">
      <w:start w:val="1"/>
      <w:numFmt w:val="decimal"/>
      <w:pStyle w:val="QuestionTextNumbered"/>
      <w:lvlText w:val="%1."/>
      <w:lvlJc w:val="left"/>
      <w:pPr>
        <w:tabs>
          <w:tab w:val="num" w:pos="360"/>
        </w:tabs>
        <w:ind w:left="360" w:hanging="360"/>
      </w:pPr>
      <w:rPr>
        <w:rFonts w:ascii="Garamond" w:hAnsi="Garamond" w:hint="default"/>
        <w:b/>
        <w:i/>
        <w:sz w:val="22"/>
      </w:rPr>
    </w:lvl>
  </w:abstractNum>
  <w:abstractNum w:abstractNumId="90">
    <w:nsid w:val="70F6667D"/>
    <w:multiLevelType w:val="hybridMultilevel"/>
    <w:tmpl w:val="10E6B9EC"/>
    <w:lvl w:ilvl="0" w:tplc="E4CE2F98">
      <w:start w:val="1"/>
      <w:numFmt w:val="decimal"/>
      <w:pStyle w:val="QuestNumList"/>
      <w:lvlText w:val="%1."/>
      <w:lvlJc w:val="left"/>
      <w:pPr>
        <w:ind w:left="720" w:hanging="360"/>
      </w:pPr>
      <w:rPr>
        <w:rFonts w:ascii="Sprint Sans Medium" w:hAnsi="Sprint Sans Medium" w:hint="default"/>
        <w:b w:val="0"/>
        <w:i w:val="0"/>
        <w:color w:val="768692"/>
        <w:sz w:val="20"/>
        <w:szCs w:val="22"/>
      </w:rPr>
    </w:lvl>
    <w:lvl w:ilvl="1" w:tplc="380C72D6" w:tentative="1">
      <w:start w:val="1"/>
      <w:numFmt w:val="lowerLetter"/>
      <w:lvlText w:val="%2."/>
      <w:lvlJc w:val="left"/>
      <w:pPr>
        <w:tabs>
          <w:tab w:val="num" w:pos="1440"/>
        </w:tabs>
        <w:ind w:left="1440" w:hanging="360"/>
      </w:pPr>
    </w:lvl>
    <w:lvl w:ilvl="2" w:tplc="1B946CB4" w:tentative="1">
      <w:start w:val="1"/>
      <w:numFmt w:val="lowerRoman"/>
      <w:lvlText w:val="%3."/>
      <w:lvlJc w:val="right"/>
      <w:pPr>
        <w:tabs>
          <w:tab w:val="num" w:pos="2160"/>
        </w:tabs>
        <w:ind w:left="2160" w:hanging="180"/>
      </w:pPr>
    </w:lvl>
    <w:lvl w:ilvl="3" w:tplc="8D5686C0" w:tentative="1">
      <w:start w:val="1"/>
      <w:numFmt w:val="decimal"/>
      <w:lvlText w:val="%4."/>
      <w:lvlJc w:val="left"/>
      <w:pPr>
        <w:tabs>
          <w:tab w:val="num" w:pos="2880"/>
        </w:tabs>
        <w:ind w:left="2880" w:hanging="360"/>
      </w:pPr>
    </w:lvl>
    <w:lvl w:ilvl="4" w:tplc="F0988710" w:tentative="1">
      <w:start w:val="1"/>
      <w:numFmt w:val="lowerLetter"/>
      <w:lvlText w:val="%5."/>
      <w:lvlJc w:val="left"/>
      <w:pPr>
        <w:tabs>
          <w:tab w:val="num" w:pos="3600"/>
        </w:tabs>
        <w:ind w:left="3600" w:hanging="360"/>
      </w:pPr>
    </w:lvl>
    <w:lvl w:ilvl="5" w:tplc="F0489638" w:tentative="1">
      <w:start w:val="1"/>
      <w:numFmt w:val="lowerRoman"/>
      <w:lvlText w:val="%6."/>
      <w:lvlJc w:val="right"/>
      <w:pPr>
        <w:tabs>
          <w:tab w:val="num" w:pos="4320"/>
        </w:tabs>
        <w:ind w:left="4320" w:hanging="180"/>
      </w:pPr>
    </w:lvl>
    <w:lvl w:ilvl="6" w:tplc="8B4C4DA2" w:tentative="1">
      <w:start w:val="1"/>
      <w:numFmt w:val="decimal"/>
      <w:lvlText w:val="%7."/>
      <w:lvlJc w:val="left"/>
      <w:pPr>
        <w:tabs>
          <w:tab w:val="num" w:pos="5040"/>
        </w:tabs>
        <w:ind w:left="5040" w:hanging="360"/>
      </w:pPr>
    </w:lvl>
    <w:lvl w:ilvl="7" w:tplc="C7AA4824" w:tentative="1">
      <w:start w:val="1"/>
      <w:numFmt w:val="lowerLetter"/>
      <w:lvlText w:val="%8."/>
      <w:lvlJc w:val="left"/>
      <w:pPr>
        <w:tabs>
          <w:tab w:val="num" w:pos="5760"/>
        </w:tabs>
        <w:ind w:left="5760" w:hanging="360"/>
      </w:pPr>
    </w:lvl>
    <w:lvl w:ilvl="8" w:tplc="0B3E9840" w:tentative="1">
      <w:start w:val="1"/>
      <w:numFmt w:val="lowerRoman"/>
      <w:lvlText w:val="%9."/>
      <w:lvlJc w:val="right"/>
      <w:pPr>
        <w:tabs>
          <w:tab w:val="num" w:pos="6480"/>
        </w:tabs>
        <w:ind w:left="6480" w:hanging="180"/>
      </w:pPr>
    </w:lvl>
  </w:abstractNum>
  <w:abstractNum w:abstractNumId="91">
    <w:nsid w:val="7189664E"/>
    <w:multiLevelType w:val="hybridMultilevel"/>
    <w:tmpl w:val="1A80F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nsid w:val="73235A36"/>
    <w:multiLevelType w:val="multilevel"/>
    <w:tmpl w:val="72ACBF4E"/>
    <w:lvl w:ilvl="0">
      <w:start w:val="1"/>
      <w:numFmt w:val="decimal"/>
      <w:pStyle w:val="Reqstepnumbered"/>
      <w:lvlText w:val="%1."/>
      <w:lvlJc w:val="left"/>
      <w:pPr>
        <w:tabs>
          <w:tab w:val="num" w:pos="2880"/>
        </w:tabs>
        <w:ind w:left="2880" w:hanging="360"/>
      </w:pPr>
      <w:rPr>
        <w:rFonts w:hint="default"/>
      </w:rPr>
    </w:lvl>
    <w:lvl w:ilvl="1" w:tentative="1">
      <w:start w:val="1"/>
      <w:numFmt w:val="lowerLetter"/>
      <w:lvlText w:val="%2."/>
      <w:lvlJc w:val="left"/>
      <w:pPr>
        <w:tabs>
          <w:tab w:val="num" w:pos="3600"/>
        </w:tabs>
        <w:ind w:left="3600" w:hanging="360"/>
      </w:pPr>
    </w:lvl>
    <w:lvl w:ilvl="2" w:tentative="1">
      <w:start w:val="1"/>
      <w:numFmt w:val="lowerRoman"/>
      <w:lvlText w:val="%3."/>
      <w:lvlJc w:val="right"/>
      <w:pPr>
        <w:tabs>
          <w:tab w:val="num" w:pos="4320"/>
        </w:tabs>
        <w:ind w:left="4320" w:hanging="180"/>
      </w:pPr>
    </w:lvl>
    <w:lvl w:ilvl="3" w:tentative="1">
      <w:start w:val="1"/>
      <w:numFmt w:val="decimal"/>
      <w:lvlText w:val="%4."/>
      <w:lvlJc w:val="left"/>
      <w:pPr>
        <w:tabs>
          <w:tab w:val="num" w:pos="5040"/>
        </w:tabs>
        <w:ind w:left="5040" w:hanging="360"/>
      </w:pPr>
    </w:lvl>
    <w:lvl w:ilvl="4" w:tentative="1">
      <w:start w:val="1"/>
      <w:numFmt w:val="lowerLetter"/>
      <w:lvlText w:val="%5."/>
      <w:lvlJc w:val="left"/>
      <w:pPr>
        <w:tabs>
          <w:tab w:val="num" w:pos="5760"/>
        </w:tabs>
        <w:ind w:left="5760" w:hanging="360"/>
      </w:pPr>
    </w:lvl>
    <w:lvl w:ilvl="5" w:tentative="1">
      <w:start w:val="1"/>
      <w:numFmt w:val="lowerRoman"/>
      <w:lvlText w:val="%6."/>
      <w:lvlJc w:val="right"/>
      <w:pPr>
        <w:tabs>
          <w:tab w:val="num" w:pos="6480"/>
        </w:tabs>
        <w:ind w:left="6480" w:hanging="180"/>
      </w:pPr>
    </w:lvl>
    <w:lvl w:ilvl="6" w:tentative="1">
      <w:start w:val="1"/>
      <w:numFmt w:val="decimal"/>
      <w:lvlText w:val="%7."/>
      <w:lvlJc w:val="left"/>
      <w:pPr>
        <w:tabs>
          <w:tab w:val="num" w:pos="7200"/>
        </w:tabs>
        <w:ind w:left="7200" w:hanging="360"/>
      </w:pPr>
    </w:lvl>
    <w:lvl w:ilvl="7" w:tentative="1">
      <w:start w:val="1"/>
      <w:numFmt w:val="lowerLetter"/>
      <w:lvlText w:val="%8."/>
      <w:lvlJc w:val="left"/>
      <w:pPr>
        <w:tabs>
          <w:tab w:val="num" w:pos="7920"/>
        </w:tabs>
        <w:ind w:left="7920" w:hanging="360"/>
      </w:pPr>
    </w:lvl>
    <w:lvl w:ilvl="8" w:tentative="1">
      <w:start w:val="1"/>
      <w:numFmt w:val="lowerRoman"/>
      <w:lvlText w:val="%9."/>
      <w:lvlJc w:val="right"/>
      <w:pPr>
        <w:tabs>
          <w:tab w:val="num" w:pos="8640"/>
        </w:tabs>
        <w:ind w:left="8640" w:hanging="180"/>
      </w:pPr>
    </w:lvl>
  </w:abstractNum>
  <w:abstractNum w:abstractNumId="93">
    <w:nsid w:val="75C67423"/>
    <w:multiLevelType w:val="hybridMultilevel"/>
    <w:tmpl w:val="3D22C9C4"/>
    <w:lvl w:ilvl="0" w:tplc="52280528">
      <w:start w:val="1"/>
      <w:numFmt w:val="bullet"/>
      <w:pStyle w:val="26SubSection"/>
      <w:lvlText w:val=""/>
      <w:lvlJc w:val="left"/>
      <w:pPr>
        <w:tabs>
          <w:tab w:val="num" w:pos="336"/>
        </w:tabs>
        <w:ind w:left="336" w:firstLine="0"/>
      </w:pPr>
      <w:rPr>
        <w:rFonts w:ascii="Wingdings" w:hAnsi="Wingdings" w:hint="default"/>
        <w:caps w:val="0"/>
        <w:strike w:val="0"/>
        <w:dstrike w:val="0"/>
        <w:vanish w:val="0"/>
        <w:webHidden w:val="0"/>
        <w:color w:val="68B78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00030409">
      <w:start w:val="1"/>
      <w:numFmt w:val="bullet"/>
      <w:lvlText w:val="o"/>
      <w:lvlJc w:val="left"/>
      <w:pPr>
        <w:tabs>
          <w:tab w:val="num" w:pos="1776"/>
        </w:tabs>
        <w:ind w:left="1776" w:hanging="360"/>
      </w:pPr>
      <w:rPr>
        <w:rFonts w:ascii="Courier" w:hAnsi="Courier" w:hint="default"/>
      </w:rPr>
    </w:lvl>
    <w:lvl w:ilvl="2" w:tplc="00050409">
      <w:start w:val="1"/>
      <w:numFmt w:val="bullet"/>
      <w:lvlText w:val=""/>
      <w:lvlJc w:val="left"/>
      <w:pPr>
        <w:tabs>
          <w:tab w:val="num" w:pos="2496"/>
        </w:tabs>
        <w:ind w:left="2496" w:hanging="360"/>
      </w:pPr>
      <w:rPr>
        <w:rFonts w:ascii="Wingdings" w:hAnsi="Wingdings" w:hint="default"/>
      </w:rPr>
    </w:lvl>
    <w:lvl w:ilvl="3" w:tplc="00010409">
      <w:start w:val="1"/>
      <w:numFmt w:val="bullet"/>
      <w:lvlText w:val=""/>
      <w:lvlJc w:val="left"/>
      <w:pPr>
        <w:tabs>
          <w:tab w:val="num" w:pos="3216"/>
        </w:tabs>
        <w:ind w:left="3216" w:hanging="360"/>
      </w:pPr>
      <w:rPr>
        <w:rFonts w:ascii="Symbol" w:hAnsi="Symbol" w:hint="default"/>
      </w:rPr>
    </w:lvl>
    <w:lvl w:ilvl="4" w:tplc="00030409">
      <w:start w:val="1"/>
      <w:numFmt w:val="bullet"/>
      <w:lvlText w:val="o"/>
      <w:lvlJc w:val="left"/>
      <w:pPr>
        <w:tabs>
          <w:tab w:val="num" w:pos="3936"/>
        </w:tabs>
        <w:ind w:left="3936" w:hanging="360"/>
      </w:pPr>
      <w:rPr>
        <w:rFonts w:ascii="Courier" w:hAnsi="Courier" w:hint="default"/>
      </w:rPr>
    </w:lvl>
    <w:lvl w:ilvl="5" w:tplc="00050409">
      <w:start w:val="1"/>
      <w:numFmt w:val="bullet"/>
      <w:lvlText w:val=""/>
      <w:lvlJc w:val="left"/>
      <w:pPr>
        <w:tabs>
          <w:tab w:val="num" w:pos="4656"/>
        </w:tabs>
        <w:ind w:left="4656" w:hanging="360"/>
      </w:pPr>
      <w:rPr>
        <w:rFonts w:ascii="Wingdings" w:hAnsi="Wingdings" w:hint="default"/>
      </w:rPr>
    </w:lvl>
    <w:lvl w:ilvl="6" w:tplc="00010409">
      <w:start w:val="1"/>
      <w:numFmt w:val="bullet"/>
      <w:lvlText w:val=""/>
      <w:lvlJc w:val="left"/>
      <w:pPr>
        <w:tabs>
          <w:tab w:val="num" w:pos="5376"/>
        </w:tabs>
        <w:ind w:left="5376" w:hanging="360"/>
      </w:pPr>
      <w:rPr>
        <w:rFonts w:ascii="Symbol" w:hAnsi="Symbol" w:hint="default"/>
      </w:rPr>
    </w:lvl>
    <w:lvl w:ilvl="7" w:tplc="00030409">
      <w:start w:val="1"/>
      <w:numFmt w:val="bullet"/>
      <w:lvlText w:val="o"/>
      <w:lvlJc w:val="left"/>
      <w:pPr>
        <w:tabs>
          <w:tab w:val="num" w:pos="6096"/>
        </w:tabs>
        <w:ind w:left="6096" w:hanging="360"/>
      </w:pPr>
      <w:rPr>
        <w:rFonts w:ascii="Courier" w:hAnsi="Courier" w:hint="default"/>
      </w:rPr>
    </w:lvl>
    <w:lvl w:ilvl="8" w:tplc="00050409">
      <w:start w:val="1"/>
      <w:numFmt w:val="bullet"/>
      <w:lvlText w:val=""/>
      <w:lvlJc w:val="left"/>
      <w:pPr>
        <w:tabs>
          <w:tab w:val="num" w:pos="6816"/>
        </w:tabs>
        <w:ind w:left="6816" w:hanging="360"/>
      </w:pPr>
      <w:rPr>
        <w:rFonts w:ascii="Wingdings" w:hAnsi="Wingdings" w:hint="default"/>
      </w:rPr>
    </w:lvl>
  </w:abstractNum>
  <w:abstractNum w:abstractNumId="94">
    <w:nsid w:val="778E62EC"/>
    <w:multiLevelType w:val="hybridMultilevel"/>
    <w:tmpl w:val="9790E44E"/>
    <w:styleLink w:val="Legal"/>
    <w:lvl w:ilvl="0" w:tplc="FFFFFFFF">
      <w:start w:val="1"/>
      <w:numFmt w:val="bullet"/>
      <w:lvlText w:val=""/>
      <w:lvlJc w:val="left"/>
      <w:pPr>
        <w:tabs>
          <w:tab w:val="num" w:pos="1655"/>
        </w:tabs>
        <w:ind w:left="1655" w:hanging="360"/>
      </w:pPr>
      <w:rPr>
        <w:rFonts w:ascii="Wingdings" w:hAnsi="Wingdings" w:hint="default"/>
      </w:rPr>
    </w:lvl>
    <w:lvl w:ilvl="1" w:tplc="FFFFFFFF" w:tentative="1">
      <w:start w:val="1"/>
      <w:numFmt w:val="bullet"/>
      <w:lvlText w:val="o"/>
      <w:lvlJc w:val="left"/>
      <w:pPr>
        <w:tabs>
          <w:tab w:val="num" w:pos="2375"/>
        </w:tabs>
        <w:ind w:left="2375" w:hanging="360"/>
      </w:pPr>
      <w:rPr>
        <w:rFonts w:ascii="Courier New" w:hAnsi="Courier New" w:cs="Helv" w:hint="default"/>
      </w:rPr>
    </w:lvl>
    <w:lvl w:ilvl="2" w:tplc="FFFFFFFF" w:tentative="1">
      <w:start w:val="1"/>
      <w:numFmt w:val="bullet"/>
      <w:lvlText w:val=""/>
      <w:lvlJc w:val="left"/>
      <w:pPr>
        <w:tabs>
          <w:tab w:val="num" w:pos="3095"/>
        </w:tabs>
        <w:ind w:left="3095" w:hanging="360"/>
      </w:pPr>
      <w:rPr>
        <w:rFonts w:ascii="Wingdings" w:hAnsi="Wingdings" w:hint="default"/>
      </w:rPr>
    </w:lvl>
    <w:lvl w:ilvl="3" w:tplc="FFFFFFFF" w:tentative="1">
      <w:start w:val="1"/>
      <w:numFmt w:val="bullet"/>
      <w:lvlText w:val=""/>
      <w:lvlJc w:val="left"/>
      <w:pPr>
        <w:tabs>
          <w:tab w:val="num" w:pos="3815"/>
        </w:tabs>
        <w:ind w:left="3815" w:hanging="360"/>
      </w:pPr>
      <w:rPr>
        <w:rFonts w:ascii="Symbol" w:hAnsi="Symbol" w:hint="default"/>
      </w:rPr>
    </w:lvl>
    <w:lvl w:ilvl="4" w:tplc="FFFFFFFF" w:tentative="1">
      <w:start w:val="1"/>
      <w:numFmt w:val="bullet"/>
      <w:lvlText w:val="o"/>
      <w:lvlJc w:val="left"/>
      <w:pPr>
        <w:tabs>
          <w:tab w:val="num" w:pos="4535"/>
        </w:tabs>
        <w:ind w:left="4535" w:hanging="360"/>
      </w:pPr>
      <w:rPr>
        <w:rFonts w:ascii="Courier New" w:hAnsi="Courier New" w:cs="Helv" w:hint="default"/>
      </w:rPr>
    </w:lvl>
    <w:lvl w:ilvl="5" w:tplc="FFFFFFFF" w:tentative="1">
      <w:start w:val="1"/>
      <w:numFmt w:val="bullet"/>
      <w:lvlText w:val=""/>
      <w:lvlJc w:val="left"/>
      <w:pPr>
        <w:tabs>
          <w:tab w:val="num" w:pos="5255"/>
        </w:tabs>
        <w:ind w:left="5255" w:hanging="360"/>
      </w:pPr>
      <w:rPr>
        <w:rFonts w:ascii="Wingdings" w:hAnsi="Wingdings" w:hint="default"/>
      </w:rPr>
    </w:lvl>
    <w:lvl w:ilvl="6" w:tplc="FFFFFFFF" w:tentative="1">
      <w:start w:val="1"/>
      <w:numFmt w:val="bullet"/>
      <w:lvlText w:val=""/>
      <w:lvlJc w:val="left"/>
      <w:pPr>
        <w:tabs>
          <w:tab w:val="num" w:pos="5975"/>
        </w:tabs>
        <w:ind w:left="5975" w:hanging="360"/>
      </w:pPr>
      <w:rPr>
        <w:rFonts w:ascii="Symbol" w:hAnsi="Symbol" w:hint="default"/>
      </w:rPr>
    </w:lvl>
    <w:lvl w:ilvl="7" w:tplc="FFFFFFFF" w:tentative="1">
      <w:start w:val="1"/>
      <w:numFmt w:val="bullet"/>
      <w:lvlText w:val="o"/>
      <w:lvlJc w:val="left"/>
      <w:pPr>
        <w:tabs>
          <w:tab w:val="num" w:pos="6695"/>
        </w:tabs>
        <w:ind w:left="6695" w:hanging="360"/>
      </w:pPr>
      <w:rPr>
        <w:rFonts w:ascii="Courier New" w:hAnsi="Courier New" w:cs="Helv" w:hint="default"/>
      </w:rPr>
    </w:lvl>
    <w:lvl w:ilvl="8" w:tplc="FFFFFFFF" w:tentative="1">
      <w:start w:val="1"/>
      <w:numFmt w:val="bullet"/>
      <w:lvlText w:val=""/>
      <w:lvlJc w:val="left"/>
      <w:pPr>
        <w:tabs>
          <w:tab w:val="num" w:pos="7415"/>
        </w:tabs>
        <w:ind w:left="7415" w:hanging="360"/>
      </w:pPr>
      <w:rPr>
        <w:rFonts w:ascii="Wingdings" w:hAnsi="Wingdings" w:hint="default"/>
      </w:rPr>
    </w:lvl>
  </w:abstractNum>
  <w:abstractNum w:abstractNumId="95">
    <w:nsid w:val="781E62E2"/>
    <w:multiLevelType w:val="hybridMultilevel"/>
    <w:tmpl w:val="739E06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7870437B"/>
    <w:multiLevelType w:val="singleLevel"/>
    <w:tmpl w:val="74DA5E72"/>
    <w:lvl w:ilvl="0">
      <w:start w:val="1"/>
      <w:numFmt w:val="decimal"/>
      <w:pStyle w:val="ParagraphTextNumbering"/>
      <w:lvlText w:val="%1."/>
      <w:lvlJc w:val="left"/>
      <w:pPr>
        <w:tabs>
          <w:tab w:val="num" w:pos="360"/>
        </w:tabs>
        <w:ind w:left="360" w:hanging="360"/>
      </w:pPr>
      <w:rPr>
        <w:rFonts w:ascii="Garamond" w:hAnsi="Arial Narrow" w:hint="default"/>
        <w:b/>
        <w:i w:val="0"/>
        <w:sz w:val="24"/>
      </w:rPr>
    </w:lvl>
  </w:abstractNum>
  <w:abstractNum w:abstractNumId="97">
    <w:nsid w:val="7C267FE3"/>
    <w:multiLevelType w:val="singleLevel"/>
    <w:tmpl w:val="05643B3A"/>
    <w:lvl w:ilvl="0">
      <w:start w:val="1"/>
      <w:numFmt w:val="bullet"/>
      <w:pStyle w:val="TableBullet"/>
      <w:lvlText w:val=""/>
      <w:lvlJc w:val="left"/>
      <w:pPr>
        <w:tabs>
          <w:tab w:val="num" w:pos="360"/>
        </w:tabs>
        <w:ind w:left="360" w:hanging="360"/>
      </w:pPr>
      <w:rPr>
        <w:rFonts w:ascii="Wingdings" w:hAnsi="Wingdings" w:hint="default"/>
        <w:sz w:val="14"/>
      </w:rPr>
    </w:lvl>
  </w:abstractNum>
  <w:abstractNum w:abstractNumId="98">
    <w:nsid w:val="7E217A9F"/>
    <w:multiLevelType w:val="hybridMultilevel"/>
    <w:tmpl w:val="D0D40E2A"/>
    <w:lvl w:ilvl="0" w:tplc="E3EA5FA6">
      <w:start w:val="1"/>
      <w:numFmt w:val="bullet"/>
      <w:lvlText w:val=""/>
      <w:lvlJc w:val="left"/>
      <w:pPr>
        <w:tabs>
          <w:tab w:val="num" w:pos="272"/>
        </w:tabs>
        <w:ind w:left="272" w:hanging="360"/>
      </w:pPr>
      <w:rPr>
        <w:rFonts w:ascii="Symbol" w:hAnsi="Symbol" w:hint="default"/>
        <w:caps w:val="0"/>
        <w:strike w:val="0"/>
        <w:dstrike w:val="0"/>
        <w:vanish w:val="0"/>
        <w:color w:val="4F515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7726AD0E">
      <w:start w:val="1"/>
      <w:numFmt w:val="bullet"/>
      <w:pStyle w:val="02BulletedQuestions"/>
      <w:lvlText w:val=""/>
      <w:lvlJc w:val="left"/>
      <w:pPr>
        <w:tabs>
          <w:tab w:val="num" w:pos="1440"/>
        </w:tabs>
        <w:ind w:left="1440" w:hanging="360"/>
      </w:pPr>
      <w:rPr>
        <w:rFonts w:ascii="Wingdings" w:hAnsi="Wingdings" w:hint="default"/>
        <w:b w:val="0"/>
        <w:i w:val="0"/>
        <w:caps w:val="0"/>
        <w:strike w:val="0"/>
        <w:dstrike w:val="0"/>
        <w:vanish w:val="0"/>
        <w:color w:val="626464"/>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2" w:tplc="3052F840" w:tentative="1">
      <w:start w:val="1"/>
      <w:numFmt w:val="bullet"/>
      <w:lvlText w:val=""/>
      <w:lvlJc w:val="left"/>
      <w:pPr>
        <w:tabs>
          <w:tab w:val="num" w:pos="2160"/>
        </w:tabs>
        <w:ind w:left="2160" w:hanging="360"/>
      </w:pPr>
      <w:rPr>
        <w:rFonts w:ascii="Wingdings" w:hAnsi="Wingdings" w:hint="default"/>
      </w:rPr>
    </w:lvl>
    <w:lvl w:ilvl="3" w:tplc="04AC16F4" w:tentative="1">
      <w:start w:val="1"/>
      <w:numFmt w:val="bullet"/>
      <w:lvlText w:val=""/>
      <w:lvlJc w:val="left"/>
      <w:pPr>
        <w:tabs>
          <w:tab w:val="num" w:pos="2880"/>
        </w:tabs>
        <w:ind w:left="2880" w:hanging="360"/>
      </w:pPr>
      <w:rPr>
        <w:rFonts w:ascii="Symbol" w:hAnsi="Symbol" w:hint="default"/>
      </w:rPr>
    </w:lvl>
    <w:lvl w:ilvl="4" w:tplc="621E92F6" w:tentative="1">
      <w:start w:val="1"/>
      <w:numFmt w:val="bullet"/>
      <w:lvlText w:val="o"/>
      <w:lvlJc w:val="left"/>
      <w:pPr>
        <w:tabs>
          <w:tab w:val="num" w:pos="3600"/>
        </w:tabs>
        <w:ind w:left="3600" w:hanging="360"/>
      </w:pPr>
      <w:rPr>
        <w:rFonts w:ascii="Courier New" w:hAnsi="Courier New" w:hint="default"/>
      </w:rPr>
    </w:lvl>
    <w:lvl w:ilvl="5" w:tplc="507883DE" w:tentative="1">
      <w:start w:val="1"/>
      <w:numFmt w:val="bullet"/>
      <w:lvlText w:val=""/>
      <w:lvlJc w:val="left"/>
      <w:pPr>
        <w:tabs>
          <w:tab w:val="num" w:pos="4320"/>
        </w:tabs>
        <w:ind w:left="4320" w:hanging="360"/>
      </w:pPr>
      <w:rPr>
        <w:rFonts w:ascii="Wingdings" w:hAnsi="Wingdings" w:hint="default"/>
      </w:rPr>
    </w:lvl>
    <w:lvl w:ilvl="6" w:tplc="E3A27C82" w:tentative="1">
      <w:start w:val="1"/>
      <w:numFmt w:val="bullet"/>
      <w:lvlText w:val=""/>
      <w:lvlJc w:val="left"/>
      <w:pPr>
        <w:tabs>
          <w:tab w:val="num" w:pos="5040"/>
        </w:tabs>
        <w:ind w:left="5040" w:hanging="360"/>
      </w:pPr>
      <w:rPr>
        <w:rFonts w:ascii="Symbol" w:hAnsi="Symbol" w:hint="default"/>
      </w:rPr>
    </w:lvl>
    <w:lvl w:ilvl="7" w:tplc="2A786D6C" w:tentative="1">
      <w:start w:val="1"/>
      <w:numFmt w:val="bullet"/>
      <w:lvlText w:val="o"/>
      <w:lvlJc w:val="left"/>
      <w:pPr>
        <w:tabs>
          <w:tab w:val="num" w:pos="5760"/>
        </w:tabs>
        <w:ind w:left="5760" w:hanging="360"/>
      </w:pPr>
      <w:rPr>
        <w:rFonts w:ascii="Courier New" w:hAnsi="Courier New" w:hint="default"/>
      </w:rPr>
    </w:lvl>
    <w:lvl w:ilvl="8" w:tplc="66F0AAEA" w:tentative="1">
      <w:start w:val="1"/>
      <w:numFmt w:val="bullet"/>
      <w:lvlText w:val=""/>
      <w:lvlJc w:val="left"/>
      <w:pPr>
        <w:tabs>
          <w:tab w:val="num" w:pos="6480"/>
        </w:tabs>
        <w:ind w:left="6480" w:hanging="360"/>
      </w:pPr>
      <w:rPr>
        <w:rFonts w:ascii="Wingdings" w:hAnsi="Wingdings" w:hint="default"/>
      </w:rPr>
    </w:lvl>
  </w:abstractNum>
  <w:abstractNum w:abstractNumId="99">
    <w:nsid w:val="7E5B40A7"/>
    <w:multiLevelType w:val="multilevel"/>
    <w:tmpl w:val="D166E7D0"/>
    <w:lvl w:ilvl="0">
      <w:start w:val="1"/>
      <w:numFmt w:val="bullet"/>
      <w:pStyle w:val="Bullet"/>
      <w:lvlText w:val=""/>
      <w:lvlJc w:val="left"/>
      <w:pPr>
        <w:tabs>
          <w:tab w:val="num" w:pos="360"/>
        </w:tabs>
        <w:ind w:left="360" w:hanging="360"/>
      </w:pPr>
      <w:rPr>
        <w:rFonts w:ascii="Wingdings" w:hAnsi="Wingdings" w:hint="default"/>
        <w:color w:val="9900CC"/>
        <w:sz w:val="1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0">
    <w:nsid w:val="7F0E18CE"/>
    <w:multiLevelType w:val="hybridMultilevel"/>
    <w:tmpl w:val="A1AA6770"/>
    <w:lvl w:ilvl="0" w:tplc="47C00E34">
      <w:start w:val="1"/>
      <w:numFmt w:val="bullet"/>
      <w:pStyle w:val="28ArrowBullets"/>
      <w:lvlText w:val=""/>
      <w:lvlJc w:val="left"/>
      <w:pPr>
        <w:tabs>
          <w:tab w:val="num" w:pos="1620"/>
        </w:tabs>
        <w:ind w:left="1620" w:hanging="360"/>
      </w:pPr>
      <w:rPr>
        <w:rFonts w:ascii="Wingdings" w:hAnsi="Wingdings" w:hint="default"/>
        <w:b w:val="0"/>
        <w:i w:val="0"/>
        <w:caps w:val="0"/>
        <w:strike w:val="0"/>
        <w:dstrike w:val="0"/>
        <w:vanish w:val="0"/>
        <w:color w:val="333399"/>
        <w:sz w:val="24"/>
        <w:szCs w:val="24"/>
        <w:u w:val="none"/>
        <w:effect w:val="none"/>
        <w:vertAlign w:val="baselin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lvl>
    <w:lvl w:ilvl="1" w:tplc="04090003">
      <w:start w:val="1"/>
      <w:numFmt w:val="bullet"/>
      <w:lvlText w:val=""/>
      <w:lvlJc w:val="left"/>
      <w:pPr>
        <w:tabs>
          <w:tab w:val="num" w:pos="1440"/>
        </w:tabs>
        <w:ind w:left="1440" w:hanging="360"/>
      </w:pPr>
      <w:rPr>
        <w:rFonts w:ascii="Wingdings" w:hAnsi="Wingdings" w:hint="default"/>
        <w:b w:val="0"/>
        <w:i w:val="0"/>
        <w:caps w:val="0"/>
        <w:strike w:val="0"/>
        <w:dstrike w:val="0"/>
        <w:vanish w:val="0"/>
        <w:color w:val="871E27"/>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w:hAnsi="Courier"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w:hAnsi="Courier"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8"/>
  </w:num>
  <w:num w:numId="2">
    <w:abstractNumId w:val="97"/>
  </w:num>
  <w:num w:numId="3">
    <w:abstractNumId w:val="46"/>
  </w:num>
  <w:num w:numId="4">
    <w:abstractNumId w:val="74"/>
  </w:num>
  <w:num w:numId="5">
    <w:abstractNumId w:val="96"/>
  </w:num>
  <w:num w:numId="6">
    <w:abstractNumId w:val="21"/>
  </w:num>
  <w:num w:numId="7">
    <w:abstractNumId w:val="57"/>
  </w:num>
  <w:num w:numId="8">
    <w:abstractNumId w:val="89"/>
  </w:num>
  <w:num w:numId="9">
    <w:abstractNumId w:val="55"/>
  </w:num>
  <w:num w:numId="10">
    <w:abstractNumId w:val="99"/>
  </w:num>
  <w:num w:numId="11">
    <w:abstractNumId w:val="20"/>
  </w:num>
  <w:num w:numId="12">
    <w:abstractNumId w:val="63"/>
  </w:num>
  <w:num w:numId="13">
    <w:abstractNumId w:val="76"/>
  </w:num>
  <w:num w:numId="14">
    <w:abstractNumId w:val="39"/>
  </w:num>
  <w:num w:numId="15">
    <w:abstractNumId w:val="92"/>
  </w:num>
  <w:num w:numId="16">
    <w:abstractNumId w:val="19"/>
  </w:num>
  <w:num w:numId="17">
    <w:abstractNumId w:val="65"/>
  </w:num>
  <w:num w:numId="18">
    <w:abstractNumId w:val="36"/>
  </w:num>
  <w:num w:numId="19">
    <w:abstractNumId w:val="49"/>
  </w:num>
  <w:num w:numId="20">
    <w:abstractNumId w:val="50"/>
  </w:num>
  <w:num w:numId="21">
    <w:abstractNumId w:val="4"/>
  </w:num>
  <w:num w:numId="22">
    <w:abstractNumId w:val="84"/>
  </w:num>
  <w:num w:numId="23">
    <w:abstractNumId w:val="88"/>
  </w:num>
  <w:num w:numId="24">
    <w:abstractNumId w:val="100"/>
  </w:num>
  <w:num w:numId="25">
    <w:abstractNumId w:val="16"/>
  </w:num>
  <w:num w:numId="26">
    <w:abstractNumId w:val="31"/>
  </w:num>
  <w:num w:numId="27">
    <w:abstractNumId w:val="24"/>
  </w:num>
  <w:num w:numId="28">
    <w:abstractNumId w:val="72"/>
  </w:num>
  <w:num w:numId="29">
    <w:abstractNumId w:val="70"/>
  </w:num>
  <w:num w:numId="30">
    <w:abstractNumId w:val="43"/>
  </w:num>
  <w:num w:numId="31">
    <w:abstractNumId w:val="28"/>
  </w:num>
  <w:num w:numId="32">
    <w:abstractNumId w:val="51"/>
  </w:num>
  <w:num w:numId="33">
    <w:abstractNumId w:val="35"/>
  </w:num>
  <w:num w:numId="34">
    <w:abstractNumId w:val="95"/>
  </w:num>
  <w:num w:numId="35">
    <w:abstractNumId w:val="82"/>
  </w:num>
  <w:num w:numId="36">
    <w:abstractNumId w:val="66"/>
  </w:num>
  <w:num w:numId="37">
    <w:abstractNumId w:val="56"/>
  </w:num>
  <w:num w:numId="38">
    <w:abstractNumId w:val="71"/>
  </w:num>
  <w:num w:numId="39">
    <w:abstractNumId w:val="87"/>
  </w:num>
  <w:num w:numId="40">
    <w:abstractNumId w:val="26"/>
  </w:num>
  <w:num w:numId="41">
    <w:abstractNumId w:val="44"/>
  </w:num>
  <w:num w:numId="42">
    <w:abstractNumId w:val="15"/>
  </w:num>
  <w:num w:numId="43">
    <w:abstractNumId w:val="61"/>
  </w:num>
  <w:num w:numId="44">
    <w:abstractNumId w:val="67"/>
  </w:num>
  <w:num w:numId="45">
    <w:abstractNumId w:val="77"/>
  </w:num>
  <w:num w:numId="46">
    <w:abstractNumId w:val="23"/>
  </w:num>
  <w:num w:numId="47">
    <w:abstractNumId w:val="33"/>
  </w:num>
  <w:num w:numId="48">
    <w:abstractNumId w:val="73"/>
  </w:num>
  <w:num w:numId="49">
    <w:abstractNumId w:val="17"/>
  </w:num>
  <w:num w:numId="50">
    <w:abstractNumId w:val="80"/>
  </w:num>
  <w:num w:numId="51">
    <w:abstractNumId w:val="62"/>
  </w:num>
  <w:num w:numId="52">
    <w:abstractNumId w:val="53"/>
  </w:num>
  <w:num w:numId="53">
    <w:abstractNumId w:val="30"/>
  </w:num>
  <w:num w:numId="54">
    <w:abstractNumId w:val="27"/>
  </w:num>
  <w:num w:numId="55">
    <w:abstractNumId w:val="25"/>
  </w:num>
  <w:num w:numId="56">
    <w:abstractNumId w:val="90"/>
  </w:num>
  <w:num w:numId="57">
    <w:abstractNumId w:val="78"/>
  </w:num>
  <w:num w:numId="58">
    <w:abstractNumId w:val="64"/>
  </w:num>
  <w:num w:numId="59">
    <w:abstractNumId w:val="86"/>
  </w:num>
  <w:num w:numId="60">
    <w:abstractNumId w:val="75"/>
  </w:num>
  <w:num w:numId="61">
    <w:abstractNumId w:val="85"/>
  </w:num>
  <w:num w:numId="62">
    <w:abstractNumId w:val="29"/>
  </w:num>
  <w:num w:numId="63">
    <w:abstractNumId w:val="22"/>
  </w:num>
  <w:num w:numId="64">
    <w:abstractNumId w:val="81"/>
  </w:num>
  <w:num w:numId="65">
    <w:abstractNumId w:val="79"/>
  </w:num>
  <w:num w:numId="66">
    <w:abstractNumId w:val="47"/>
  </w:num>
  <w:num w:numId="67">
    <w:abstractNumId w:val="40"/>
  </w:num>
  <w:num w:numId="68">
    <w:abstractNumId w:val="10"/>
  </w:num>
  <w:num w:numId="69">
    <w:abstractNumId w:val="8"/>
  </w:num>
  <w:num w:numId="70">
    <w:abstractNumId w:val="7"/>
  </w:num>
  <w:num w:numId="71">
    <w:abstractNumId w:val="6"/>
  </w:num>
  <w:num w:numId="72">
    <w:abstractNumId w:val="5"/>
  </w:num>
  <w:num w:numId="73">
    <w:abstractNumId w:val="9"/>
  </w:num>
  <w:num w:numId="74">
    <w:abstractNumId w:val="3"/>
  </w:num>
  <w:num w:numId="75">
    <w:abstractNumId w:val="2"/>
  </w:num>
  <w:num w:numId="76">
    <w:abstractNumId w:val="1"/>
  </w:num>
  <w:num w:numId="77">
    <w:abstractNumId w:val="54"/>
    <w:lvlOverride w:ilvl="0">
      <w:startOverride w:val="1"/>
    </w:lvlOverride>
    <w:lvlOverride w:ilvl="1"/>
    <w:lvlOverride w:ilvl="2"/>
    <w:lvlOverride w:ilvl="3"/>
    <w:lvlOverride w:ilvl="4"/>
    <w:lvlOverride w:ilvl="5"/>
    <w:lvlOverride w:ilvl="6"/>
    <w:lvlOverride w:ilvl="7"/>
    <w:lvlOverride w:ilvl="8"/>
  </w:num>
  <w:num w:numId="78">
    <w:abstractNumId w:val="48"/>
  </w:num>
  <w:num w:numId="79">
    <w:abstractNumId w:val="37"/>
  </w:num>
  <w:num w:numId="80">
    <w:abstractNumId w:val="32"/>
  </w:num>
  <w:num w:numId="81">
    <w:abstractNumId w:val="41"/>
  </w:num>
  <w:num w:numId="82">
    <w:abstractNumId w:val="93"/>
  </w:num>
  <w:num w:numId="83">
    <w:abstractNumId w:val="12"/>
    <w:lvlOverride w:ilvl="0">
      <w:startOverride w:val="1"/>
      <w:lvl w:ilvl="0">
        <w:start w:val="1"/>
        <w:numFmt w:val="decimal"/>
        <w:lvlText w:val="%1."/>
        <w:lvlJc w:val="left"/>
      </w:lvl>
    </w:lvlOverride>
    <w:lvlOverride w:ilvl="1">
      <w:startOverride w:val="1"/>
      <w:lvl w:ilvl="1">
        <w:start w:val="1"/>
        <w:numFmt w:val="decimal"/>
        <w:pStyle w:val="Paragraph2"/>
        <w:lvlText w:val="%2."/>
        <w:lvlJc w:val="left"/>
      </w:lvl>
    </w:lvlOverride>
    <w:lvlOverride w:ilvl="2">
      <w:startOverride w:val="1"/>
      <w:lvl w:ilvl="2">
        <w:start w:val="1"/>
        <w:numFmt w:val="decimal"/>
        <w:pStyle w:val="Paragraph3"/>
        <w:lvlText w:val="%3."/>
        <w:lvlJc w:val="left"/>
      </w:lvl>
    </w:lvlOverride>
    <w:lvlOverride w:ilvl="3">
      <w:startOverride w:val="1"/>
      <w:lvl w:ilvl="3">
        <w:start w:val="1"/>
        <w:numFmt w:val="decimal"/>
        <w:lvlText w:val="%4"/>
        <w:lvlJc w:val="left"/>
      </w:lvl>
    </w:lvlOverride>
    <w:lvlOverride w:ilvl="4">
      <w:startOverride w:val="1"/>
      <w:lvl w:ilvl="4">
        <w:start w:val="1"/>
        <w:numFmt w:val="decimal"/>
        <w:pStyle w:val="Paragraph5"/>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84">
    <w:abstractNumId w:val="98"/>
  </w:num>
  <w:num w:numId="85">
    <w:abstractNumId w:val="94"/>
  </w:num>
  <w:num w:numId="86">
    <w:abstractNumId w:val="18"/>
  </w:num>
  <w:num w:numId="87">
    <w:abstractNumId w:val="52"/>
  </w:num>
  <w:num w:numId="88">
    <w:abstractNumId w:val="34"/>
  </w:num>
  <w:num w:numId="89">
    <w:abstractNumId w:val="45"/>
  </w:num>
  <w:num w:numId="90">
    <w:abstractNumId w:val="13"/>
  </w:num>
  <w:num w:numId="91">
    <w:abstractNumId w:val="14"/>
  </w:num>
  <w:num w:numId="92">
    <w:abstractNumId w:val="11"/>
  </w:num>
  <w:num w:numId="93">
    <w:abstractNumId w:val="68"/>
  </w:num>
  <w:num w:numId="94">
    <w:abstractNumId w:val="58"/>
  </w:num>
  <w:num w:numId="95">
    <w:abstractNumId w:val="83"/>
  </w:num>
  <w:num w:numId="96">
    <w:abstractNumId w:val="0"/>
  </w:num>
  <w:num w:numId="97">
    <w:abstractNumId w:val="60"/>
  </w:num>
  <w:num w:numId="98">
    <w:abstractNumId w:val="91"/>
  </w:num>
  <w:num w:numId="99">
    <w:abstractNumId w:val="59"/>
  </w:num>
  <w:num w:numId="100">
    <w:abstractNumId w:val="69"/>
  </w:num>
  <w:num w:numId="101">
    <w:abstractNumId w:val="42"/>
  </w:num>
  <w:num w:numId="102">
    <w:abstractNumId w:val="61"/>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D26"/>
    <w:rsid w:val="00002872"/>
    <w:rsid w:val="00003628"/>
    <w:rsid w:val="00005F86"/>
    <w:rsid w:val="00013C2E"/>
    <w:rsid w:val="00022DB8"/>
    <w:rsid w:val="0002537A"/>
    <w:rsid w:val="00030553"/>
    <w:rsid w:val="000323AA"/>
    <w:rsid w:val="0003288F"/>
    <w:rsid w:val="00032A4A"/>
    <w:rsid w:val="00033D74"/>
    <w:rsid w:val="000405F8"/>
    <w:rsid w:val="00043B75"/>
    <w:rsid w:val="0004426B"/>
    <w:rsid w:val="000477B4"/>
    <w:rsid w:val="000532DC"/>
    <w:rsid w:val="0005571F"/>
    <w:rsid w:val="0005605B"/>
    <w:rsid w:val="00056316"/>
    <w:rsid w:val="000612C8"/>
    <w:rsid w:val="00065199"/>
    <w:rsid w:val="000733C9"/>
    <w:rsid w:val="00075354"/>
    <w:rsid w:val="00077122"/>
    <w:rsid w:val="000855C6"/>
    <w:rsid w:val="00087C37"/>
    <w:rsid w:val="00090291"/>
    <w:rsid w:val="00090440"/>
    <w:rsid w:val="0009528B"/>
    <w:rsid w:val="000A397B"/>
    <w:rsid w:val="000B2B99"/>
    <w:rsid w:val="000B376D"/>
    <w:rsid w:val="000B60D0"/>
    <w:rsid w:val="000C074C"/>
    <w:rsid w:val="000C13AB"/>
    <w:rsid w:val="000C3B18"/>
    <w:rsid w:val="000C73A0"/>
    <w:rsid w:val="000D12CF"/>
    <w:rsid w:val="000D2FD8"/>
    <w:rsid w:val="000E3064"/>
    <w:rsid w:val="000E308F"/>
    <w:rsid w:val="000E6AAB"/>
    <w:rsid w:val="000F08E2"/>
    <w:rsid w:val="000F39A3"/>
    <w:rsid w:val="00101EB9"/>
    <w:rsid w:val="001031E2"/>
    <w:rsid w:val="0011094D"/>
    <w:rsid w:val="00111045"/>
    <w:rsid w:val="001117D3"/>
    <w:rsid w:val="001128CA"/>
    <w:rsid w:val="00121175"/>
    <w:rsid w:val="0012297C"/>
    <w:rsid w:val="00130AE9"/>
    <w:rsid w:val="00136194"/>
    <w:rsid w:val="0013793F"/>
    <w:rsid w:val="00140FF6"/>
    <w:rsid w:val="0014150C"/>
    <w:rsid w:val="00144D52"/>
    <w:rsid w:val="00145EB0"/>
    <w:rsid w:val="00154830"/>
    <w:rsid w:val="0016208A"/>
    <w:rsid w:val="0016247D"/>
    <w:rsid w:val="0016610F"/>
    <w:rsid w:val="0016624E"/>
    <w:rsid w:val="001711C7"/>
    <w:rsid w:val="00172A0C"/>
    <w:rsid w:val="0017304A"/>
    <w:rsid w:val="001740CB"/>
    <w:rsid w:val="00177E01"/>
    <w:rsid w:val="001843E3"/>
    <w:rsid w:val="00185779"/>
    <w:rsid w:val="00185DCD"/>
    <w:rsid w:val="00187B84"/>
    <w:rsid w:val="00194FD7"/>
    <w:rsid w:val="001A11A4"/>
    <w:rsid w:val="001A1ECC"/>
    <w:rsid w:val="001A47A6"/>
    <w:rsid w:val="001A493C"/>
    <w:rsid w:val="001A76A1"/>
    <w:rsid w:val="001B15F6"/>
    <w:rsid w:val="001B1C04"/>
    <w:rsid w:val="001B62EC"/>
    <w:rsid w:val="001D11D1"/>
    <w:rsid w:val="001D515D"/>
    <w:rsid w:val="001D6010"/>
    <w:rsid w:val="001D6028"/>
    <w:rsid w:val="001D6243"/>
    <w:rsid w:val="001D7281"/>
    <w:rsid w:val="001E06F8"/>
    <w:rsid w:val="001E0A99"/>
    <w:rsid w:val="001F09AB"/>
    <w:rsid w:val="001F3262"/>
    <w:rsid w:val="001F57EF"/>
    <w:rsid w:val="001F6466"/>
    <w:rsid w:val="002020F2"/>
    <w:rsid w:val="002131AB"/>
    <w:rsid w:val="0021788C"/>
    <w:rsid w:val="00220591"/>
    <w:rsid w:val="002220C2"/>
    <w:rsid w:val="00222445"/>
    <w:rsid w:val="00234EF4"/>
    <w:rsid w:val="0023509C"/>
    <w:rsid w:val="002370CB"/>
    <w:rsid w:val="002410F3"/>
    <w:rsid w:val="0024208A"/>
    <w:rsid w:val="0024481A"/>
    <w:rsid w:val="00245CB4"/>
    <w:rsid w:val="00260C78"/>
    <w:rsid w:val="00262A12"/>
    <w:rsid w:val="00263599"/>
    <w:rsid w:val="00274BFD"/>
    <w:rsid w:val="00280F1A"/>
    <w:rsid w:val="00282C07"/>
    <w:rsid w:val="00287D64"/>
    <w:rsid w:val="00290E07"/>
    <w:rsid w:val="00291958"/>
    <w:rsid w:val="00294F51"/>
    <w:rsid w:val="002976B5"/>
    <w:rsid w:val="002A4FD9"/>
    <w:rsid w:val="002B1C40"/>
    <w:rsid w:val="002B49DD"/>
    <w:rsid w:val="002B6981"/>
    <w:rsid w:val="002C720A"/>
    <w:rsid w:val="002D0DBC"/>
    <w:rsid w:val="002D7668"/>
    <w:rsid w:val="002E5225"/>
    <w:rsid w:val="002F275D"/>
    <w:rsid w:val="00307EE9"/>
    <w:rsid w:val="0031323C"/>
    <w:rsid w:val="0031325D"/>
    <w:rsid w:val="00313C8A"/>
    <w:rsid w:val="00321408"/>
    <w:rsid w:val="00321D32"/>
    <w:rsid w:val="003240B3"/>
    <w:rsid w:val="00324299"/>
    <w:rsid w:val="0032537C"/>
    <w:rsid w:val="003266C3"/>
    <w:rsid w:val="00346727"/>
    <w:rsid w:val="003562D6"/>
    <w:rsid w:val="0036057D"/>
    <w:rsid w:val="00370FCF"/>
    <w:rsid w:val="0037253C"/>
    <w:rsid w:val="00375760"/>
    <w:rsid w:val="003810DE"/>
    <w:rsid w:val="00382DCE"/>
    <w:rsid w:val="00383E2D"/>
    <w:rsid w:val="003867F4"/>
    <w:rsid w:val="0038715D"/>
    <w:rsid w:val="0038778E"/>
    <w:rsid w:val="003918C3"/>
    <w:rsid w:val="0039215A"/>
    <w:rsid w:val="003928CC"/>
    <w:rsid w:val="003935E1"/>
    <w:rsid w:val="00394F76"/>
    <w:rsid w:val="00397394"/>
    <w:rsid w:val="003A0F6E"/>
    <w:rsid w:val="003A2240"/>
    <w:rsid w:val="003B0E26"/>
    <w:rsid w:val="003B1D26"/>
    <w:rsid w:val="003B4DFE"/>
    <w:rsid w:val="003C27D7"/>
    <w:rsid w:val="003C2C4D"/>
    <w:rsid w:val="003C3DC3"/>
    <w:rsid w:val="003C42AF"/>
    <w:rsid w:val="003C7A84"/>
    <w:rsid w:val="003E7E99"/>
    <w:rsid w:val="003F02CB"/>
    <w:rsid w:val="004010AB"/>
    <w:rsid w:val="00403234"/>
    <w:rsid w:val="00407D63"/>
    <w:rsid w:val="004261CE"/>
    <w:rsid w:val="004268D3"/>
    <w:rsid w:val="00431C63"/>
    <w:rsid w:val="00441607"/>
    <w:rsid w:val="00441D7A"/>
    <w:rsid w:val="00443B64"/>
    <w:rsid w:val="00446C06"/>
    <w:rsid w:val="00447C46"/>
    <w:rsid w:val="00453AFB"/>
    <w:rsid w:val="0045509E"/>
    <w:rsid w:val="00456D8F"/>
    <w:rsid w:val="00457450"/>
    <w:rsid w:val="0046754B"/>
    <w:rsid w:val="00473856"/>
    <w:rsid w:val="00486690"/>
    <w:rsid w:val="004A0167"/>
    <w:rsid w:val="004A21BD"/>
    <w:rsid w:val="004B08A2"/>
    <w:rsid w:val="004B3207"/>
    <w:rsid w:val="004B3DD7"/>
    <w:rsid w:val="004B5AC7"/>
    <w:rsid w:val="004D22EF"/>
    <w:rsid w:val="004D7D7F"/>
    <w:rsid w:val="004E6204"/>
    <w:rsid w:val="004E788F"/>
    <w:rsid w:val="00503755"/>
    <w:rsid w:val="00504EE0"/>
    <w:rsid w:val="005065AB"/>
    <w:rsid w:val="00512072"/>
    <w:rsid w:val="00512646"/>
    <w:rsid w:val="00513EF3"/>
    <w:rsid w:val="00514DD6"/>
    <w:rsid w:val="00517004"/>
    <w:rsid w:val="00522DE4"/>
    <w:rsid w:val="00524987"/>
    <w:rsid w:val="0052746E"/>
    <w:rsid w:val="005303A1"/>
    <w:rsid w:val="0053189F"/>
    <w:rsid w:val="005351C3"/>
    <w:rsid w:val="0054131B"/>
    <w:rsid w:val="005425B0"/>
    <w:rsid w:val="0055308B"/>
    <w:rsid w:val="0056168D"/>
    <w:rsid w:val="00561CFA"/>
    <w:rsid w:val="0056448F"/>
    <w:rsid w:val="0056500C"/>
    <w:rsid w:val="0057140A"/>
    <w:rsid w:val="00572D52"/>
    <w:rsid w:val="005800A5"/>
    <w:rsid w:val="00582DA7"/>
    <w:rsid w:val="005841C0"/>
    <w:rsid w:val="005969FE"/>
    <w:rsid w:val="005A4831"/>
    <w:rsid w:val="005B5A87"/>
    <w:rsid w:val="005B7304"/>
    <w:rsid w:val="005C25C4"/>
    <w:rsid w:val="005C366B"/>
    <w:rsid w:val="005D3C03"/>
    <w:rsid w:val="005D4038"/>
    <w:rsid w:val="005D4E99"/>
    <w:rsid w:val="005D7039"/>
    <w:rsid w:val="005E4891"/>
    <w:rsid w:val="005E6B4F"/>
    <w:rsid w:val="005E750F"/>
    <w:rsid w:val="005F56E8"/>
    <w:rsid w:val="00605679"/>
    <w:rsid w:val="006058E5"/>
    <w:rsid w:val="00611132"/>
    <w:rsid w:val="00614206"/>
    <w:rsid w:val="00616FCA"/>
    <w:rsid w:val="00622615"/>
    <w:rsid w:val="00631B26"/>
    <w:rsid w:val="00634B09"/>
    <w:rsid w:val="00646158"/>
    <w:rsid w:val="006615F6"/>
    <w:rsid w:val="00673EFE"/>
    <w:rsid w:val="00680C17"/>
    <w:rsid w:val="00686B5C"/>
    <w:rsid w:val="00686E6A"/>
    <w:rsid w:val="00694E2E"/>
    <w:rsid w:val="00695E42"/>
    <w:rsid w:val="006A6362"/>
    <w:rsid w:val="006A7A57"/>
    <w:rsid w:val="006A7E20"/>
    <w:rsid w:val="006B0BC7"/>
    <w:rsid w:val="006B103E"/>
    <w:rsid w:val="006C03E9"/>
    <w:rsid w:val="006C2E09"/>
    <w:rsid w:val="006C50FD"/>
    <w:rsid w:val="006D0DF8"/>
    <w:rsid w:val="006D5A3F"/>
    <w:rsid w:val="006D5B43"/>
    <w:rsid w:val="006D60B4"/>
    <w:rsid w:val="006D757A"/>
    <w:rsid w:val="006E012B"/>
    <w:rsid w:val="006E10CD"/>
    <w:rsid w:val="006E74AB"/>
    <w:rsid w:val="00700D7D"/>
    <w:rsid w:val="007033E1"/>
    <w:rsid w:val="00705317"/>
    <w:rsid w:val="00707D4B"/>
    <w:rsid w:val="00711305"/>
    <w:rsid w:val="00712109"/>
    <w:rsid w:val="00713EBA"/>
    <w:rsid w:val="00722FE1"/>
    <w:rsid w:val="00734213"/>
    <w:rsid w:val="00734698"/>
    <w:rsid w:val="00736EF6"/>
    <w:rsid w:val="0074064E"/>
    <w:rsid w:val="00741E9A"/>
    <w:rsid w:val="007426B6"/>
    <w:rsid w:val="007516DB"/>
    <w:rsid w:val="00752479"/>
    <w:rsid w:val="007526AF"/>
    <w:rsid w:val="007532CE"/>
    <w:rsid w:val="00753333"/>
    <w:rsid w:val="007606AB"/>
    <w:rsid w:val="00760A73"/>
    <w:rsid w:val="007613B8"/>
    <w:rsid w:val="00763CD1"/>
    <w:rsid w:val="0076696E"/>
    <w:rsid w:val="007718BD"/>
    <w:rsid w:val="00781D47"/>
    <w:rsid w:val="0079285C"/>
    <w:rsid w:val="00794E43"/>
    <w:rsid w:val="007963C9"/>
    <w:rsid w:val="00796548"/>
    <w:rsid w:val="007A32C4"/>
    <w:rsid w:val="007A66E6"/>
    <w:rsid w:val="007A7054"/>
    <w:rsid w:val="007B0B7D"/>
    <w:rsid w:val="007B5199"/>
    <w:rsid w:val="007B5DFE"/>
    <w:rsid w:val="007B7266"/>
    <w:rsid w:val="007D0514"/>
    <w:rsid w:val="007D564B"/>
    <w:rsid w:val="007D5A16"/>
    <w:rsid w:val="007E091C"/>
    <w:rsid w:val="007E0C10"/>
    <w:rsid w:val="007E7EA2"/>
    <w:rsid w:val="007F60FF"/>
    <w:rsid w:val="008139C8"/>
    <w:rsid w:val="008143E6"/>
    <w:rsid w:val="008162F3"/>
    <w:rsid w:val="008238CB"/>
    <w:rsid w:val="00825D6D"/>
    <w:rsid w:val="0083031B"/>
    <w:rsid w:val="008327B9"/>
    <w:rsid w:val="00832F99"/>
    <w:rsid w:val="00834B01"/>
    <w:rsid w:val="0083736C"/>
    <w:rsid w:val="00844C2C"/>
    <w:rsid w:val="008509CF"/>
    <w:rsid w:val="00855341"/>
    <w:rsid w:val="00855F00"/>
    <w:rsid w:val="00860827"/>
    <w:rsid w:val="00861BDB"/>
    <w:rsid w:val="00867224"/>
    <w:rsid w:val="008708C1"/>
    <w:rsid w:val="0087548A"/>
    <w:rsid w:val="00883A13"/>
    <w:rsid w:val="008860A3"/>
    <w:rsid w:val="00890212"/>
    <w:rsid w:val="0089209A"/>
    <w:rsid w:val="00892A0A"/>
    <w:rsid w:val="0089402E"/>
    <w:rsid w:val="00894375"/>
    <w:rsid w:val="008A1FE0"/>
    <w:rsid w:val="008A345F"/>
    <w:rsid w:val="008A5BAE"/>
    <w:rsid w:val="008A7626"/>
    <w:rsid w:val="008B2837"/>
    <w:rsid w:val="008B4134"/>
    <w:rsid w:val="008C733E"/>
    <w:rsid w:val="008D4852"/>
    <w:rsid w:val="008E2E6F"/>
    <w:rsid w:val="008E692F"/>
    <w:rsid w:val="008F06B9"/>
    <w:rsid w:val="008F121C"/>
    <w:rsid w:val="008F4544"/>
    <w:rsid w:val="008F77E4"/>
    <w:rsid w:val="00923A59"/>
    <w:rsid w:val="009335D3"/>
    <w:rsid w:val="00940030"/>
    <w:rsid w:val="00947598"/>
    <w:rsid w:val="009513AE"/>
    <w:rsid w:val="00951A70"/>
    <w:rsid w:val="0095358C"/>
    <w:rsid w:val="00955AEB"/>
    <w:rsid w:val="00966535"/>
    <w:rsid w:val="009731F0"/>
    <w:rsid w:val="00973CB5"/>
    <w:rsid w:val="00983CF5"/>
    <w:rsid w:val="00994687"/>
    <w:rsid w:val="009A0C0A"/>
    <w:rsid w:val="009A283A"/>
    <w:rsid w:val="009B0739"/>
    <w:rsid w:val="009B1B04"/>
    <w:rsid w:val="009B47D1"/>
    <w:rsid w:val="009B4AD6"/>
    <w:rsid w:val="009B74FA"/>
    <w:rsid w:val="009C5FB3"/>
    <w:rsid w:val="009D16FC"/>
    <w:rsid w:val="009D18EF"/>
    <w:rsid w:val="009D2003"/>
    <w:rsid w:val="009D2BD2"/>
    <w:rsid w:val="009D31C7"/>
    <w:rsid w:val="009D4482"/>
    <w:rsid w:val="009D4CDB"/>
    <w:rsid w:val="009D5108"/>
    <w:rsid w:val="009F430C"/>
    <w:rsid w:val="009F4D0F"/>
    <w:rsid w:val="009F5D74"/>
    <w:rsid w:val="009F5F6B"/>
    <w:rsid w:val="00A10836"/>
    <w:rsid w:val="00A1095E"/>
    <w:rsid w:val="00A13EC0"/>
    <w:rsid w:val="00A2079A"/>
    <w:rsid w:val="00A225BC"/>
    <w:rsid w:val="00A30714"/>
    <w:rsid w:val="00A3173E"/>
    <w:rsid w:val="00A36BA4"/>
    <w:rsid w:val="00A406F1"/>
    <w:rsid w:val="00A43481"/>
    <w:rsid w:val="00A44518"/>
    <w:rsid w:val="00A4590E"/>
    <w:rsid w:val="00A54DE1"/>
    <w:rsid w:val="00A573AF"/>
    <w:rsid w:val="00A57ED2"/>
    <w:rsid w:val="00A62E79"/>
    <w:rsid w:val="00A77BDF"/>
    <w:rsid w:val="00A825CE"/>
    <w:rsid w:val="00A876E8"/>
    <w:rsid w:val="00A87B8E"/>
    <w:rsid w:val="00A96CDB"/>
    <w:rsid w:val="00AA2C4F"/>
    <w:rsid w:val="00AB09C6"/>
    <w:rsid w:val="00AB14A0"/>
    <w:rsid w:val="00AB4B75"/>
    <w:rsid w:val="00AB4D99"/>
    <w:rsid w:val="00AB6FDD"/>
    <w:rsid w:val="00AC2BC9"/>
    <w:rsid w:val="00AC64B1"/>
    <w:rsid w:val="00AC6881"/>
    <w:rsid w:val="00AC6BF8"/>
    <w:rsid w:val="00AF01FB"/>
    <w:rsid w:val="00AF4428"/>
    <w:rsid w:val="00AF5139"/>
    <w:rsid w:val="00AF6CA8"/>
    <w:rsid w:val="00B020D1"/>
    <w:rsid w:val="00B03991"/>
    <w:rsid w:val="00B04DB6"/>
    <w:rsid w:val="00B04E95"/>
    <w:rsid w:val="00B10D07"/>
    <w:rsid w:val="00B12465"/>
    <w:rsid w:val="00B23AAE"/>
    <w:rsid w:val="00B26CC6"/>
    <w:rsid w:val="00B335C8"/>
    <w:rsid w:val="00B338BF"/>
    <w:rsid w:val="00B33CA5"/>
    <w:rsid w:val="00B36760"/>
    <w:rsid w:val="00B36D94"/>
    <w:rsid w:val="00B44693"/>
    <w:rsid w:val="00B52141"/>
    <w:rsid w:val="00B6054A"/>
    <w:rsid w:val="00B626FB"/>
    <w:rsid w:val="00B644A1"/>
    <w:rsid w:val="00B66A4D"/>
    <w:rsid w:val="00B674A8"/>
    <w:rsid w:val="00B67D7C"/>
    <w:rsid w:val="00B70C9D"/>
    <w:rsid w:val="00B7200B"/>
    <w:rsid w:val="00B7603F"/>
    <w:rsid w:val="00B80E6C"/>
    <w:rsid w:val="00B8320E"/>
    <w:rsid w:val="00B83CFE"/>
    <w:rsid w:val="00B84665"/>
    <w:rsid w:val="00B84D31"/>
    <w:rsid w:val="00B851A2"/>
    <w:rsid w:val="00B8710A"/>
    <w:rsid w:val="00B93D7B"/>
    <w:rsid w:val="00B95D2D"/>
    <w:rsid w:val="00B9714D"/>
    <w:rsid w:val="00BB0B41"/>
    <w:rsid w:val="00BB21D0"/>
    <w:rsid w:val="00BB437A"/>
    <w:rsid w:val="00BB7990"/>
    <w:rsid w:val="00BC24FA"/>
    <w:rsid w:val="00BC2916"/>
    <w:rsid w:val="00BC7BE7"/>
    <w:rsid w:val="00BD4F38"/>
    <w:rsid w:val="00BD682E"/>
    <w:rsid w:val="00BD6B52"/>
    <w:rsid w:val="00BE31B0"/>
    <w:rsid w:val="00BE4E8A"/>
    <w:rsid w:val="00BE53F3"/>
    <w:rsid w:val="00BF1ADA"/>
    <w:rsid w:val="00BF3DD7"/>
    <w:rsid w:val="00BF5795"/>
    <w:rsid w:val="00C06C28"/>
    <w:rsid w:val="00C07B5D"/>
    <w:rsid w:val="00C11BD0"/>
    <w:rsid w:val="00C12A02"/>
    <w:rsid w:val="00C144A9"/>
    <w:rsid w:val="00C14825"/>
    <w:rsid w:val="00C17B57"/>
    <w:rsid w:val="00C24AB4"/>
    <w:rsid w:val="00C265E1"/>
    <w:rsid w:val="00C27322"/>
    <w:rsid w:val="00C27D38"/>
    <w:rsid w:val="00C305E7"/>
    <w:rsid w:val="00C33482"/>
    <w:rsid w:val="00C3682D"/>
    <w:rsid w:val="00C368A4"/>
    <w:rsid w:val="00C37E67"/>
    <w:rsid w:val="00C46CAC"/>
    <w:rsid w:val="00C527C8"/>
    <w:rsid w:val="00C54237"/>
    <w:rsid w:val="00C54E6A"/>
    <w:rsid w:val="00C55BE8"/>
    <w:rsid w:val="00C67801"/>
    <w:rsid w:val="00C81EA4"/>
    <w:rsid w:val="00C8319D"/>
    <w:rsid w:val="00CA05BB"/>
    <w:rsid w:val="00CA1554"/>
    <w:rsid w:val="00CA272F"/>
    <w:rsid w:val="00CA2766"/>
    <w:rsid w:val="00CA4D51"/>
    <w:rsid w:val="00CA6C51"/>
    <w:rsid w:val="00CA7BB7"/>
    <w:rsid w:val="00CB2712"/>
    <w:rsid w:val="00CB393E"/>
    <w:rsid w:val="00CC7DC4"/>
    <w:rsid w:val="00CD051B"/>
    <w:rsid w:val="00CD4E2E"/>
    <w:rsid w:val="00CE0E76"/>
    <w:rsid w:val="00CE4B36"/>
    <w:rsid w:val="00CF0B9D"/>
    <w:rsid w:val="00CF304E"/>
    <w:rsid w:val="00D00086"/>
    <w:rsid w:val="00D04B56"/>
    <w:rsid w:val="00D11E49"/>
    <w:rsid w:val="00D16C01"/>
    <w:rsid w:val="00D23B17"/>
    <w:rsid w:val="00D26174"/>
    <w:rsid w:val="00D35DAD"/>
    <w:rsid w:val="00D41C35"/>
    <w:rsid w:val="00D440DE"/>
    <w:rsid w:val="00D446F3"/>
    <w:rsid w:val="00D55111"/>
    <w:rsid w:val="00D553F8"/>
    <w:rsid w:val="00D56C88"/>
    <w:rsid w:val="00D654B8"/>
    <w:rsid w:val="00D707B3"/>
    <w:rsid w:val="00D76951"/>
    <w:rsid w:val="00D87938"/>
    <w:rsid w:val="00D9198C"/>
    <w:rsid w:val="00D944D9"/>
    <w:rsid w:val="00DA2F6C"/>
    <w:rsid w:val="00DA4CAF"/>
    <w:rsid w:val="00DB2259"/>
    <w:rsid w:val="00DB5B94"/>
    <w:rsid w:val="00DB6559"/>
    <w:rsid w:val="00DC03DE"/>
    <w:rsid w:val="00DC04E2"/>
    <w:rsid w:val="00DC0FB8"/>
    <w:rsid w:val="00DC4389"/>
    <w:rsid w:val="00DC505B"/>
    <w:rsid w:val="00DD69A8"/>
    <w:rsid w:val="00DE0621"/>
    <w:rsid w:val="00DE0D1F"/>
    <w:rsid w:val="00DE4FBB"/>
    <w:rsid w:val="00DF0042"/>
    <w:rsid w:val="00DF06BC"/>
    <w:rsid w:val="00DF4016"/>
    <w:rsid w:val="00E03929"/>
    <w:rsid w:val="00E03CD6"/>
    <w:rsid w:val="00E059B5"/>
    <w:rsid w:val="00E063C6"/>
    <w:rsid w:val="00E13A51"/>
    <w:rsid w:val="00E14EC2"/>
    <w:rsid w:val="00E26430"/>
    <w:rsid w:val="00E30832"/>
    <w:rsid w:val="00E42CFB"/>
    <w:rsid w:val="00E43F28"/>
    <w:rsid w:val="00E47D55"/>
    <w:rsid w:val="00E517D0"/>
    <w:rsid w:val="00E5494F"/>
    <w:rsid w:val="00E57611"/>
    <w:rsid w:val="00E70F04"/>
    <w:rsid w:val="00EA5B4D"/>
    <w:rsid w:val="00EB166E"/>
    <w:rsid w:val="00EB3C11"/>
    <w:rsid w:val="00EB42D2"/>
    <w:rsid w:val="00EC0E96"/>
    <w:rsid w:val="00EE3AF5"/>
    <w:rsid w:val="00EE5459"/>
    <w:rsid w:val="00EE74DD"/>
    <w:rsid w:val="00EF2143"/>
    <w:rsid w:val="00EF4DF7"/>
    <w:rsid w:val="00EF70D9"/>
    <w:rsid w:val="00EF7808"/>
    <w:rsid w:val="00F15E14"/>
    <w:rsid w:val="00F208D8"/>
    <w:rsid w:val="00F23656"/>
    <w:rsid w:val="00F317DE"/>
    <w:rsid w:val="00F332FF"/>
    <w:rsid w:val="00F4795E"/>
    <w:rsid w:val="00F50D5D"/>
    <w:rsid w:val="00F53891"/>
    <w:rsid w:val="00F56628"/>
    <w:rsid w:val="00F6169C"/>
    <w:rsid w:val="00F66638"/>
    <w:rsid w:val="00F66C1A"/>
    <w:rsid w:val="00F70200"/>
    <w:rsid w:val="00F712D7"/>
    <w:rsid w:val="00F76082"/>
    <w:rsid w:val="00F762F8"/>
    <w:rsid w:val="00F83111"/>
    <w:rsid w:val="00F8330B"/>
    <w:rsid w:val="00F87270"/>
    <w:rsid w:val="00F92971"/>
    <w:rsid w:val="00FA424A"/>
    <w:rsid w:val="00FA59CC"/>
    <w:rsid w:val="00FA5BFA"/>
    <w:rsid w:val="00FB1590"/>
    <w:rsid w:val="00FB3AFB"/>
    <w:rsid w:val="00FC6DC2"/>
    <w:rsid w:val="00FC78DF"/>
    <w:rsid w:val="00FE31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7"/>
    <o:shapelayout v:ext="edit">
      <o:idmap v:ext="edit" data="1"/>
    </o:shapelayout>
  </w:shapeDefaults>
  <w:decimalSymbol w:val="."/>
  <w:listSeparator w:val=","/>
  <w14:docId w14:val="6DEEA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qFormat="1"/>
    <w:lsdException w:name="footnote reference" w:uiPriority="0"/>
    <w:lsdException w:name="annotation reference" w:uiPriority="0"/>
    <w:lsdException w:name="page number" w:uiPriority="0"/>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0"/>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uiPriority="0"/>
    <w:lsdException w:name="Strong" w:semiHidden="0" w:unhideWhenUsed="0" w:qFormat="1"/>
    <w:lsdException w:name="Emphasis" w:semiHidden="0" w:uiPriority="20" w:unhideWhenUsed="0" w:qFormat="1"/>
    <w:lsdException w:name="HTML Top of Form" w:uiPriority="0"/>
    <w:lsdException w:name="HTML Bottom of Form" w:uiPriority="0"/>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uiPriority="0"/>
    <w:lsdException w:name="Table Grid" w:semiHidden="0" w:uiPriority="39" w:unhideWhenUsed="0"/>
    <w:lsdException w:name="Table Theme" w:uiPriority="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Normal">
    <w:name w:val="Normal"/>
    <w:qFormat/>
    <w:rsid w:val="00561CFA"/>
  </w:style>
  <w:style w:type="paragraph" w:styleId="Heading1">
    <w:name w:val="heading 1"/>
    <w:aliases w:val="H1,Part,überschrift1,überschrift11,überschrift12,Heading 1X,Heading 1 Summary,h1,EOI - Heading 1 (Low),Heading 1 (low),Para1,h11,h12,ChapterHeadingNumber,1 ghost,g,PRTM Heading 1,1,Header 1"/>
    <w:basedOn w:val="Normal"/>
    <w:next w:val="Normal"/>
    <w:link w:val="Heading1Char"/>
    <w:uiPriority w:val="99"/>
    <w:qFormat/>
    <w:rsid w:val="00561CFA"/>
    <w:pPr>
      <w:keepNext/>
      <w:numPr>
        <w:numId w:val="47"/>
      </w:numPr>
      <w:spacing w:after="200"/>
      <w:outlineLvl w:val="0"/>
    </w:pPr>
    <w:rPr>
      <w:rFonts w:ascii="Arial Narrow" w:hAnsi="Arial Narrow"/>
      <w:b/>
      <w:color w:val="FF0000"/>
      <w:kern w:val="28"/>
      <w:sz w:val="24"/>
    </w:rPr>
  </w:style>
  <w:style w:type="paragraph" w:styleId="Heading2">
    <w:name w:val="heading 2"/>
    <w:aliases w:val="H2,h2,A,B,C,hello,style2,A.B.C.,Reset numbering,Heading 2 Char Char1,H2 Char Char1,h2 Char Char1,Reset numbering Char Char1,Heading 2 Char Char Char,H2 Char1 Char,h2 Char1 Char,Reset numbering Char1 Char,Heading 2 Char Char,H2 Char Char"/>
    <w:basedOn w:val="Normal"/>
    <w:next w:val="Normal"/>
    <w:link w:val="Heading2Char"/>
    <w:uiPriority w:val="99"/>
    <w:qFormat/>
    <w:rsid w:val="00561CFA"/>
    <w:pPr>
      <w:keepNext/>
      <w:numPr>
        <w:ilvl w:val="1"/>
        <w:numId w:val="47"/>
      </w:numPr>
      <w:outlineLvl w:val="1"/>
    </w:pPr>
    <w:rPr>
      <w:b/>
    </w:rPr>
  </w:style>
  <w:style w:type="paragraph" w:styleId="Heading3">
    <w:name w:val="heading 3"/>
    <w:aliases w:val="H3,h3,heading 3,h31,H31,Heading 14,L3,Heading1,Heading2,Heading11,Section,Heading 3 Char1 Char,Heading 3 Char Char Char,H3 Char Char1 Char,h3 Char Char Char,heading 3 Char Char Char,h31 Char Char Char,H31 Char Char Char,Section Char Char Char"/>
    <w:basedOn w:val="Normal"/>
    <w:next w:val="Normal"/>
    <w:link w:val="Heading3Char"/>
    <w:uiPriority w:val="99"/>
    <w:qFormat/>
    <w:rsid w:val="00561CFA"/>
    <w:pPr>
      <w:keepNext/>
      <w:numPr>
        <w:ilvl w:val="2"/>
        <w:numId w:val="47"/>
      </w:numPr>
      <w:spacing w:after="200"/>
      <w:outlineLvl w:val="2"/>
    </w:pPr>
    <w:rPr>
      <w:rFonts w:ascii="Garamond" w:hAnsi="Garamond"/>
      <w:b/>
      <w:sz w:val="24"/>
    </w:rPr>
  </w:style>
  <w:style w:type="paragraph" w:styleId="Heading4">
    <w:name w:val="heading 4"/>
    <w:aliases w:val="Level 2 - a,h4"/>
    <w:basedOn w:val="Normal"/>
    <w:next w:val="Normal"/>
    <w:link w:val="Heading4Char"/>
    <w:uiPriority w:val="99"/>
    <w:qFormat/>
    <w:rsid w:val="00561CFA"/>
    <w:pPr>
      <w:keepNext/>
      <w:numPr>
        <w:ilvl w:val="3"/>
        <w:numId w:val="47"/>
      </w:numPr>
      <w:outlineLvl w:val="3"/>
    </w:pPr>
    <w:rPr>
      <w:b/>
    </w:rPr>
  </w:style>
  <w:style w:type="paragraph" w:styleId="Heading5">
    <w:name w:val="heading 5"/>
    <w:aliases w:val="Level 3 - i,l5"/>
    <w:basedOn w:val="Normal"/>
    <w:next w:val="Normal"/>
    <w:link w:val="Heading5Char"/>
    <w:uiPriority w:val="99"/>
    <w:qFormat/>
    <w:rsid w:val="005425B0"/>
    <w:pPr>
      <w:keepNext/>
      <w:keepLines/>
      <w:numPr>
        <w:ilvl w:val="4"/>
        <w:numId w:val="47"/>
      </w:numPr>
      <w:spacing w:before="40"/>
      <w:ind w:left="1008" w:hanging="432"/>
      <w:outlineLvl w:val="4"/>
    </w:pPr>
    <w:rPr>
      <w:rFonts w:asciiTheme="majorHAnsi" w:eastAsiaTheme="majorEastAsia" w:hAnsiTheme="majorHAnsi" w:cstheme="majorBidi"/>
      <w:color w:val="365F91" w:themeColor="accent1" w:themeShade="BF"/>
    </w:rPr>
  </w:style>
  <w:style w:type="paragraph" w:styleId="Heading6">
    <w:name w:val="heading 6"/>
    <w:aliases w:val="Legal Level 1."/>
    <w:basedOn w:val="Normal"/>
    <w:next w:val="Normal"/>
    <w:link w:val="Heading6Char"/>
    <w:uiPriority w:val="99"/>
    <w:qFormat/>
    <w:rsid w:val="005425B0"/>
    <w:pPr>
      <w:keepNext/>
      <w:keepLines/>
      <w:numPr>
        <w:ilvl w:val="5"/>
        <w:numId w:val="47"/>
      </w:numPr>
      <w:spacing w:before="40"/>
      <w:ind w:left="1152" w:hanging="432"/>
      <w:outlineLvl w:val="5"/>
    </w:pPr>
    <w:rPr>
      <w:rFonts w:asciiTheme="majorHAnsi" w:eastAsiaTheme="majorEastAsia" w:hAnsiTheme="majorHAnsi" w:cstheme="majorBidi"/>
      <w:color w:val="243F60" w:themeColor="accent1" w:themeShade="7F"/>
    </w:rPr>
  </w:style>
  <w:style w:type="paragraph" w:styleId="Heading7">
    <w:name w:val="heading 7"/>
    <w:aliases w:val="Legal Level 1.1."/>
    <w:basedOn w:val="Normal"/>
    <w:next w:val="Normal"/>
    <w:link w:val="Heading7Char"/>
    <w:uiPriority w:val="99"/>
    <w:qFormat/>
    <w:rsid w:val="005425B0"/>
    <w:pPr>
      <w:keepNext/>
      <w:keepLines/>
      <w:numPr>
        <w:ilvl w:val="6"/>
        <w:numId w:val="47"/>
      </w:numPr>
      <w:spacing w:before="40"/>
      <w:ind w:left="1296" w:hanging="288"/>
      <w:outlineLvl w:val="6"/>
    </w:pPr>
    <w:rPr>
      <w:rFonts w:asciiTheme="majorHAnsi" w:eastAsiaTheme="majorEastAsia" w:hAnsiTheme="majorHAnsi" w:cstheme="majorBidi"/>
      <w:i/>
      <w:iCs/>
      <w:color w:val="243F60" w:themeColor="accent1" w:themeShade="7F"/>
    </w:rPr>
  </w:style>
  <w:style w:type="paragraph" w:styleId="Heading8">
    <w:name w:val="heading 8"/>
    <w:aliases w:val="Legal Level 1.1.1."/>
    <w:basedOn w:val="Normal"/>
    <w:next w:val="Normal"/>
    <w:link w:val="Heading8Char"/>
    <w:uiPriority w:val="99"/>
    <w:qFormat/>
    <w:rsid w:val="005425B0"/>
    <w:pPr>
      <w:keepNext/>
      <w:keepLines/>
      <w:numPr>
        <w:ilvl w:val="7"/>
        <w:numId w:val="47"/>
      </w:numPr>
      <w:spacing w:before="40"/>
      <w:ind w:left="1440" w:hanging="432"/>
      <w:outlineLvl w:val="7"/>
    </w:pPr>
    <w:rPr>
      <w:rFonts w:asciiTheme="majorHAnsi" w:eastAsiaTheme="majorEastAsia" w:hAnsiTheme="majorHAnsi" w:cstheme="majorBidi"/>
      <w:color w:val="272727" w:themeColor="text1" w:themeTint="D8"/>
      <w:sz w:val="21"/>
      <w:szCs w:val="21"/>
    </w:rPr>
  </w:style>
  <w:style w:type="paragraph" w:styleId="Heading9">
    <w:name w:val="heading 9"/>
    <w:aliases w:val="Legal Level 1.1.1.1."/>
    <w:basedOn w:val="Normal"/>
    <w:next w:val="Normal"/>
    <w:link w:val="Heading9Char"/>
    <w:uiPriority w:val="99"/>
    <w:qFormat/>
    <w:rsid w:val="005425B0"/>
    <w:pPr>
      <w:keepNext/>
      <w:keepLines/>
      <w:numPr>
        <w:ilvl w:val="8"/>
        <w:numId w:val="47"/>
      </w:numPr>
      <w:spacing w:before="40"/>
      <w:ind w:left="1584" w:hanging="14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link w:val="ParagraphTextChar"/>
    <w:qFormat/>
    <w:rsid w:val="00561CFA"/>
    <w:pPr>
      <w:spacing w:after="240"/>
    </w:pPr>
    <w:rPr>
      <w:rFonts w:ascii="Garamond" w:hAnsi="Garamond"/>
      <w:color w:val="000000"/>
      <w:sz w:val="24"/>
    </w:rPr>
  </w:style>
  <w:style w:type="paragraph" w:customStyle="1" w:styleId="BulletDouble">
    <w:name w:val="Bullet Double"/>
    <w:rsid w:val="00561CFA"/>
    <w:pPr>
      <w:numPr>
        <w:numId w:val="30"/>
      </w:numPr>
      <w:spacing w:after="240"/>
    </w:pPr>
    <w:rPr>
      <w:rFonts w:ascii="Garamond" w:hAnsi="Garamond"/>
      <w:sz w:val="24"/>
    </w:rPr>
  </w:style>
  <w:style w:type="paragraph" w:customStyle="1" w:styleId="BulletSingle">
    <w:name w:val="Bullet Single"/>
    <w:rsid w:val="00561CFA"/>
    <w:pPr>
      <w:numPr>
        <w:numId w:val="1"/>
      </w:numPr>
    </w:pPr>
    <w:rPr>
      <w:rFonts w:ascii="Garamond" w:hAnsi="Garamond"/>
      <w:sz w:val="24"/>
    </w:rPr>
  </w:style>
  <w:style w:type="paragraph" w:customStyle="1" w:styleId="CaptionBodyText">
    <w:name w:val="Caption Body Text"/>
    <w:basedOn w:val="Caption"/>
    <w:next w:val="Normal"/>
    <w:link w:val="CaptionBodyTextChar"/>
    <w:rsid w:val="00561CFA"/>
    <w:pPr>
      <w:spacing w:before="60" w:after="240"/>
      <w:jc w:val="center"/>
    </w:pPr>
    <w:rPr>
      <w:rFonts w:ascii="Arial" w:hAnsi="Arial"/>
    </w:rPr>
  </w:style>
  <w:style w:type="paragraph" w:styleId="Caption">
    <w:name w:val="caption"/>
    <w:basedOn w:val="Normal"/>
    <w:next w:val="Normal"/>
    <w:link w:val="CaptionChar"/>
    <w:uiPriority w:val="99"/>
    <w:qFormat/>
    <w:rsid w:val="00561CFA"/>
    <w:pPr>
      <w:spacing w:before="120" w:after="120"/>
    </w:pPr>
    <w:rPr>
      <w:b/>
    </w:rPr>
  </w:style>
  <w:style w:type="paragraph" w:styleId="BodyText">
    <w:name w:val="Body Text"/>
    <w:basedOn w:val="Normal"/>
    <w:link w:val="BodyTextChar1"/>
    <w:uiPriority w:val="99"/>
    <w:rsid w:val="00561CFA"/>
    <w:rPr>
      <w:sz w:val="22"/>
    </w:rPr>
  </w:style>
  <w:style w:type="paragraph" w:customStyle="1" w:styleId="TableBullet">
    <w:name w:val="Table Bullet"/>
    <w:link w:val="TableBulletChar"/>
    <w:qFormat/>
    <w:rsid w:val="00561CFA"/>
    <w:pPr>
      <w:numPr>
        <w:numId w:val="2"/>
      </w:numPr>
      <w:tabs>
        <w:tab w:val="clear" w:pos="360"/>
      </w:tabs>
      <w:spacing w:before="20" w:after="20"/>
      <w:ind w:left="187" w:hanging="187"/>
    </w:pPr>
    <w:rPr>
      <w:rFonts w:ascii="Arial" w:hAnsi="Arial"/>
      <w:sz w:val="18"/>
    </w:rPr>
  </w:style>
  <w:style w:type="paragraph" w:customStyle="1" w:styleId="TableText">
    <w:name w:val="Table Text"/>
    <w:link w:val="TableTextChar"/>
    <w:qFormat/>
    <w:rsid w:val="00561CFA"/>
    <w:pPr>
      <w:spacing w:before="20" w:after="20"/>
    </w:pPr>
    <w:rPr>
      <w:rFonts w:ascii="Arial" w:hAnsi="Arial"/>
      <w:sz w:val="18"/>
    </w:rPr>
  </w:style>
  <w:style w:type="paragraph" w:customStyle="1" w:styleId="TableTextHeading">
    <w:name w:val="Table Text Heading"/>
    <w:rsid w:val="00561CFA"/>
    <w:pPr>
      <w:spacing w:before="20" w:after="20"/>
      <w:jc w:val="center"/>
    </w:pPr>
    <w:rPr>
      <w:rFonts w:ascii="Arial" w:hAnsi="Arial"/>
      <w:b/>
      <w:sz w:val="18"/>
    </w:rPr>
  </w:style>
  <w:style w:type="paragraph" w:customStyle="1" w:styleId="TableBodyText">
    <w:name w:val="Table Body Text"/>
    <w:basedOn w:val="Normal"/>
    <w:next w:val="Normal"/>
    <w:rsid w:val="00561CFA"/>
    <w:pPr>
      <w:tabs>
        <w:tab w:val="left" w:pos="1080"/>
      </w:tabs>
      <w:jc w:val="center"/>
    </w:pPr>
    <w:rPr>
      <w:b/>
    </w:rPr>
  </w:style>
  <w:style w:type="paragraph" w:styleId="Footer">
    <w:name w:val="footer"/>
    <w:basedOn w:val="Normal"/>
    <w:link w:val="FooterChar"/>
    <w:rsid w:val="00561CFA"/>
    <w:pPr>
      <w:tabs>
        <w:tab w:val="center" w:pos="4320"/>
        <w:tab w:val="right" w:pos="8640"/>
      </w:tabs>
    </w:pPr>
  </w:style>
  <w:style w:type="character" w:styleId="PageNumber">
    <w:name w:val="page number"/>
    <w:basedOn w:val="DefaultParagraphFont"/>
    <w:link w:val="02PointsText"/>
    <w:rsid w:val="00561CFA"/>
  </w:style>
  <w:style w:type="paragraph" w:customStyle="1" w:styleId="TableHolderSpaceAfterTable">
    <w:name w:val="Table Holder (Space After Table)"/>
    <w:next w:val="ParagraphText"/>
    <w:rsid w:val="00561CFA"/>
    <w:rPr>
      <w:rFonts w:ascii="Garamond" w:hAnsi="Garamond"/>
      <w:noProof/>
      <w:sz w:val="24"/>
    </w:rPr>
  </w:style>
  <w:style w:type="character" w:styleId="Hyperlink">
    <w:name w:val="Hyperlink"/>
    <w:uiPriority w:val="99"/>
    <w:rsid w:val="00561CFA"/>
    <w:rPr>
      <w:color w:val="0000FF"/>
      <w:u w:val="single"/>
    </w:rPr>
  </w:style>
  <w:style w:type="paragraph" w:styleId="TOC1">
    <w:name w:val="toc 1"/>
    <w:basedOn w:val="Normal"/>
    <w:next w:val="Normal"/>
    <w:autoRedefine/>
    <w:uiPriority w:val="39"/>
    <w:rsid w:val="00443B64"/>
    <w:rPr>
      <w:rFonts w:ascii="Arial Narrow" w:hAnsi="Arial Narrow"/>
      <w:sz w:val="24"/>
    </w:rPr>
  </w:style>
  <w:style w:type="paragraph" w:styleId="TOC2">
    <w:name w:val="toc 2"/>
    <w:basedOn w:val="Normal"/>
    <w:next w:val="Normal"/>
    <w:autoRedefine/>
    <w:uiPriority w:val="39"/>
    <w:rsid w:val="00561CFA"/>
    <w:pPr>
      <w:ind w:left="200"/>
    </w:pPr>
  </w:style>
  <w:style w:type="paragraph" w:styleId="TOC3">
    <w:name w:val="toc 3"/>
    <w:basedOn w:val="Normal"/>
    <w:next w:val="Normal"/>
    <w:autoRedefine/>
    <w:uiPriority w:val="39"/>
    <w:rsid w:val="00561CFA"/>
    <w:pPr>
      <w:ind w:left="400"/>
    </w:pPr>
  </w:style>
  <w:style w:type="paragraph" w:styleId="TOC4">
    <w:name w:val="toc 4"/>
    <w:basedOn w:val="Normal"/>
    <w:next w:val="Normal"/>
    <w:autoRedefine/>
    <w:uiPriority w:val="39"/>
    <w:rsid w:val="00561CFA"/>
    <w:pPr>
      <w:ind w:left="600"/>
    </w:pPr>
  </w:style>
  <w:style w:type="paragraph" w:styleId="TOC5">
    <w:name w:val="toc 5"/>
    <w:basedOn w:val="Normal"/>
    <w:next w:val="Normal"/>
    <w:autoRedefine/>
    <w:uiPriority w:val="39"/>
    <w:rsid w:val="00561CFA"/>
    <w:pPr>
      <w:ind w:left="800"/>
    </w:pPr>
  </w:style>
  <w:style w:type="paragraph" w:styleId="TOC6">
    <w:name w:val="toc 6"/>
    <w:basedOn w:val="Normal"/>
    <w:next w:val="Normal"/>
    <w:autoRedefine/>
    <w:uiPriority w:val="39"/>
    <w:rsid w:val="00561CFA"/>
    <w:pPr>
      <w:ind w:left="1000"/>
    </w:pPr>
  </w:style>
  <w:style w:type="paragraph" w:styleId="TOC7">
    <w:name w:val="toc 7"/>
    <w:basedOn w:val="Normal"/>
    <w:next w:val="Normal"/>
    <w:autoRedefine/>
    <w:uiPriority w:val="39"/>
    <w:rsid w:val="00561CFA"/>
    <w:pPr>
      <w:ind w:left="1200"/>
    </w:pPr>
  </w:style>
  <w:style w:type="paragraph" w:styleId="TOC8">
    <w:name w:val="toc 8"/>
    <w:basedOn w:val="Normal"/>
    <w:next w:val="Normal"/>
    <w:autoRedefine/>
    <w:uiPriority w:val="39"/>
    <w:rsid w:val="00561CFA"/>
    <w:pPr>
      <w:ind w:left="1400"/>
    </w:pPr>
  </w:style>
  <w:style w:type="paragraph" w:styleId="TOC9">
    <w:name w:val="toc 9"/>
    <w:basedOn w:val="Normal"/>
    <w:next w:val="Normal"/>
    <w:autoRedefine/>
    <w:uiPriority w:val="39"/>
    <w:rsid w:val="00561CFA"/>
    <w:pPr>
      <w:ind w:left="1600"/>
    </w:pPr>
  </w:style>
  <w:style w:type="paragraph" w:customStyle="1" w:styleId="BulletDash">
    <w:name w:val="Bullet Dash"/>
    <w:rsid w:val="00561CFA"/>
    <w:pPr>
      <w:numPr>
        <w:numId w:val="3"/>
      </w:numPr>
      <w:tabs>
        <w:tab w:val="clear" w:pos="907"/>
      </w:tabs>
      <w:ind w:left="720" w:hanging="180"/>
    </w:pPr>
    <w:rPr>
      <w:rFonts w:ascii="Garamond" w:hAnsi="Garamond"/>
      <w:sz w:val="24"/>
    </w:rPr>
  </w:style>
  <w:style w:type="paragraph" w:customStyle="1" w:styleId="BulletDashDoubleSpace">
    <w:name w:val="Bullet Dash Double Space"/>
    <w:next w:val="Normal"/>
    <w:rsid w:val="00561CFA"/>
    <w:pPr>
      <w:numPr>
        <w:numId w:val="4"/>
      </w:numPr>
      <w:tabs>
        <w:tab w:val="clear" w:pos="360"/>
      </w:tabs>
      <w:ind w:left="720" w:hanging="180"/>
    </w:pPr>
    <w:rPr>
      <w:rFonts w:ascii="Garamond" w:hAnsi="Garamond"/>
      <w:sz w:val="24"/>
    </w:rPr>
  </w:style>
  <w:style w:type="paragraph" w:customStyle="1" w:styleId="ParagraphTextNumbering">
    <w:name w:val="Paragraph Text Numbering"/>
    <w:rsid w:val="00561CFA"/>
    <w:pPr>
      <w:numPr>
        <w:numId w:val="5"/>
      </w:numPr>
      <w:spacing w:after="240"/>
    </w:pPr>
    <w:rPr>
      <w:rFonts w:ascii="Garamond" w:hAnsi="Garamond"/>
      <w:sz w:val="24"/>
    </w:rPr>
  </w:style>
  <w:style w:type="paragraph" w:customStyle="1" w:styleId="QuestionBulletSingle">
    <w:name w:val="Question Bullet Single"/>
    <w:rsid w:val="00561CFA"/>
    <w:pPr>
      <w:numPr>
        <w:numId w:val="6"/>
      </w:numPr>
      <w:ind w:hanging="180"/>
    </w:pPr>
    <w:rPr>
      <w:rFonts w:ascii="Garamond" w:hAnsi="Garamond"/>
      <w:b/>
      <w:i/>
      <w:sz w:val="22"/>
    </w:rPr>
  </w:style>
  <w:style w:type="paragraph" w:customStyle="1" w:styleId="QuestionTextNumbered">
    <w:name w:val="Question Text Numbered"/>
    <w:basedOn w:val="QuestionText"/>
    <w:rsid w:val="00561CFA"/>
    <w:pPr>
      <w:numPr>
        <w:numId w:val="8"/>
      </w:numPr>
    </w:pPr>
  </w:style>
  <w:style w:type="paragraph" w:customStyle="1" w:styleId="QuestionText">
    <w:name w:val="Question Text"/>
    <w:next w:val="ParagraphText"/>
    <w:link w:val="QuestionTextChar"/>
    <w:qFormat/>
    <w:rsid w:val="00561CFA"/>
    <w:pPr>
      <w:keepNext/>
      <w:spacing w:after="160"/>
    </w:pPr>
    <w:rPr>
      <w:rFonts w:ascii="Garamond" w:hAnsi="Garamond"/>
      <w:b/>
      <w:i/>
      <w:sz w:val="22"/>
    </w:rPr>
  </w:style>
  <w:style w:type="paragraph" w:customStyle="1" w:styleId="TableDash">
    <w:name w:val="Table Dash"/>
    <w:rsid w:val="00561CFA"/>
    <w:pPr>
      <w:numPr>
        <w:numId w:val="7"/>
      </w:numPr>
      <w:spacing w:before="20" w:after="20"/>
      <w:ind w:hanging="180"/>
    </w:pPr>
    <w:rPr>
      <w:rFonts w:ascii="Arial" w:hAnsi="Arial"/>
      <w:sz w:val="18"/>
    </w:rPr>
  </w:style>
  <w:style w:type="paragraph" w:customStyle="1" w:styleId="QuestionBulletDouble">
    <w:name w:val="Question Bullet Double"/>
    <w:rsid w:val="00561CFA"/>
    <w:pPr>
      <w:numPr>
        <w:numId w:val="9"/>
      </w:numPr>
      <w:spacing w:after="160"/>
      <w:ind w:hanging="180"/>
    </w:pPr>
    <w:rPr>
      <w:rFonts w:ascii="Garamond" w:hAnsi="Garamond"/>
      <w:b/>
      <w:i/>
      <w:sz w:val="22"/>
    </w:rPr>
  </w:style>
  <w:style w:type="paragraph" w:customStyle="1" w:styleId="Bullet">
    <w:name w:val="Bullet"/>
    <w:aliases w:val="symbol"/>
    <w:basedOn w:val="Normal"/>
    <w:link w:val="BulletChar"/>
    <w:qFormat/>
    <w:rsid w:val="00561CFA"/>
    <w:pPr>
      <w:numPr>
        <w:numId w:val="10"/>
      </w:numPr>
      <w:tabs>
        <w:tab w:val="clear" w:pos="360"/>
        <w:tab w:val="left" w:pos="1080"/>
      </w:tabs>
      <w:ind w:left="1080"/>
    </w:pPr>
    <w:rPr>
      <w:rFonts w:ascii="Garamond" w:hAnsi="Garamond"/>
      <w:snapToGrid w:val="0"/>
      <w:sz w:val="24"/>
    </w:rPr>
  </w:style>
  <w:style w:type="paragraph" w:customStyle="1" w:styleId="FigureCaption">
    <w:name w:val="Figure Caption"/>
    <w:basedOn w:val="Normal"/>
    <w:rsid w:val="00561CFA"/>
    <w:pPr>
      <w:numPr>
        <w:numId w:val="11"/>
      </w:numPr>
      <w:spacing w:before="120" w:after="240"/>
      <w:jc w:val="center"/>
    </w:pPr>
    <w:rPr>
      <w:rFonts w:ascii="Garamond" w:hAnsi="Garamond"/>
      <w:b/>
      <w:sz w:val="24"/>
    </w:rPr>
  </w:style>
  <w:style w:type="paragraph" w:customStyle="1" w:styleId="Cellbullet">
    <w:name w:val="Cell bullet"/>
    <w:basedOn w:val="Normal"/>
    <w:rsid w:val="00561CFA"/>
    <w:pPr>
      <w:numPr>
        <w:numId w:val="18"/>
      </w:numPr>
      <w:tabs>
        <w:tab w:val="clear" w:pos="360"/>
        <w:tab w:val="num" w:pos="180"/>
      </w:tabs>
      <w:spacing w:before="60"/>
      <w:ind w:left="180" w:hanging="180"/>
    </w:pPr>
  </w:style>
  <w:style w:type="paragraph" w:customStyle="1" w:styleId="ReqBullet">
    <w:name w:val="Req Bullet"/>
    <w:basedOn w:val="Normal"/>
    <w:next w:val="ParagraphText"/>
    <w:rsid w:val="00561CFA"/>
    <w:pPr>
      <w:numPr>
        <w:numId w:val="17"/>
      </w:numPr>
      <w:tabs>
        <w:tab w:val="clear" w:pos="360"/>
        <w:tab w:val="num" w:pos="2790"/>
      </w:tabs>
      <w:ind w:left="2790" w:hanging="270"/>
    </w:pPr>
    <w:rPr>
      <w:rFonts w:ascii="Garamond" w:hAnsi="Garamond"/>
      <w:b/>
      <w:i/>
    </w:rPr>
  </w:style>
  <w:style w:type="paragraph" w:customStyle="1" w:styleId="ReqBulletDouble">
    <w:name w:val="Req Bullet Double"/>
    <w:basedOn w:val="Normal"/>
    <w:rsid w:val="00561CFA"/>
    <w:pPr>
      <w:numPr>
        <w:numId w:val="12"/>
      </w:numPr>
      <w:tabs>
        <w:tab w:val="clear" w:pos="2880"/>
        <w:tab w:val="num" w:pos="2790"/>
      </w:tabs>
      <w:spacing w:after="240"/>
      <w:ind w:left="2794" w:hanging="274"/>
    </w:pPr>
    <w:rPr>
      <w:b/>
      <w:i/>
    </w:rPr>
  </w:style>
  <w:style w:type="paragraph" w:customStyle="1" w:styleId="ReqIndented">
    <w:name w:val="Req Indented"/>
    <w:basedOn w:val="Normal"/>
    <w:rsid w:val="00561CFA"/>
    <w:pPr>
      <w:numPr>
        <w:numId w:val="13"/>
      </w:numPr>
      <w:tabs>
        <w:tab w:val="clear" w:pos="360"/>
        <w:tab w:val="num" w:pos="2520"/>
      </w:tabs>
      <w:spacing w:after="120"/>
      <w:ind w:left="2520"/>
    </w:pPr>
    <w:rPr>
      <w:rFonts w:ascii="Garamond" w:hAnsi="Garamond"/>
      <w:b/>
      <w:i/>
    </w:rPr>
  </w:style>
  <w:style w:type="paragraph" w:customStyle="1" w:styleId="Reqstepnumbered">
    <w:name w:val="Req step numbered"/>
    <w:basedOn w:val="Normal"/>
    <w:rsid w:val="00561CFA"/>
    <w:pPr>
      <w:numPr>
        <w:numId w:val="15"/>
      </w:numPr>
    </w:pPr>
    <w:rPr>
      <w:rFonts w:ascii="Garamond" w:hAnsi="Garamond"/>
      <w:b/>
      <w:i/>
    </w:rPr>
  </w:style>
  <w:style w:type="paragraph" w:customStyle="1" w:styleId="Steps">
    <w:name w:val="Steps"/>
    <w:basedOn w:val="Normal"/>
    <w:rsid w:val="00561CFA"/>
    <w:pPr>
      <w:numPr>
        <w:numId w:val="16"/>
      </w:numPr>
    </w:pPr>
    <w:rPr>
      <w:snapToGrid w:val="0"/>
      <w:sz w:val="24"/>
    </w:rPr>
  </w:style>
  <w:style w:type="paragraph" w:customStyle="1" w:styleId="Bullet1Single">
    <w:name w:val="Bullet1(Single)"/>
    <w:basedOn w:val="Normal"/>
    <w:rsid w:val="00561CFA"/>
    <w:pPr>
      <w:numPr>
        <w:numId w:val="19"/>
      </w:numPr>
      <w:tabs>
        <w:tab w:val="clear" w:pos="360"/>
        <w:tab w:val="num" w:pos="180"/>
      </w:tabs>
      <w:ind w:left="180" w:hanging="180"/>
    </w:pPr>
    <w:rPr>
      <w:sz w:val="22"/>
    </w:rPr>
  </w:style>
  <w:style w:type="paragraph" w:customStyle="1" w:styleId="Bullet1Double">
    <w:name w:val="Bullet1(Double)"/>
    <w:basedOn w:val="Normal"/>
    <w:rsid w:val="00561CFA"/>
    <w:pPr>
      <w:numPr>
        <w:numId w:val="20"/>
      </w:numPr>
      <w:tabs>
        <w:tab w:val="clear" w:pos="360"/>
        <w:tab w:val="num" w:pos="198"/>
      </w:tabs>
      <w:spacing w:after="240"/>
      <w:ind w:left="198" w:hanging="198"/>
    </w:pPr>
    <w:rPr>
      <w:sz w:val="22"/>
    </w:rPr>
  </w:style>
  <w:style w:type="paragraph" w:customStyle="1" w:styleId="ResponseTextBullet12Column">
    <w:name w:val="ResponseTextBullet(12) Column"/>
    <w:basedOn w:val="Normal"/>
    <w:rsid w:val="00561CFA"/>
    <w:pPr>
      <w:numPr>
        <w:numId w:val="14"/>
      </w:numPr>
      <w:tabs>
        <w:tab w:val="clear" w:pos="360"/>
        <w:tab w:val="num" w:pos="2070"/>
      </w:tabs>
      <w:spacing w:after="240"/>
      <w:ind w:left="2074"/>
    </w:pPr>
    <w:rPr>
      <w:sz w:val="22"/>
    </w:rPr>
  </w:style>
  <w:style w:type="paragraph" w:customStyle="1" w:styleId="BulletBody">
    <w:name w:val="Bullet Body"/>
    <w:basedOn w:val="Normal"/>
    <w:rsid w:val="00561CFA"/>
    <w:pPr>
      <w:spacing w:after="120"/>
      <w:ind w:left="720"/>
    </w:pPr>
    <w:rPr>
      <w:rFonts w:ascii="Garamond" w:hAnsi="Garamond"/>
      <w:color w:val="000000"/>
      <w:sz w:val="24"/>
    </w:rPr>
  </w:style>
  <w:style w:type="paragraph" w:styleId="BodyTextIndent">
    <w:name w:val="Body Text Indent"/>
    <w:basedOn w:val="Normal"/>
    <w:link w:val="BodyTextIndentChar1"/>
    <w:uiPriority w:val="99"/>
    <w:rsid w:val="00561CFA"/>
    <w:pPr>
      <w:ind w:firstLine="720"/>
      <w:jc w:val="both"/>
    </w:pPr>
    <w:rPr>
      <w:sz w:val="22"/>
    </w:rPr>
  </w:style>
  <w:style w:type="paragraph" w:styleId="PlainText">
    <w:name w:val="Plain Text"/>
    <w:basedOn w:val="Normal"/>
    <w:link w:val="PlainTextChar"/>
    <w:uiPriority w:val="99"/>
    <w:rsid w:val="00561CFA"/>
    <w:rPr>
      <w:rFonts w:ascii="Courier New" w:hAnsi="Courier New"/>
    </w:rPr>
  </w:style>
  <w:style w:type="paragraph" w:styleId="Header">
    <w:name w:val="header"/>
    <w:basedOn w:val="Normal"/>
    <w:link w:val="HeaderChar"/>
    <w:rsid w:val="00561CFA"/>
    <w:pPr>
      <w:tabs>
        <w:tab w:val="center" w:pos="4320"/>
        <w:tab w:val="right" w:pos="8640"/>
      </w:tabs>
    </w:pPr>
  </w:style>
  <w:style w:type="paragraph" w:styleId="NormalWeb">
    <w:name w:val="Normal (Web)"/>
    <w:basedOn w:val="Normal"/>
    <w:uiPriority w:val="99"/>
    <w:rsid w:val="00686B5C"/>
    <w:pPr>
      <w:spacing w:before="100" w:beforeAutospacing="1" w:after="100" w:afterAutospacing="1"/>
    </w:pPr>
    <w:rPr>
      <w:sz w:val="22"/>
      <w:szCs w:val="24"/>
    </w:rPr>
  </w:style>
  <w:style w:type="character" w:customStyle="1" w:styleId="ParagraphTextChar">
    <w:name w:val="Paragraph Text Char"/>
    <w:link w:val="ParagraphText"/>
    <w:rsid w:val="00614206"/>
    <w:rPr>
      <w:rFonts w:ascii="Garamond" w:hAnsi="Garamond"/>
      <w:color w:val="000000"/>
      <w:sz w:val="24"/>
      <w:lang w:val="en-US" w:eastAsia="en-US" w:bidi="ar-SA"/>
    </w:rPr>
  </w:style>
  <w:style w:type="paragraph" w:styleId="Closing">
    <w:name w:val="Closing"/>
    <w:basedOn w:val="Normal"/>
    <w:next w:val="Signature"/>
    <w:link w:val="ClosingChar"/>
    <w:uiPriority w:val="99"/>
    <w:rsid w:val="002D0DBC"/>
    <w:pPr>
      <w:keepNext/>
      <w:spacing w:after="60" w:line="220" w:lineRule="atLeast"/>
      <w:jc w:val="both"/>
    </w:pPr>
    <w:rPr>
      <w:spacing w:val="-5"/>
      <w:sz w:val="24"/>
    </w:rPr>
  </w:style>
  <w:style w:type="paragraph" w:styleId="Signature">
    <w:name w:val="Signature"/>
    <w:basedOn w:val="Normal"/>
    <w:link w:val="SignatureChar"/>
    <w:uiPriority w:val="99"/>
    <w:rsid w:val="002D0DBC"/>
    <w:pPr>
      <w:ind w:left="4320"/>
    </w:pPr>
  </w:style>
  <w:style w:type="paragraph" w:styleId="ListNumber2">
    <w:name w:val="List Number 2"/>
    <w:basedOn w:val="Normal"/>
    <w:uiPriority w:val="99"/>
    <w:rsid w:val="00D944D9"/>
    <w:pPr>
      <w:numPr>
        <w:numId w:val="21"/>
      </w:numPr>
      <w:spacing w:after="120"/>
      <w:jc w:val="both"/>
    </w:pPr>
    <w:rPr>
      <w:spacing w:val="-5"/>
      <w:sz w:val="24"/>
    </w:rPr>
  </w:style>
  <w:style w:type="paragraph" w:customStyle="1" w:styleId="CcList">
    <w:name w:val="Cc List"/>
    <w:basedOn w:val="Normal"/>
    <w:rsid w:val="00D944D9"/>
    <w:pPr>
      <w:keepLines/>
      <w:spacing w:line="220" w:lineRule="atLeast"/>
      <w:ind w:left="360" w:hanging="360"/>
      <w:jc w:val="both"/>
    </w:pPr>
    <w:rPr>
      <w:spacing w:val="-5"/>
      <w:sz w:val="24"/>
    </w:rPr>
  </w:style>
  <w:style w:type="paragraph" w:styleId="Date">
    <w:name w:val="Date"/>
    <w:basedOn w:val="Normal"/>
    <w:next w:val="Normal"/>
    <w:link w:val="DateChar"/>
    <w:uiPriority w:val="99"/>
    <w:rsid w:val="00D944D9"/>
    <w:pPr>
      <w:spacing w:after="220" w:line="220" w:lineRule="atLeast"/>
      <w:jc w:val="both"/>
    </w:pPr>
    <w:rPr>
      <w:spacing w:val="-5"/>
      <w:sz w:val="24"/>
    </w:rPr>
  </w:style>
  <w:style w:type="paragraph" w:customStyle="1" w:styleId="Enclosure">
    <w:name w:val="Enclosure"/>
    <w:basedOn w:val="Normal"/>
    <w:next w:val="CcList"/>
    <w:rsid w:val="00D944D9"/>
    <w:pPr>
      <w:keepNext/>
      <w:keepLines/>
      <w:spacing w:after="220" w:line="220" w:lineRule="atLeast"/>
      <w:jc w:val="both"/>
    </w:pPr>
    <w:rPr>
      <w:spacing w:val="-5"/>
      <w:sz w:val="24"/>
    </w:rPr>
  </w:style>
  <w:style w:type="paragraph" w:customStyle="1" w:styleId="InsideAddress">
    <w:name w:val="Inside Address"/>
    <w:basedOn w:val="Normal"/>
    <w:rsid w:val="00D944D9"/>
    <w:pPr>
      <w:spacing w:line="220" w:lineRule="atLeast"/>
      <w:jc w:val="both"/>
    </w:pPr>
    <w:rPr>
      <w:spacing w:val="-5"/>
      <w:sz w:val="24"/>
    </w:rPr>
  </w:style>
  <w:style w:type="paragraph" w:customStyle="1" w:styleId="ReferenceInitials">
    <w:name w:val="Reference Initials"/>
    <w:basedOn w:val="Normal"/>
    <w:next w:val="Enclosure"/>
    <w:rsid w:val="00D944D9"/>
    <w:pPr>
      <w:keepNext/>
      <w:keepLines/>
      <w:spacing w:before="220" w:line="220" w:lineRule="atLeast"/>
      <w:jc w:val="both"/>
    </w:pPr>
    <w:rPr>
      <w:spacing w:val="-5"/>
      <w:sz w:val="24"/>
    </w:rPr>
  </w:style>
  <w:style w:type="paragraph" w:customStyle="1" w:styleId="ReferenceLine">
    <w:name w:val="Reference Line"/>
    <w:basedOn w:val="Normal"/>
    <w:next w:val="BodyText"/>
    <w:rsid w:val="00D944D9"/>
    <w:pPr>
      <w:spacing w:before="120" w:after="240" w:line="240" w:lineRule="atLeast"/>
    </w:pPr>
    <w:rPr>
      <w:spacing w:val="-5"/>
      <w:sz w:val="24"/>
    </w:rPr>
  </w:style>
  <w:style w:type="paragraph" w:customStyle="1" w:styleId="SignatureCompany">
    <w:name w:val="Signature Company"/>
    <w:basedOn w:val="Signature"/>
    <w:next w:val="ReferenceInitials"/>
    <w:rsid w:val="00D944D9"/>
    <w:pPr>
      <w:keepNext/>
      <w:spacing w:line="220" w:lineRule="atLeast"/>
      <w:ind w:left="0"/>
    </w:pPr>
    <w:rPr>
      <w:spacing w:val="-5"/>
      <w:sz w:val="24"/>
    </w:rPr>
  </w:style>
  <w:style w:type="paragraph" w:customStyle="1" w:styleId="SignatureJobTitle">
    <w:name w:val="Signature Job Title"/>
    <w:basedOn w:val="Signature"/>
    <w:next w:val="SignatureCompany"/>
    <w:rsid w:val="00D944D9"/>
    <w:pPr>
      <w:keepNext/>
      <w:spacing w:line="220" w:lineRule="atLeast"/>
      <w:ind w:left="0"/>
    </w:pPr>
    <w:rPr>
      <w:spacing w:val="-5"/>
      <w:sz w:val="24"/>
    </w:rPr>
  </w:style>
  <w:style w:type="paragraph" w:customStyle="1" w:styleId="12PhoneBullets">
    <w:name w:val="12 Phone Bullets"/>
    <w:link w:val="12PhoneBulletsChar2"/>
    <w:rsid w:val="009B0739"/>
    <w:pPr>
      <w:keepNext/>
      <w:keepLines/>
      <w:spacing w:before="240" w:after="120"/>
    </w:pPr>
    <w:rPr>
      <w:rFonts w:ascii="TheSans B7 Bold" w:hAnsi="TheSans B7 Bold"/>
      <w:sz w:val="24"/>
    </w:rPr>
  </w:style>
  <w:style w:type="paragraph" w:customStyle="1" w:styleId="07BulletedAnswers">
    <w:name w:val="07 Bulleted Answers"/>
    <w:basedOn w:val="Normal"/>
    <w:link w:val="07BulletedAnswersChar"/>
    <w:rsid w:val="00CD4E2E"/>
    <w:pPr>
      <w:keepNext/>
      <w:keepLines/>
      <w:numPr>
        <w:numId w:val="22"/>
      </w:numPr>
      <w:spacing w:after="80" w:line="260" w:lineRule="exact"/>
      <w:outlineLvl w:val="4"/>
    </w:pPr>
    <w:rPr>
      <w:rFonts w:ascii="TheSans B5 Plain" w:hAnsi="TheSans B5 Plain"/>
      <w:sz w:val="24"/>
    </w:rPr>
  </w:style>
  <w:style w:type="paragraph" w:customStyle="1" w:styleId="13UnderPhoneText">
    <w:name w:val="13 Under Phone Text"/>
    <w:basedOn w:val="Normal"/>
    <w:rsid w:val="00CD4E2E"/>
    <w:pPr>
      <w:keepLines/>
      <w:spacing w:after="120" w:line="280" w:lineRule="exact"/>
      <w:ind w:left="360"/>
      <w:outlineLvl w:val="3"/>
    </w:pPr>
    <w:rPr>
      <w:rFonts w:ascii="TheSans B5 Plain" w:hAnsi="TheSans B5 Plain" w:cs="TheSans B5 Plain"/>
      <w:snapToGrid w:val="0"/>
      <w:color w:val="000000"/>
      <w:sz w:val="24"/>
      <w:lang w:val="en-AU"/>
    </w:rPr>
  </w:style>
  <w:style w:type="paragraph" w:customStyle="1" w:styleId="28ArrowBullets">
    <w:name w:val="28 Arrow Bullets"/>
    <w:basedOn w:val="Normal"/>
    <w:rsid w:val="00CD4E2E"/>
    <w:pPr>
      <w:keepLines/>
      <w:numPr>
        <w:numId w:val="24"/>
      </w:numPr>
      <w:spacing w:before="360" w:after="120" w:line="280" w:lineRule="exact"/>
      <w:outlineLvl w:val="5"/>
    </w:pPr>
    <w:rPr>
      <w:rFonts w:ascii="TheSans B7 Bold" w:hAnsi="TheSans B7 Bold"/>
      <w:snapToGrid w:val="0"/>
      <w:sz w:val="24"/>
    </w:rPr>
  </w:style>
  <w:style w:type="paragraph" w:customStyle="1" w:styleId="08BulletedSubAnswers">
    <w:name w:val="08 Bulleted Sub Answers"/>
    <w:link w:val="08BulletedSubAnswersChar"/>
    <w:rsid w:val="00CD4E2E"/>
    <w:pPr>
      <w:keepLines/>
      <w:numPr>
        <w:numId w:val="23"/>
      </w:numPr>
      <w:spacing w:after="120" w:line="280" w:lineRule="exact"/>
      <w:outlineLvl w:val="4"/>
    </w:pPr>
    <w:rPr>
      <w:rFonts w:ascii="TheSans B5 Plain" w:hAnsi="TheSans B5 Plain"/>
      <w:noProof/>
      <w:color w:val="000000"/>
      <w:sz w:val="24"/>
    </w:rPr>
  </w:style>
  <w:style w:type="character" w:customStyle="1" w:styleId="08BulletedSubAnswersChar">
    <w:name w:val="08 Bulleted Sub Answers Char"/>
    <w:link w:val="08BulletedSubAnswers"/>
    <w:rsid w:val="00CD4E2E"/>
    <w:rPr>
      <w:rFonts w:ascii="TheSans B5 Plain" w:hAnsi="TheSans B5 Plain"/>
      <w:noProof/>
      <w:color w:val="000000"/>
      <w:sz w:val="24"/>
    </w:rPr>
  </w:style>
  <w:style w:type="character" w:styleId="CommentReference">
    <w:name w:val="annotation reference"/>
    <w:rsid w:val="00CD4E2E"/>
    <w:rPr>
      <w:sz w:val="16"/>
      <w:szCs w:val="16"/>
    </w:rPr>
  </w:style>
  <w:style w:type="paragraph" w:styleId="CommentText">
    <w:name w:val="annotation text"/>
    <w:basedOn w:val="Normal"/>
    <w:link w:val="CommentTextChar"/>
    <w:rsid w:val="00CD4E2E"/>
  </w:style>
  <w:style w:type="paragraph" w:styleId="BalloonText">
    <w:name w:val="Balloon Text"/>
    <w:basedOn w:val="Normal"/>
    <w:link w:val="BalloonTextChar"/>
    <w:rsid w:val="00CD4E2E"/>
    <w:rPr>
      <w:rFonts w:ascii="Tahoma" w:hAnsi="Tahoma" w:cs="Tahoma"/>
      <w:sz w:val="16"/>
      <w:szCs w:val="16"/>
    </w:rPr>
  </w:style>
  <w:style w:type="paragraph" w:customStyle="1" w:styleId="04Answers">
    <w:name w:val="04 Answers"/>
    <w:next w:val="Normal"/>
    <w:link w:val="04AnswersChar"/>
    <w:rsid w:val="007B0B7D"/>
    <w:pPr>
      <w:keepLines/>
      <w:spacing w:after="120" w:line="280" w:lineRule="exact"/>
      <w:ind w:left="540"/>
      <w:outlineLvl w:val="2"/>
    </w:pPr>
    <w:rPr>
      <w:rFonts w:ascii="Garamond Book" w:hAnsi="Garamond Book"/>
      <w:snapToGrid w:val="0"/>
      <w:color w:val="000000"/>
      <w:sz w:val="24"/>
    </w:rPr>
  </w:style>
  <w:style w:type="character" w:customStyle="1" w:styleId="Heading1Char">
    <w:name w:val="Heading 1 Char"/>
    <w:aliases w:val="H1 Char,Part Char,überschrift1 Char,überschrift11 Char,überschrift12 Char,Heading 1X Char,Heading 1 Summary Char,h1 Char,EOI - Heading 1 (Low) Char,Heading 1 (low) Char,Para1 Char,h11 Char,h12 Char,ChapterHeadingNumber Char,1 ghost Char"/>
    <w:link w:val="Heading1"/>
    <w:uiPriority w:val="99"/>
    <w:rsid w:val="00832F99"/>
    <w:rPr>
      <w:rFonts w:ascii="Arial Narrow" w:hAnsi="Arial Narrow"/>
      <w:b/>
      <w:color w:val="FF0000"/>
      <w:kern w:val="28"/>
      <w:sz w:val="24"/>
    </w:rPr>
  </w:style>
  <w:style w:type="paragraph" w:styleId="FootnoteText">
    <w:name w:val="footnote text"/>
    <w:aliases w:val="Footnote Text Char3 Char,Footnote Text Char2 Char1 Char,Footnote Text Char Char Char Char1,Footnote Text Char1 Char Char1 Char Char,Footnote Text Char Char1 Char Char Char Char,Footnote Text Char1,Footnote Text Char5,fn"/>
    <w:basedOn w:val="Normal"/>
    <w:link w:val="FootnoteTextChar"/>
    <w:rsid w:val="000532DC"/>
  </w:style>
  <w:style w:type="character" w:styleId="FootnoteReference">
    <w:name w:val="footnote reference"/>
    <w:aliases w:val=" Char Char2 Char Char,bt Char1 Char,Ctrl+1 Char Char1,bt Char Char Char,Ctrl+1 Char Char Char Char Char Char,Char Char2,Char Char2 Char Char,bt Char1,Ctrl+1 Char,bt Char Char,Ctrl+1 Char Char Char, Char Char2 Char"/>
    <w:rsid w:val="000532DC"/>
    <w:rPr>
      <w:vertAlign w:val="superscript"/>
    </w:rPr>
  </w:style>
  <w:style w:type="paragraph" w:customStyle="1" w:styleId="N">
    <w:name w:val="N"/>
    <w:basedOn w:val="Heading1"/>
    <w:rsid w:val="00CF0B9D"/>
    <w:rPr>
      <w:color w:val="auto"/>
    </w:rPr>
  </w:style>
  <w:style w:type="paragraph" w:customStyle="1" w:styleId="01Sections">
    <w:name w:val="01 Sections"/>
    <w:next w:val="Normal"/>
    <w:rsid w:val="002D7668"/>
    <w:pPr>
      <w:keepNext/>
      <w:keepLines/>
      <w:pageBreakBefore/>
      <w:spacing w:after="240"/>
      <w:jc w:val="center"/>
      <w:outlineLvl w:val="0"/>
    </w:pPr>
    <w:rPr>
      <w:rFonts w:ascii="TheSans B7 Bold" w:hAnsi="TheSans B7 Bold"/>
      <w:color w:val="808080"/>
      <w:sz w:val="28"/>
      <w:szCs w:val="40"/>
    </w:rPr>
  </w:style>
  <w:style w:type="paragraph" w:customStyle="1" w:styleId="25TableText">
    <w:name w:val="25 Table Text"/>
    <w:link w:val="25TableTextChar"/>
    <w:rsid w:val="002D7668"/>
    <w:pPr>
      <w:spacing w:before="20" w:after="40"/>
    </w:pPr>
    <w:rPr>
      <w:rFonts w:ascii="TheSans B4 SemiLight" w:hAnsi="TheSans B4 SemiLight" w:cs="Latha"/>
      <w:sz w:val="16"/>
      <w:lang w:bidi="ta-IN"/>
    </w:rPr>
  </w:style>
  <w:style w:type="paragraph" w:customStyle="1" w:styleId="10Caption">
    <w:name w:val="10 Caption"/>
    <w:basedOn w:val="Normal"/>
    <w:link w:val="10CaptionChar"/>
    <w:rsid w:val="002D7668"/>
    <w:pPr>
      <w:keepNext/>
      <w:keepLines/>
      <w:widowControl w:val="0"/>
      <w:spacing w:before="240" w:after="40"/>
      <w:jc w:val="center"/>
    </w:pPr>
    <w:rPr>
      <w:rFonts w:ascii="TheSans B7 Bold" w:hAnsi="TheSans B7 Bold"/>
      <w:snapToGrid w:val="0"/>
      <w:color w:val="000000"/>
      <w:lang w:val="en-AU"/>
    </w:rPr>
  </w:style>
  <w:style w:type="character" w:customStyle="1" w:styleId="10GraphicChar">
    <w:name w:val="10 Graphic Char"/>
    <w:link w:val="10Graphic"/>
    <w:rsid w:val="00BD682E"/>
    <w:rPr>
      <w:rFonts w:ascii="TheSans B7 Bold" w:hAnsi="TheSans B7 Bold"/>
      <w:szCs w:val="22"/>
      <w:lang w:val="en-US" w:eastAsia="en-US" w:bidi="ar-SA"/>
    </w:rPr>
  </w:style>
  <w:style w:type="paragraph" w:customStyle="1" w:styleId="CharCharCharChar">
    <w:name w:val="Char Char Char Char"/>
    <w:aliases w:val="23 Answer Heds Char Char Char Char, Char Char1 Char Char Char Char Char Char,23 Answer Heds Char Char Char Char Char1 Char Char Char,23 Answer Heds Char Char Char1 Char Char Char Char Char Char"/>
    <w:link w:val="Strong"/>
    <w:rsid w:val="00BD682E"/>
    <w:pPr>
      <w:keepNext/>
      <w:pBdr>
        <w:bottom w:val="single" w:sz="4" w:space="1" w:color="082061"/>
      </w:pBdr>
      <w:spacing w:before="360"/>
    </w:pPr>
    <w:rPr>
      <w:b/>
      <w:bCs/>
      <w:sz w:val="24"/>
      <w:szCs w:val="24"/>
    </w:rPr>
  </w:style>
  <w:style w:type="character" w:styleId="Strong">
    <w:name w:val="Strong"/>
    <w:aliases w:val=" Char Char Char Char Char,23 Answer Heds Char Char Char Char Char, Char Char1 Char Char Char Char Char Char Char,23 Answer Heds Char Char Char Char Char1 Char Char Char Char,23 Answer Heds Char Char Char1 Char Char Char Char Char Char Char Char"/>
    <w:link w:val="CharCharCharChar"/>
    <w:uiPriority w:val="99"/>
    <w:qFormat/>
    <w:rsid w:val="00BD682E"/>
    <w:rPr>
      <w:b/>
      <w:bCs/>
      <w:sz w:val="24"/>
      <w:szCs w:val="24"/>
      <w:lang w:val="en-US" w:eastAsia="en-US" w:bidi="ar-SA"/>
    </w:rPr>
  </w:style>
  <w:style w:type="paragraph" w:customStyle="1" w:styleId="16Caption">
    <w:name w:val="16 Caption"/>
    <w:basedOn w:val="Normal"/>
    <w:rsid w:val="00BD682E"/>
    <w:pPr>
      <w:keepLines/>
      <w:spacing w:before="60" w:after="240"/>
      <w:ind w:left="360"/>
      <w:jc w:val="center"/>
    </w:pPr>
    <w:rPr>
      <w:rFonts w:ascii="TheSans B7 Bold" w:hAnsi="TheSans B7 Bold"/>
      <w:szCs w:val="22"/>
    </w:rPr>
  </w:style>
  <w:style w:type="paragraph" w:customStyle="1" w:styleId="02PointsAnswer">
    <w:name w:val="02 Points Answer"/>
    <w:basedOn w:val="04Answers"/>
    <w:link w:val="02PointsAnswerChar"/>
    <w:rsid w:val="00BD682E"/>
    <w:pPr>
      <w:spacing w:before="240" w:after="0" w:line="260" w:lineRule="exact"/>
      <w:ind w:left="0"/>
    </w:pPr>
    <w:rPr>
      <w:rFonts w:ascii="TheSans B5 Plain" w:hAnsi="TheSans B5 Plain"/>
    </w:rPr>
  </w:style>
  <w:style w:type="paragraph" w:customStyle="1" w:styleId="10Graphic">
    <w:name w:val="10 Graphic"/>
    <w:basedOn w:val="Normal"/>
    <w:link w:val="10GraphicChar"/>
    <w:rsid w:val="00BD682E"/>
    <w:pPr>
      <w:keepNext/>
      <w:keepLines/>
      <w:spacing w:before="240"/>
      <w:ind w:left="360"/>
      <w:jc w:val="center"/>
    </w:pPr>
    <w:rPr>
      <w:rFonts w:ascii="TheSans B7 Bold" w:hAnsi="TheSans B7 Bold"/>
      <w:szCs w:val="22"/>
    </w:rPr>
  </w:style>
  <w:style w:type="paragraph" w:customStyle="1" w:styleId="33ModifiedArrowBullets">
    <w:name w:val="33 Modified Arrow Bullets"/>
    <w:basedOn w:val="Normal"/>
    <w:rsid w:val="00BD682E"/>
    <w:pPr>
      <w:keepNext/>
      <w:keepLines/>
      <w:numPr>
        <w:numId w:val="26"/>
      </w:numPr>
      <w:tabs>
        <w:tab w:val="clear" w:pos="720"/>
        <w:tab w:val="num" w:pos="1080"/>
      </w:tabs>
      <w:spacing w:before="240" w:line="280" w:lineRule="exact"/>
      <w:ind w:left="1080" w:hanging="360"/>
      <w:outlineLvl w:val="5"/>
    </w:pPr>
    <w:rPr>
      <w:rFonts w:ascii="TheSans B6 SemiBold" w:eastAsia="SimSun" w:hAnsi="TheSans B6 SemiBold"/>
      <w:snapToGrid w:val="0"/>
      <w:color w:val="005CAE"/>
      <w:sz w:val="24"/>
    </w:rPr>
  </w:style>
  <w:style w:type="table" w:styleId="TableGrid">
    <w:name w:val="Table Grid"/>
    <w:basedOn w:val="TableNormal"/>
    <w:uiPriority w:val="39"/>
    <w:rsid w:val="008902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rsid w:val="00890212"/>
    <w:rPr>
      <w:rFonts w:ascii="Arial" w:hAnsi="Arial" w:cs="Arial"/>
      <w:b/>
      <w:bCs/>
    </w:rPr>
  </w:style>
  <w:style w:type="paragraph" w:customStyle="1" w:styleId="Char">
    <w:name w:val="Char"/>
    <w:basedOn w:val="Normal"/>
    <w:rsid w:val="00890212"/>
    <w:pPr>
      <w:spacing w:after="160" w:line="240" w:lineRule="exact"/>
    </w:pPr>
    <w:rPr>
      <w:rFonts w:ascii="Tahoma" w:hAnsi="Tahoma"/>
      <w:lang w:val="en-GB"/>
    </w:rPr>
  </w:style>
  <w:style w:type="paragraph" w:customStyle="1" w:styleId="NormalParagraphStyle">
    <w:name w:val="NormalParagraphStyle"/>
    <w:basedOn w:val="Normal"/>
    <w:rsid w:val="00B03991"/>
    <w:pPr>
      <w:widowControl w:val="0"/>
      <w:autoSpaceDE w:val="0"/>
      <w:autoSpaceDN w:val="0"/>
      <w:adjustRightInd w:val="0"/>
      <w:spacing w:line="288" w:lineRule="auto"/>
      <w:textAlignment w:val="center"/>
    </w:pPr>
    <w:rPr>
      <w:rFonts w:ascii="Times-Roman" w:hAnsi="Times-Roman"/>
      <w:color w:val="000000"/>
      <w:sz w:val="24"/>
    </w:rPr>
  </w:style>
  <w:style w:type="paragraph" w:customStyle="1" w:styleId="Smallheader">
    <w:name w:val="Small header"/>
    <w:basedOn w:val="NormalParagraphStyle"/>
    <w:rsid w:val="00B03991"/>
    <w:rPr>
      <w:rFonts w:ascii="MyriadPro-Cond" w:hAnsi="MyriadPro-Cond"/>
      <w:color w:val="B4292E"/>
    </w:rPr>
  </w:style>
  <w:style w:type="paragraph" w:customStyle="1" w:styleId="DropCap">
    <w:name w:val="DropCap"/>
    <w:basedOn w:val="NormalParagraphStyle"/>
    <w:rsid w:val="00B03991"/>
    <w:rPr>
      <w:rFonts w:ascii="MinionPro-Bold" w:hAnsi="MinionPro-Bold"/>
      <w:b/>
      <w:color w:val="42588E"/>
      <w:sz w:val="22"/>
    </w:rPr>
  </w:style>
  <w:style w:type="paragraph" w:customStyle="1" w:styleId="28TableText">
    <w:name w:val="28 Table Text"/>
    <w:basedOn w:val="ParagraphText"/>
    <w:rsid w:val="00B03991"/>
    <w:pPr>
      <w:numPr>
        <w:numId w:val="28"/>
      </w:numPr>
      <w:spacing w:after="0"/>
    </w:pPr>
    <w:rPr>
      <w:rFonts w:ascii="Arial Narrow" w:hAnsi="Arial Narrow"/>
      <w:color w:val="auto"/>
    </w:rPr>
  </w:style>
  <w:style w:type="character" w:customStyle="1" w:styleId="CaptionChar">
    <w:name w:val="Caption Char"/>
    <w:link w:val="Caption"/>
    <w:rsid w:val="0056448F"/>
    <w:rPr>
      <w:b/>
      <w:lang w:val="en-US" w:eastAsia="en-US" w:bidi="ar-SA"/>
    </w:rPr>
  </w:style>
  <w:style w:type="character" w:customStyle="1" w:styleId="CaptionBodyTextChar">
    <w:name w:val="Caption Body Text Char"/>
    <w:link w:val="CaptionBodyText"/>
    <w:rsid w:val="0056448F"/>
    <w:rPr>
      <w:rFonts w:ascii="Arial" w:hAnsi="Arial"/>
      <w:b/>
      <w:lang w:val="en-US" w:eastAsia="en-US" w:bidi="ar-SA"/>
    </w:rPr>
  </w:style>
  <w:style w:type="paragraph" w:customStyle="1" w:styleId="BulletLast">
    <w:name w:val="Bullet Last"/>
    <w:next w:val="ParagraphText"/>
    <w:link w:val="BulletLastChar"/>
    <w:qFormat/>
    <w:rsid w:val="000C074C"/>
    <w:pPr>
      <w:numPr>
        <w:numId w:val="31"/>
      </w:numPr>
      <w:spacing w:after="220"/>
      <w:jc w:val="both"/>
    </w:pPr>
    <w:rPr>
      <w:sz w:val="22"/>
      <w:szCs w:val="24"/>
    </w:rPr>
  </w:style>
  <w:style w:type="paragraph" w:customStyle="1" w:styleId="ANSH3">
    <w:name w:val="ANSH3"/>
    <w:next w:val="ParagraphText"/>
    <w:link w:val="ANSH3Char"/>
    <w:autoRedefine/>
    <w:qFormat/>
    <w:rsid w:val="00140FF6"/>
    <w:pPr>
      <w:keepNext/>
      <w:spacing w:before="120"/>
    </w:pPr>
    <w:rPr>
      <w:rFonts w:ascii="Arial Narrow" w:hAnsi="Arial Narrow"/>
      <w:b/>
      <w:sz w:val="24"/>
      <w:szCs w:val="24"/>
    </w:rPr>
  </w:style>
  <w:style w:type="paragraph" w:customStyle="1" w:styleId="ANSH4">
    <w:name w:val="ANSH4"/>
    <w:next w:val="ParagraphText"/>
    <w:link w:val="ANSH4Char"/>
    <w:qFormat/>
    <w:rsid w:val="00955AEB"/>
    <w:pPr>
      <w:keepNext/>
      <w:spacing w:before="220"/>
    </w:pPr>
    <w:rPr>
      <w:b/>
      <w:i/>
      <w:sz w:val="22"/>
      <w:szCs w:val="24"/>
    </w:rPr>
  </w:style>
  <w:style w:type="paragraph" w:customStyle="1" w:styleId="Bulletkwn">
    <w:name w:val="Bullet kwn"/>
    <w:next w:val="Bullet"/>
    <w:link w:val="BulletkwnChar"/>
    <w:autoRedefine/>
    <w:qFormat/>
    <w:rsid w:val="00BC24FA"/>
    <w:pPr>
      <w:keepNext/>
      <w:numPr>
        <w:numId w:val="43"/>
      </w:numPr>
      <w:jc w:val="both"/>
    </w:pPr>
    <w:rPr>
      <w:rFonts w:ascii="Arial Narrow" w:hAnsi="Arial Narrow"/>
      <w:sz w:val="24"/>
      <w:szCs w:val="24"/>
    </w:rPr>
  </w:style>
  <w:style w:type="paragraph" w:customStyle="1" w:styleId="QuestionBulletLast">
    <w:name w:val="Question Bullet Last"/>
    <w:basedOn w:val="Normal"/>
    <w:qFormat/>
    <w:rsid w:val="00955AEB"/>
    <w:pPr>
      <w:keepNext/>
      <w:numPr>
        <w:numId w:val="42"/>
      </w:numPr>
      <w:spacing w:after="220"/>
      <w:jc w:val="both"/>
    </w:pPr>
    <w:rPr>
      <w:b/>
      <w:sz w:val="22"/>
    </w:rPr>
  </w:style>
  <w:style w:type="character" w:customStyle="1" w:styleId="ParagraphTextChar6">
    <w:name w:val="Paragraph Text Char6"/>
    <w:rsid w:val="00955AEB"/>
    <w:rPr>
      <w:sz w:val="22"/>
      <w:szCs w:val="24"/>
    </w:rPr>
  </w:style>
  <w:style w:type="character" w:customStyle="1" w:styleId="BulletLastChar">
    <w:name w:val="Bullet Last Char"/>
    <w:link w:val="BulletLast"/>
    <w:locked/>
    <w:rsid w:val="00955AEB"/>
    <w:rPr>
      <w:sz w:val="22"/>
      <w:szCs w:val="24"/>
    </w:rPr>
  </w:style>
  <w:style w:type="character" w:customStyle="1" w:styleId="ANSH4Char">
    <w:name w:val="ANSH4 Char"/>
    <w:link w:val="ANSH4"/>
    <w:rsid w:val="00955AEB"/>
    <w:rPr>
      <w:b/>
      <w:i/>
      <w:sz w:val="22"/>
      <w:szCs w:val="24"/>
    </w:rPr>
  </w:style>
  <w:style w:type="character" w:customStyle="1" w:styleId="ANSH3Char">
    <w:name w:val="ANSH3 Char"/>
    <w:link w:val="ANSH3"/>
    <w:rsid w:val="00140FF6"/>
    <w:rPr>
      <w:rFonts w:ascii="Arial Narrow" w:hAnsi="Arial Narrow"/>
      <w:b/>
      <w:sz w:val="24"/>
      <w:szCs w:val="24"/>
    </w:rPr>
  </w:style>
  <w:style w:type="character" w:customStyle="1" w:styleId="BulletkwnChar">
    <w:name w:val="Bullet kwn Char"/>
    <w:link w:val="Bulletkwn"/>
    <w:rsid w:val="00BC24FA"/>
    <w:rPr>
      <w:rFonts w:ascii="Arial Narrow" w:hAnsi="Arial Narrow"/>
      <w:sz w:val="24"/>
      <w:szCs w:val="24"/>
    </w:rPr>
  </w:style>
  <w:style w:type="character" w:customStyle="1" w:styleId="TableTextChar">
    <w:name w:val="Table Text Char"/>
    <w:link w:val="TableText"/>
    <w:rsid w:val="00955AEB"/>
    <w:rPr>
      <w:rFonts w:ascii="Arial" w:hAnsi="Arial"/>
      <w:sz w:val="18"/>
    </w:rPr>
  </w:style>
  <w:style w:type="character" w:customStyle="1" w:styleId="ParagraphTextChar1">
    <w:name w:val="Paragraph Text Char1"/>
    <w:locked/>
    <w:rsid w:val="004E6204"/>
    <w:rPr>
      <w:sz w:val="24"/>
      <w:szCs w:val="24"/>
    </w:rPr>
  </w:style>
  <w:style w:type="character" w:customStyle="1" w:styleId="HeaderChar">
    <w:name w:val="Header Char"/>
    <w:basedOn w:val="DefaultParagraphFont"/>
    <w:link w:val="Header"/>
    <w:rsid w:val="00B6054A"/>
  </w:style>
  <w:style w:type="paragraph" w:styleId="ListParagraph">
    <w:name w:val="List Paragraph"/>
    <w:basedOn w:val="Normal"/>
    <w:link w:val="ListParagraphChar"/>
    <w:uiPriority w:val="34"/>
    <w:qFormat/>
    <w:rsid w:val="00B6054A"/>
    <w:pPr>
      <w:ind w:left="720"/>
      <w:contextualSpacing/>
    </w:pPr>
  </w:style>
  <w:style w:type="paragraph" w:customStyle="1" w:styleId="ParaNum">
    <w:name w:val="ParaNum"/>
    <w:basedOn w:val="Normal"/>
    <w:rsid w:val="00B6054A"/>
    <w:pPr>
      <w:widowControl w:val="0"/>
      <w:numPr>
        <w:numId w:val="45"/>
      </w:numPr>
      <w:tabs>
        <w:tab w:val="clear" w:pos="1080"/>
        <w:tab w:val="num" w:pos="1440"/>
      </w:tabs>
      <w:spacing w:after="120"/>
    </w:pPr>
    <w:rPr>
      <w:snapToGrid w:val="0"/>
      <w:kern w:val="28"/>
      <w:sz w:val="22"/>
    </w:rPr>
  </w:style>
  <w:style w:type="character" w:customStyle="1" w:styleId="FootnoteTextChar">
    <w:name w:val="Footnote Text Char"/>
    <w:aliases w:val="Footnote Text Char3 Char Char,Footnote Text Char2 Char1 Char Char,Footnote Text Char Char Char Char1 Char,Footnote Text Char1 Char Char1 Char Char Char,Footnote Text Char Char1 Char Char Char Char Char,Footnote Text Char1 Char,fn Char"/>
    <w:basedOn w:val="DefaultParagraphFont"/>
    <w:link w:val="FootnoteText"/>
    <w:locked/>
    <w:rsid w:val="00B6054A"/>
  </w:style>
  <w:style w:type="character" w:customStyle="1" w:styleId="FootnoteTextChar1Char1">
    <w:name w:val="Footnote Text Char1 Char1"/>
    <w:aliases w:val="Footnote Text Char Char Char1,Footnote Text Char5 Char Char Char1,Footnote Text Char Char Char Char Char1,Footnote Text Char4 Char Char1 Char Char Char1,Footnote Text Char2 Char Char2 Char2 Char Char Char1,fn Char Char Char Ch"/>
    <w:rsid w:val="00B6054A"/>
    <w:rPr>
      <w:lang w:val="en-US" w:eastAsia="en-US"/>
    </w:rPr>
  </w:style>
  <w:style w:type="character" w:customStyle="1" w:styleId="ListParagraphChar">
    <w:name w:val="List Paragraph Char"/>
    <w:basedOn w:val="DefaultParagraphFont"/>
    <w:link w:val="ListParagraph"/>
    <w:uiPriority w:val="34"/>
    <w:locked/>
    <w:rsid w:val="00B6054A"/>
  </w:style>
  <w:style w:type="character" w:customStyle="1" w:styleId="Heading5Char">
    <w:name w:val="Heading 5 Char"/>
    <w:aliases w:val="Level 3 - i Char,l5 Char"/>
    <w:basedOn w:val="DefaultParagraphFont"/>
    <w:link w:val="Heading5"/>
    <w:uiPriority w:val="99"/>
    <w:rsid w:val="005425B0"/>
    <w:rPr>
      <w:rFonts w:asciiTheme="majorHAnsi" w:eastAsiaTheme="majorEastAsia" w:hAnsiTheme="majorHAnsi" w:cstheme="majorBidi"/>
      <w:color w:val="365F91" w:themeColor="accent1" w:themeShade="BF"/>
    </w:rPr>
  </w:style>
  <w:style w:type="character" w:customStyle="1" w:styleId="Heading6Char">
    <w:name w:val="Heading 6 Char"/>
    <w:aliases w:val="Legal Level 1. Char"/>
    <w:basedOn w:val="DefaultParagraphFont"/>
    <w:link w:val="Heading6"/>
    <w:uiPriority w:val="99"/>
    <w:rsid w:val="005425B0"/>
    <w:rPr>
      <w:rFonts w:asciiTheme="majorHAnsi" w:eastAsiaTheme="majorEastAsia" w:hAnsiTheme="majorHAnsi" w:cstheme="majorBidi"/>
      <w:color w:val="243F60" w:themeColor="accent1" w:themeShade="7F"/>
    </w:rPr>
  </w:style>
  <w:style w:type="character" w:customStyle="1" w:styleId="Heading7Char">
    <w:name w:val="Heading 7 Char"/>
    <w:aliases w:val="Legal Level 1.1. Char"/>
    <w:basedOn w:val="DefaultParagraphFont"/>
    <w:link w:val="Heading7"/>
    <w:uiPriority w:val="99"/>
    <w:rsid w:val="005425B0"/>
    <w:rPr>
      <w:rFonts w:asciiTheme="majorHAnsi" w:eastAsiaTheme="majorEastAsia" w:hAnsiTheme="majorHAnsi" w:cstheme="majorBidi"/>
      <w:i/>
      <w:iCs/>
      <w:color w:val="243F60" w:themeColor="accent1" w:themeShade="7F"/>
    </w:rPr>
  </w:style>
  <w:style w:type="character" w:customStyle="1" w:styleId="Heading8Char">
    <w:name w:val="Heading 8 Char"/>
    <w:aliases w:val="Legal Level 1.1.1. Char"/>
    <w:basedOn w:val="DefaultParagraphFont"/>
    <w:link w:val="Heading8"/>
    <w:uiPriority w:val="99"/>
    <w:rsid w:val="005425B0"/>
    <w:rPr>
      <w:rFonts w:asciiTheme="majorHAnsi" w:eastAsiaTheme="majorEastAsia" w:hAnsiTheme="majorHAnsi" w:cstheme="majorBidi"/>
      <w:color w:val="272727" w:themeColor="text1" w:themeTint="D8"/>
      <w:sz w:val="21"/>
      <w:szCs w:val="21"/>
    </w:rPr>
  </w:style>
  <w:style w:type="character" w:customStyle="1" w:styleId="Heading9Char">
    <w:name w:val="Heading 9 Char"/>
    <w:aliases w:val="Legal Level 1.1.1.1. Char"/>
    <w:basedOn w:val="DefaultParagraphFont"/>
    <w:link w:val="Heading9"/>
    <w:uiPriority w:val="99"/>
    <w:rsid w:val="005425B0"/>
    <w:rPr>
      <w:rFonts w:asciiTheme="majorHAnsi" w:eastAsiaTheme="majorEastAsia" w:hAnsiTheme="majorHAnsi" w:cstheme="majorBidi"/>
      <w:i/>
      <w:iCs/>
      <w:color w:val="272727" w:themeColor="text1" w:themeTint="D8"/>
      <w:sz w:val="21"/>
      <w:szCs w:val="21"/>
    </w:rPr>
  </w:style>
  <w:style w:type="character" w:customStyle="1" w:styleId="A0">
    <w:name w:val="A0"/>
    <w:uiPriority w:val="99"/>
    <w:rsid w:val="005425B0"/>
    <w:rPr>
      <w:rFonts w:cs="Verdana"/>
      <w:color w:val="000000"/>
      <w:sz w:val="28"/>
      <w:szCs w:val="28"/>
    </w:rPr>
  </w:style>
  <w:style w:type="character" w:customStyle="1" w:styleId="FooterChar">
    <w:name w:val="Footer Char"/>
    <w:basedOn w:val="DefaultParagraphFont"/>
    <w:link w:val="Footer"/>
    <w:rsid w:val="005425B0"/>
  </w:style>
  <w:style w:type="paragraph" w:customStyle="1" w:styleId="TableHead">
    <w:name w:val="Table Head"/>
    <w:link w:val="TableHeadChar"/>
    <w:qFormat/>
    <w:rsid w:val="005425B0"/>
    <w:pPr>
      <w:jc w:val="center"/>
    </w:pPr>
    <w:rPr>
      <w:rFonts w:ascii="Arial" w:hAnsi="Arial"/>
      <w:b/>
      <w:sz w:val="18"/>
      <w:szCs w:val="24"/>
    </w:rPr>
  </w:style>
  <w:style w:type="character" w:customStyle="1" w:styleId="TableHeadChar">
    <w:name w:val="Table Head Char"/>
    <w:link w:val="TableHead"/>
    <w:rsid w:val="005425B0"/>
    <w:rPr>
      <w:rFonts w:ascii="Arial" w:hAnsi="Arial"/>
      <w:b/>
      <w:sz w:val="18"/>
      <w:szCs w:val="24"/>
    </w:rPr>
  </w:style>
  <w:style w:type="paragraph" w:customStyle="1" w:styleId="StyleText1Before3pt">
    <w:name w:val="Style Text 1 Before:  3 pt"/>
    <w:basedOn w:val="Normal"/>
    <w:rsid w:val="005425B0"/>
    <w:pPr>
      <w:spacing w:before="60"/>
    </w:pPr>
    <w:rPr>
      <w:rFonts w:ascii="Sprint Sans Ofc" w:eastAsia="Calibri" w:hAnsi="Sprint Sans Ofc"/>
      <w:color w:val="000000"/>
      <w:sz w:val="22"/>
      <w:szCs w:val="22"/>
    </w:rPr>
  </w:style>
  <w:style w:type="paragraph" w:customStyle="1" w:styleId="Default">
    <w:name w:val="Default"/>
    <w:rsid w:val="005425B0"/>
    <w:pPr>
      <w:widowControl w:val="0"/>
      <w:autoSpaceDE w:val="0"/>
      <w:autoSpaceDN w:val="0"/>
      <w:adjustRightInd w:val="0"/>
    </w:pPr>
    <w:rPr>
      <w:rFonts w:eastAsiaTheme="minorEastAsia"/>
      <w:color w:val="000000"/>
      <w:sz w:val="24"/>
      <w:szCs w:val="24"/>
    </w:rPr>
  </w:style>
  <w:style w:type="paragraph" w:customStyle="1" w:styleId="Style3">
    <w:name w:val="Style3"/>
    <w:qFormat/>
    <w:rsid w:val="005425B0"/>
    <w:rPr>
      <w:rFonts w:ascii="Sprint Sans Regular" w:eastAsia="Sprint Sans Black" w:hAnsi="Sprint Sans Regular"/>
      <w:b/>
      <w:color w:val="FFE100"/>
      <w:sz w:val="28"/>
      <w:szCs w:val="24"/>
    </w:rPr>
  </w:style>
  <w:style w:type="paragraph" w:customStyle="1" w:styleId="CM6">
    <w:name w:val="CM6"/>
    <w:basedOn w:val="Default"/>
    <w:next w:val="Default"/>
    <w:uiPriority w:val="99"/>
    <w:rsid w:val="005425B0"/>
    <w:rPr>
      <w:rFonts w:ascii="Arial" w:hAnsi="Arial" w:cs="Arial"/>
      <w:color w:val="auto"/>
    </w:rPr>
  </w:style>
  <w:style w:type="paragraph" w:customStyle="1" w:styleId="CM1">
    <w:name w:val="CM1"/>
    <w:basedOn w:val="Default"/>
    <w:next w:val="Default"/>
    <w:uiPriority w:val="99"/>
    <w:rsid w:val="005425B0"/>
    <w:pPr>
      <w:spacing w:line="276" w:lineRule="atLeast"/>
    </w:pPr>
    <w:rPr>
      <w:rFonts w:ascii="Arial" w:hAnsi="Arial" w:cs="Arial"/>
      <w:color w:val="auto"/>
    </w:rPr>
  </w:style>
  <w:style w:type="character" w:customStyle="1" w:styleId="Heading2Char">
    <w:name w:val="Heading 2 Char"/>
    <w:aliases w:val="H2 Char,h2 Char,A Char,B Char,C Char,hello Char,style2 Char,A.B.C. Char,Reset numbering Char,Heading 2 Char Char1 Char,H2 Char Char1 Char,h2 Char Char1 Char,Reset numbering Char Char1 Char,Heading 2 Char Char Char Char,H2 Char1 Char Char"/>
    <w:basedOn w:val="DefaultParagraphFont"/>
    <w:link w:val="Heading2"/>
    <w:uiPriority w:val="99"/>
    <w:rsid w:val="005425B0"/>
    <w:rPr>
      <w:b/>
    </w:rPr>
  </w:style>
  <w:style w:type="character" w:customStyle="1" w:styleId="Heading3Char">
    <w:name w:val="Heading 3 Char"/>
    <w:aliases w:val="H3 Char,h3 Char,heading 3 Char,h31 Char,H31 Char,Heading 14 Char,L3 Char,Heading1 Char,Heading2 Char,Heading11 Char,Section Char,Heading 3 Char1 Char Char,Heading 3 Char Char Char Char,H3 Char Char1 Char Char,h3 Char Char Char Char"/>
    <w:basedOn w:val="DefaultParagraphFont"/>
    <w:link w:val="Heading3"/>
    <w:uiPriority w:val="99"/>
    <w:rsid w:val="005425B0"/>
    <w:rPr>
      <w:rFonts w:ascii="Garamond" w:hAnsi="Garamond"/>
      <w:b/>
      <w:sz w:val="24"/>
    </w:rPr>
  </w:style>
  <w:style w:type="character" w:customStyle="1" w:styleId="Heading4Char">
    <w:name w:val="Heading 4 Char"/>
    <w:aliases w:val="Level 2 - a Char,h4 Char"/>
    <w:basedOn w:val="DefaultParagraphFont"/>
    <w:link w:val="Heading4"/>
    <w:uiPriority w:val="99"/>
    <w:rsid w:val="005425B0"/>
    <w:rPr>
      <w:b/>
    </w:rPr>
  </w:style>
  <w:style w:type="paragraph" w:styleId="Title">
    <w:name w:val="Title"/>
    <w:link w:val="TitleChar"/>
    <w:uiPriority w:val="99"/>
    <w:qFormat/>
    <w:rsid w:val="005425B0"/>
    <w:pPr>
      <w:spacing w:before="240" w:after="480"/>
      <w:ind w:left="5760" w:right="-720"/>
      <w:jc w:val="right"/>
      <w:outlineLvl w:val="0"/>
    </w:pPr>
    <w:rPr>
      <w:rFonts w:ascii="Arial" w:hAnsi="Arial" w:cs="Arial"/>
      <w:b/>
      <w:bCs/>
      <w:kern w:val="28"/>
      <w:sz w:val="40"/>
      <w:szCs w:val="32"/>
    </w:rPr>
  </w:style>
  <w:style w:type="character" w:customStyle="1" w:styleId="TitleChar">
    <w:name w:val="Title Char"/>
    <w:basedOn w:val="DefaultParagraphFont"/>
    <w:link w:val="Title"/>
    <w:uiPriority w:val="99"/>
    <w:rsid w:val="005425B0"/>
    <w:rPr>
      <w:rFonts w:ascii="Arial" w:hAnsi="Arial" w:cs="Arial"/>
      <w:b/>
      <w:bCs/>
      <w:kern w:val="28"/>
      <w:sz w:val="40"/>
      <w:szCs w:val="32"/>
    </w:rPr>
  </w:style>
  <w:style w:type="paragraph" w:styleId="Subtitle">
    <w:name w:val="Subtitle"/>
    <w:link w:val="SubtitleChar"/>
    <w:uiPriority w:val="99"/>
    <w:qFormat/>
    <w:rsid w:val="005425B0"/>
    <w:pPr>
      <w:spacing w:before="360" w:after="60"/>
      <w:ind w:left="5760" w:right="-720"/>
      <w:jc w:val="right"/>
      <w:outlineLvl w:val="1"/>
    </w:pPr>
    <w:rPr>
      <w:rFonts w:ascii="Arial" w:hAnsi="Arial" w:cs="Arial"/>
      <w:b/>
      <w:sz w:val="40"/>
      <w:szCs w:val="24"/>
    </w:rPr>
  </w:style>
  <w:style w:type="character" w:customStyle="1" w:styleId="SubtitleChar">
    <w:name w:val="Subtitle Char"/>
    <w:basedOn w:val="DefaultParagraphFont"/>
    <w:link w:val="Subtitle"/>
    <w:uiPriority w:val="99"/>
    <w:rsid w:val="005425B0"/>
    <w:rPr>
      <w:rFonts w:ascii="Arial" w:hAnsi="Arial" w:cs="Arial"/>
      <w:b/>
      <w:sz w:val="40"/>
      <w:szCs w:val="24"/>
    </w:rPr>
  </w:style>
  <w:style w:type="paragraph" w:customStyle="1" w:styleId="ANSH1">
    <w:name w:val="ANSH1"/>
    <w:next w:val="ParagraphText"/>
    <w:qFormat/>
    <w:rsid w:val="005425B0"/>
    <w:pPr>
      <w:keepNext/>
      <w:pageBreakBefore/>
      <w:spacing w:before="160" w:after="120"/>
    </w:pPr>
    <w:rPr>
      <w:rFonts w:ascii="Arial" w:hAnsi="Arial"/>
      <w:b/>
      <w:i/>
      <w:sz w:val="42"/>
      <w:szCs w:val="24"/>
    </w:rPr>
  </w:style>
  <w:style w:type="paragraph" w:customStyle="1" w:styleId="ANSH2">
    <w:name w:val="ANSH2"/>
    <w:next w:val="ParagraphText"/>
    <w:link w:val="ANSH2Char"/>
    <w:qFormat/>
    <w:rsid w:val="005425B0"/>
    <w:pPr>
      <w:keepNext/>
      <w:shd w:val="pct15" w:color="auto" w:fill="auto"/>
      <w:spacing w:before="220" w:after="60"/>
      <w:jc w:val="both"/>
    </w:pPr>
    <w:rPr>
      <w:rFonts w:ascii="Arial" w:hAnsi="Arial"/>
      <w:b/>
      <w:sz w:val="28"/>
      <w:szCs w:val="24"/>
    </w:rPr>
  </w:style>
  <w:style w:type="paragraph" w:customStyle="1" w:styleId="ParagraphTextkwn">
    <w:name w:val="Paragraph Text kwn"/>
    <w:next w:val="ParagraphText"/>
    <w:link w:val="ParagraphTextkwnChar"/>
    <w:qFormat/>
    <w:rsid w:val="005425B0"/>
    <w:pPr>
      <w:keepNext/>
      <w:spacing w:after="220"/>
      <w:jc w:val="both"/>
    </w:pPr>
    <w:rPr>
      <w:sz w:val="22"/>
      <w:szCs w:val="24"/>
    </w:rPr>
  </w:style>
  <w:style w:type="paragraph" w:customStyle="1" w:styleId="SubBullet">
    <w:name w:val="Sub Bullet"/>
    <w:link w:val="SubBulletCharChar"/>
    <w:autoRedefine/>
    <w:qFormat/>
    <w:rsid w:val="005425B0"/>
    <w:pPr>
      <w:jc w:val="both"/>
    </w:pPr>
    <w:rPr>
      <w:szCs w:val="22"/>
    </w:rPr>
  </w:style>
  <w:style w:type="paragraph" w:customStyle="1" w:styleId="SubBulletkwn">
    <w:name w:val="Sub Bullet kwn"/>
    <w:qFormat/>
    <w:rsid w:val="005425B0"/>
    <w:pPr>
      <w:keepNext/>
      <w:spacing w:after="220"/>
      <w:ind w:left="720"/>
      <w:jc w:val="both"/>
    </w:pPr>
    <w:rPr>
      <w:sz w:val="22"/>
      <w:szCs w:val="24"/>
    </w:rPr>
  </w:style>
  <w:style w:type="paragraph" w:customStyle="1" w:styleId="SubBulletLast">
    <w:name w:val="Sub Bullet Last"/>
    <w:next w:val="ParagraphText"/>
    <w:qFormat/>
    <w:rsid w:val="005425B0"/>
    <w:pPr>
      <w:spacing w:after="220"/>
      <w:ind w:left="720"/>
      <w:jc w:val="both"/>
    </w:pPr>
    <w:rPr>
      <w:rFonts w:ascii="Sprint Sans Regular" w:hAnsi="Sprint Sans Regular"/>
      <w:sz w:val="22"/>
      <w:szCs w:val="24"/>
    </w:rPr>
  </w:style>
  <w:style w:type="paragraph" w:customStyle="1" w:styleId="HangingIndent">
    <w:name w:val="Hanging Indent"/>
    <w:link w:val="HangingIndentChar"/>
    <w:qFormat/>
    <w:rsid w:val="005425B0"/>
    <w:pPr>
      <w:numPr>
        <w:numId w:val="52"/>
      </w:numPr>
      <w:jc w:val="both"/>
    </w:pPr>
    <w:rPr>
      <w:sz w:val="22"/>
      <w:szCs w:val="24"/>
    </w:rPr>
  </w:style>
  <w:style w:type="paragraph" w:customStyle="1" w:styleId="HangingIndentkwn">
    <w:name w:val="Hanging Indent kwn"/>
    <w:qFormat/>
    <w:rsid w:val="005425B0"/>
    <w:pPr>
      <w:keepNext/>
      <w:numPr>
        <w:numId w:val="53"/>
      </w:numPr>
      <w:jc w:val="both"/>
    </w:pPr>
    <w:rPr>
      <w:sz w:val="22"/>
      <w:szCs w:val="24"/>
    </w:rPr>
  </w:style>
  <w:style w:type="paragraph" w:customStyle="1" w:styleId="HangingIndentLast">
    <w:name w:val="Hanging Indent Last"/>
    <w:next w:val="ParagraphText"/>
    <w:link w:val="HangingIndentLastChar"/>
    <w:qFormat/>
    <w:rsid w:val="005425B0"/>
    <w:pPr>
      <w:numPr>
        <w:numId w:val="54"/>
      </w:numPr>
      <w:spacing w:after="220"/>
      <w:jc w:val="both"/>
    </w:pPr>
    <w:rPr>
      <w:sz w:val="22"/>
      <w:szCs w:val="24"/>
    </w:rPr>
  </w:style>
  <w:style w:type="paragraph" w:customStyle="1" w:styleId="ParagraphTextAlpha">
    <w:name w:val="Paragraph Text Alpha"/>
    <w:qFormat/>
    <w:rsid w:val="005425B0"/>
    <w:pPr>
      <w:numPr>
        <w:numId w:val="55"/>
      </w:numPr>
      <w:spacing w:after="220"/>
      <w:jc w:val="both"/>
    </w:pPr>
    <w:rPr>
      <w:sz w:val="22"/>
      <w:szCs w:val="24"/>
    </w:rPr>
  </w:style>
  <w:style w:type="paragraph" w:customStyle="1" w:styleId="ParagraphNumber">
    <w:name w:val="Paragraph Number"/>
    <w:qFormat/>
    <w:rsid w:val="005425B0"/>
    <w:pPr>
      <w:tabs>
        <w:tab w:val="num" w:pos="360"/>
      </w:tabs>
      <w:spacing w:after="220"/>
      <w:ind w:left="360" w:hanging="360"/>
      <w:jc w:val="both"/>
    </w:pPr>
    <w:rPr>
      <w:sz w:val="22"/>
      <w:szCs w:val="24"/>
    </w:rPr>
  </w:style>
  <w:style w:type="paragraph" w:customStyle="1" w:styleId="GraphicCaption">
    <w:name w:val="Graphic Caption"/>
    <w:next w:val="ParagraphText"/>
    <w:link w:val="GraphicCaptionChar"/>
    <w:qFormat/>
    <w:rsid w:val="005425B0"/>
    <w:pPr>
      <w:spacing w:before="120" w:after="120"/>
      <w:jc w:val="center"/>
    </w:pPr>
    <w:rPr>
      <w:rFonts w:ascii="Arial" w:hAnsi="Arial"/>
      <w:szCs w:val="24"/>
    </w:rPr>
  </w:style>
  <w:style w:type="paragraph" w:customStyle="1" w:styleId="GraphicHolder">
    <w:name w:val="Graphic Holder"/>
    <w:next w:val="GraphicCaption"/>
    <w:qFormat/>
    <w:rsid w:val="005425B0"/>
    <w:pPr>
      <w:spacing w:before="220" w:after="220"/>
      <w:jc w:val="center"/>
    </w:pPr>
    <w:rPr>
      <w:sz w:val="8"/>
      <w:szCs w:val="24"/>
    </w:rPr>
  </w:style>
  <w:style w:type="paragraph" w:customStyle="1" w:styleId="TableHeadkwn">
    <w:name w:val="Table Head kwn"/>
    <w:basedOn w:val="TableHead"/>
    <w:qFormat/>
    <w:rsid w:val="005425B0"/>
    <w:pPr>
      <w:keepNext/>
    </w:pPr>
  </w:style>
  <w:style w:type="paragraph" w:customStyle="1" w:styleId="TableHeadLeft">
    <w:name w:val="Table Head Left"/>
    <w:basedOn w:val="TableHead"/>
    <w:qFormat/>
    <w:rsid w:val="005425B0"/>
    <w:pPr>
      <w:jc w:val="left"/>
    </w:pPr>
  </w:style>
  <w:style w:type="paragraph" w:customStyle="1" w:styleId="TableHeadLeftkwn">
    <w:name w:val="Table Head Left kwn"/>
    <w:basedOn w:val="TableHeadLeft"/>
    <w:qFormat/>
    <w:rsid w:val="005425B0"/>
    <w:pPr>
      <w:keepNext/>
    </w:pPr>
  </w:style>
  <w:style w:type="paragraph" w:customStyle="1" w:styleId="TableHeadRight">
    <w:name w:val="Table Head Right"/>
    <w:basedOn w:val="TableHead"/>
    <w:qFormat/>
    <w:rsid w:val="005425B0"/>
    <w:pPr>
      <w:jc w:val="right"/>
    </w:pPr>
  </w:style>
  <w:style w:type="paragraph" w:customStyle="1" w:styleId="TableHeadRightkwn">
    <w:name w:val="Table Head Right kwn"/>
    <w:basedOn w:val="TableHeadRight"/>
    <w:qFormat/>
    <w:rsid w:val="005425B0"/>
    <w:pPr>
      <w:keepNext/>
    </w:pPr>
  </w:style>
  <w:style w:type="paragraph" w:customStyle="1" w:styleId="TableHolder">
    <w:name w:val="Table Holder"/>
    <w:next w:val="ParagraphText"/>
    <w:rsid w:val="005425B0"/>
    <w:rPr>
      <w:sz w:val="22"/>
      <w:szCs w:val="24"/>
    </w:rPr>
  </w:style>
  <w:style w:type="paragraph" w:customStyle="1" w:styleId="TableTextCenter">
    <w:name w:val="Table Text Center"/>
    <w:basedOn w:val="TableText"/>
    <w:link w:val="TableTextCenterChar"/>
    <w:qFormat/>
    <w:rsid w:val="005425B0"/>
    <w:pPr>
      <w:spacing w:before="60" w:after="0"/>
      <w:jc w:val="center"/>
    </w:pPr>
    <w:rPr>
      <w:szCs w:val="24"/>
    </w:rPr>
  </w:style>
  <w:style w:type="paragraph" w:customStyle="1" w:styleId="TableTextRight">
    <w:name w:val="Table Text Right"/>
    <w:basedOn w:val="TableText"/>
    <w:qFormat/>
    <w:rsid w:val="005425B0"/>
    <w:pPr>
      <w:spacing w:before="60" w:after="0"/>
      <w:jc w:val="right"/>
    </w:pPr>
    <w:rPr>
      <w:szCs w:val="24"/>
    </w:rPr>
  </w:style>
  <w:style w:type="paragraph" w:customStyle="1" w:styleId="TableHangingIndent">
    <w:name w:val="Table Hanging Indent"/>
    <w:qFormat/>
    <w:rsid w:val="005425B0"/>
    <w:pPr>
      <w:numPr>
        <w:numId w:val="61"/>
      </w:numPr>
      <w:spacing w:before="60" w:after="60"/>
    </w:pPr>
    <w:rPr>
      <w:rFonts w:ascii="Arial" w:hAnsi="Arial"/>
      <w:sz w:val="18"/>
      <w:szCs w:val="24"/>
    </w:rPr>
  </w:style>
  <w:style w:type="character" w:customStyle="1" w:styleId="CharacterBold">
    <w:name w:val="Character Bold"/>
    <w:basedOn w:val="DefaultParagraphFont"/>
    <w:qFormat/>
    <w:rsid w:val="005425B0"/>
    <w:rPr>
      <w:b/>
    </w:rPr>
  </w:style>
  <w:style w:type="character" w:customStyle="1" w:styleId="CharacterItalic">
    <w:name w:val="Character Italic"/>
    <w:basedOn w:val="DefaultParagraphFont"/>
    <w:qFormat/>
    <w:rsid w:val="005425B0"/>
    <w:rPr>
      <w:i/>
    </w:rPr>
  </w:style>
  <w:style w:type="character" w:customStyle="1" w:styleId="CharacterRed">
    <w:name w:val="Character Red"/>
    <w:basedOn w:val="DefaultParagraphFont"/>
    <w:qFormat/>
    <w:rsid w:val="005425B0"/>
    <w:rPr>
      <w:color w:val="FF0000"/>
    </w:rPr>
  </w:style>
  <w:style w:type="character" w:customStyle="1" w:styleId="CharacterWhite">
    <w:name w:val="Character White"/>
    <w:basedOn w:val="CharacterRed"/>
    <w:qFormat/>
    <w:rsid w:val="005425B0"/>
    <w:rPr>
      <w:color w:val="FFFFFF"/>
    </w:rPr>
  </w:style>
  <w:style w:type="paragraph" w:customStyle="1" w:styleId="hint">
    <w:name w:val="hint"/>
    <w:link w:val="hintChar"/>
    <w:qFormat/>
    <w:rsid w:val="005425B0"/>
    <w:pPr>
      <w:spacing w:after="220"/>
      <w:jc w:val="both"/>
    </w:pPr>
    <w:rPr>
      <w:rFonts w:ascii="Arial Bold" w:hAnsi="Arial Bold"/>
      <w:b/>
      <w:color w:val="3366FF"/>
      <w:sz w:val="24"/>
    </w:rPr>
  </w:style>
  <w:style w:type="paragraph" w:customStyle="1" w:styleId="TOCHeader">
    <w:name w:val="TOC Header"/>
    <w:next w:val="ParagraphText"/>
    <w:qFormat/>
    <w:rsid w:val="005425B0"/>
    <w:pPr>
      <w:spacing w:after="220"/>
      <w:jc w:val="center"/>
    </w:pPr>
    <w:rPr>
      <w:rFonts w:ascii="Arial" w:hAnsi="Arial"/>
      <w:b/>
      <w:sz w:val="32"/>
      <w:szCs w:val="24"/>
    </w:rPr>
  </w:style>
  <w:style w:type="character" w:customStyle="1" w:styleId="BalloonTextChar">
    <w:name w:val="Balloon Text Char"/>
    <w:basedOn w:val="DefaultParagraphFont"/>
    <w:link w:val="BalloonText"/>
    <w:rsid w:val="005425B0"/>
    <w:rPr>
      <w:rFonts w:ascii="Tahoma" w:hAnsi="Tahoma" w:cs="Tahoma"/>
      <w:sz w:val="16"/>
      <w:szCs w:val="16"/>
    </w:rPr>
  </w:style>
  <w:style w:type="paragraph" w:customStyle="1" w:styleId="CoverLetterAddress-Right">
    <w:name w:val="Cover Letter Address - Right"/>
    <w:rsid w:val="005425B0"/>
    <w:pPr>
      <w:jc w:val="right"/>
    </w:pPr>
    <w:rPr>
      <w:sz w:val="22"/>
      <w:szCs w:val="24"/>
    </w:rPr>
  </w:style>
  <w:style w:type="paragraph" w:customStyle="1" w:styleId="Disclaimer">
    <w:name w:val="Disclaimer"/>
    <w:rsid w:val="005425B0"/>
    <w:pPr>
      <w:jc w:val="both"/>
    </w:pPr>
    <w:rPr>
      <w:rFonts w:ascii="Arial" w:hAnsi="Arial"/>
      <w:color w:val="999999"/>
      <w:sz w:val="18"/>
      <w:szCs w:val="24"/>
    </w:rPr>
  </w:style>
  <w:style w:type="paragraph" w:customStyle="1" w:styleId="TitleDate">
    <w:name w:val="Title Date"/>
    <w:qFormat/>
    <w:rsid w:val="005425B0"/>
    <w:pPr>
      <w:ind w:left="5760" w:right="-720"/>
      <w:jc w:val="right"/>
    </w:pPr>
    <w:rPr>
      <w:rFonts w:ascii="Arial" w:hAnsi="Arial"/>
      <w:b/>
      <w:sz w:val="36"/>
      <w:szCs w:val="24"/>
    </w:rPr>
  </w:style>
  <w:style w:type="paragraph" w:customStyle="1" w:styleId="QuestNumList">
    <w:name w:val="Quest Num List"/>
    <w:next w:val="SubBullet"/>
    <w:rsid w:val="005425B0"/>
    <w:pPr>
      <w:numPr>
        <w:numId w:val="56"/>
      </w:numPr>
      <w:spacing w:after="140"/>
    </w:pPr>
    <w:rPr>
      <w:color w:val="768692"/>
      <w:sz w:val="22"/>
    </w:rPr>
  </w:style>
  <w:style w:type="paragraph" w:customStyle="1" w:styleId="QuestAlphaList">
    <w:name w:val="Quest Alpha List"/>
    <w:basedOn w:val="QuestNumList"/>
    <w:next w:val="SubBullet"/>
    <w:qFormat/>
    <w:rsid w:val="005425B0"/>
    <w:pPr>
      <w:numPr>
        <w:numId w:val="57"/>
      </w:numPr>
    </w:pPr>
  </w:style>
  <w:style w:type="paragraph" w:customStyle="1" w:styleId="QuestionBullet">
    <w:name w:val="Question Bullet"/>
    <w:next w:val="SubBullet"/>
    <w:qFormat/>
    <w:rsid w:val="005425B0"/>
    <w:pPr>
      <w:numPr>
        <w:numId w:val="58"/>
      </w:numPr>
      <w:spacing w:after="140"/>
      <w:jc w:val="both"/>
    </w:pPr>
    <w:rPr>
      <w:color w:val="768692"/>
      <w:sz w:val="22"/>
    </w:rPr>
  </w:style>
  <w:style w:type="paragraph" w:customStyle="1" w:styleId="QuestionText2">
    <w:name w:val="Question Text2"/>
    <w:basedOn w:val="QuestionText"/>
    <w:next w:val="SubBullet"/>
    <w:qFormat/>
    <w:rsid w:val="005425B0"/>
    <w:pPr>
      <w:tabs>
        <w:tab w:val="left" w:pos="1440"/>
      </w:tabs>
      <w:spacing w:after="140"/>
      <w:ind w:left="720"/>
      <w:jc w:val="both"/>
    </w:pPr>
    <w:rPr>
      <w:rFonts w:ascii="Times New Roman" w:hAnsi="Times New Roman"/>
      <w:b w:val="0"/>
      <w:i w:val="0"/>
      <w:color w:val="768692"/>
    </w:rPr>
  </w:style>
  <w:style w:type="paragraph" w:customStyle="1" w:styleId="QuestionText3">
    <w:name w:val="Question Text3"/>
    <w:basedOn w:val="QuestionText"/>
    <w:next w:val="SubBullet2"/>
    <w:qFormat/>
    <w:rsid w:val="005425B0"/>
    <w:pPr>
      <w:tabs>
        <w:tab w:val="left" w:pos="2160"/>
      </w:tabs>
      <w:spacing w:after="140"/>
      <w:ind w:left="1080"/>
      <w:jc w:val="both"/>
    </w:pPr>
    <w:rPr>
      <w:rFonts w:ascii="Times New Roman" w:hAnsi="Times New Roman"/>
      <w:b w:val="0"/>
      <w:i w:val="0"/>
      <w:color w:val="768692"/>
    </w:rPr>
  </w:style>
  <w:style w:type="paragraph" w:customStyle="1" w:styleId="ANSH1-lvl2">
    <w:name w:val="ANSH1 - lvl 2"/>
    <w:next w:val="ParagraphText"/>
    <w:qFormat/>
    <w:rsid w:val="005425B0"/>
    <w:pPr>
      <w:keepNext/>
      <w:pBdr>
        <w:bottom w:val="single" w:sz="12" w:space="1" w:color="FFC309"/>
      </w:pBdr>
      <w:spacing w:before="220" w:after="60"/>
    </w:pPr>
    <w:rPr>
      <w:rFonts w:ascii="Arial" w:hAnsi="Arial"/>
      <w:b/>
      <w:sz w:val="34"/>
      <w:szCs w:val="24"/>
    </w:rPr>
  </w:style>
  <w:style w:type="paragraph" w:customStyle="1" w:styleId="SubBullet2">
    <w:name w:val="Sub Bullet 2"/>
    <w:basedOn w:val="SubBullet"/>
    <w:qFormat/>
    <w:rsid w:val="005425B0"/>
    <w:pPr>
      <w:ind w:left="1080"/>
    </w:pPr>
  </w:style>
  <w:style w:type="paragraph" w:customStyle="1" w:styleId="HintBullet">
    <w:name w:val="Hint Bullet"/>
    <w:basedOn w:val="hint"/>
    <w:qFormat/>
    <w:rsid w:val="005425B0"/>
    <w:pPr>
      <w:numPr>
        <w:numId w:val="59"/>
      </w:numPr>
      <w:tabs>
        <w:tab w:val="clear" w:pos="720"/>
        <w:tab w:val="num" w:pos="360"/>
      </w:tabs>
      <w:ind w:left="360"/>
    </w:pPr>
  </w:style>
  <w:style w:type="paragraph" w:customStyle="1" w:styleId="HintNumbered">
    <w:name w:val="Hint Numbered"/>
    <w:basedOn w:val="hint"/>
    <w:qFormat/>
    <w:rsid w:val="005425B0"/>
    <w:pPr>
      <w:numPr>
        <w:numId w:val="60"/>
      </w:numPr>
      <w:tabs>
        <w:tab w:val="num" w:pos="360"/>
      </w:tabs>
      <w:ind w:left="360"/>
    </w:pPr>
  </w:style>
  <w:style w:type="character" w:customStyle="1" w:styleId="CharacterAHead5">
    <w:name w:val="Character AHead 5"/>
    <w:qFormat/>
    <w:rsid w:val="005425B0"/>
    <w:rPr>
      <w:rFonts w:ascii="Arial" w:hAnsi="Arial"/>
      <w:b/>
      <w:sz w:val="21"/>
    </w:rPr>
  </w:style>
  <w:style w:type="paragraph" w:customStyle="1" w:styleId="HintIndent">
    <w:name w:val="Hint Indent"/>
    <w:basedOn w:val="hint"/>
    <w:qFormat/>
    <w:rsid w:val="005425B0"/>
    <w:pPr>
      <w:ind w:left="720"/>
    </w:pPr>
  </w:style>
  <w:style w:type="paragraph" w:customStyle="1" w:styleId="DisclaimerAlpha">
    <w:name w:val="Disclaimer Alpha"/>
    <w:basedOn w:val="Disclaimer"/>
    <w:next w:val="Disclaimer"/>
    <w:rsid w:val="005425B0"/>
    <w:pPr>
      <w:ind w:left="360" w:hanging="360"/>
    </w:pPr>
    <w:rPr>
      <w:szCs w:val="20"/>
    </w:rPr>
  </w:style>
  <w:style w:type="paragraph" w:customStyle="1" w:styleId="QuestionText-Blue">
    <w:name w:val="Question Text - Blue"/>
    <w:basedOn w:val="QuestionText"/>
    <w:next w:val="ParagraphText"/>
    <w:qFormat/>
    <w:rsid w:val="005425B0"/>
    <w:pPr>
      <w:tabs>
        <w:tab w:val="left" w:pos="360"/>
      </w:tabs>
      <w:spacing w:after="140"/>
      <w:jc w:val="both"/>
    </w:pPr>
    <w:rPr>
      <w:rFonts w:ascii="Times New Roman" w:hAnsi="Times New Roman"/>
      <w:b w:val="0"/>
      <w:i w:val="0"/>
      <w:color w:val="2429E8"/>
    </w:rPr>
  </w:style>
  <w:style w:type="paragraph" w:customStyle="1" w:styleId="QuestionText2-Blue">
    <w:name w:val="Question Text2 - Blue"/>
    <w:basedOn w:val="QuestionText2"/>
    <w:next w:val="SubBullet"/>
    <w:qFormat/>
    <w:rsid w:val="005425B0"/>
    <w:rPr>
      <w:color w:val="4F81BD"/>
    </w:rPr>
  </w:style>
  <w:style w:type="paragraph" w:customStyle="1" w:styleId="QuestionText3-Blue">
    <w:name w:val="Question Text3 - Blue"/>
    <w:basedOn w:val="QuestionText3"/>
    <w:next w:val="SubBullet2"/>
    <w:qFormat/>
    <w:rsid w:val="005425B0"/>
  </w:style>
  <w:style w:type="paragraph" w:customStyle="1" w:styleId="QuestAlphaList-Blue">
    <w:name w:val="Quest Alpha List - Blue"/>
    <w:basedOn w:val="QuestAlphaList"/>
    <w:next w:val="SubBullet"/>
    <w:qFormat/>
    <w:rsid w:val="005425B0"/>
    <w:pPr>
      <w:numPr>
        <w:numId w:val="48"/>
      </w:numPr>
    </w:pPr>
    <w:rPr>
      <w:color w:val="4F81BD"/>
    </w:rPr>
  </w:style>
  <w:style w:type="paragraph" w:customStyle="1" w:styleId="QuestNumList-Blue">
    <w:name w:val="Quest Num List - Blue"/>
    <w:basedOn w:val="QuestNumList"/>
    <w:next w:val="SubBullet"/>
    <w:qFormat/>
    <w:rsid w:val="005425B0"/>
    <w:pPr>
      <w:numPr>
        <w:numId w:val="49"/>
      </w:numPr>
    </w:pPr>
    <w:rPr>
      <w:color w:val="4F81BD"/>
    </w:rPr>
  </w:style>
  <w:style w:type="paragraph" w:customStyle="1" w:styleId="QuestionBullet-Blue">
    <w:name w:val="Question Bullet - Blue"/>
    <w:basedOn w:val="QuestionBullet"/>
    <w:next w:val="SubBullet"/>
    <w:qFormat/>
    <w:rsid w:val="005425B0"/>
    <w:pPr>
      <w:numPr>
        <w:numId w:val="50"/>
      </w:numPr>
    </w:pPr>
    <w:rPr>
      <w:color w:val="4F81BD"/>
    </w:rPr>
  </w:style>
  <w:style w:type="paragraph" w:customStyle="1" w:styleId="QuestionBulletLast-Blue">
    <w:name w:val="Question Bullet Last - Blue"/>
    <w:basedOn w:val="QuestionBulletLast"/>
    <w:next w:val="SubBullet"/>
    <w:qFormat/>
    <w:rsid w:val="005425B0"/>
    <w:pPr>
      <w:numPr>
        <w:numId w:val="51"/>
      </w:numPr>
      <w:ind w:left="0" w:firstLine="0"/>
    </w:pPr>
  </w:style>
  <w:style w:type="paragraph" w:customStyle="1" w:styleId="Footnote">
    <w:name w:val="Footnote"/>
    <w:basedOn w:val="ParagraphText"/>
    <w:qFormat/>
    <w:rsid w:val="005425B0"/>
    <w:pPr>
      <w:spacing w:after="220"/>
      <w:ind w:left="360" w:hanging="360"/>
      <w:jc w:val="both"/>
    </w:pPr>
    <w:rPr>
      <w:rFonts w:ascii="Times New Roman" w:hAnsi="Times New Roman"/>
      <w:i/>
      <w:color w:val="auto"/>
      <w:sz w:val="22"/>
      <w:szCs w:val="24"/>
    </w:rPr>
  </w:style>
  <w:style w:type="paragraph" w:customStyle="1" w:styleId="TableBulletLast">
    <w:name w:val="Table Bullet Last"/>
    <w:basedOn w:val="TableBullet"/>
    <w:next w:val="ParagraphText"/>
    <w:qFormat/>
    <w:rsid w:val="005425B0"/>
    <w:pPr>
      <w:spacing w:before="0" w:after="160"/>
      <w:ind w:left="360" w:hanging="360"/>
    </w:pPr>
    <w:rPr>
      <w:szCs w:val="24"/>
    </w:rPr>
  </w:style>
  <w:style w:type="paragraph" w:customStyle="1" w:styleId="Bullet-Coral">
    <w:name w:val="Bullet - Coral"/>
    <w:basedOn w:val="Bullet"/>
    <w:qFormat/>
    <w:rsid w:val="005425B0"/>
    <w:pPr>
      <w:numPr>
        <w:numId w:val="62"/>
      </w:numPr>
      <w:tabs>
        <w:tab w:val="clear" w:pos="1080"/>
      </w:tabs>
      <w:jc w:val="both"/>
    </w:pPr>
    <w:rPr>
      <w:rFonts w:ascii="Times New Roman" w:hAnsi="Times New Roman"/>
      <w:snapToGrid/>
      <w:sz w:val="22"/>
      <w:szCs w:val="24"/>
    </w:rPr>
  </w:style>
  <w:style w:type="paragraph" w:customStyle="1" w:styleId="Bulletkwn-Coral">
    <w:name w:val="Bullet kwn - Coral"/>
    <w:basedOn w:val="Bulletkwn"/>
    <w:rsid w:val="005425B0"/>
    <w:pPr>
      <w:numPr>
        <w:numId w:val="63"/>
      </w:numPr>
      <w:ind w:left="360"/>
    </w:pPr>
    <w:rPr>
      <w:rFonts w:ascii="Times New Roman" w:hAnsi="Times New Roman"/>
      <w:sz w:val="22"/>
    </w:rPr>
  </w:style>
  <w:style w:type="paragraph" w:customStyle="1" w:styleId="BulletLast-Coral">
    <w:name w:val="Bullet Last - Coral"/>
    <w:basedOn w:val="BulletLast"/>
    <w:qFormat/>
    <w:rsid w:val="005425B0"/>
    <w:pPr>
      <w:numPr>
        <w:numId w:val="64"/>
      </w:numPr>
    </w:pPr>
  </w:style>
  <w:style w:type="paragraph" w:customStyle="1" w:styleId="CoverLetterAddress-Left">
    <w:name w:val="Cover Letter Address - Left"/>
    <w:basedOn w:val="CoverLetterAddress-Right"/>
    <w:rsid w:val="005425B0"/>
    <w:pPr>
      <w:jc w:val="left"/>
    </w:pPr>
  </w:style>
  <w:style w:type="numbering" w:styleId="111111">
    <w:name w:val="Outline List 2"/>
    <w:basedOn w:val="NoList"/>
    <w:semiHidden/>
    <w:unhideWhenUsed/>
    <w:rsid w:val="005425B0"/>
    <w:pPr>
      <w:numPr>
        <w:numId w:val="65"/>
      </w:numPr>
    </w:pPr>
  </w:style>
  <w:style w:type="numbering" w:styleId="1ai">
    <w:name w:val="Outline List 1"/>
    <w:basedOn w:val="NoList"/>
    <w:semiHidden/>
    <w:unhideWhenUsed/>
    <w:rsid w:val="005425B0"/>
    <w:pPr>
      <w:numPr>
        <w:numId w:val="66"/>
      </w:numPr>
    </w:pPr>
  </w:style>
  <w:style w:type="numbering" w:styleId="ArticleSection">
    <w:name w:val="Outline List 3"/>
    <w:basedOn w:val="NoList"/>
    <w:semiHidden/>
    <w:unhideWhenUsed/>
    <w:rsid w:val="005425B0"/>
    <w:pPr>
      <w:numPr>
        <w:numId w:val="67"/>
      </w:numPr>
    </w:pPr>
  </w:style>
  <w:style w:type="paragraph" w:styleId="Bibliography">
    <w:name w:val="Bibliography"/>
    <w:basedOn w:val="Normal"/>
    <w:next w:val="Normal"/>
    <w:uiPriority w:val="99"/>
    <w:semiHidden/>
    <w:unhideWhenUsed/>
    <w:rsid w:val="005425B0"/>
    <w:rPr>
      <w:sz w:val="24"/>
      <w:szCs w:val="24"/>
    </w:rPr>
  </w:style>
  <w:style w:type="paragraph" w:styleId="BlockText">
    <w:name w:val="Block Text"/>
    <w:basedOn w:val="Normal"/>
    <w:uiPriority w:val="99"/>
    <w:semiHidden/>
    <w:unhideWhenUsed/>
    <w:rsid w:val="005425B0"/>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cstheme="minorBidi"/>
      <w:i/>
      <w:iCs/>
      <w:color w:val="4F81BD" w:themeColor="accent1"/>
      <w:sz w:val="24"/>
      <w:szCs w:val="24"/>
    </w:rPr>
  </w:style>
  <w:style w:type="character" w:customStyle="1" w:styleId="BodyTextChar">
    <w:name w:val="Body Text Char"/>
    <w:basedOn w:val="DefaultParagraphFont"/>
    <w:uiPriority w:val="99"/>
    <w:rsid w:val="005425B0"/>
    <w:rPr>
      <w:rFonts w:ascii="Times New Roman" w:eastAsia="Times New Roman" w:hAnsi="Times New Roman" w:cs="Times New Roman"/>
      <w:sz w:val="24"/>
      <w:szCs w:val="24"/>
    </w:rPr>
  </w:style>
  <w:style w:type="paragraph" w:styleId="BodyText2">
    <w:name w:val="Body Text 2"/>
    <w:basedOn w:val="Normal"/>
    <w:link w:val="BodyText2Char"/>
    <w:uiPriority w:val="99"/>
    <w:semiHidden/>
    <w:unhideWhenUsed/>
    <w:rsid w:val="005425B0"/>
    <w:pPr>
      <w:spacing w:after="120" w:line="480" w:lineRule="auto"/>
    </w:pPr>
    <w:rPr>
      <w:sz w:val="24"/>
      <w:szCs w:val="24"/>
    </w:rPr>
  </w:style>
  <w:style w:type="character" w:customStyle="1" w:styleId="BodyText2Char">
    <w:name w:val="Body Text 2 Char"/>
    <w:basedOn w:val="DefaultParagraphFont"/>
    <w:link w:val="BodyText2"/>
    <w:uiPriority w:val="99"/>
    <w:semiHidden/>
    <w:rsid w:val="005425B0"/>
    <w:rPr>
      <w:sz w:val="24"/>
      <w:szCs w:val="24"/>
    </w:rPr>
  </w:style>
  <w:style w:type="paragraph" w:styleId="BodyText3">
    <w:name w:val="Body Text 3"/>
    <w:basedOn w:val="Normal"/>
    <w:link w:val="BodyText3Char"/>
    <w:uiPriority w:val="99"/>
    <w:unhideWhenUsed/>
    <w:rsid w:val="005425B0"/>
    <w:pPr>
      <w:spacing w:after="120"/>
    </w:pPr>
    <w:rPr>
      <w:sz w:val="16"/>
      <w:szCs w:val="16"/>
    </w:rPr>
  </w:style>
  <w:style w:type="character" w:customStyle="1" w:styleId="BodyText3Char">
    <w:name w:val="Body Text 3 Char"/>
    <w:basedOn w:val="DefaultParagraphFont"/>
    <w:link w:val="BodyText3"/>
    <w:uiPriority w:val="99"/>
    <w:rsid w:val="005425B0"/>
    <w:rPr>
      <w:sz w:val="16"/>
      <w:szCs w:val="16"/>
    </w:rPr>
  </w:style>
  <w:style w:type="paragraph" w:styleId="BodyTextFirstIndent">
    <w:name w:val="Body Text First Indent"/>
    <w:basedOn w:val="BodyText"/>
    <w:link w:val="BodyTextFirstIndentChar"/>
    <w:uiPriority w:val="99"/>
    <w:rsid w:val="005425B0"/>
    <w:pPr>
      <w:ind w:firstLine="360"/>
    </w:pPr>
    <w:rPr>
      <w:sz w:val="24"/>
      <w:szCs w:val="24"/>
    </w:rPr>
  </w:style>
  <w:style w:type="character" w:customStyle="1" w:styleId="BodyTextChar1">
    <w:name w:val="Body Text Char1"/>
    <w:basedOn w:val="DefaultParagraphFont"/>
    <w:link w:val="BodyText"/>
    <w:rsid w:val="005425B0"/>
    <w:rPr>
      <w:sz w:val="22"/>
    </w:rPr>
  </w:style>
  <w:style w:type="character" w:customStyle="1" w:styleId="BodyTextFirstIndentChar">
    <w:name w:val="Body Text First Indent Char"/>
    <w:basedOn w:val="BodyTextChar1"/>
    <w:link w:val="BodyTextFirstIndent"/>
    <w:uiPriority w:val="99"/>
    <w:rsid w:val="005425B0"/>
    <w:rPr>
      <w:sz w:val="24"/>
      <w:szCs w:val="24"/>
    </w:rPr>
  </w:style>
  <w:style w:type="character" w:customStyle="1" w:styleId="BodyTextIndentChar">
    <w:name w:val="Body Text Indent Char"/>
    <w:basedOn w:val="DefaultParagraphFont"/>
    <w:uiPriority w:val="99"/>
    <w:semiHidden/>
    <w:rsid w:val="005425B0"/>
    <w:rPr>
      <w:rFonts w:ascii="Times New Roman" w:eastAsia="Times New Roman" w:hAnsi="Times New Roman" w:cs="Times New Roman"/>
      <w:sz w:val="24"/>
      <w:szCs w:val="24"/>
    </w:rPr>
  </w:style>
  <w:style w:type="paragraph" w:styleId="BodyTextFirstIndent2">
    <w:name w:val="Body Text First Indent 2"/>
    <w:basedOn w:val="BodyTextIndent"/>
    <w:link w:val="BodyTextFirstIndent2Char"/>
    <w:uiPriority w:val="99"/>
    <w:semiHidden/>
    <w:unhideWhenUsed/>
    <w:rsid w:val="005425B0"/>
    <w:pPr>
      <w:ind w:left="360" w:firstLine="360"/>
      <w:jc w:val="left"/>
    </w:pPr>
    <w:rPr>
      <w:sz w:val="24"/>
      <w:szCs w:val="24"/>
    </w:rPr>
  </w:style>
  <w:style w:type="character" w:customStyle="1" w:styleId="BodyTextIndentChar1">
    <w:name w:val="Body Text Indent Char1"/>
    <w:basedOn w:val="DefaultParagraphFont"/>
    <w:link w:val="BodyTextIndent"/>
    <w:uiPriority w:val="99"/>
    <w:rsid w:val="005425B0"/>
    <w:rPr>
      <w:sz w:val="22"/>
    </w:rPr>
  </w:style>
  <w:style w:type="character" w:customStyle="1" w:styleId="BodyTextFirstIndent2Char">
    <w:name w:val="Body Text First Indent 2 Char"/>
    <w:basedOn w:val="BodyTextIndentChar1"/>
    <w:link w:val="BodyTextFirstIndent2"/>
    <w:uiPriority w:val="99"/>
    <w:semiHidden/>
    <w:rsid w:val="005425B0"/>
    <w:rPr>
      <w:sz w:val="24"/>
      <w:szCs w:val="24"/>
    </w:rPr>
  </w:style>
  <w:style w:type="paragraph" w:styleId="BodyTextIndent2">
    <w:name w:val="Body Text Indent 2"/>
    <w:basedOn w:val="Normal"/>
    <w:link w:val="BodyTextIndent2Char"/>
    <w:uiPriority w:val="99"/>
    <w:unhideWhenUsed/>
    <w:rsid w:val="005425B0"/>
    <w:pPr>
      <w:spacing w:after="120" w:line="480" w:lineRule="auto"/>
      <w:ind w:left="360"/>
    </w:pPr>
    <w:rPr>
      <w:sz w:val="24"/>
      <w:szCs w:val="24"/>
    </w:rPr>
  </w:style>
  <w:style w:type="character" w:customStyle="1" w:styleId="BodyTextIndent2Char">
    <w:name w:val="Body Text Indent 2 Char"/>
    <w:basedOn w:val="DefaultParagraphFont"/>
    <w:link w:val="BodyTextIndent2"/>
    <w:uiPriority w:val="99"/>
    <w:rsid w:val="005425B0"/>
    <w:rPr>
      <w:sz w:val="24"/>
      <w:szCs w:val="24"/>
    </w:rPr>
  </w:style>
  <w:style w:type="paragraph" w:styleId="BodyTextIndent3">
    <w:name w:val="Body Text Indent 3"/>
    <w:basedOn w:val="Normal"/>
    <w:link w:val="BodyTextIndent3Char"/>
    <w:uiPriority w:val="99"/>
    <w:semiHidden/>
    <w:unhideWhenUsed/>
    <w:rsid w:val="005425B0"/>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425B0"/>
    <w:rPr>
      <w:sz w:val="16"/>
      <w:szCs w:val="16"/>
    </w:rPr>
  </w:style>
  <w:style w:type="character" w:styleId="BookTitle">
    <w:name w:val="Book Title"/>
    <w:basedOn w:val="DefaultParagraphFont"/>
    <w:uiPriority w:val="99"/>
    <w:rsid w:val="005425B0"/>
    <w:rPr>
      <w:b/>
      <w:bCs/>
      <w:i/>
      <w:iCs/>
      <w:spacing w:val="5"/>
    </w:rPr>
  </w:style>
  <w:style w:type="character" w:customStyle="1" w:styleId="ClosingChar">
    <w:name w:val="Closing Char"/>
    <w:basedOn w:val="DefaultParagraphFont"/>
    <w:link w:val="Closing"/>
    <w:uiPriority w:val="99"/>
    <w:rsid w:val="005425B0"/>
    <w:rPr>
      <w:spacing w:val="-5"/>
      <w:sz w:val="24"/>
    </w:rPr>
  </w:style>
  <w:style w:type="table" w:styleId="ColorfulGrid">
    <w:name w:val="Colorful Grid"/>
    <w:basedOn w:val="TableNormal"/>
    <w:uiPriority w:val="73"/>
    <w:semiHidden/>
    <w:unhideWhenUsed/>
    <w:rsid w:val="005425B0"/>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5425B0"/>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semiHidden/>
    <w:unhideWhenUsed/>
    <w:rsid w:val="005425B0"/>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semiHidden/>
    <w:unhideWhenUsed/>
    <w:rsid w:val="005425B0"/>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semiHidden/>
    <w:unhideWhenUsed/>
    <w:rsid w:val="005425B0"/>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semiHidden/>
    <w:unhideWhenUsed/>
    <w:rsid w:val="005425B0"/>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semiHidden/>
    <w:unhideWhenUsed/>
    <w:rsid w:val="005425B0"/>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semiHidden/>
    <w:unhideWhenUsed/>
    <w:rsid w:val="005425B0"/>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5425B0"/>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semiHidden/>
    <w:unhideWhenUsed/>
    <w:rsid w:val="005425B0"/>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semiHidden/>
    <w:unhideWhenUsed/>
    <w:rsid w:val="005425B0"/>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semiHidden/>
    <w:unhideWhenUsed/>
    <w:rsid w:val="005425B0"/>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semiHidden/>
    <w:unhideWhenUsed/>
    <w:rsid w:val="005425B0"/>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semiHidden/>
    <w:unhideWhenUsed/>
    <w:rsid w:val="005425B0"/>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semiHidden/>
    <w:unhideWhenUsed/>
    <w:rsid w:val="005425B0"/>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5425B0"/>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5425B0"/>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5425B0"/>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semiHidden/>
    <w:unhideWhenUsed/>
    <w:rsid w:val="005425B0"/>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5425B0"/>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5425B0"/>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customStyle="1" w:styleId="CommentTextChar">
    <w:name w:val="Comment Text Char"/>
    <w:basedOn w:val="DefaultParagraphFont"/>
    <w:link w:val="CommentText"/>
    <w:rsid w:val="005425B0"/>
  </w:style>
  <w:style w:type="character" w:customStyle="1" w:styleId="CommentSubjectChar">
    <w:name w:val="Comment Subject Char"/>
    <w:basedOn w:val="CommentTextChar"/>
    <w:link w:val="CommentSubject"/>
    <w:uiPriority w:val="99"/>
    <w:rsid w:val="005425B0"/>
    <w:rPr>
      <w:rFonts w:ascii="Arial" w:hAnsi="Arial" w:cs="Arial"/>
      <w:b/>
      <w:bCs/>
    </w:rPr>
  </w:style>
  <w:style w:type="table" w:styleId="DarkList">
    <w:name w:val="Dark List"/>
    <w:basedOn w:val="TableNormal"/>
    <w:uiPriority w:val="70"/>
    <w:semiHidden/>
    <w:unhideWhenUsed/>
    <w:rsid w:val="005425B0"/>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5425B0"/>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semiHidden/>
    <w:unhideWhenUsed/>
    <w:rsid w:val="005425B0"/>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semiHidden/>
    <w:unhideWhenUsed/>
    <w:rsid w:val="005425B0"/>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semiHidden/>
    <w:unhideWhenUsed/>
    <w:rsid w:val="005425B0"/>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semiHidden/>
    <w:unhideWhenUsed/>
    <w:rsid w:val="005425B0"/>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semiHidden/>
    <w:unhideWhenUsed/>
    <w:rsid w:val="005425B0"/>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character" w:customStyle="1" w:styleId="DateChar">
    <w:name w:val="Date Char"/>
    <w:basedOn w:val="DefaultParagraphFont"/>
    <w:link w:val="Date"/>
    <w:uiPriority w:val="99"/>
    <w:rsid w:val="005425B0"/>
    <w:rPr>
      <w:spacing w:val="-5"/>
      <w:sz w:val="24"/>
    </w:rPr>
  </w:style>
  <w:style w:type="paragraph" w:styleId="DocumentMap">
    <w:name w:val="Document Map"/>
    <w:basedOn w:val="Normal"/>
    <w:link w:val="DocumentMapChar"/>
    <w:uiPriority w:val="99"/>
    <w:unhideWhenUsed/>
    <w:rsid w:val="005425B0"/>
    <w:rPr>
      <w:rFonts w:ascii="Segoe UI" w:hAnsi="Segoe UI" w:cs="Segoe UI"/>
      <w:sz w:val="16"/>
      <w:szCs w:val="16"/>
    </w:rPr>
  </w:style>
  <w:style w:type="character" w:customStyle="1" w:styleId="DocumentMapChar">
    <w:name w:val="Document Map Char"/>
    <w:basedOn w:val="DefaultParagraphFont"/>
    <w:link w:val="DocumentMap"/>
    <w:uiPriority w:val="99"/>
    <w:rsid w:val="005425B0"/>
    <w:rPr>
      <w:rFonts w:ascii="Segoe UI" w:hAnsi="Segoe UI" w:cs="Segoe UI"/>
      <w:sz w:val="16"/>
      <w:szCs w:val="16"/>
    </w:rPr>
  </w:style>
  <w:style w:type="paragraph" w:styleId="E-mailSignature">
    <w:name w:val="E-mail Signature"/>
    <w:basedOn w:val="Normal"/>
    <w:link w:val="E-mailSignatureChar"/>
    <w:uiPriority w:val="99"/>
    <w:semiHidden/>
    <w:unhideWhenUsed/>
    <w:rsid w:val="005425B0"/>
    <w:rPr>
      <w:sz w:val="24"/>
      <w:szCs w:val="24"/>
    </w:rPr>
  </w:style>
  <w:style w:type="character" w:customStyle="1" w:styleId="E-mailSignatureChar">
    <w:name w:val="E-mail Signature Char"/>
    <w:basedOn w:val="DefaultParagraphFont"/>
    <w:link w:val="E-mailSignature"/>
    <w:uiPriority w:val="99"/>
    <w:semiHidden/>
    <w:rsid w:val="005425B0"/>
    <w:rPr>
      <w:sz w:val="24"/>
      <w:szCs w:val="24"/>
    </w:rPr>
  </w:style>
  <w:style w:type="character" w:styleId="Emphasis">
    <w:name w:val="Emphasis"/>
    <w:aliases w:val=" Char1,12 Phone Bullets Char1"/>
    <w:basedOn w:val="DefaultParagraphFont"/>
    <w:uiPriority w:val="20"/>
    <w:qFormat/>
    <w:rsid w:val="005425B0"/>
    <w:rPr>
      <w:i/>
      <w:iCs/>
    </w:rPr>
  </w:style>
  <w:style w:type="character" w:styleId="EndnoteReference">
    <w:name w:val="endnote reference"/>
    <w:basedOn w:val="DefaultParagraphFont"/>
    <w:uiPriority w:val="99"/>
    <w:semiHidden/>
    <w:unhideWhenUsed/>
    <w:rsid w:val="005425B0"/>
    <w:rPr>
      <w:vertAlign w:val="superscript"/>
    </w:rPr>
  </w:style>
  <w:style w:type="paragraph" w:styleId="EndnoteText">
    <w:name w:val="endnote text"/>
    <w:basedOn w:val="Normal"/>
    <w:link w:val="EndnoteTextChar"/>
    <w:uiPriority w:val="99"/>
    <w:semiHidden/>
    <w:unhideWhenUsed/>
    <w:rsid w:val="005425B0"/>
  </w:style>
  <w:style w:type="character" w:customStyle="1" w:styleId="EndnoteTextChar">
    <w:name w:val="Endnote Text Char"/>
    <w:basedOn w:val="DefaultParagraphFont"/>
    <w:link w:val="EndnoteText"/>
    <w:uiPriority w:val="99"/>
    <w:semiHidden/>
    <w:rsid w:val="005425B0"/>
  </w:style>
  <w:style w:type="paragraph" w:styleId="EnvelopeAddress">
    <w:name w:val="envelope address"/>
    <w:basedOn w:val="Normal"/>
    <w:uiPriority w:val="99"/>
    <w:unhideWhenUsed/>
    <w:rsid w:val="005425B0"/>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5425B0"/>
    <w:rPr>
      <w:rFonts w:asciiTheme="majorHAnsi" w:eastAsiaTheme="majorEastAsia" w:hAnsiTheme="majorHAnsi" w:cstheme="majorBidi"/>
    </w:rPr>
  </w:style>
  <w:style w:type="character" w:styleId="FollowedHyperlink">
    <w:name w:val="FollowedHyperlink"/>
    <w:basedOn w:val="DefaultParagraphFont"/>
    <w:uiPriority w:val="99"/>
    <w:unhideWhenUsed/>
    <w:rsid w:val="005425B0"/>
    <w:rPr>
      <w:color w:val="800080" w:themeColor="followedHyperlink"/>
      <w:u w:val="single"/>
    </w:rPr>
  </w:style>
  <w:style w:type="table" w:customStyle="1" w:styleId="GridTable1Light1">
    <w:name w:val="Grid Table 1 Light1"/>
    <w:basedOn w:val="TableNormal"/>
    <w:uiPriority w:val="46"/>
    <w:rsid w:val="005425B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Accent11">
    <w:name w:val="Grid Table 1 Light - Accent 11"/>
    <w:basedOn w:val="TableNormal"/>
    <w:uiPriority w:val="46"/>
    <w:rsid w:val="005425B0"/>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GridTable1Light-Accent21">
    <w:name w:val="Grid Table 1 Light - Accent 21"/>
    <w:basedOn w:val="TableNormal"/>
    <w:uiPriority w:val="46"/>
    <w:rsid w:val="005425B0"/>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customStyle="1" w:styleId="GridTable1Light-Accent31">
    <w:name w:val="Grid Table 1 Light - Accent 31"/>
    <w:basedOn w:val="TableNormal"/>
    <w:uiPriority w:val="46"/>
    <w:rsid w:val="005425B0"/>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customStyle="1" w:styleId="GridTable1Light-Accent41">
    <w:name w:val="Grid Table 1 Light - Accent 41"/>
    <w:basedOn w:val="TableNormal"/>
    <w:uiPriority w:val="46"/>
    <w:rsid w:val="005425B0"/>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customStyle="1" w:styleId="GridTable1Light-Accent51">
    <w:name w:val="Grid Table 1 Light - Accent 51"/>
    <w:basedOn w:val="TableNormal"/>
    <w:uiPriority w:val="46"/>
    <w:rsid w:val="005425B0"/>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customStyle="1" w:styleId="GridTable1Light-Accent61">
    <w:name w:val="Grid Table 1 Light - Accent 61"/>
    <w:basedOn w:val="TableNormal"/>
    <w:uiPriority w:val="46"/>
    <w:rsid w:val="005425B0"/>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customStyle="1" w:styleId="GridTable21">
    <w:name w:val="Grid Table 21"/>
    <w:basedOn w:val="TableNormal"/>
    <w:uiPriority w:val="47"/>
    <w:rsid w:val="005425B0"/>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2-Accent11">
    <w:name w:val="Grid Table 2 - Accent 11"/>
    <w:basedOn w:val="TableNormal"/>
    <w:uiPriority w:val="47"/>
    <w:rsid w:val="005425B0"/>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2-Accent21">
    <w:name w:val="Grid Table 2 - Accent 21"/>
    <w:basedOn w:val="TableNormal"/>
    <w:uiPriority w:val="47"/>
    <w:rsid w:val="005425B0"/>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GridTable2-Accent31">
    <w:name w:val="Grid Table 2 - Accent 31"/>
    <w:basedOn w:val="TableNormal"/>
    <w:uiPriority w:val="47"/>
    <w:rsid w:val="005425B0"/>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GridTable2-Accent41">
    <w:name w:val="Grid Table 2 - Accent 41"/>
    <w:basedOn w:val="TableNormal"/>
    <w:uiPriority w:val="47"/>
    <w:rsid w:val="005425B0"/>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GridTable2-Accent51">
    <w:name w:val="Grid Table 2 - Accent 51"/>
    <w:basedOn w:val="TableNormal"/>
    <w:uiPriority w:val="47"/>
    <w:rsid w:val="005425B0"/>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2-Accent61">
    <w:name w:val="Grid Table 2 - Accent 61"/>
    <w:basedOn w:val="TableNormal"/>
    <w:uiPriority w:val="47"/>
    <w:rsid w:val="005425B0"/>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GridTable31">
    <w:name w:val="Grid Table 31"/>
    <w:basedOn w:val="TableNormal"/>
    <w:uiPriority w:val="48"/>
    <w:rsid w:val="005425B0"/>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3-Accent11">
    <w:name w:val="Grid Table 3 - Accent 11"/>
    <w:basedOn w:val="TableNormal"/>
    <w:uiPriority w:val="48"/>
    <w:rsid w:val="005425B0"/>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customStyle="1" w:styleId="GridTable3-Accent21">
    <w:name w:val="Grid Table 3 - Accent 21"/>
    <w:basedOn w:val="TableNormal"/>
    <w:uiPriority w:val="48"/>
    <w:rsid w:val="005425B0"/>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customStyle="1" w:styleId="GridTable3-Accent31">
    <w:name w:val="Grid Table 3 - Accent 31"/>
    <w:basedOn w:val="TableNormal"/>
    <w:uiPriority w:val="48"/>
    <w:rsid w:val="005425B0"/>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customStyle="1" w:styleId="GridTable3-Accent41">
    <w:name w:val="Grid Table 3 - Accent 41"/>
    <w:basedOn w:val="TableNormal"/>
    <w:uiPriority w:val="48"/>
    <w:rsid w:val="005425B0"/>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customStyle="1" w:styleId="GridTable3-Accent51">
    <w:name w:val="Grid Table 3 - Accent 51"/>
    <w:basedOn w:val="TableNormal"/>
    <w:uiPriority w:val="48"/>
    <w:rsid w:val="005425B0"/>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customStyle="1" w:styleId="GridTable3-Accent61">
    <w:name w:val="Grid Table 3 - Accent 61"/>
    <w:basedOn w:val="TableNormal"/>
    <w:uiPriority w:val="48"/>
    <w:rsid w:val="005425B0"/>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customStyle="1" w:styleId="GridTable41">
    <w:name w:val="Grid Table 41"/>
    <w:basedOn w:val="TableNormal"/>
    <w:uiPriority w:val="49"/>
    <w:rsid w:val="005425B0"/>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Accent11">
    <w:name w:val="Grid Table 4 - Accent 11"/>
    <w:basedOn w:val="TableNormal"/>
    <w:uiPriority w:val="49"/>
    <w:rsid w:val="005425B0"/>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4-Accent21">
    <w:name w:val="Grid Table 4 - Accent 21"/>
    <w:basedOn w:val="TableNormal"/>
    <w:uiPriority w:val="49"/>
    <w:rsid w:val="005425B0"/>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GridTable4-Accent31">
    <w:name w:val="Grid Table 4 - Accent 31"/>
    <w:basedOn w:val="TableNormal"/>
    <w:uiPriority w:val="49"/>
    <w:rsid w:val="005425B0"/>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GridTable4-Accent41">
    <w:name w:val="Grid Table 4 - Accent 41"/>
    <w:basedOn w:val="TableNormal"/>
    <w:uiPriority w:val="49"/>
    <w:rsid w:val="005425B0"/>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GridTable4-Accent51">
    <w:name w:val="Grid Table 4 - Accent 51"/>
    <w:basedOn w:val="TableNormal"/>
    <w:uiPriority w:val="49"/>
    <w:rsid w:val="005425B0"/>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4-Accent61">
    <w:name w:val="Grid Table 4 - Accent 61"/>
    <w:basedOn w:val="TableNormal"/>
    <w:uiPriority w:val="49"/>
    <w:rsid w:val="005425B0"/>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GridTable5Dark1">
    <w:name w:val="Grid Table 5 Dark1"/>
    <w:basedOn w:val="TableNormal"/>
    <w:uiPriority w:val="50"/>
    <w:rsid w:val="005425B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GridTable5Dark-Accent11">
    <w:name w:val="Grid Table 5 Dark - Accent 11"/>
    <w:basedOn w:val="TableNormal"/>
    <w:uiPriority w:val="50"/>
    <w:rsid w:val="005425B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ridTable5Dark-Accent21">
    <w:name w:val="Grid Table 5 Dark - Accent 21"/>
    <w:basedOn w:val="TableNormal"/>
    <w:uiPriority w:val="50"/>
    <w:rsid w:val="005425B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customStyle="1" w:styleId="GridTable5Dark-Accent31">
    <w:name w:val="Grid Table 5 Dark - Accent 31"/>
    <w:basedOn w:val="TableNormal"/>
    <w:uiPriority w:val="50"/>
    <w:rsid w:val="005425B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customStyle="1" w:styleId="GridTable5Dark-Accent41">
    <w:name w:val="Grid Table 5 Dark - Accent 41"/>
    <w:basedOn w:val="TableNormal"/>
    <w:uiPriority w:val="50"/>
    <w:rsid w:val="005425B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customStyle="1" w:styleId="GridTable5Dark-Accent51">
    <w:name w:val="Grid Table 5 Dark - Accent 51"/>
    <w:basedOn w:val="TableNormal"/>
    <w:uiPriority w:val="50"/>
    <w:rsid w:val="005425B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customStyle="1" w:styleId="GridTable5Dark-Accent61">
    <w:name w:val="Grid Table 5 Dark - Accent 61"/>
    <w:basedOn w:val="TableNormal"/>
    <w:uiPriority w:val="50"/>
    <w:rsid w:val="005425B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customStyle="1" w:styleId="GridTable6Colorful1">
    <w:name w:val="Grid Table 6 Colorful1"/>
    <w:basedOn w:val="TableNormal"/>
    <w:uiPriority w:val="51"/>
    <w:rsid w:val="005425B0"/>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6Colorful-Accent11">
    <w:name w:val="Grid Table 6 Colorful - Accent 11"/>
    <w:basedOn w:val="TableNormal"/>
    <w:uiPriority w:val="51"/>
    <w:rsid w:val="005425B0"/>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6Colorful-Accent21">
    <w:name w:val="Grid Table 6 Colorful - Accent 21"/>
    <w:basedOn w:val="TableNormal"/>
    <w:uiPriority w:val="51"/>
    <w:rsid w:val="005425B0"/>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GridTable6Colorful-Accent31">
    <w:name w:val="Grid Table 6 Colorful - Accent 31"/>
    <w:basedOn w:val="TableNormal"/>
    <w:uiPriority w:val="51"/>
    <w:rsid w:val="005425B0"/>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GridTable6Colorful-Accent41">
    <w:name w:val="Grid Table 6 Colorful - Accent 41"/>
    <w:basedOn w:val="TableNormal"/>
    <w:uiPriority w:val="51"/>
    <w:rsid w:val="005425B0"/>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GridTable6Colorful-Accent51">
    <w:name w:val="Grid Table 6 Colorful - Accent 51"/>
    <w:basedOn w:val="TableNormal"/>
    <w:uiPriority w:val="51"/>
    <w:rsid w:val="005425B0"/>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6Colorful-Accent61">
    <w:name w:val="Grid Table 6 Colorful - Accent 61"/>
    <w:basedOn w:val="TableNormal"/>
    <w:uiPriority w:val="51"/>
    <w:rsid w:val="005425B0"/>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GridTable7Colorful1">
    <w:name w:val="Grid Table 7 Colorful1"/>
    <w:basedOn w:val="TableNormal"/>
    <w:uiPriority w:val="52"/>
    <w:rsid w:val="005425B0"/>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7Colorful-Accent11">
    <w:name w:val="Grid Table 7 Colorful - Accent 11"/>
    <w:basedOn w:val="TableNormal"/>
    <w:uiPriority w:val="52"/>
    <w:rsid w:val="005425B0"/>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customStyle="1" w:styleId="GridTable7Colorful-Accent21">
    <w:name w:val="Grid Table 7 Colorful - Accent 21"/>
    <w:basedOn w:val="TableNormal"/>
    <w:uiPriority w:val="52"/>
    <w:rsid w:val="005425B0"/>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customStyle="1" w:styleId="GridTable7Colorful-Accent31">
    <w:name w:val="Grid Table 7 Colorful - Accent 31"/>
    <w:basedOn w:val="TableNormal"/>
    <w:uiPriority w:val="52"/>
    <w:rsid w:val="005425B0"/>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customStyle="1" w:styleId="GridTable7Colorful-Accent41">
    <w:name w:val="Grid Table 7 Colorful - Accent 41"/>
    <w:basedOn w:val="TableNormal"/>
    <w:uiPriority w:val="52"/>
    <w:rsid w:val="005425B0"/>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customStyle="1" w:styleId="GridTable7Colorful-Accent51">
    <w:name w:val="Grid Table 7 Colorful - Accent 51"/>
    <w:basedOn w:val="TableNormal"/>
    <w:uiPriority w:val="52"/>
    <w:rsid w:val="005425B0"/>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customStyle="1" w:styleId="GridTable7Colorful-Accent61">
    <w:name w:val="Grid Table 7 Colorful - Accent 61"/>
    <w:basedOn w:val="TableNormal"/>
    <w:uiPriority w:val="52"/>
    <w:rsid w:val="005425B0"/>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character" w:styleId="HTMLAcronym">
    <w:name w:val="HTML Acronym"/>
    <w:basedOn w:val="DefaultParagraphFont"/>
    <w:uiPriority w:val="99"/>
    <w:semiHidden/>
    <w:unhideWhenUsed/>
    <w:rsid w:val="005425B0"/>
  </w:style>
  <w:style w:type="paragraph" w:styleId="HTMLAddress">
    <w:name w:val="HTML Address"/>
    <w:basedOn w:val="Normal"/>
    <w:link w:val="HTMLAddressChar"/>
    <w:uiPriority w:val="99"/>
    <w:semiHidden/>
    <w:unhideWhenUsed/>
    <w:rsid w:val="005425B0"/>
    <w:rPr>
      <w:i/>
      <w:iCs/>
      <w:sz w:val="24"/>
      <w:szCs w:val="24"/>
    </w:rPr>
  </w:style>
  <w:style w:type="character" w:customStyle="1" w:styleId="HTMLAddressChar">
    <w:name w:val="HTML Address Char"/>
    <w:basedOn w:val="DefaultParagraphFont"/>
    <w:link w:val="HTMLAddress"/>
    <w:uiPriority w:val="99"/>
    <w:semiHidden/>
    <w:rsid w:val="005425B0"/>
    <w:rPr>
      <w:i/>
      <w:iCs/>
      <w:sz w:val="24"/>
      <w:szCs w:val="24"/>
    </w:rPr>
  </w:style>
  <w:style w:type="character" w:styleId="HTMLCite">
    <w:name w:val="HTML Cite"/>
    <w:basedOn w:val="DefaultParagraphFont"/>
    <w:uiPriority w:val="99"/>
    <w:semiHidden/>
    <w:unhideWhenUsed/>
    <w:rsid w:val="005425B0"/>
    <w:rPr>
      <w:i/>
      <w:iCs/>
    </w:rPr>
  </w:style>
  <w:style w:type="character" w:styleId="HTMLCode">
    <w:name w:val="HTML Code"/>
    <w:basedOn w:val="DefaultParagraphFont"/>
    <w:uiPriority w:val="99"/>
    <w:semiHidden/>
    <w:unhideWhenUsed/>
    <w:rsid w:val="005425B0"/>
    <w:rPr>
      <w:rFonts w:ascii="Consolas" w:hAnsi="Consolas"/>
      <w:sz w:val="20"/>
      <w:szCs w:val="20"/>
    </w:rPr>
  </w:style>
  <w:style w:type="character" w:styleId="HTMLDefinition">
    <w:name w:val="HTML Definition"/>
    <w:basedOn w:val="DefaultParagraphFont"/>
    <w:uiPriority w:val="99"/>
    <w:semiHidden/>
    <w:unhideWhenUsed/>
    <w:rsid w:val="005425B0"/>
    <w:rPr>
      <w:i/>
      <w:iCs/>
    </w:rPr>
  </w:style>
  <w:style w:type="character" w:styleId="HTMLKeyboard">
    <w:name w:val="HTML Keyboard"/>
    <w:basedOn w:val="DefaultParagraphFont"/>
    <w:uiPriority w:val="99"/>
    <w:semiHidden/>
    <w:unhideWhenUsed/>
    <w:rsid w:val="005425B0"/>
    <w:rPr>
      <w:rFonts w:ascii="Consolas" w:hAnsi="Consolas"/>
      <w:sz w:val="20"/>
      <w:szCs w:val="20"/>
    </w:rPr>
  </w:style>
  <w:style w:type="paragraph" w:styleId="HTMLPreformatted">
    <w:name w:val="HTML Preformatted"/>
    <w:basedOn w:val="Normal"/>
    <w:link w:val="HTMLPreformattedChar"/>
    <w:uiPriority w:val="99"/>
    <w:unhideWhenUsed/>
    <w:rsid w:val="005425B0"/>
    <w:rPr>
      <w:rFonts w:ascii="Consolas" w:hAnsi="Consolas"/>
    </w:rPr>
  </w:style>
  <w:style w:type="character" w:customStyle="1" w:styleId="HTMLPreformattedChar">
    <w:name w:val="HTML Preformatted Char"/>
    <w:basedOn w:val="DefaultParagraphFont"/>
    <w:link w:val="HTMLPreformatted"/>
    <w:uiPriority w:val="99"/>
    <w:rsid w:val="005425B0"/>
    <w:rPr>
      <w:rFonts w:ascii="Consolas" w:hAnsi="Consolas"/>
    </w:rPr>
  </w:style>
  <w:style w:type="character" w:styleId="HTMLSample">
    <w:name w:val="HTML Sample"/>
    <w:basedOn w:val="DefaultParagraphFont"/>
    <w:uiPriority w:val="99"/>
    <w:semiHidden/>
    <w:unhideWhenUsed/>
    <w:rsid w:val="005425B0"/>
    <w:rPr>
      <w:rFonts w:ascii="Consolas" w:hAnsi="Consolas"/>
      <w:sz w:val="24"/>
      <w:szCs w:val="24"/>
    </w:rPr>
  </w:style>
  <w:style w:type="character" w:styleId="HTMLTypewriter">
    <w:name w:val="HTML Typewriter"/>
    <w:basedOn w:val="DefaultParagraphFont"/>
    <w:uiPriority w:val="99"/>
    <w:semiHidden/>
    <w:unhideWhenUsed/>
    <w:rsid w:val="005425B0"/>
    <w:rPr>
      <w:rFonts w:ascii="Consolas" w:hAnsi="Consolas"/>
      <w:sz w:val="20"/>
      <w:szCs w:val="20"/>
    </w:rPr>
  </w:style>
  <w:style w:type="character" w:styleId="HTMLVariable">
    <w:name w:val="HTML Variable"/>
    <w:basedOn w:val="DefaultParagraphFont"/>
    <w:uiPriority w:val="99"/>
    <w:semiHidden/>
    <w:unhideWhenUsed/>
    <w:rsid w:val="005425B0"/>
    <w:rPr>
      <w:i/>
      <w:iCs/>
    </w:rPr>
  </w:style>
  <w:style w:type="paragraph" w:styleId="Index1">
    <w:name w:val="index 1"/>
    <w:basedOn w:val="Normal"/>
    <w:next w:val="Normal"/>
    <w:autoRedefine/>
    <w:uiPriority w:val="99"/>
    <w:semiHidden/>
    <w:unhideWhenUsed/>
    <w:rsid w:val="005425B0"/>
    <w:pPr>
      <w:ind w:left="240" w:hanging="240"/>
    </w:pPr>
    <w:rPr>
      <w:sz w:val="24"/>
      <w:szCs w:val="24"/>
    </w:rPr>
  </w:style>
  <w:style w:type="paragraph" w:styleId="Index2">
    <w:name w:val="index 2"/>
    <w:basedOn w:val="Normal"/>
    <w:next w:val="Normal"/>
    <w:autoRedefine/>
    <w:uiPriority w:val="99"/>
    <w:semiHidden/>
    <w:unhideWhenUsed/>
    <w:rsid w:val="005425B0"/>
    <w:pPr>
      <w:ind w:left="480" w:hanging="240"/>
    </w:pPr>
    <w:rPr>
      <w:sz w:val="24"/>
      <w:szCs w:val="24"/>
    </w:rPr>
  </w:style>
  <w:style w:type="paragraph" w:styleId="Index3">
    <w:name w:val="index 3"/>
    <w:basedOn w:val="Normal"/>
    <w:next w:val="Normal"/>
    <w:autoRedefine/>
    <w:uiPriority w:val="99"/>
    <w:semiHidden/>
    <w:unhideWhenUsed/>
    <w:rsid w:val="005425B0"/>
    <w:pPr>
      <w:ind w:left="720" w:hanging="240"/>
    </w:pPr>
    <w:rPr>
      <w:sz w:val="24"/>
      <w:szCs w:val="24"/>
    </w:rPr>
  </w:style>
  <w:style w:type="paragraph" w:styleId="Index4">
    <w:name w:val="index 4"/>
    <w:basedOn w:val="Normal"/>
    <w:next w:val="Normal"/>
    <w:autoRedefine/>
    <w:uiPriority w:val="99"/>
    <w:semiHidden/>
    <w:unhideWhenUsed/>
    <w:rsid w:val="005425B0"/>
    <w:pPr>
      <w:ind w:left="960" w:hanging="240"/>
    </w:pPr>
    <w:rPr>
      <w:sz w:val="24"/>
      <w:szCs w:val="24"/>
    </w:rPr>
  </w:style>
  <w:style w:type="paragraph" w:styleId="Index5">
    <w:name w:val="index 5"/>
    <w:basedOn w:val="Normal"/>
    <w:next w:val="Normal"/>
    <w:autoRedefine/>
    <w:uiPriority w:val="99"/>
    <w:semiHidden/>
    <w:unhideWhenUsed/>
    <w:rsid w:val="005425B0"/>
    <w:pPr>
      <w:ind w:left="1200" w:hanging="240"/>
    </w:pPr>
    <w:rPr>
      <w:sz w:val="24"/>
      <w:szCs w:val="24"/>
    </w:rPr>
  </w:style>
  <w:style w:type="paragraph" w:styleId="Index6">
    <w:name w:val="index 6"/>
    <w:basedOn w:val="Normal"/>
    <w:next w:val="Normal"/>
    <w:autoRedefine/>
    <w:uiPriority w:val="99"/>
    <w:semiHidden/>
    <w:unhideWhenUsed/>
    <w:rsid w:val="005425B0"/>
    <w:pPr>
      <w:ind w:left="1440" w:hanging="240"/>
    </w:pPr>
    <w:rPr>
      <w:sz w:val="24"/>
      <w:szCs w:val="24"/>
    </w:rPr>
  </w:style>
  <w:style w:type="paragraph" w:styleId="Index7">
    <w:name w:val="index 7"/>
    <w:basedOn w:val="Normal"/>
    <w:next w:val="Normal"/>
    <w:autoRedefine/>
    <w:uiPriority w:val="99"/>
    <w:semiHidden/>
    <w:unhideWhenUsed/>
    <w:rsid w:val="005425B0"/>
    <w:pPr>
      <w:ind w:left="1680" w:hanging="240"/>
    </w:pPr>
    <w:rPr>
      <w:sz w:val="24"/>
      <w:szCs w:val="24"/>
    </w:rPr>
  </w:style>
  <w:style w:type="paragraph" w:styleId="Index8">
    <w:name w:val="index 8"/>
    <w:basedOn w:val="Normal"/>
    <w:next w:val="Normal"/>
    <w:autoRedefine/>
    <w:uiPriority w:val="99"/>
    <w:semiHidden/>
    <w:unhideWhenUsed/>
    <w:rsid w:val="005425B0"/>
    <w:pPr>
      <w:ind w:left="1920" w:hanging="240"/>
    </w:pPr>
    <w:rPr>
      <w:sz w:val="24"/>
      <w:szCs w:val="24"/>
    </w:rPr>
  </w:style>
  <w:style w:type="paragraph" w:styleId="Index9">
    <w:name w:val="index 9"/>
    <w:basedOn w:val="Normal"/>
    <w:next w:val="Normal"/>
    <w:autoRedefine/>
    <w:uiPriority w:val="99"/>
    <w:semiHidden/>
    <w:unhideWhenUsed/>
    <w:rsid w:val="005425B0"/>
    <w:pPr>
      <w:ind w:left="2160" w:hanging="240"/>
    </w:pPr>
    <w:rPr>
      <w:sz w:val="24"/>
      <w:szCs w:val="24"/>
    </w:rPr>
  </w:style>
  <w:style w:type="paragraph" w:styleId="IndexHeading">
    <w:name w:val="index heading"/>
    <w:basedOn w:val="Normal"/>
    <w:next w:val="Index1"/>
    <w:uiPriority w:val="99"/>
    <w:semiHidden/>
    <w:unhideWhenUsed/>
    <w:rsid w:val="005425B0"/>
    <w:rPr>
      <w:rFonts w:asciiTheme="majorHAnsi" w:eastAsiaTheme="majorEastAsia" w:hAnsiTheme="majorHAnsi" w:cstheme="majorBidi"/>
      <w:b/>
      <w:bCs/>
      <w:sz w:val="24"/>
      <w:szCs w:val="24"/>
    </w:rPr>
  </w:style>
  <w:style w:type="character" w:styleId="IntenseEmphasis">
    <w:name w:val="Intense Emphasis"/>
    <w:basedOn w:val="DefaultParagraphFont"/>
    <w:uiPriority w:val="99"/>
    <w:rsid w:val="005425B0"/>
    <w:rPr>
      <w:i/>
      <w:iCs/>
      <w:color w:val="4F81BD" w:themeColor="accent1"/>
    </w:rPr>
  </w:style>
  <w:style w:type="paragraph" w:styleId="IntenseQuote">
    <w:name w:val="Intense Quote"/>
    <w:basedOn w:val="Normal"/>
    <w:next w:val="Normal"/>
    <w:link w:val="IntenseQuoteChar"/>
    <w:uiPriority w:val="99"/>
    <w:rsid w:val="005425B0"/>
    <w:pPr>
      <w:pBdr>
        <w:top w:val="single" w:sz="4" w:space="10" w:color="4F81BD" w:themeColor="accent1"/>
        <w:bottom w:val="single" w:sz="4" w:space="10" w:color="4F81BD" w:themeColor="accent1"/>
      </w:pBdr>
      <w:spacing w:before="360" w:after="360"/>
      <w:ind w:left="864" w:right="864"/>
      <w:jc w:val="center"/>
    </w:pPr>
    <w:rPr>
      <w:i/>
      <w:iCs/>
      <w:color w:val="4F81BD" w:themeColor="accent1"/>
      <w:sz w:val="24"/>
      <w:szCs w:val="24"/>
    </w:rPr>
  </w:style>
  <w:style w:type="character" w:customStyle="1" w:styleId="IntenseQuoteChar">
    <w:name w:val="Intense Quote Char"/>
    <w:basedOn w:val="DefaultParagraphFont"/>
    <w:link w:val="IntenseQuote"/>
    <w:uiPriority w:val="99"/>
    <w:rsid w:val="005425B0"/>
    <w:rPr>
      <w:i/>
      <w:iCs/>
      <w:color w:val="4F81BD" w:themeColor="accent1"/>
      <w:sz w:val="24"/>
      <w:szCs w:val="24"/>
    </w:rPr>
  </w:style>
  <w:style w:type="character" w:styleId="IntenseReference">
    <w:name w:val="Intense Reference"/>
    <w:basedOn w:val="DefaultParagraphFont"/>
    <w:uiPriority w:val="99"/>
    <w:rsid w:val="005425B0"/>
    <w:rPr>
      <w:b/>
      <w:bCs/>
      <w:smallCaps/>
      <w:color w:val="4F81BD" w:themeColor="accent1"/>
      <w:spacing w:val="5"/>
    </w:rPr>
  </w:style>
  <w:style w:type="table" w:styleId="LightGrid">
    <w:name w:val="Light Grid"/>
    <w:basedOn w:val="TableNormal"/>
    <w:uiPriority w:val="62"/>
    <w:semiHidden/>
    <w:unhideWhenUsed/>
    <w:rsid w:val="005425B0"/>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5425B0"/>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semiHidden/>
    <w:unhideWhenUsed/>
    <w:rsid w:val="005425B0"/>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semiHidden/>
    <w:unhideWhenUsed/>
    <w:rsid w:val="005425B0"/>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semiHidden/>
    <w:unhideWhenUsed/>
    <w:rsid w:val="005425B0"/>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semiHidden/>
    <w:unhideWhenUsed/>
    <w:rsid w:val="005425B0"/>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semiHidden/>
    <w:unhideWhenUsed/>
    <w:rsid w:val="005425B0"/>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semiHidden/>
    <w:unhideWhenUsed/>
    <w:rsid w:val="005425B0"/>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5425B0"/>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semiHidden/>
    <w:unhideWhenUsed/>
    <w:rsid w:val="005425B0"/>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semiHidden/>
    <w:unhideWhenUsed/>
    <w:rsid w:val="005425B0"/>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semiHidden/>
    <w:unhideWhenUsed/>
    <w:rsid w:val="005425B0"/>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semiHidden/>
    <w:unhideWhenUsed/>
    <w:rsid w:val="005425B0"/>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semiHidden/>
    <w:unhideWhenUsed/>
    <w:rsid w:val="005425B0"/>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semiHidden/>
    <w:unhideWhenUsed/>
    <w:rsid w:val="005425B0"/>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5425B0"/>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semiHidden/>
    <w:unhideWhenUsed/>
    <w:rsid w:val="005425B0"/>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semiHidden/>
    <w:unhideWhenUsed/>
    <w:rsid w:val="005425B0"/>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semiHidden/>
    <w:unhideWhenUsed/>
    <w:rsid w:val="005425B0"/>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semiHidden/>
    <w:unhideWhenUsed/>
    <w:rsid w:val="005425B0"/>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semiHidden/>
    <w:unhideWhenUsed/>
    <w:rsid w:val="005425B0"/>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unhideWhenUsed/>
    <w:rsid w:val="005425B0"/>
  </w:style>
  <w:style w:type="paragraph" w:styleId="List">
    <w:name w:val="List"/>
    <w:basedOn w:val="Normal"/>
    <w:uiPriority w:val="99"/>
    <w:semiHidden/>
    <w:unhideWhenUsed/>
    <w:rsid w:val="005425B0"/>
    <w:pPr>
      <w:ind w:left="360" w:hanging="360"/>
      <w:contextualSpacing/>
    </w:pPr>
    <w:rPr>
      <w:sz w:val="24"/>
      <w:szCs w:val="24"/>
    </w:rPr>
  </w:style>
  <w:style w:type="paragraph" w:styleId="List2">
    <w:name w:val="List 2"/>
    <w:basedOn w:val="Normal"/>
    <w:uiPriority w:val="99"/>
    <w:semiHidden/>
    <w:unhideWhenUsed/>
    <w:rsid w:val="005425B0"/>
    <w:pPr>
      <w:ind w:left="720" w:hanging="360"/>
      <w:contextualSpacing/>
    </w:pPr>
    <w:rPr>
      <w:sz w:val="24"/>
      <w:szCs w:val="24"/>
    </w:rPr>
  </w:style>
  <w:style w:type="paragraph" w:styleId="List3">
    <w:name w:val="List 3"/>
    <w:basedOn w:val="Normal"/>
    <w:uiPriority w:val="99"/>
    <w:semiHidden/>
    <w:unhideWhenUsed/>
    <w:rsid w:val="005425B0"/>
    <w:pPr>
      <w:ind w:left="1080" w:hanging="360"/>
      <w:contextualSpacing/>
    </w:pPr>
    <w:rPr>
      <w:sz w:val="24"/>
      <w:szCs w:val="24"/>
    </w:rPr>
  </w:style>
  <w:style w:type="paragraph" w:styleId="List4">
    <w:name w:val="List 4"/>
    <w:basedOn w:val="Normal"/>
    <w:uiPriority w:val="99"/>
    <w:rsid w:val="005425B0"/>
    <w:pPr>
      <w:ind w:left="1440" w:hanging="360"/>
      <w:contextualSpacing/>
    </w:pPr>
    <w:rPr>
      <w:sz w:val="24"/>
      <w:szCs w:val="24"/>
    </w:rPr>
  </w:style>
  <w:style w:type="paragraph" w:styleId="List5">
    <w:name w:val="List 5"/>
    <w:basedOn w:val="Normal"/>
    <w:uiPriority w:val="99"/>
    <w:rsid w:val="005425B0"/>
    <w:pPr>
      <w:ind w:left="1800" w:hanging="360"/>
      <w:contextualSpacing/>
    </w:pPr>
    <w:rPr>
      <w:sz w:val="24"/>
      <w:szCs w:val="24"/>
    </w:rPr>
  </w:style>
  <w:style w:type="paragraph" w:styleId="ListBullet">
    <w:name w:val="List Bullet"/>
    <w:basedOn w:val="Normal"/>
    <w:uiPriority w:val="99"/>
    <w:semiHidden/>
    <w:unhideWhenUsed/>
    <w:rsid w:val="005425B0"/>
    <w:pPr>
      <w:numPr>
        <w:numId w:val="68"/>
      </w:numPr>
      <w:contextualSpacing/>
    </w:pPr>
    <w:rPr>
      <w:sz w:val="24"/>
      <w:szCs w:val="24"/>
    </w:rPr>
  </w:style>
  <w:style w:type="paragraph" w:styleId="ListBullet2">
    <w:name w:val="List Bullet 2"/>
    <w:basedOn w:val="Normal"/>
    <w:uiPriority w:val="99"/>
    <w:semiHidden/>
    <w:unhideWhenUsed/>
    <w:rsid w:val="005425B0"/>
    <w:pPr>
      <w:numPr>
        <w:numId w:val="69"/>
      </w:numPr>
      <w:contextualSpacing/>
    </w:pPr>
    <w:rPr>
      <w:sz w:val="24"/>
      <w:szCs w:val="24"/>
    </w:rPr>
  </w:style>
  <w:style w:type="paragraph" w:styleId="ListBullet3">
    <w:name w:val="List Bullet 3"/>
    <w:basedOn w:val="Normal"/>
    <w:uiPriority w:val="99"/>
    <w:semiHidden/>
    <w:unhideWhenUsed/>
    <w:rsid w:val="005425B0"/>
    <w:pPr>
      <w:numPr>
        <w:numId w:val="70"/>
      </w:numPr>
      <w:contextualSpacing/>
    </w:pPr>
    <w:rPr>
      <w:sz w:val="24"/>
      <w:szCs w:val="24"/>
    </w:rPr>
  </w:style>
  <w:style w:type="paragraph" w:styleId="ListBullet4">
    <w:name w:val="List Bullet 4"/>
    <w:basedOn w:val="Normal"/>
    <w:uiPriority w:val="99"/>
    <w:semiHidden/>
    <w:unhideWhenUsed/>
    <w:rsid w:val="005425B0"/>
    <w:pPr>
      <w:numPr>
        <w:numId w:val="71"/>
      </w:numPr>
      <w:contextualSpacing/>
    </w:pPr>
    <w:rPr>
      <w:sz w:val="24"/>
      <w:szCs w:val="24"/>
    </w:rPr>
  </w:style>
  <w:style w:type="paragraph" w:styleId="ListBullet5">
    <w:name w:val="List Bullet 5"/>
    <w:basedOn w:val="Normal"/>
    <w:uiPriority w:val="99"/>
    <w:semiHidden/>
    <w:unhideWhenUsed/>
    <w:rsid w:val="005425B0"/>
    <w:pPr>
      <w:numPr>
        <w:numId w:val="72"/>
      </w:numPr>
      <w:contextualSpacing/>
    </w:pPr>
    <w:rPr>
      <w:sz w:val="24"/>
      <w:szCs w:val="24"/>
    </w:rPr>
  </w:style>
  <w:style w:type="paragraph" w:styleId="ListContinue">
    <w:name w:val="List Continue"/>
    <w:basedOn w:val="Normal"/>
    <w:uiPriority w:val="99"/>
    <w:semiHidden/>
    <w:unhideWhenUsed/>
    <w:rsid w:val="005425B0"/>
    <w:pPr>
      <w:spacing w:after="120"/>
      <w:ind w:left="360"/>
      <w:contextualSpacing/>
    </w:pPr>
    <w:rPr>
      <w:sz w:val="24"/>
      <w:szCs w:val="24"/>
    </w:rPr>
  </w:style>
  <w:style w:type="paragraph" w:styleId="ListContinue2">
    <w:name w:val="List Continue 2"/>
    <w:basedOn w:val="Normal"/>
    <w:uiPriority w:val="99"/>
    <w:semiHidden/>
    <w:unhideWhenUsed/>
    <w:rsid w:val="005425B0"/>
    <w:pPr>
      <w:spacing w:after="120"/>
      <w:ind w:left="720"/>
      <w:contextualSpacing/>
    </w:pPr>
    <w:rPr>
      <w:sz w:val="24"/>
      <w:szCs w:val="24"/>
    </w:rPr>
  </w:style>
  <w:style w:type="paragraph" w:styleId="ListContinue3">
    <w:name w:val="List Continue 3"/>
    <w:basedOn w:val="Normal"/>
    <w:uiPriority w:val="99"/>
    <w:semiHidden/>
    <w:unhideWhenUsed/>
    <w:rsid w:val="005425B0"/>
    <w:pPr>
      <w:spacing w:after="120"/>
      <w:ind w:left="1080"/>
      <w:contextualSpacing/>
    </w:pPr>
    <w:rPr>
      <w:sz w:val="24"/>
      <w:szCs w:val="24"/>
    </w:rPr>
  </w:style>
  <w:style w:type="paragraph" w:styleId="ListContinue4">
    <w:name w:val="List Continue 4"/>
    <w:basedOn w:val="Normal"/>
    <w:uiPriority w:val="99"/>
    <w:semiHidden/>
    <w:unhideWhenUsed/>
    <w:rsid w:val="005425B0"/>
    <w:pPr>
      <w:spacing w:after="120"/>
      <w:ind w:left="1440"/>
      <w:contextualSpacing/>
    </w:pPr>
    <w:rPr>
      <w:sz w:val="24"/>
      <w:szCs w:val="24"/>
    </w:rPr>
  </w:style>
  <w:style w:type="paragraph" w:styleId="ListContinue5">
    <w:name w:val="List Continue 5"/>
    <w:basedOn w:val="Normal"/>
    <w:uiPriority w:val="99"/>
    <w:semiHidden/>
    <w:unhideWhenUsed/>
    <w:rsid w:val="005425B0"/>
    <w:pPr>
      <w:spacing w:after="120"/>
      <w:ind w:left="1800"/>
      <w:contextualSpacing/>
    </w:pPr>
    <w:rPr>
      <w:sz w:val="24"/>
      <w:szCs w:val="24"/>
    </w:rPr>
  </w:style>
  <w:style w:type="paragraph" w:styleId="ListNumber">
    <w:name w:val="List Number"/>
    <w:basedOn w:val="Normal"/>
    <w:uiPriority w:val="99"/>
    <w:rsid w:val="005425B0"/>
    <w:pPr>
      <w:numPr>
        <w:numId w:val="73"/>
      </w:numPr>
      <w:contextualSpacing/>
    </w:pPr>
    <w:rPr>
      <w:sz w:val="24"/>
      <w:szCs w:val="24"/>
    </w:rPr>
  </w:style>
  <w:style w:type="paragraph" w:styleId="ListNumber3">
    <w:name w:val="List Number 3"/>
    <w:basedOn w:val="Normal"/>
    <w:uiPriority w:val="99"/>
    <w:semiHidden/>
    <w:unhideWhenUsed/>
    <w:rsid w:val="005425B0"/>
    <w:pPr>
      <w:numPr>
        <w:numId w:val="74"/>
      </w:numPr>
      <w:contextualSpacing/>
    </w:pPr>
    <w:rPr>
      <w:sz w:val="24"/>
      <w:szCs w:val="24"/>
    </w:rPr>
  </w:style>
  <w:style w:type="paragraph" w:styleId="ListNumber4">
    <w:name w:val="List Number 4"/>
    <w:basedOn w:val="Normal"/>
    <w:uiPriority w:val="99"/>
    <w:semiHidden/>
    <w:unhideWhenUsed/>
    <w:rsid w:val="005425B0"/>
    <w:pPr>
      <w:numPr>
        <w:numId w:val="75"/>
      </w:numPr>
      <w:contextualSpacing/>
    </w:pPr>
    <w:rPr>
      <w:sz w:val="24"/>
      <w:szCs w:val="24"/>
    </w:rPr>
  </w:style>
  <w:style w:type="paragraph" w:styleId="ListNumber5">
    <w:name w:val="List Number 5"/>
    <w:basedOn w:val="Normal"/>
    <w:uiPriority w:val="99"/>
    <w:semiHidden/>
    <w:unhideWhenUsed/>
    <w:rsid w:val="005425B0"/>
    <w:pPr>
      <w:numPr>
        <w:numId w:val="76"/>
      </w:numPr>
      <w:contextualSpacing/>
    </w:pPr>
    <w:rPr>
      <w:sz w:val="24"/>
      <w:szCs w:val="24"/>
    </w:rPr>
  </w:style>
  <w:style w:type="table" w:customStyle="1" w:styleId="ListTable1Light1">
    <w:name w:val="List Table 1 Light1"/>
    <w:basedOn w:val="TableNormal"/>
    <w:uiPriority w:val="46"/>
    <w:rsid w:val="005425B0"/>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1Light-Accent11">
    <w:name w:val="List Table 1 Light - Accent 11"/>
    <w:basedOn w:val="TableNormal"/>
    <w:uiPriority w:val="46"/>
    <w:rsid w:val="005425B0"/>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1Light-Accent21">
    <w:name w:val="List Table 1 Light - Accent 21"/>
    <w:basedOn w:val="TableNormal"/>
    <w:uiPriority w:val="46"/>
    <w:rsid w:val="005425B0"/>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Table1Light-Accent31">
    <w:name w:val="List Table 1 Light - Accent 31"/>
    <w:basedOn w:val="TableNormal"/>
    <w:uiPriority w:val="46"/>
    <w:rsid w:val="005425B0"/>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1Light-Accent41">
    <w:name w:val="List Table 1 Light - Accent 41"/>
    <w:basedOn w:val="TableNormal"/>
    <w:uiPriority w:val="46"/>
    <w:rsid w:val="005425B0"/>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1Light-Accent51">
    <w:name w:val="List Table 1 Light - Accent 51"/>
    <w:basedOn w:val="TableNormal"/>
    <w:uiPriority w:val="46"/>
    <w:rsid w:val="005425B0"/>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1Light-Accent61">
    <w:name w:val="List Table 1 Light - Accent 61"/>
    <w:basedOn w:val="TableNormal"/>
    <w:uiPriority w:val="46"/>
    <w:rsid w:val="005425B0"/>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Table21">
    <w:name w:val="List Table 21"/>
    <w:basedOn w:val="TableNormal"/>
    <w:uiPriority w:val="47"/>
    <w:rsid w:val="005425B0"/>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2-Accent11">
    <w:name w:val="List Table 2 - Accent 11"/>
    <w:basedOn w:val="TableNormal"/>
    <w:uiPriority w:val="47"/>
    <w:rsid w:val="005425B0"/>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2-Accent21">
    <w:name w:val="List Table 2 - Accent 21"/>
    <w:basedOn w:val="TableNormal"/>
    <w:uiPriority w:val="47"/>
    <w:rsid w:val="005425B0"/>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Table2-Accent31">
    <w:name w:val="List Table 2 - Accent 31"/>
    <w:basedOn w:val="TableNormal"/>
    <w:uiPriority w:val="47"/>
    <w:rsid w:val="005425B0"/>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2-Accent41">
    <w:name w:val="List Table 2 - Accent 41"/>
    <w:basedOn w:val="TableNormal"/>
    <w:uiPriority w:val="47"/>
    <w:rsid w:val="005425B0"/>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2-Accent51">
    <w:name w:val="List Table 2 - Accent 51"/>
    <w:basedOn w:val="TableNormal"/>
    <w:uiPriority w:val="47"/>
    <w:rsid w:val="005425B0"/>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2-Accent61">
    <w:name w:val="List Table 2 - Accent 61"/>
    <w:basedOn w:val="TableNormal"/>
    <w:uiPriority w:val="47"/>
    <w:rsid w:val="005425B0"/>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Table31">
    <w:name w:val="List Table 31"/>
    <w:basedOn w:val="TableNormal"/>
    <w:uiPriority w:val="48"/>
    <w:rsid w:val="005425B0"/>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ListTable3-Accent11">
    <w:name w:val="List Table 3 - Accent 11"/>
    <w:basedOn w:val="TableNormal"/>
    <w:uiPriority w:val="48"/>
    <w:rsid w:val="005425B0"/>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customStyle="1" w:styleId="ListTable3-Accent21">
    <w:name w:val="List Table 3 - Accent 21"/>
    <w:basedOn w:val="TableNormal"/>
    <w:uiPriority w:val="48"/>
    <w:rsid w:val="005425B0"/>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customStyle="1" w:styleId="ListTable3-Accent31">
    <w:name w:val="List Table 3 - Accent 31"/>
    <w:basedOn w:val="TableNormal"/>
    <w:uiPriority w:val="48"/>
    <w:rsid w:val="005425B0"/>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customStyle="1" w:styleId="ListTable3-Accent41">
    <w:name w:val="List Table 3 - Accent 41"/>
    <w:basedOn w:val="TableNormal"/>
    <w:uiPriority w:val="48"/>
    <w:rsid w:val="005425B0"/>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customStyle="1" w:styleId="ListTable3-Accent51">
    <w:name w:val="List Table 3 - Accent 51"/>
    <w:basedOn w:val="TableNormal"/>
    <w:uiPriority w:val="48"/>
    <w:rsid w:val="005425B0"/>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customStyle="1" w:styleId="ListTable3-Accent61">
    <w:name w:val="List Table 3 - Accent 61"/>
    <w:basedOn w:val="TableNormal"/>
    <w:uiPriority w:val="48"/>
    <w:rsid w:val="005425B0"/>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customStyle="1" w:styleId="ListTable41">
    <w:name w:val="List Table 41"/>
    <w:basedOn w:val="TableNormal"/>
    <w:uiPriority w:val="49"/>
    <w:rsid w:val="005425B0"/>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4-Accent11">
    <w:name w:val="List Table 4 - Accent 11"/>
    <w:basedOn w:val="TableNormal"/>
    <w:uiPriority w:val="49"/>
    <w:rsid w:val="005425B0"/>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4-Accent21">
    <w:name w:val="List Table 4 - Accent 21"/>
    <w:basedOn w:val="TableNormal"/>
    <w:uiPriority w:val="49"/>
    <w:rsid w:val="005425B0"/>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Table4-Accent31">
    <w:name w:val="List Table 4 - Accent 31"/>
    <w:basedOn w:val="TableNormal"/>
    <w:uiPriority w:val="49"/>
    <w:rsid w:val="005425B0"/>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4-Accent41">
    <w:name w:val="List Table 4 - Accent 41"/>
    <w:basedOn w:val="TableNormal"/>
    <w:uiPriority w:val="49"/>
    <w:rsid w:val="005425B0"/>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4-Accent51">
    <w:name w:val="List Table 4 - Accent 51"/>
    <w:basedOn w:val="TableNormal"/>
    <w:uiPriority w:val="49"/>
    <w:rsid w:val="005425B0"/>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4-Accent61">
    <w:name w:val="List Table 4 - Accent 61"/>
    <w:basedOn w:val="TableNormal"/>
    <w:uiPriority w:val="49"/>
    <w:rsid w:val="005425B0"/>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Table5Dark1">
    <w:name w:val="List Table 5 Dark1"/>
    <w:basedOn w:val="TableNormal"/>
    <w:uiPriority w:val="50"/>
    <w:rsid w:val="005425B0"/>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11">
    <w:name w:val="List Table 5 Dark - Accent 11"/>
    <w:basedOn w:val="TableNormal"/>
    <w:uiPriority w:val="50"/>
    <w:rsid w:val="005425B0"/>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21">
    <w:name w:val="List Table 5 Dark - Accent 21"/>
    <w:basedOn w:val="TableNormal"/>
    <w:uiPriority w:val="50"/>
    <w:rsid w:val="005425B0"/>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31">
    <w:name w:val="List Table 5 Dark - Accent 31"/>
    <w:basedOn w:val="TableNormal"/>
    <w:uiPriority w:val="50"/>
    <w:rsid w:val="005425B0"/>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41">
    <w:name w:val="List Table 5 Dark - Accent 41"/>
    <w:basedOn w:val="TableNormal"/>
    <w:uiPriority w:val="50"/>
    <w:rsid w:val="005425B0"/>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51">
    <w:name w:val="List Table 5 Dark - Accent 51"/>
    <w:basedOn w:val="TableNormal"/>
    <w:uiPriority w:val="50"/>
    <w:rsid w:val="005425B0"/>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61">
    <w:name w:val="List Table 5 Dark - Accent 61"/>
    <w:basedOn w:val="TableNormal"/>
    <w:uiPriority w:val="50"/>
    <w:rsid w:val="005425B0"/>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6Colorful1">
    <w:name w:val="List Table 6 Colorful1"/>
    <w:basedOn w:val="TableNormal"/>
    <w:uiPriority w:val="51"/>
    <w:rsid w:val="005425B0"/>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6Colorful-Accent11">
    <w:name w:val="List Table 6 Colorful - Accent 11"/>
    <w:basedOn w:val="TableNormal"/>
    <w:uiPriority w:val="51"/>
    <w:rsid w:val="005425B0"/>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6Colorful-Accent21">
    <w:name w:val="List Table 6 Colorful - Accent 21"/>
    <w:basedOn w:val="TableNormal"/>
    <w:uiPriority w:val="51"/>
    <w:rsid w:val="005425B0"/>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Table6Colorful-Accent31">
    <w:name w:val="List Table 6 Colorful - Accent 31"/>
    <w:basedOn w:val="TableNormal"/>
    <w:uiPriority w:val="51"/>
    <w:rsid w:val="005425B0"/>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6Colorful-Accent41">
    <w:name w:val="List Table 6 Colorful - Accent 41"/>
    <w:basedOn w:val="TableNormal"/>
    <w:uiPriority w:val="51"/>
    <w:rsid w:val="005425B0"/>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6Colorful-Accent51">
    <w:name w:val="List Table 6 Colorful - Accent 51"/>
    <w:basedOn w:val="TableNormal"/>
    <w:uiPriority w:val="51"/>
    <w:rsid w:val="005425B0"/>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6Colorful-Accent61">
    <w:name w:val="List Table 6 Colorful - Accent 61"/>
    <w:basedOn w:val="TableNormal"/>
    <w:uiPriority w:val="51"/>
    <w:rsid w:val="005425B0"/>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Table7Colorful1">
    <w:name w:val="List Table 7 Colorful1"/>
    <w:basedOn w:val="TableNormal"/>
    <w:uiPriority w:val="52"/>
    <w:rsid w:val="005425B0"/>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11">
    <w:name w:val="List Table 7 Colorful - Accent 11"/>
    <w:basedOn w:val="TableNormal"/>
    <w:uiPriority w:val="52"/>
    <w:rsid w:val="005425B0"/>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21">
    <w:name w:val="List Table 7 Colorful - Accent 21"/>
    <w:basedOn w:val="TableNormal"/>
    <w:uiPriority w:val="52"/>
    <w:rsid w:val="005425B0"/>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31">
    <w:name w:val="List Table 7 Colorful - Accent 31"/>
    <w:basedOn w:val="TableNormal"/>
    <w:uiPriority w:val="52"/>
    <w:rsid w:val="005425B0"/>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41">
    <w:name w:val="List Table 7 Colorful - Accent 41"/>
    <w:basedOn w:val="TableNormal"/>
    <w:uiPriority w:val="52"/>
    <w:rsid w:val="005425B0"/>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51">
    <w:name w:val="List Table 7 Colorful - Accent 51"/>
    <w:basedOn w:val="TableNormal"/>
    <w:uiPriority w:val="52"/>
    <w:rsid w:val="005425B0"/>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61">
    <w:name w:val="List Table 7 Colorful - Accent 61"/>
    <w:basedOn w:val="TableNormal"/>
    <w:uiPriority w:val="52"/>
    <w:rsid w:val="005425B0"/>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5425B0"/>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uiPriority w:val="99"/>
    <w:semiHidden/>
    <w:rsid w:val="005425B0"/>
    <w:rPr>
      <w:rFonts w:ascii="Consolas" w:hAnsi="Consolas"/>
    </w:rPr>
  </w:style>
  <w:style w:type="table" w:styleId="MediumGrid1">
    <w:name w:val="Medium Grid 1"/>
    <w:basedOn w:val="TableNormal"/>
    <w:uiPriority w:val="67"/>
    <w:semiHidden/>
    <w:unhideWhenUsed/>
    <w:rsid w:val="005425B0"/>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5425B0"/>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semiHidden/>
    <w:unhideWhenUsed/>
    <w:rsid w:val="005425B0"/>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semiHidden/>
    <w:unhideWhenUsed/>
    <w:rsid w:val="005425B0"/>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semiHidden/>
    <w:unhideWhenUsed/>
    <w:rsid w:val="005425B0"/>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semiHidden/>
    <w:unhideWhenUsed/>
    <w:rsid w:val="005425B0"/>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semiHidden/>
    <w:unhideWhenUsed/>
    <w:rsid w:val="005425B0"/>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semiHidden/>
    <w:unhideWhenUsed/>
    <w:rsid w:val="005425B0"/>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5425B0"/>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5425B0"/>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5425B0"/>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5425B0"/>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5425B0"/>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5425B0"/>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5425B0"/>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5425B0"/>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semiHidden/>
    <w:unhideWhenUsed/>
    <w:rsid w:val="005425B0"/>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semiHidden/>
    <w:unhideWhenUsed/>
    <w:rsid w:val="005425B0"/>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semiHidden/>
    <w:unhideWhenUsed/>
    <w:rsid w:val="005425B0"/>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semiHidden/>
    <w:unhideWhenUsed/>
    <w:rsid w:val="005425B0"/>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semiHidden/>
    <w:unhideWhenUsed/>
    <w:rsid w:val="005425B0"/>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semiHidden/>
    <w:unhideWhenUsed/>
    <w:rsid w:val="005425B0"/>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5425B0"/>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semiHidden/>
    <w:unhideWhenUsed/>
    <w:rsid w:val="005425B0"/>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semiHidden/>
    <w:unhideWhenUsed/>
    <w:rsid w:val="005425B0"/>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semiHidden/>
    <w:unhideWhenUsed/>
    <w:rsid w:val="005425B0"/>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semiHidden/>
    <w:unhideWhenUsed/>
    <w:rsid w:val="005425B0"/>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semiHidden/>
    <w:unhideWhenUsed/>
    <w:rsid w:val="005425B0"/>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semiHidden/>
    <w:unhideWhenUsed/>
    <w:rsid w:val="005425B0"/>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5425B0"/>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5425B0"/>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5425B0"/>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5425B0"/>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5425B0"/>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5425B0"/>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5425B0"/>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5425B0"/>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5425B0"/>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5425B0"/>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5425B0"/>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5425B0"/>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5425B0"/>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5425B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unhideWhenUsed/>
    <w:rsid w:val="005425B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unhideWhenUsed/>
    <w:rsid w:val="005425B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unhideWhenUsed/>
    <w:rsid w:val="005425B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unhideWhenUsed/>
    <w:rsid w:val="005425B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unhideWhenUsed/>
    <w:rsid w:val="005425B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unhideWhenUsed/>
    <w:rsid w:val="005425B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rsid w:val="005425B0"/>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5425B0"/>
    <w:rPr>
      <w:rFonts w:asciiTheme="majorHAnsi" w:eastAsiaTheme="majorEastAsia" w:hAnsiTheme="majorHAnsi" w:cstheme="majorBidi"/>
      <w:sz w:val="24"/>
      <w:szCs w:val="24"/>
      <w:shd w:val="pct20" w:color="auto" w:fill="auto"/>
    </w:rPr>
  </w:style>
  <w:style w:type="paragraph" w:styleId="NoSpacing">
    <w:name w:val="No Spacing"/>
    <w:link w:val="NoSpacingChar"/>
    <w:uiPriority w:val="99"/>
    <w:qFormat/>
    <w:rsid w:val="005425B0"/>
    <w:rPr>
      <w:sz w:val="24"/>
      <w:szCs w:val="24"/>
    </w:rPr>
  </w:style>
  <w:style w:type="paragraph" w:styleId="NormalIndent">
    <w:name w:val="Normal Indent"/>
    <w:basedOn w:val="Normal"/>
    <w:uiPriority w:val="99"/>
    <w:semiHidden/>
    <w:unhideWhenUsed/>
    <w:rsid w:val="005425B0"/>
    <w:pPr>
      <w:ind w:left="720"/>
    </w:pPr>
    <w:rPr>
      <w:sz w:val="24"/>
      <w:szCs w:val="24"/>
    </w:rPr>
  </w:style>
  <w:style w:type="paragraph" w:customStyle="1" w:styleId="NoteHeading1">
    <w:name w:val="Note Heading1"/>
    <w:basedOn w:val="Normal"/>
    <w:next w:val="Normal"/>
    <w:link w:val="NoteHeadingChar"/>
    <w:uiPriority w:val="99"/>
    <w:semiHidden/>
    <w:unhideWhenUsed/>
    <w:rsid w:val="005425B0"/>
    <w:rPr>
      <w:sz w:val="24"/>
      <w:szCs w:val="24"/>
    </w:rPr>
  </w:style>
  <w:style w:type="character" w:customStyle="1" w:styleId="NoteHeadingChar">
    <w:name w:val="Note Heading Char"/>
    <w:basedOn w:val="DefaultParagraphFont"/>
    <w:link w:val="NoteHeading1"/>
    <w:uiPriority w:val="99"/>
    <w:semiHidden/>
    <w:rsid w:val="005425B0"/>
    <w:rPr>
      <w:sz w:val="24"/>
      <w:szCs w:val="24"/>
    </w:rPr>
  </w:style>
  <w:style w:type="character" w:styleId="PlaceholderText">
    <w:name w:val="Placeholder Text"/>
    <w:basedOn w:val="DefaultParagraphFont"/>
    <w:uiPriority w:val="99"/>
    <w:semiHidden/>
    <w:rsid w:val="005425B0"/>
    <w:rPr>
      <w:color w:val="808080"/>
    </w:rPr>
  </w:style>
  <w:style w:type="table" w:customStyle="1" w:styleId="PlainTable11">
    <w:name w:val="Plain Table 11"/>
    <w:basedOn w:val="TableNormal"/>
    <w:uiPriority w:val="41"/>
    <w:rsid w:val="005425B0"/>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21">
    <w:name w:val="Plain Table 21"/>
    <w:basedOn w:val="TableNormal"/>
    <w:uiPriority w:val="42"/>
    <w:rsid w:val="005425B0"/>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31">
    <w:name w:val="Plain Table 31"/>
    <w:basedOn w:val="TableNormal"/>
    <w:uiPriority w:val="43"/>
    <w:rsid w:val="005425B0"/>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41">
    <w:name w:val="Plain Table 41"/>
    <w:basedOn w:val="TableNormal"/>
    <w:uiPriority w:val="44"/>
    <w:rsid w:val="005425B0"/>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51">
    <w:name w:val="Plain Table 51"/>
    <w:basedOn w:val="TableNormal"/>
    <w:uiPriority w:val="45"/>
    <w:rsid w:val="005425B0"/>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PlainTextChar">
    <w:name w:val="Plain Text Char"/>
    <w:basedOn w:val="DefaultParagraphFont"/>
    <w:link w:val="PlainText"/>
    <w:uiPriority w:val="99"/>
    <w:rsid w:val="005425B0"/>
    <w:rPr>
      <w:rFonts w:ascii="Courier New" w:hAnsi="Courier New"/>
    </w:rPr>
  </w:style>
  <w:style w:type="paragraph" w:styleId="Quote">
    <w:name w:val="Quote"/>
    <w:basedOn w:val="Normal"/>
    <w:next w:val="Normal"/>
    <w:link w:val="QuoteChar"/>
    <w:uiPriority w:val="99"/>
    <w:rsid w:val="005425B0"/>
    <w:pPr>
      <w:spacing w:before="200" w:after="160"/>
      <w:ind w:left="864" w:right="864"/>
      <w:jc w:val="center"/>
    </w:pPr>
    <w:rPr>
      <w:i/>
      <w:iCs/>
      <w:color w:val="404040" w:themeColor="text1" w:themeTint="BF"/>
      <w:sz w:val="24"/>
      <w:szCs w:val="24"/>
    </w:rPr>
  </w:style>
  <w:style w:type="character" w:customStyle="1" w:styleId="QuoteChar">
    <w:name w:val="Quote Char"/>
    <w:basedOn w:val="DefaultParagraphFont"/>
    <w:link w:val="Quote"/>
    <w:uiPriority w:val="99"/>
    <w:rsid w:val="005425B0"/>
    <w:rPr>
      <w:i/>
      <w:iCs/>
      <w:color w:val="404040" w:themeColor="text1" w:themeTint="BF"/>
      <w:sz w:val="24"/>
      <w:szCs w:val="24"/>
    </w:rPr>
  </w:style>
  <w:style w:type="paragraph" w:styleId="Salutation">
    <w:name w:val="Salutation"/>
    <w:basedOn w:val="Normal"/>
    <w:next w:val="Normal"/>
    <w:link w:val="SalutationChar"/>
    <w:uiPriority w:val="99"/>
    <w:rsid w:val="005425B0"/>
    <w:rPr>
      <w:sz w:val="24"/>
      <w:szCs w:val="24"/>
    </w:rPr>
  </w:style>
  <w:style w:type="character" w:customStyle="1" w:styleId="SalutationChar">
    <w:name w:val="Salutation Char"/>
    <w:basedOn w:val="DefaultParagraphFont"/>
    <w:link w:val="Salutation"/>
    <w:uiPriority w:val="99"/>
    <w:rsid w:val="005425B0"/>
    <w:rPr>
      <w:sz w:val="24"/>
      <w:szCs w:val="24"/>
    </w:rPr>
  </w:style>
  <w:style w:type="character" w:customStyle="1" w:styleId="SignatureChar">
    <w:name w:val="Signature Char"/>
    <w:basedOn w:val="DefaultParagraphFont"/>
    <w:link w:val="Signature"/>
    <w:uiPriority w:val="99"/>
    <w:rsid w:val="005425B0"/>
  </w:style>
  <w:style w:type="character" w:styleId="SubtleEmphasis">
    <w:name w:val="Subtle Emphasis"/>
    <w:basedOn w:val="DefaultParagraphFont"/>
    <w:uiPriority w:val="99"/>
    <w:rsid w:val="005425B0"/>
    <w:rPr>
      <w:i/>
      <w:iCs/>
      <w:color w:val="404040" w:themeColor="text1" w:themeTint="BF"/>
    </w:rPr>
  </w:style>
  <w:style w:type="character" w:styleId="SubtleReference">
    <w:name w:val="Subtle Reference"/>
    <w:basedOn w:val="DefaultParagraphFont"/>
    <w:uiPriority w:val="99"/>
    <w:rsid w:val="005425B0"/>
    <w:rPr>
      <w:smallCaps/>
      <w:color w:val="5A5A5A" w:themeColor="text1" w:themeTint="A5"/>
    </w:rPr>
  </w:style>
  <w:style w:type="table" w:styleId="Table3Deffects1">
    <w:name w:val="Table 3D effects 1"/>
    <w:basedOn w:val="TableNormal"/>
    <w:semiHidden/>
    <w:unhideWhenUsed/>
    <w:rsid w:val="005425B0"/>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5425B0"/>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5425B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5425B0"/>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5425B0"/>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5425B0"/>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5425B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5425B0"/>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5425B0"/>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5425B0"/>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5425B0"/>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5425B0"/>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5425B0"/>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5425B0"/>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5425B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5425B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5425B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unhideWhenUsed/>
    <w:rsid w:val="005425B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5425B0"/>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5425B0"/>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5425B0"/>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5425B0"/>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5425B0"/>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5425B0"/>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5425B0"/>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GridLight1">
    <w:name w:val="Table Grid Light1"/>
    <w:basedOn w:val="TableNormal"/>
    <w:uiPriority w:val="40"/>
    <w:rsid w:val="005425B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5425B0"/>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5425B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5425B0"/>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5425B0"/>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5425B0"/>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5425B0"/>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5425B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5425B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5425B0"/>
    <w:pPr>
      <w:ind w:left="240" w:hanging="240"/>
    </w:pPr>
    <w:rPr>
      <w:sz w:val="24"/>
      <w:szCs w:val="24"/>
    </w:rPr>
  </w:style>
  <w:style w:type="paragraph" w:styleId="TableofFigures">
    <w:name w:val="table of figures"/>
    <w:basedOn w:val="Normal"/>
    <w:next w:val="Normal"/>
    <w:uiPriority w:val="99"/>
    <w:semiHidden/>
    <w:unhideWhenUsed/>
    <w:rsid w:val="005425B0"/>
    <w:rPr>
      <w:sz w:val="24"/>
      <w:szCs w:val="24"/>
    </w:rPr>
  </w:style>
  <w:style w:type="table" w:styleId="TableProfessional">
    <w:name w:val="Table Professional"/>
    <w:basedOn w:val="TableNormal"/>
    <w:semiHidden/>
    <w:unhideWhenUsed/>
    <w:rsid w:val="005425B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5425B0"/>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5425B0"/>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5425B0"/>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5425B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5425B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5425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5425B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5425B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5425B0"/>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5425B0"/>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99"/>
    <w:semiHidden/>
    <w:unhideWhenUsed/>
    <w:qFormat/>
    <w:rsid w:val="005425B0"/>
    <w:pPr>
      <w:keepLines/>
      <w:numPr>
        <w:numId w:val="0"/>
      </w:numPr>
      <w:spacing w:before="240" w:after="0"/>
      <w:outlineLvl w:val="9"/>
    </w:pPr>
    <w:rPr>
      <w:rFonts w:asciiTheme="majorHAnsi" w:eastAsiaTheme="majorEastAsia" w:hAnsiTheme="majorHAnsi" w:cstheme="majorBidi"/>
      <w:b w:val="0"/>
      <w:color w:val="365F91" w:themeColor="accent1" w:themeShade="BF"/>
      <w:kern w:val="0"/>
      <w:sz w:val="32"/>
      <w:szCs w:val="32"/>
    </w:rPr>
  </w:style>
  <w:style w:type="character" w:customStyle="1" w:styleId="ANSH2Char">
    <w:name w:val="ANSH2 Char"/>
    <w:basedOn w:val="DefaultParagraphFont"/>
    <w:link w:val="ANSH2"/>
    <w:locked/>
    <w:rsid w:val="005425B0"/>
    <w:rPr>
      <w:rFonts w:ascii="Arial" w:hAnsi="Arial"/>
      <w:b/>
      <w:sz w:val="28"/>
      <w:szCs w:val="24"/>
      <w:shd w:val="pct15" w:color="auto" w:fill="auto"/>
    </w:rPr>
  </w:style>
  <w:style w:type="character" w:customStyle="1" w:styleId="BulletChar">
    <w:name w:val="Bullet Char"/>
    <w:aliases w:val="symbol Char,Bullet Char1,symbol Char Char1,symbol Char Char"/>
    <w:link w:val="Bullet"/>
    <w:locked/>
    <w:rsid w:val="005425B0"/>
    <w:rPr>
      <w:rFonts w:ascii="Garamond" w:hAnsi="Garamond"/>
      <w:snapToGrid w:val="0"/>
      <w:sz w:val="24"/>
    </w:rPr>
  </w:style>
  <w:style w:type="character" w:customStyle="1" w:styleId="ANSH5Char">
    <w:name w:val="ANSH5 Char"/>
    <w:basedOn w:val="DefaultParagraphFont"/>
    <w:link w:val="ANSH5"/>
    <w:locked/>
    <w:rsid w:val="005425B0"/>
    <w:rPr>
      <w:rFonts w:ascii="Times New Roman Bold" w:hAnsi="Times New Roman Bold"/>
      <w:b/>
      <w:caps/>
      <w:sz w:val="24"/>
      <w:szCs w:val="24"/>
    </w:rPr>
  </w:style>
  <w:style w:type="paragraph" w:customStyle="1" w:styleId="ANSH5">
    <w:name w:val="ANSH5"/>
    <w:next w:val="Normal"/>
    <w:link w:val="ANSH5Char"/>
    <w:autoRedefine/>
    <w:rsid w:val="005425B0"/>
    <w:pPr>
      <w:spacing w:line="360" w:lineRule="auto"/>
      <w:ind w:left="360"/>
    </w:pPr>
    <w:rPr>
      <w:rFonts w:ascii="Times New Roman Bold" w:hAnsi="Times New Roman Bold"/>
      <w:b/>
      <w:caps/>
      <w:sz w:val="24"/>
      <w:szCs w:val="24"/>
    </w:rPr>
  </w:style>
  <w:style w:type="paragraph" w:customStyle="1" w:styleId="ParagraphAlpha">
    <w:name w:val="Paragraph Alpha"/>
    <w:basedOn w:val="Normal"/>
    <w:autoRedefine/>
    <w:qFormat/>
    <w:rsid w:val="005425B0"/>
    <w:pPr>
      <w:numPr>
        <w:numId w:val="77"/>
      </w:numPr>
      <w:spacing w:before="60" w:after="120" w:line="360" w:lineRule="auto"/>
      <w:contextualSpacing/>
    </w:pPr>
    <w:rPr>
      <w:noProof/>
      <w:color w:val="000000" w:themeColor="text1"/>
      <w:sz w:val="24"/>
      <w:szCs w:val="24"/>
    </w:rPr>
  </w:style>
  <w:style w:type="paragraph" w:customStyle="1" w:styleId="CM102">
    <w:name w:val="CM102"/>
    <w:basedOn w:val="Default"/>
    <w:next w:val="Default"/>
    <w:uiPriority w:val="99"/>
    <w:rsid w:val="005425B0"/>
    <w:rPr>
      <w:color w:val="auto"/>
    </w:rPr>
  </w:style>
  <w:style w:type="paragraph" w:customStyle="1" w:styleId="CM103">
    <w:name w:val="CM103"/>
    <w:basedOn w:val="Default"/>
    <w:next w:val="Default"/>
    <w:uiPriority w:val="99"/>
    <w:rsid w:val="005425B0"/>
    <w:rPr>
      <w:color w:val="auto"/>
    </w:rPr>
  </w:style>
  <w:style w:type="paragraph" w:customStyle="1" w:styleId="CM15">
    <w:name w:val="CM15"/>
    <w:basedOn w:val="Default"/>
    <w:next w:val="Default"/>
    <w:uiPriority w:val="99"/>
    <w:rsid w:val="005425B0"/>
    <w:pPr>
      <w:spacing w:line="256" w:lineRule="atLeast"/>
    </w:pPr>
    <w:rPr>
      <w:color w:val="auto"/>
    </w:rPr>
  </w:style>
  <w:style w:type="paragraph" w:customStyle="1" w:styleId="CM109">
    <w:name w:val="CM109"/>
    <w:basedOn w:val="Default"/>
    <w:next w:val="Default"/>
    <w:uiPriority w:val="99"/>
    <w:rsid w:val="005425B0"/>
    <w:rPr>
      <w:color w:val="auto"/>
    </w:rPr>
  </w:style>
  <w:style w:type="paragraph" w:customStyle="1" w:styleId="CM3">
    <w:name w:val="CM3"/>
    <w:basedOn w:val="Default"/>
    <w:next w:val="Default"/>
    <w:uiPriority w:val="99"/>
    <w:rsid w:val="005425B0"/>
    <w:pPr>
      <w:spacing w:line="468" w:lineRule="atLeast"/>
    </w:pPr>
    <w:rPr>
      <w:color w:val="auto"/>
    </w:rPr>
  </w:style>
  <w:style w:type="paragraph" w:customStyle="1" w:styleId="CM111">
    <w:name w:val="CM111"/>
    <w:basedOn w:val="Default"/>
    <w:next w:val="Default"/>
    <w:uiPriority w:val="99"/>
    <w:rsid w:val="005425B0"/>
    <w:rPr>
      <w:color w:val="auto"/>
    </w:rPr>
  </w:style>
  <w:style w:type="character" w:customStyle="1" w:styleId="articletext1">
    <w:name w:val="articletext1"/>
    <w:basedOn w:val="DefaultParagraphFont"/>
    <w:rsid w:val="005425B0"/>
    <w:rPr>
      <w:rFonts w:ascii="Verdana" w:hAnsi="Verdana" w:hint="default"/>
      <w:b w:val="0"/>
      <w:bCs w:val="0"/>
      <w:color w:val="000000"/>
      <w:sz w:val="17"/>
      <w:szCs w:val="17"/>
    </w:rPr>
  </w:style>
  <w:style w:type="character" w:customStyle="1" w:styleId="baec5a81-e4d6-4674-97f3-e9220f0136c1">
    <w:name w:val="baec5a81-e4d6-4674-97f3-e9220f0136c1"/>
    <w:basedOn w:val="DefaultParagraphFont"/>
    <w:rsid w:val="005425B0"/>
  </w:style>
  <w:style w:type="paragraph" w:customStyle="1" w:styleId="OutHead1">
    <w:name w:val="OutHead1"/>
    <w:basedOn w:val="Normal"/>
    <w:next w:val="Normal"/>
    <w:rsid w:val="005425B0"/>
    <w:pPr>
      <w:numPr>
        <w:numId w:val="78"/>
      </w:numPr>
      <w:spacing w:after="240"/>
      <w:outlineLvl w:val="0"/>
    </w:pPr>
    <w:rPr>
      <w:b/>
      <w:color w:val="000000"/>
      <w:sz w:val="24"/>
    </w:rPr>
  </w:style>
  <w:style w:type="paragraph" w:customStyle="1" w:styleId="OutHead2">
    <w:name w:val="OutHead2"/>
    <w:basedOn w:val="Normal"/>
    <w:next w:val="Normal"/>
    <w:rsid w:val="005425B0"/>
    <w:pPr>
      <w:numPr>
        <w:ilvl w:val="1"/>
        <w:numId w:val="78"/>
      </w:numPr>
      <w:spacing w:after="240"/>
      <w:outlineLvl w:val="1"/>
    </w:pPr>
    <w:rPr>
      <w:b/>
      <w:color w:val="000000"/>
      <w:sz w:val="24"/>
    </w:rPr>
  </w:style>
  <w:style w:type="paragraph" w:customStyle="1" w:styleId="OutHead3">
    <w:name w:val="OutHead3"/>
    <w:basedOn w:val="Normal"/>
    <w:next w:val="Normal"/>
    <w:rsid w:val="005425B0"/>
    <w:pPr>
      <w:numPr>
        <w:ilvl w:val="2"/>
        <w:numId w:val="78"/>
      </w:numPr>
      <w:tabs>
        <w:tab w:val="num" w:pos="3060"/>
      </w:tabs>
      <w:spacing w:after="240"/>
      <w:outlineLvl w:val="2"/>
    </w:pPr>
    <w:rPr>
      <w:color w:val="000000"/>
      <w:sz w:val="24"/>
      <w:szCs w:val="24"/>
    </w:rPr>
  </w:style>
  <w:style w:type="paragraph" w:customStyle="1" w:styleId="OutHead4">
    <w:name w:val="OutHead4"/>
    <w:basedOn w:val="Normal"/>
    <w:next w:val="Normal"/>
    <w:rsid w:val="005425B0"/>
    <w:pPr>
      <w:numPr>
        <w:ilvl w:val="3"/>
        <w:numId w:val="78"/>
      </w:numPr>
      <w:tabs>
        <w:tab w:val="num" w:pos="4140"/>
      </w:tabs>
      <w:spacing w:after="240"/>
      <w:ind w:firstLine="3060"/>
      <w:outlineLvl w:val="3"/>
    </w:pPr>
    <w:rPr>
      <w:color w:val="000000"/>
      <w:sz w:val="24"/>
      <w:szCs w:val="24"/>
    </w:rPr>
  </w:style>
  <w:style w:type="paragraph" w:customStyle="1" w:styleId="OutHead5">
    <w:name w:val="OutHead5"/>
    <w:basedOn w:val="Normal"/>
    <w:next w:val="Normal"/>
    <w:rsid w:val="005425B0"/>
    <w:pPr>
      <w:numPr>
        <w:ilvl w:val="4"/>
        <w:numId w:val="78"/>
      </w:numPr>
      <w:tabs>
        <w:tab w:val="num" w:pos="5220"/>
      </w:tabs>
      <w:spacing w:after="240"/>
      <w:ind w:firstLine="4140"/>
      <w:outlineLvl w:val="4"/>
    </w:pPr>
    <w:rPr>
      <w:bCs/>
      <w:color w:val="000000"/>
      <w:sz w:val="24"/>
    </w:rPr>
  </w:style>
  <w:style w:type="paragraph" w:customStyle="1" w:styleId="OutHead6">
    <w:name w:val="OutHead6"/>
    <w:basedOn w:val="Normal"/>
    <w:next w:val="Normal"/>
    <w:rsid w:val="005425B0"/>
    <w:pPr>
      <w:numPr>
        <w:ilvl w:val="5"/>
        <w:numId w:val="78"/>
      </w:numPr>
      <w:spacing w:after="240"/>
      <w:outlineLvl w:val="5"/>
    </w:pPr>
    <w:rPr>
      <w:b/>
      <w:color w:val="000000"/>
      <w:sz w:val="24"/>
    </w:rPr>
  </w:style>
  <w:style w:type="paragraph" w:customStyle="1" w:styleId="OutHead7">
    <w:name w:val="OutHead7"/>
    <w:basedOn w:val="Normal"/>
    <w:next w:val="Normal"/>
    <w:rsid w:val="005425B0"/>
    <w:pPr>
      <w:numPr>
        <w:ilvl w:val="6"/>
        <w:numId w:val="78"/>
      </w:numPr>
      <w:spacing w:after="240"/>
      <w:outlineLvl w:val="6"/>
    </w:pPr>
    <w:rPr>
      <w:b/>
      <w:color w:val="000000"/>
      <w:sz w:val="24"/>
    </w:rPr>
  </w:style>
  <w:style w:type="paragraph" w:customStyle="1" w:styleId="OutHead8">
    <w:name w:val="OutHead8"/>
    <w:basedOn w:val="Normal"/>
    <w:next w:val="Normal"/>
    <w:rsid w:val="005425B0"/>
    <w:pPr>
      <w:numPr>
        <w:ilvl w:val="7"/>
        <w:numId w:val="78"/>
      </w:numPr>
      <w:spacing w:after="240"/>
      <w:outlineLvl w:val="7"/>
    </w:pPr>
    <w:rPr>
      <w:b/>
      <w:color w:val="000000"/>
      <w:sz w:val="24"/>
    </w:rPr>
  </w:style>
  <w:style w:type="paragraph" w:customStyle="1" w:styleId="TC">
    <w:name w:val="T&amp;C"/>
    <w:basedOn w:val="Normal"/>
    <w:autoRedefine/>
    <w:uiPriority w:val="99"/>
    <w:rsid w:val="005425B0"/>
    <w:pPr>
      <w:tabs>
        <w:tab w:val="left" w:pos="0"/>
        <w:tab w:val="left" w:pos="540"/>
        <w:tab w:val="left" w:pos="810"/>
      </w:tabs>
      <w:spacing w:after="60"/>
      <w:ind w:left="360"/>
      <w:jc w:val="both"/>
    </w:pPr>
    <w:rPr>
      <w:i/>
    </w:rPr>
  </w:style>
  <w:style w:type="paragraph" w:customStyle="1" w:styleId="Level1">
    <w:name w:val="Level 1"/>
    <w:basedOn w:val="Normal"/>
    <w:rsid w:val="005425B0"/>
    <w:pPr>
      <w:numPr>
        <w:numId w:val="79"/>
      </w:numPr>
      <w:spacing w:before="120" w:after="120"/>
      <w:jc w:val="both"/>
    </w:pPr>
    <w:rPr>
      <w:sz w:val="24"/>
      <w:szCs w:val="24"/>
    </w:rPr>
  </w:style>
  <w:style w:type="paragraph" w:customStyle="1" w:styleId="Level2">
    <w:name w:val="Level 2"/>
    <w:basedOn w:val="Normal"/>
    <w:rsid w:val="005425B0"/>
    <w:pPr>
      <w:numPr>
        <w:ilvl w:val="1"/>
        <w:numId w:val="79"/>
      </w:numPr>
      <w:spacing w:before="120" w:after="120"/>
      <w:jc w:val="both"/>
    </w:pPr>
    <w:rPr>
      <w:sz w:val="24"/>
      <w:szCs w:val="24"/>
    </w:rPr>
  </w:style>
  <w:style w:type="paragraph" w:customStyle="1" w:styleId="Level3">
    <w:name w:val="Level 3"/>
    <w:basedOn w:val="Level2"/>
    <w:rsid w:val="005425B0"/>
    <w:pPr>
      <w:numPr>
        <w:ilvl w:val="2"/>
      </w:numPr>
    </w:pPr>
  </w:style>
  <w:style w:type="paragraph" w:customStyle="1" w:styleId="Level4">
    <w:name w:val="Level 4"/>
    <w:basedOn w:val="Level1"/>
    <w:rsid w:val="005425B0"/>
    <w:pPr>
      <w:numPr>
        <w:ilvl w:val="3"/>
      </w:numPr>
    </w:pPr>
  </w:style>
  <w:style w:type="paragraph" w:customStyle="1" w:styleId="Level5">
    <w:name w:val="Level 5"/>
    <w:basedOn w:val="Level1"/>
    <w:rsid w:val="005425B0"/>
    <w:pPr>
      <w:numPr>
        <w:ilvl w:val="4"/>
      </w:numPr>
    </w:pPr>
  </w:style>
  <w:style w:type="paragraph" w:customStyle="1" w:styleId="Level6">
    <w:name w:val="Level 6"/>
    <w:basedOn w:val="Level1"/>
    <w:rsid w:val="005425B0"/>
    <w:pPr>
      <w:numPr>
        <w:ilvl w:val="5"/>
      </w:numPr>
    </w:pPr>
  </w:style>
  <w:style w:type="paragraph" w:customStyle="1" w:styleId="bwmarginl1">
    <w:name w:val="bwmarginl1"/>
    <w:basedOn w:val="Normal"/>
    <w:rsid w:val="005425B0"/>
    <w:pPr>
      <w:spacing w:before="240" w:after="240"/>
    </w:pPr>
    <w:rPr>
      <w:rFonts w:ascii="Arial" w:hAnsi="Arial" w:cs="Arial"/>
      <w:color w:val="333333"/>
      <w:sz w:val="24"/>
      <w:szCs w:val="24"/>
    </w:rPr>
  </w:style>
  <w:style w:type="character" w:customStyle="1" w:styleId="TableTextCenterChar">
    <w:name w:val="Table Text Center Char"/>
    <w:link w:val="TableTextCenter"/>
    <w:rsid w:val="005425B0"/>
    <w:rPr>
      <w:rFonts w:ascii="Arial" w:hAnsi="Arial"/>
      <w:sz w:val="18"/>
      <w:szCs w:val="24"/>
    </w:rPr>
  </w:style>
  <w:style w:type="numbering" w:customStyle="1" w:styleId="NoList1">
    <w:name w:val="No List1"/>
    <w:next w:val="NoList"/>
    <w:uiPriority w:val="99"/>
    <w:semiHidden/>
    <w:unhideWhenUsed/>
    <w:rsid w:val="005425B0"/>
  </w:style>
  <w:style w:type="paragraph" w:customStyle="1" w:styleId="TableSubBullet">
    <w:name w:val="Table Sub Bullet"/>
    <w:uiPriority w:val="99"/>
    <w:rsid w:val="005425B0"/>
    <w:pPr>
      <w:tabs>
        <w:tab w:val="num" w:pos="720"/>
      </w:tabs>
      <w:spacing w:before="60" w:after="60"/>
      <w:ind w:left="720" w:hanging="360"/>
    </w:pPr>
    <w:rPr>
      <w:rFonts w:ascii="Arial" w:hAnsi="Arial"/>
      <w:sz w:val="18"/>
      <w:szCs w:val="24"/>
    </w:rPr>
  </w:style>
  <w:style w:type="paragraph" w:customStyle="1" w:styleId="CoverLetterDate">
    <w:name w:val="Cover Letter Date"/>
    <w:next w:val="ParagraphText"/>
    <w:rsid w:val="005425B0"/>
    <w:pPr>
      <w:spacing w:before="220"/>
      <w:jc w:val="right"/>
    </w:pPr>
    <w:rPr>
      <w:b/>
      <w:sz w:val="22"/>
      <w:szCs w:val="24"/>
    </w:rPr>
  </w:style>
  <w:style w:type="paragraph" w:customStyle="1" w:styleId="CoverLetterAddress">
    <w:name w:val="Cover Letter Address"/>
    <w:next w:val="CoverLetterDate"/>
    <w:rsid w:val="005425B0"/>
    <w:pPr>
      <w:jc w:val="right"/>
    </w:pPr>
    <w:rPr>
      <w:rFonts w:ascii="Arial" w:hAnsi="Arial"/>
      <w:szCs w:val="24"/>
    </w:rPr>
  </w:style>
  <w:style w:type="character" w:customStyle="1" w:styleId="hintChar">
    <w:name w:val="hint Char"/>
    <w:link w:val="hint"/>
    <w:rsid w:val="005425B0"/>
    <w:rPr>
      <w:rFonts w:ascii="Arial Bold" w:hAnsi="Arial Bold"/>
      <w:b/>
      <w:color w:val="3366FF"/>
      <w:sz w:val="24"/>
    </w:rPr>
  </w:style>
  <w:style w:type="character" w:customStyle="1" w:styleId="QuestionTextChar">
    <w:name w:val="Question Text Char"/>
    <w:link w:val="QuestionText"/>
    <w:rsid w:val="005425B0"/>
    <w:rPr>
      <w:rFonts w:ascii="Garamond" w:hAnsi="Garamond"/>
      <w:b/>
      <w:i/>
      <w:sz w:val="22"/>
    </w:rPr>
  </w:style>
  <w:style w:type="character" w:customStyle="1" w:styleId="HangingIndentLastChar">
    <w:name w:val="Hanging Indent Last Char"/>
    <w:basedOn w:val="DefaultParagraphFont"/>
    <w:link w:val="HangingIndentLast"/>
    <w:rsid w:val="005425B0"/>
    <w:rPr>
      <w:sz w:val="22"/>
      <w:szCs w:val="24"/>
    </w:rPr>
  </w:style>
  <w:style w:type="paragraph" w:customStyle="1" w:styleId="03Questions">
    <w:name w:val="03 Questions"/>
    <w:basedOn w:val="Normal"/>
    <w:next w:val="Normal"/>
    <w:rsid w:val="005425B0"/>
    <w:pPr>
      <w:keepNext/>
      <w:keepLines/>
      <w:tabs>
        <w:tab w:val="left" w:pos="1260"/>
      </w:tabs>
      <w:spacing w:before="240" w:line="280" w:lineRule="exact"/>
      <w:ind w:left="1260" w:hanging="720"/>
      <w:outlineLvl w:val="2"/>
    </w:pPr>
    <w:rPr>
      <w:rFonts w:ascii="TheSans B5 Plain Italic" w:hAnsi="TheSans B5 Plain Italic" w:cs="Arial Narrow"/>
      <w:bCs/>
      <w:color w:val="626464"/>
      <w:sz w:val="22"/>
      <w:szCs w:val="24"/>
    </w:rPr>
  </w:style>
  <w:style w:type="character" w:customStyle="1" w:styleId="NoSpacingChar">
    <w:name w:val="No Spacing Char"/>
    <w:basedOn w:val="DefaultParagraphFont"/>
    <w:link w:val="NoSpacing"/>
    <w:uiPriority w:val="99"/>
    <w:rsid w:val="005425B0"/>
    <w:rPr>
      <w:sz w:val="24"/>
      <w:szCs w:val="24"/>
    </w:rPr>
  </w:style>
  <w:style w:type="paragraph" w:customStyle="1" w:styleId="02PointsText">
    <w:name w:val="02 Points Text"/>
    <w:basedOn w:val="Normal"/>
    <w:link w:val="PageNumber"/>
    <w:rsid w:val="005425B0"/>
    <w:pPr>
      <w:keepNext/>
      <w:keepLines/>
      <w:spacing w:before="240" w:line="280" w:lineRule="exact"/>
      <w:outlineLvl w:val="2"/>
    </w:pPr>
  </w:style>
  <w:style w:type="numbering" w:customStyle="1" w:styleId="NoList11">
    <w:name w:val="No List11"/>
    <w:next w:val="NoList"/>
    <w:uiPriority w:val="99"/>
    <w:semiHidden/>
    <w:unhideWhenUsed/>
    <w:rsid w:val="005425B0"/>
  </w:style>
  <w:style w:type="paragraph" w:customStyle="1" w:styleId="ANSH1-lvl3">
    <w:name w:val="ANSH1 - lvl 3"/>
    <w:next w:val="ParagraphText"/>
    <w:qFormat/>
    <w:rsid w:val="005425B0"/>
    <w:pPr>
      <w:keepNext/>
      <w:spacing w:before="220" w:after="60"/>
    </w:pPr>
    <w:rPr>
      <w:rFonts w:ascii="Arial" w:hAnsi="Arial"/>
      <w:b/>
      <w:i/>
      <w:sz w:val="34"/>
      <w:szCs w:val="24"/>
    </w:rPr>
  </w:style>
  <w:style w:type="paragraph" w:customStyle="1" w:styleId="Caption1">
    <w:name w:val="Caption1"/>
    <w:basedOn w:val="Normal"/>
    <w:next w:val="Normal"/>
    <w:unhideWhenUsed/>
    <w:qFormat/>
    <w:rsid w:val="005425B0"/>
    <w:pPr>
      <w:spacing w:after="200"/>
    </w:pPr>
    <w:rPr>
      <w:b/>
      <w:bCs/>
      <w:color w:val="4F81BD"/>
      <w:sz w:val="18"/>
      <w:szCs w:val="18"/>
    </w:rPr>
  </w:style>
  <w:style w:type="paragraph" w:customStyle="1" w:styleId="StyleBoldItalicBlackCenteredRight038Before12pt">
    <w:name w:val="Style Bold Italic Black Centered Right:  0.38&quot; Before:  12 pt..."/>
    <w:basedOn w:val="Normal"/>
    <w:autoRedefine/>
    <w:rsid w:val="005425B0"/>
    <w:pPr>
      <w:keepLines/>
      <w:pBdr>
        <w:top w:val="double" w:sz="4" w:space="12" w:color="4BACC6"/>
        <w:left w:val="double" w:sz="4" w:space="4" w:color="4BACC6"/>
        <w:bottom w:val="double" w:sz="4" w:space="12" w:color="4BACC6"/>
        <w:right w:val="double" w:sz="4" w:space="3" w:color="4BACC6"/>
      </w:pBdr>
      <w:shd w:val="clear" w:color="auto" w:fill="DAEEF3"/>
      <w:spacing w:before="240" w:after="240"/>
      <w:ind w:right="547"/>
      <w:jc w:val="center"/>
    </w:pPr>
    <w:rPr>
      <w:b/>
      <w:bCs/>
      <w:i/>
      <w:iCs/>
      <w:color w:val="000000"/>
      <w:sz w:val="24"/>
    </w:rPr>
  </w:style>
  <w:style w:type="character" w:customStyle="1" w:styleId="GraphicCaptionChar">
    <w:name w:val="Graphic Caption Char"/>
    <w:link w:val="GraphicCaption"/>
    <w:rsid w:val="005425B0"/>
    <w:rPr>
      <w:rFonts w:ascii="Arial" w:hAnsi="Arial"/>
      <w:szCs w:val="24"/>
    </w:rPr>
  </w:style>
  <w:style w:type="character" w:customStyle="1" w:styleId="TableBulletChar">
    <w:name w:val="Table Bullet Char"/>
    <w:basedOn w:val="DefaultParagraphFont"/>
    <w:link w:val="TableBullet"/>
    <w:rsid w:val="005425B0"/>
    <w:rPr>
      <w:rFonts w:ascii="Arial" w:hAnsi="Arial"/>
      <w:sz w:val="18"/>
    </w:rPr>
  </w:style>
  <w:style w:type="paragraph" w:customStyle="1" w:styleId="StyleStyleBoldItalicBlackCenteredRight038Before12pt">
    <w:name w:val="Style Style Bold Italic Black Centered Right:  0.38&quot; Before:  12 pt..."/>
    <w:basedOn w:val="StyleBoldItalicBlackCenteredRight038Before12pt"/>
    <w:autoRedefine/>
    <w:rsid w:val="005425B0"/>
    <w:pPr>
      <w:pBdr>
        <w:top w:val="double" w:sz="4" w:space="12" w:color="808080"/>
        <w:left w:val="double" w:sz="4" w:space="4" w:color="808080"/>
        <w:bottom w:val="double" w:sz="4" w:space="12" w:color="808080"/>
        <w:right w:val="double" w:sz="4" w:space="3" w:color="808080"/>
      </w:pBdr>
      <w:shd w:val="clear" w:color="auto" w:fill="F2F2F2"/>
    </w:pPr>
    <w:rPr>
      <w:rFonts w:ascii="Arial" w:hAnsi="Arial"/>
      <w:sz w:val="22"/>
    </w:rPr>
  </w:style>
  <w:style w:type="paragraph" w:customStyle="1" w:styleId="Style105ptBoldCustomColorRGB413792CenteredAfter">
    <w:name w:val="Style 10.5 pt Bold Custom Color(RGB(413792)) Centered After: ..."/>
    <w:basedOn w:val="Normal"/>
    <w:autoRedefine/>
    <w:rsid w:val="005425B0"/>
    <w:pPr>
      <w:spacing w:after="220"/>
      <w:jc w:val="center"/>
    </w:pPr>
    <w:rPr>
      <w:b/>
      <w:bCs/>
      <w:color w:val="595959"/>
      <w:sz w:val="21"/>
    </w:rPr>
  </w:style>
  <w:style w:type="paragraph" w:customStyle="1" w:styleId="ParagraphText-centered">
    <w:name w:val="Paragraph Text - centered"/>
    <w:basedOn w:val="ParagraphText"/>
    <w:rsid w:val="005425B0"/>
    <w:pPr>
      <w:spacing w:after="220"/>
      <w:jc w:val="center"/>
    </w:pPr>
    <w:rPr>
      <w:rFonts w:ascii="Times New Roman" w:hAnsi="Times New Roman"/>
      <w:b/>
      <w:noProof/>
      <w:color w:val="29255C"/>
      <w:sz w:val="21"/>
      <w:szCs w:val="24"/>
    </w:rPr>
  </w:style>
  <w:style w:type="paragraph" w:styleId="Revision">
    <w:name w:val="Revision"/>
    <w:hidden/>
    <w:uiPriority w:val="99"/>
    <w:semiHidden/>
    <w:rsid w:val="005425B0"/>
    <w:rPr>
      <w:sz w:val="24"/>
      <w:szCs w:val="24"/>
    </w:rPr>
  </w:style>
  <w:style w:type="paragraph" w:customStyle="1" w:styleId="02Points">
    <w:name w:val="02 Points"/>
    <w:next w:val="Normal"/>
    <w:link w:val="02PointsChar"/>
    <w:rsid w:val="005425B0"/>
    <w:pPr>
      <w:keepNext/>
      <w:keepLines/>
      <w:tabs>
        <w:tab w:val="left" w:pos="540"/>
      </w:tabs>
      <w:spacing w:before="240"/>
      <w:ind w:left="540" w:hanging="540"/>
      <w:outlineLvl w:val="1"/>
    </w:pPr>
    <w:rPr>
      <w:rFonts w:ascii="TheSans B7 Bold" w:hAnsi="TheSans B7 Bold"/>
      <w:bCs/>
      <w:snapToGrid w:val="0"/>
      <w:color w:val="626464"/>
      <w:sz w:val="24"/>
      <w:szCs w:val="22"/>
      <w:u w:color="595959"/>
    </w:rPr>
  </w:style>
  <w:style w:type="character" w:customStyle="1" w:styleId="02PointsChar">
    <w:name w:val="02 Points Char"/>
    <w:link w:val="02Points"/>
    <w:rsid w:val="005425B0"/>
    <w:rPr>
      <w:rFonts w:ascii="TheSans B7 Bold" w:hAnsi="TheSans B7 Bold"/>
      <w:bCs/>
      <w:snapToGrid w:val="0"/>
      <w:color w:val="626464"/>
      <w:sz w:val="24"/>
      <w:szCs w:val="22"/>
      <w:u w:color="595959"/>
    </w:rPr>
  </w:style>
  <w:style w:type="character" w:customStyle="1" w:styleId="SpecialTermDefinitionChar">
    <w:name w:val="Special Term/Definition Char"/>
    <w:basedOn w:val="DefaultParagraphFont"/>
    <w:rsid w:val="005425B0"/>
    <w:rPr>
      <w:b/>
      <w:bCs w:val="0"/>
      <w:noProof w:val="0"/>
      <w:sz w:val="24"/>
      <w:lang w:val="en-US" w:eastAsia="en-US" w:bidi="ar-SA"/>
    </w:rPr>
  </w:style>
  <w:style w:type="numbering" w:customStyle="1" w:styleId="NoList111">
    <w:name w:val="No List111"/>
    <w:next w:val="NoList"/>
    <w:uiPriority w:val="99"/>
    <w:semiHidden/>
    <w:unhideWhenUsed/>
    <w:rsid w:val="005425B0"/>
  </w:style>
  <w:style w:type="character" w:customStyle="1" w:styleId="HangingIndentChar">
    <w:name w:val="Hanging Indent Char"/>
    <w:link w:val="HangingIndent"/>
    <w:rsid w:val="005425B0"/>
    <w:rPr>
      <w:sz w:val="22"/>
      <w:szCs w:val="24"/>
    </w:rPr>
  </w:style>
  <w:style w:type="table" w:customStyle="1" w:styleId="TableGrid10">
    <w:name w:val="Table Grid1"/>
    <w:basedOn w:val="TableNormal"/>
    <w:next w:val="TableGrid"/>
    <w:rsid w:val="005425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ulletCharChar">
    <w:name w:val="Bullet Char Char"/>
    <w:rsid w:val="005425B0"/>
    <w:rPr>
      <w:sz w:val="22"/>
      <w:szCs w:val="24"/>
    </w:rPr>
  </w:style>
  <w:style w:type="character" w:customStyle="1" w:styleId="BulletLastCharChar">
    <w:name w:val="Bullet Last Char Char"/>
    <w:basedOn w:val="DefaultParagraphFont"/>
    <w:rsid w:val="005425B0"/>
    <w:rPr>
      <w:sz w:val="22"/>
      <w:szCs w:val="24"/>
      <w:lang w:val="en-US" w:eastAsia="en-US" w:bidi="ar-SA"/>
    </w:rPr>
  </w:style>
  <w:style w:type="paragraph" w:customStyle="1" w:styleId="Callout1">
    <w:name w:val="Callout 1"/>
    <w:link w:val="Callout1Char"/>
    <w:autoRedefine/>
    <w:rsid w:val="005425B0"/>
    <w:pPr>
      <w:keepLines/>
      <w:pBdr>
        <w:top w:val="thinThickThinMediumGap" w:sz="18" w:space="10" w:color="1F497D"/>
        <w:left w:val="thinThickThinMediumGap" w:sz="18" w:space="4" w:color="1F497D"/>
        <w:bottom w:val="thinThickThinMediumGap" w:sz="18" w:space="10" w:color="1F497D"/>
        <w:right w:val="thinThickThinMediumGap" w:sz="18" w:space="4" w:color="1F497D"/>
      </w:pBdr>
      <w:shd w:val="clear" w:color="auto" w:fill="F2F2F2"/>
      <w:ind w:left="720" w:right="720"/>
      <w:jc w:val="center"/>
    </w:pPr>
    <w:rPr>
      <w:b/>
      <w:i/>
      <w:color w:val="000000"/>
      <w:sz w:val="22"/>
      <w:szCs w:val="24"/>
    </w:rPr>
  </w:style>
  <w:style w:type="character" w:customStyle="1" w:styleId="Callout1Char">
    <w:name w:val="Callout 1 Char"/>
    <w:link w:val="Callout1"/>
    <w:rsid w:val="005425B0"/>
    <w:rPr>
      <w:b/>
      <w:i/>
      <w:color w:val="000000"/>
      <w:sz w:val="22"/>
      <w:szCs w:val="24"/>
      <w:shd w:val="clear" w:color="auto" w:fill="F2F2F2"/>
    </w:rPr>
  </w:style>
  <w:style w:type="character" w:customStyle="1" w:styleId="25TableTextChar">
    <w:name w:val="25 Table Text Char"/>
    <w:basedOn w:val="DefaultParagraphFont"/>
    <w:link w:val="25TableText"/>
    <w:rsid w:val="005425B0"/>
    <w:rPr>
      <w:rFonts w:ascii="TheSans B4 SemiLight" w:hAnsi="TheSans B4 SemiLight" w:cs="Latha"/>
      <w:sz w:val="16"/>
      <w:lang w:bidi="ta-IN"/>
    </w:rPr>
  </w:style>
  <w:style w:type="character" w:customStyle="1" w:styleId="BulletkwnCharChar">
    <w:name w:val="Bullet kwn Char Char"/>
    <w:basedOn w:val="DefaultParagraphFont"/>
    <w:rsid w:val="005425B0"/>
    <w:rPr>
      <w:sz w:val="22"/>
      <w:szCs w:val="24"/>
      <w:lang w:val="en-US" w:eastAsia="en-US" w:bidi="ar-SA"/>
    </w:rPr>
  </w:style>
  <w:style w:type="paragraph" w:customStyle="1" w:styleId="Callout2">
    <w:name w:val="Callout 2"/>
    <w:next w:val="ParagraphText"/>
    <w:link w:val="Callout2Char"/>
    <w:autoRedefine/>
    <w:rsid w:val="005425B0"/>
    <w:pPr>
      <w:keepLines/>
      <w:pBdr>
        <w:top w:val="double" w:sz="4" w:space="7" w:color="808080"/>
        <w:left w:val="double" w:sz="4" w:space="4" w:color="808080"/>
        <w:bottom w:val="double" w:sz="4" w:space="7" w:color="808080"/>
        <w:right w:val="double" w:sz="4" w:space="3" w:color="808080"/>
      </w:pBdr>
      <w:shd w:val="clear" w:color="auto" w:fill="FF0000"/>
      <w:spacing w:before="240" w:after="240"/>
      <w:ind w:left="1440" w:right="1440"/>
      <w:jc w:val="center"/>
    </w:pPr>
    <w:rPr>
      <w:rFonts w:ascii="Arial" w:hAnsi="Arial" w:cs="Arial"/>
      <w:caps/>
      <w:color w:val="FFFFFF"/>
      <w:sz w:val="22"/>
      <w:szCs w:val="22"/>
    </w:rPr>
  </w:style>
  <w:style w:type="character" w:customStyle="1" w:styleId="Callout2Char">
    <w:name w:val="Callout 2 Char"/>
    <w:basedOn w:val="DefaultParagraphFont"/>
    <w:link w:val="Callout2"/>
    <w:rsid w:val="005425B0"/>
    <w:rPr>
      <w:rFonts w:ascii="Arial" w:hAnsi="Arial" w:cs="Arial"/>
      <w:caps/>
      <w:color w:val="FFFFFF"/>
      <w:sz w:val="22"/>
      <w:szCs w:val="22"/>
      <w:shd w:val="clear" w:color="auto" w:fill="FF0000"/>
    </w:rPr>
  </w:style>
  <w:style w:type="paragraph" w:customStyle="1" w:styleId="StyleBulletkwnBold">
    <w:name w:val="Style Bullet kwn + Bold"/>
    <w:basedOn w:val="Bulletkwn"/>
    <w:link w:val="StyleBulletkwnBoldChar"/>
    <w:autoRedefine/>
    <w:rsid w:val="005425B0"/>
    <w:pPr>
      <w:numPr>
        <w:numId w:val="0"/>
      </w:numPr>
      <w:tabs>
        <w:tab w:val="num" w:pos="648"/>
      </w:tabs>
      <w:ind w:left="648" w:hanging="288"/>
    </w:pPr>
    <w:rPr>
      <w:rFonts w:ascii="Times New Roman" w:hAnsi="Times New Roman"/>
      <w:b/>
      <w:bCs/>
      <w:sz w:val="22"/>
    </w:rPr>
  </w:style>
  <w:style w:type="paragraph" w:customStyle="1" w:styleId="StyleTableBulletVerdana10pt">
    <w:name w:val="Style Table Bullet + Verdana 10 pt"/>
    <w:basedOn w:val="TableBullet"/>
    <w:autoRedefine/>
    <w:rsid w:val="005425B0"/>
    <w:pPr>
      <w:numPr>
        <w:numId w:val="0"/>
      </w:numPr>
      <w:tabs>
        <w:tab w:val="num" w:pos="1440"/>
      </w:tabs>
      <w:spacing w:before="0" w:after="0"/>
      <w:ind w:left="1440" w:hanging="360"/>
    </w:pPr>
    <w:rPr>
      <w:rFonts w:ascii="Verdana" w:hAnsi="Verdana"/>
      <w:sz w:val="20"/>
      <w:szCs w:val="24"/>
    </w:rPr>
  </w:style>
  <w:style w:type="paragraph" w:customStyle="1" w:styleId="SPRText1012Verdana">
    <w:name w:val="SPR Text 10/12 Verdana"/>
    <w:rsid w:val="005425B0"/>
    <w:pPr>
      <w:spacing w:line="240" w:lineRule="exact"/>
    </w:pPr>
    <w:rPr>
      <w:rFonts w:ascii="Verdana" w:eastAsia="Times" w:hAnsi="Verdana"/>
      <w:noProof/>
    </w:rPr>
  </w:style>
  <w:style w:type="character" w:customStyle="1" w:styleId="ParagraphTextkwnChar">
    <w:name w:val="Paragraph Text kwn Char"/>
    <w:link w:val="ParagraphTextkwn"/>
    <w:locked/>
    <w:rsid w:val="005425B0"/>
    <w:rPr>
      <w:sz w:val="22"/>
      <w:szCs w:val="24"/>
    </w:rPr>
  </w:style>
  <w:style w:type="paragraph" w:customStyle="1" w:styleId="19Quotes">
    <w:name w:val="19 Quotes"/>
    <w:basedOn w:val="Normal"/>
    <w:next w:val="Normal"/>
    <w:link w:val="19QuotesChar"/>
    <w:rsid w:val="005425B0"/>
    <w:pPr>
      <w:keepNext/>
      <w:keepLines/>
      <w:pBdr>
        <w:top w:val="single" w:sz="4" w:space="5" w:color="F5BC1D"/>
        <w:left w:val="single" w:sz="4" w:space="1" w:color="F5BC1D"/>
        <w:bottom w:val="single" w:sz="4" w:space="5" w:color="F5BC1D"/>
        <w:right w:val="single" w:sz="4" w:space="1" w:color="F5BC1D"/>
      </w:pBdr>
      <w:shd w:val="clear" w:color="auto" w:fill="FCDB80"/>
      <w:spacing w:before="240" w:after="120" w:line="240" w:lineRule="exact"/>
      <w:ind w:left="1080" w:right="180"/>
      <w:jc w:val="center"/>
      <w:outlineLvl w:val="2"/>
    </w:pPr>
    <w:rPr>
      <w:rFonts w:ascii="TheSans B5 Plain" w:hAnsi="TheSans B5 Plain" w:cs="Arial"/>
      <w:snapToGrid w:val="0"/>
      <w:color w:val="0061B1"/>
      <w:sz w:val="24"/>
    </w:rPr>
  </w:style>
  <w:style w:type="paragraph" w:customStyle="1" w:styleId="22LittleSubBullets">
    <w:name w:val="22 Little Sub Bullets"/>
    <w:basedOn w:val="03Questions"/>
    <w:rsid w:val="005425B0"/>
    <w:pPr>
      <w:tabs>
        <w:tab w:val="clear" w:pos="1260"/>
        <w:tab w:val="num" w:pos="360"/>
        <w:tab w:val="num" w:pos="540"/>
      </w:tabs>
      <w:ind w:left="540" w:firstLine="0"/>
    </w:pPr>
    <w:rPr>
      <w:rFonts w:cs="Arial"/>
      <w:snapToGrid w:val="0"/>
      <w:color w:val="808080"/>
      <w:sz w:val="24"/>
    </w:rPr>
  </w:style>
  <w:style w:type="paragraph" w:customStyle="1" w:styleId="CM19">
    <w:name w:val="CM19"/>
    <w:basedOn w:val="Default"/>
    <w:next w:val="Default"/>
    <w:rsid w:val="005425B0"/>
    <w:pPr>
      <w:spacing w:line="300" w:lineRule="atLeast"/>
    </w:pPr>
    <w:rPr>
      <w:rFonts w:ascii="Arial Black" w:eastAsia="Times New Roman" w:hAnsi="Arial Black"/>
      <w:color w:val="auto"/>
    </w:rPr>
  </w:style>
  <w:style w:type="table" w:customStyle="1" w:styleId="MediumShading2-Accent21">
    <w:name w:val="Medium Shading 2 - Accent 21"/>
    <w:basedOn w:val="TableNormal"/>
    <w:next w:val="MediumShading2-Accent2"/>
    <w:uiPriority w:val="64"/>
    <w:rsid w:val="005425B0"/>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StyleHangingIndentLast12pt">
    <w:name w:val="Style Hanging Indent Last + 12 pt"/>
    <w:basedOn w:val="HangingIndentLast"/>
    <w:link w:val="StyleHangingIndentLast12ptChar"/>
    <w:autoRedefine/>
    <w:rsid w:val="005425B0"/>
    <w:pPr>
      <w:numPr>
        <w:numId w:val="0"/>
      </w:numPr>
      <w:ind w:left="1440"/>
    </w:pPr>
    <w:rPr>
      <w:rFonts w:ascii="Verdana" w:hAnsi="Verdana"/>
      <w:color w:val="1F497D"/>
      <w:sz w:val="24"/>
    </w:rPr>
  </w:style>
  <w:style w:type="character" w:customStyle="1" w:styleId="StyleHangingIndentLast12ptChar">
    <w:name w:val="Style Hanging Indent Last + 12 pt Char"/>
    <w:basedOn w:val="HangingIndentLastChar"/>
    <w:link w:val="StyleHangingIndentLast12pt"/>
    <w:rsid w:val="005425B0"/>
    <w:rPr>
      <w:rFonts w:ascii="Verdana" w:hAnsi="Verdana"/>
      <w:color w:val="1F497D"/>
      <w:sz w:val="24"/>
      <w:szCs w:val="24"/>
    </w:rPr>
  </w:style>
  <w:style w:type="paragraph" w:customStyle="1" w:styleId="06SubAnswers">
    <w:name w:val="06 Sub Answers"/>
    <w:basedOn w:val="Normal"/>
    <w:rsid w:val="005425B0"/>
    <w:pPr>
      <w:keepLines/>
      <w:snapToGrid w:val="0"/>
      <w:spacing w:before="240" w:line="280" w:lineRule="exact"/>
      <w:ind w:left="720"/>
      <w:outlineLvl w:val="3"/>
    </w:pPr>
    <w:rPr>
      <w:rFonts w:ascii="TheSans B5 Plain" w:hAnsi="TheSans B5 Plain" w:cs="Arial"/>
      <w:bCs/>
      <w:color w:val="000000"/>
      <w:sz w:val="24"/>
      <w:szCs w:val="24"/>
    </w:rPr>
  </w:style>
  <w:style w:type="paragraph" w:customStyle="1" w:styleId="18AlternateArrows">
    <w:name w:val="18 Alternate Arrows"/>
    <w:basedOn w:val="Normal"/>
    <w:rsid w:val="005425B0"/>
    <w:pPr>
      <w:keepLines/>
      <w:numPr>
        <w:numId w:val="80"/>
      </w:numPr>
      <w:tabs>
        <w:tab w:val="clear" w:pos="535"/>
        <w:tab w:val="num" w:pos="1080"/>
      </w:tabs>
      <w:snapToGrid w:val="0"/>
      <w:spacing w:before="240" w:line="280" w:lineRule="exact"/>
      <w:ind w:left="1080"/>
      <w:outlineLvl w:val="5"/>
    </w:pPr>
    <w:rPr>
      <w:rFonts w:ascii="TheSans B5 Plain" w:eastAsia="SimSun" w:hAnsi="TheSans B5 Plain"/>
      <w:sz w:val="24"/>
    </w:rPr>
  </w:style>
  <w:style w:type="character" w:customStyle="1" w:styleId="12PhoneBulletsChar2">
    <w:name w:val="12 Phone Bullets Char2"/>
    <w:basedOn w:val="DefaultParagraphFont"/>
    <w:link w:val="12PhoneBullets"/>
    <w:locked/>
    <w:rsid w:val="005425B0"/>
    <w:rPr>
      <w:rFonts w:ascii="TheSans B7 Bold" w:hAnsi="TheSans B7 Bold"/>
      <w:sz w:val="24"/>
    </w:rPr>
  </w:style>
  <w:style w:type="paragraph" w:customStyle="1" w:styleId="08SubsubAnswers">
    <w:name w:val="08 Subsub Answers"/>
    <w:basedOn w:val="Normal"/>
    <w:next w:val="Normal"/>
    <w:rsid w:val="005425B0"/>
    <w:pPr>
      <w:keepLines/>
      <w:snapToGrid w:val="0"/>
      <w:spacing w:before="240" w:line="280" w:lineRule="exact"/>
      <w:ind w:left="1440"/>
      <w:outlineLvl w:val="2"/>
    </w:pPr>
    <w:rPr>
      <w:rFonts w:ascii="TheSans B5 Plain" w:hAnsi="TheSans B5 Plain"/>
      <w:color w:val="000000"/>
      <w:sz w:val="24"/>
    </w:rPr>
  </w:style>
  <w:style w:type="paragraph" w:customStyle="1" w:styleId="23AnswerHeds">
    <w:name w:val="23 Answer Heds"/>
    <w:basedOn w:val="Normal"/>
    <w:uiPriority w:val="99"/>
    <w:rsid w:val="005425B0"/>
    <w:pPr>
      <w:keepNext/>
      <w:keepLines/>
      <w:pBdr>
        <w:bottom w:val="single" w:sz="4" w:space="3" w:color="68B780"/>
      </w:pBdr>
      <w:spacing w:before="240" w:line="280" w:lineRule="exact"/>
      <w:ind w:left="720"/>
      <w:outlineLvl w:val="3"/>
    </w:pPr>
    <w:rPr>
      <w:rFonts w:asciiTheme="minorHAnsi" w:eastAsiaTheme="minorHAnsi" w:hAnsiTheme="minorHAnsi" w:cstheme="minorBidi"/>
      <w:b/>
      <w:bCs/>
      <w:sz w:val="22"/>
      <w:szCs w:val="22"/>
    </w:rPr>
  </w:style>
  <w:style w:type="character" w:customStyle="1" w:styleId="12PhoneBulletsChar">
    <w:name w:val="12 Phone Bullets Char"/>
    <w:basedOn w:val="DefaultParagraphFont"/>
    <w:rsid w:val="005425B0"/>
    <w:rPr>
      <w:rFonts w:ascii="TheSans B5 Plain" w:hAnsi="TheSans B5 Plain" w:cs="TheSans B5 Plain" w:hint="default"/>
      <w:sz w:val="24"/>
      <w:lang w:val="en-US" w:eastAsia="en-US" w:bidi="ar-SA"/>
    </w:rPr>
  </w:style>
  <w:style w:type="paragraph" w:customStyle="1" w:styleId="31TableBullets">
    <w:name w:val="31 Table Bullets"/>
    <w:rsid w:val="005425B0"/>
    <w:pPr>
      <w:widowControl w:val="0"/>
      <w:numPr>
        <w:numId w:val="81"/>
      </w:numPr>
      <w:tabs>
        <w:tab w:val="num" w:pos="252"/>
      </w:tabs>
      <w:spacing w:before="40"/>
      <w:ind w:left="252" w:hanging="180"/>
    </w:pPr>
    <w:rPr>
      <w:rFonts w:ascii="TheSans B5 Plain" w:hAnsi="TheSans B5 Plain"/>
    </w:rPr>
  </w:style>
  <w:style w:type="paragraph" w:customStyle="1" w:styleId="26SubSection">
    <w:name w:val="26 Sub Section"/>
    <w:next w:val="Normal"/>
    <w:rsid w:val="005425B0"/>
    <w:pPr>
      <w:keepLines/>
      <w:numPr>
        <w:numId w:val="82"/>
      </w:numPr>
      <w:tabs>
        <w:tab w:val="clear" w:pos="336"/>
        <w:tab w:val="num" w:pos="1800"/>
      </w:tabs>
      <w:spacing w:before="240"/>
      <w:ind w:left="1800" w:hanging="360"/>
      <w:outlineLvl w:val="2"/>
    </w:pPr>
    <w:rPr>
      <w:rFonts w:ascii="TheSans B5 Plain" w:hAnsi="TheSans B5 Plain"/>
      <w:noProof/>
      <w:color w:val="000000"/>
      <w:sz w:val="24"/>
    </w:rPr>
  </w:style>
  <w:style w:type="paragraph" w:customStyle="1" w:styleId="32Callouts">
    <w:name w:val="32 Call outs"/>
    <w:basedOn w:val="Normal"/>
    <w:link w:val="32CalloutsChar"/>
    <w:rsid w:val="005425B0"/>
    <w:pPr>
      <w:pBdr>
        <w:top w:val="double" w:sz="6" w:space="3" w:color="20543C"/>
        <w:left w:val="double" w:sz="6" w:space="0" w:color="20543C"/>
        <w:bottom w:val="double" w:sz="6" w:space="4" w:color="20543C"/>
        <w:right w:val="double" w:sz="6" w:space="0" w:color="20543C"/>
      </w:pBdr>
      <w:shd w:val="clear" w:color="auto" w:fill="B3C4DA"/>
      <w:spacing w:before="240"/>
      <w:ind w:left="907" w:right="547"/>
      <w:jc w:val="center"/>
    </w:pPr>
    <w:rPr>
      <w:rFonts w:ascii="TheSans B6 SemiBold Italic" w:hAnsi="TheSans B6 SemiBold Italic" w:cs="TheSans B5 Plain"/>
      <w:bCs/>
      <w:color w:val="20543C"/>
      <w:sz w:val="24"/>
      <w:szCs w:val="22"/>
    </w:rPr>
  </w:style>
  <w:style w:type="paragraph" w:customStyle="1" w:styleId="29notes">
    <w:name w:val="29 notes"/>
    <w:basedOn w:val="Normal"/>
    <w:rsid w:val="005425B0"/>
    <w:pPr>
      <w:keepNext/>
      <w:keepLines/>
      <w:pBdr>
        <w:top w:val="threeDEmboss" w:sz="24" w:space="4" w:color="auto" w:shadow="1"/>
        <w:left w:val="threeDEmboss" w:sz="24" w:space="0" w:color="auto" w:shadow="1"/>
        <w:bottom w:val="threeDEngrave" w:sz="24" w:space="4" w:color="auto" w:shadow="1"/>
        <w:right w:val="threeDEngrave" w:sz="24" w:space="4" w:color="auto" w:shadow="1"/>
      </w:pBdr>
      <w:shd w:val="clear" w:color="auto" w:fill="FFFF00"/>
      <w:spacing w:after="200"/>
      <w:ind w:left="1620" w:right="540" w:firstLine="540"/>
      <w:jc w:val="center"/>
      <w:outlineLvl w:val="2"/>
    </w:pPr>
    <w:rPr>
      <w:rFonts w:ascii="Courier New" w:hAnsi="Courier New" w:cs="Garamond Book"/>
      <w:sz w:val="24"/>
    </w:rPr>
  </w:style>
  <w:style w:type="paragraph" w:customStyle="1" w:styleId="Paragraph2">
    <w:name w:val="Paragraph[2]"/>
    <w:basedOn w:val="Normal"/>
    <w:rsid w:val="005425B0"/>
    <w:pPr>
      <w:widowControl w:val="0"/>
      <w:numPr>
        <w:ilvl w:val="1"/>
        <w:numId w:val="83"/>
      </w:numPr>
      <w:tabs>
        <w:tab w:val="num" w:pos="1166"/>
      </w:tabs>
      <w:ind w:left="1350" w:hanging="544"/>
      <w:outlineLvl w:val="1"/>
    </w:pPr>
    <w:rPr>
      <w:snapToGrid w:val="0"/>
      <w:sz w:val="24"/>
    </w:rPr>
  </w:style>
  <w:style w:type="paragraph" w:customStyle="1" w:styleId="Paragraph3">
    <w:name w:val="Paragraph[3]"/>
    <w:basedOn w:val="Normal"/>
    <w:rsid w:val="005425B0"/>
    <w:pPr>
      <w:widowControl w:val="0"/>
      <w:numPr>
        <w:ilvl w:val="2"/>
        <w:numId w:val="83"/>
      </w:numPr>
      <w:tabs>
        <w:tab w:val="num" w:pos="1166"/>
      </w:tabs>
      <w:ind w:left="1296" w:hanging="432"/>
      <w:outlineLvl w:val="2"/>
    </w:pPr>
    <w:rPr>
      <w:snapToGrid w:val="0"/>
      <w:sz w:val="24"/>
    </w:rPr>
  </w:style>
  <w:style w:type="paragraph" w:customStyle="1" w:styleId="Paragraph5">
    <w:name w:val="Paragraph[5]"/>
    <w:basedOn w:val="Normal"/>
    <w:rsid w:val="005425B0"/>
    <w:pPr>
      <w:widowControl w:val="0"/>
      <w:numPr>
        <w:ilvl w:val="4"/>
        <w:numId w:val="83"/>
      </w:numPr>
      <w:tabs>
        <w:tab w:val="num" w:pos="1166"/>
      </w:tabs>
      <w:ind w:left="2160" w:hanging="2160"/>
      <w:outlineLvl w:val="4"/>
    </w:pPr>
    <w:rPr>
      <w:snapToGrid w:val="0"/>
      <w:sz w:val="24"/>
    </w:rPr>
  </w:style>
  <w:style w:type="paragraph" w:customStyle="1" w:styleId="CM25">
    <w:name w:val="CM25"/>
    <w:basedOn w:val="Normal"/>
    <w:next w:val="Normal"/>
    <w:rsid w:val="005425B0"/>
    <w:pPr>
      <w:widowControl w:val="0"/>
      <w:autoSpaceDE w:val="0"/>
      <w:autoSpaceDN w:val="0"/>
      <w:adjustRightInd w:val="0"/>
      <w:spacing w:line="300" w:lineRule="atLeast"/>
    </w:pPr>
    <w:rPr>
      <w:rFonts w:ascii="Arial Black" w:hAnsi="Arial Black"/>
      <w:sz w:val="24"/>
      <w:szCs w:val="24"/>
    </w:rPr>
  </w:style>
  <w:style w:type="paragraph" w:customStyle="1" w:styleId="CM58">
    <w:name w:val="CM58"/>
    <w:basedOn w:val="Normal"/>
    <w:next w:val="Normal"/>
    <w:rsid w:val="005425B0"/>
    <w:pPr>
      <w:widowControl w:val="0"/>
      <w:autoSpaceDE w:val="0"/>
      <w:autoSpaceDN w:val="0"/>
      <w:adjustRightInd w:val="0"/>
      <w:spacing w:after="295"/>
    </w:pPr>
    <w:rPr>
      <w:rFonts w:ascii="Arial Black" w:hAnsi="Arial Black"/>
      <w:sz w:val="24"/>
      <w:szCs w:val="24"/>
    </w:rPr>
  </w:style>
  <w:style w:type="paragraph" w:customStyle="1" w:styleId="21LittleAnswers">
    <w:name w:val="21 Little Answers"/>
    <w:basedOn w:val="10Graphic"/>
    <w:rsid w:val="005425B0"/>
    <w:pPr>
      <w:keepNext w:val="0"/>
      <w:spacing w:before="120" w:line="280" w:lineRule="exact"/>
      <w:ind w:left="1080" w:hanging="360"/>
      <w:jc w:val="left"/>
    </w:pPr>
    <w:rPr>
      <w:rFonts w:ascii="TheSans B5 Plain" w:eastAsia="Calibri" w:hAnsi="TheSans B5 Plain" w:cstheme="minorBidi"/>
      <w:sz w:val="24"/>
      <w:szCs w:val="26"/>
    </w:rPr>
  </w:style>
  <w:style w:type="paragraph" w:customStyle="1" w:styleId="00TOC">
    <w:name w:val="00 TOC"/>
    <w:rsid w:val="005425B0"/>
    <w:pPr>
      <w:tabs>
        <w:tab w:val="left" w:pos="360"/>
        <w:tab w:val="right" w:leader="dot" w:pos="8280"/>
      </w:tabs>
    </w:pPr>
    <w:rPr>
      <w:rFonts w:ascii="TheSans B7 Bold" w:hAnsi="TheSans B7 Bold"/>
      <w:noProof/>
      <w:color w:val="000000"/>
      <w:sz w:val="18"/>
    </w:rPr>
  </w:style>
  <w:style w:type="paragraph" w:customStyle="1" w:styleId="00TOC2">
    <w:name w:val="00 TOC 2"/>
    <w:basedOn w:val="00TOC"/>
    <w:rsid w:val="005425B0"/>
    <w:pPr>
      <w:tabs>
        <w:tab w:val="clear" w:pos="360"/>
        <w:tab w:val="left" w:pos="540"/>
      </w:tabs>
      <w:ind w:left="540" w:hanging="360"/>
    </w:pPr>
    <w:rPr>
      <w:rFonts w:ascii="TheSans B5 Plain" w:hAnsi="TheSans B5 Plain"/>
    </w:rPr>
  </w:style>
  <w:style w:type="paragraph" w:customStyle="1" w:styleId="00TOC3">
    <w:name w:val="00 TOC 3"/>
    <w:basedOn w:val="00TOC2"/>
    <w:rsid w:val="005425B0"/>
    <w:pPr>
      <w:tabs>
        <w:tab w:val="clear" w:pos="540"/>
        <w:tab w:val="left" w:pos="1080"/>
      </w:tabs>
      <w:ind w:left="720"/>
    </w:pPr>
  </w:style>
  <w:style w:type="paragraph" w:customStyle="1" w:styleId="00TOC4">
    <w:name w:val="00 TOC 4"/>
    <w:basedOn w:val="00TOC3"/>
    <w:rsid w:val="005425B0"/>
    <w:pPr>
      <w:tabs>
        <w:tab w:val="clear" w:pos="1080"/>
        <w:tab w:val="left" w:pos="1260"/>
      </w:tabs>
      <w:ind w:left="900"/>
    </w:pPr>
  </w:style>
  <w:style w:type="paragraph" w:customStyle="1" w:styleId="05SubQuestions">
    <w:name w:val="05 Sub Questions"/>
    <w:basedOn w:val="03Questions"/>
    <w:rsid w:val="005425B0"/>
    <w:pPr>
      <w:tabs>
        <w:tab w:val="clear" w:pos="1260"/>
      </w:tabs>
      <w:ind w:left="2160" w:hanging="900"/>
      <w:outlineLvl w:val="3"/>
    </w:pPr>
  </w:style>
  <w:style w:type="paragraph" w:customStyle="1" w:styleId="07SubsubQuestions">
    <w:name w:val="07 Subsub Questions"/>
    <w:basedOn w:val="05SubQuestions"/>
    <w:next w:val="Normal"/>
    <w:rsid w:val="005425B0"/>
    <w:pPr>
      <w:tabs>
        <w:tab w:val="left" w:pos="2520"/>
      </w:tabs>
      <w:ind w:left="2520" w:hanging="360"/>
    </w:pPr>
  </w:style>
  <w:style w:type="paragraph" w:customStyle="1" w:styleId="02BulletedQuestions">
    <w:name w:val="02 Bulleted Questions"/>
    <w:next w:val="Normal"/>
    <w:rsid w:val="005425B0"/>
    <w:pPr>
      <w:keepNext/>
      <w:keepLines/>
      <w:numPr>
        <w:ilvl w:val="1"/>
        <w:numId w:val="84"/>
      </w:numPr>
      <w:tabs>
        <w:tab w:val="clear" w:pos="1440"/>
        <w:tab w:val="num" w:pos="1620"/>
      </w:tabs>
      <w:spacing w:before="240" w:line="280" w:lineRule="exact"/>
      <w:ind w:left="1620"/>
    </w:pPr>
    <w:rPr>
      <w:rFonts w:ascii="TheSans B5 Plain Italic" w:hAnsi="TheSans B5 Plain Italic" w:cs="Arial"/>
      <w:bCs/>
      <w:snapToGrid w:val="0"/>
      <w:color w:val="626464"/>
      <w:sz w:val="22"/>
      <w:szCs w:val="24"/>
    </w:rPr>
  </w:style>
  <w:style w:type="paragraph" w:customStyle="1" w:styleId="09SubsubsubQuestions">
    <w:name w:val="09 Subsubsub Questions"/>
    <w:basedOn w:val="07SubsubQuestions"/>
    <w:rsid w:val="005425B0"/>
    <w:pPr>
      <w:tabs>
        <w:tab w:val="clear" w:pos="2520"/>
        <w:tab w:val="left" w:pos="3060"/>
      </w:tabs>
      <w:ind w:left="3060" w:hanging="540"/>
    </w:pPr>
  </w:style>
  <w:style w:type="paragraph" w:customStyle="1" w:styleId="10SubsubsubAnswers">
    <w:name w:val="10 Subsubsub Answers"/>
    <w:basedOn w:val="06SubAnswers"/>
    <w:rsid w:val="005425B0"/>
    <w:pPr>
      <w:snapToGrid/>
      <w:spacing w:before="120"/>
      <w:ind w:left="3060"/>
    </w:pPr>
    <w:rPr>
      <w:bCs w:val="0"/>
      <w:szCs w:val="32"/>
    </w:rPr>
  </w:style>
  <w:style w:type="paragraph" w:customStyle="1" w:styleId="11Folio">
    <w:name w:val="11 Folio"/>
    <w:basedOn w:val="Normal"/>
    <w:rsid w:val="005425B0"/>
    <w:pPr>
      <w:tabs>
        <w:tab w:val="center" w:pos="4320"/>
        <w:tab w:val="right" w:pos="8640"/>
      </w:tabs>
      <w:spacing w:before="40" w:line="200" w:lineRule="exact"/>
    </w:pPr>
    <w:rPr>
      <w:rFonts w:ascii="TheSans B5 Plain" w:hAnsi="TheSans B5 Plain"/>
      <w:szCs w:val="24"/>
    </w:rPr>
  </w:style>
  <w:style w:type="paragraph" w:customStyle="1" w:styleId="14UnderPhoneBullets">
    <w:name w:val="14 Under Phone Bullets"/>
    <w:rsid w:val="005425B0"/>
    <w:pPr>
      <w:numPr>
        <w:ilvl w:val="8"/>
        <w:numId w:val="88"/>
      </w:numPr>
      <w:tabs>
        <w:tab w:val="clear" w:pos="6480"/>
        <w:tab w:val="left" w:pos="1620"/>
      </w:tabs>
      <w:spacing w:before="120" w:line="280" w:lineRule="exact"/>
      <w:ind w:left="1620"/>
    </w:pPr>
    <w:rPr>
      <w:rFonts w:ascii="TheSans B5 Plain" w:eastAsia="Batang" w:hAnsi="TheSans B5 Plain"/>
      <w:bCs/>
      <w:snapToGrid w:val="0"/>
      <w:sz w:val="24"/>
      <w:szCs w:val="24"/>
      <w:lang w:eastAsia="ko-KR" w:bidi="ta-IN"/>
    </w:rPr>
  </w:style>
  <w:style w:type="paragraph" w:customStyle="1" w:styleId="15Addresses">
    <w:name w:val="15 Addresses"/>
    <w:basedOn w:val="Normal"/>
    <w:rsid w:val="005425B0"/>
    <w:pPr>
      <w:keepLines/>
      <w:tabs>
        <w:tab w:val="left" w:pos="3780"/>
      </w:tabs>
      <w:spacing w:after="120"/>
      <w:ind w:left="144"/>
    </w:pPr>
    <w:rPr>
      <w:rFonts w:ascii="Garamond" w:hAnsi="Garamond"/>
      <w:b/>
      <w:i/>
      <w:szCs w:val="24"/>
    </w:rPr>
  </w:style>
  <w:style w:type="paragraph" w:customStyle="1" w:styleId="17Citation">
    <w:name w:val="17 Citation"/>
    <w:basedOn w:val="Normal"/>
    <w:rsid w:val="005425B0"/>
    <w:pPr>
      <w:keepNext/>
      <w:keepLines/>
      <w:spacing w:before="40"/>
      <w:ind w:left="1627" w:right="720"/>
      <w:outlineLvl w:val="2"/>
    </w:pPr>
    <w:rPr>
      <w:rFonts w:ascii="TheSans B5 Plain" w:hAnsi="TheSans B5 Plain"/>
      <w:sz w:val="16"/>
      <w:szCs w:val="24"/>
    </w:rPr>
  </w:style>
  <w:style w:type="paragraph" w:customStyle="1" w:styleId="09Addresses">
    <w:name w:val="09 Addresses"/>
    <w:basedOn w:val="Normal"/>
    <w:rsid w:val="005425B0"/>
    <w:pPr>
      <w:keepLines/>
      <w:tabs>
        <w:tab w:val="left" w:pos="3780"/>
      </w:tabs>
      <w:spacing w:after="120"/>
      <w:ind w:left="144"/>
    </w:pPr>
    <w:rPr>
      <w:rFonts w:ascii="Garamond" w:hAnsi="Garamond"/>
      <w:b/>
      <w:i/>
      <w:szCs w:val="24"/>
    </w:rPr>
  </w:style>
  <w:style w:type="paragraph" w:customStyle="1" w:styleId="18List">
    <w:name w:val="18 List"/>
    <w:basedOn w:val="18OutlineLetters"/>
    <w:rsid w:val="005425B0"/>
    <w:pPr>
      <w:ind w:left="720"/>
    </w:pPr>
    <w:rPr>
      <w:b/>
      <w:i/>
      <w:color w:val="000000"/>
    </w:rPr>
  </w:style>
  <w:style w:type="paragraph" w:customStyle="1" w:styleId="20LittleRomanNumerals">
    <w:name w:val="20 Little Roman Numerals"/>
    <w:basedOn w:val="18OutlineLetters"/>
    <w:rsid w:val="005425B0"/>
    <w:pPr>
      <w:ind w:left="864"/>
    </w:pPr>
  </w:style>
  <w:style w:type="paragraph" w:customStyle="1" w:styleId="24OutlineLetterQuestions">
    <w:name w:val="24 Outline Letter Questions"/>
    <w:basedOn w:val="18OutlineLetters"/>
    <w:rsid w:val="005425B0"/>
    <w:pPr>
      <w:spacing w:line="240" w:lineRule="auto"/>
    </w:pPr>
    <w:rPr>
      <w:b/>
      <w:i/>
      <w:color w:val="000000"/>
    </w:rPr>
  </w:style>
  <w:style w:type="paragraph" w:customStyle="1" w:styleId="29Notes0">
    <w:name w:val="29 Notes"/>
    <w:basedOn w:val="Normal"/>
    <w:rsid w:val="005425B0"/>
    <w:pPr>
      <w:keepNext/>
      <w:keepLines/>
      <w:pBdr>
        <w:top w:val="threeDEmboss" w:sz="24" w:space="4" w:color="auto" w:shadow="1"/>
        <w:left w:val="threeDEmboss" w:sz="24" w:space="0" w:color="auto" w:shadow="1"/>
        <w:bottom w:val="threeDEngrave" w:sz="24" w:space="4" w:color="auto" w:shadow="1"/>
        <w:right w:val="threeDEngrave" w:sz="24" w:space="4" w:color="auto" w:shadow="1"/>
      </w:pBdr>
      <w:shd w:val="clear" w:color="auto" w:fill="FFFF00"/>
      <w:spacing w:after="200"/>
      <w:ind w:left="1620" w:right="540" w:firstLine="540"/>
      <w:jc w:val="center"/>
      <w:outlineLvl w:val="2"/>
    </w:pPr>
    <w:rPr>
      <w:rFonts w:ascii="Courier" w:hAnsi="Courier" w:cs="Garamond Book"/>
      <w:sz w:val="24"/>
      <w:szCs w:val="24"/>
    </w:rPr>
  </w:style>
  <w:style w:type="paragraph" w:customStyle="1" w:styleId="30Boxes">
    <w:name w:val="30 Boxes"/>
    <w:basedOn w:val="03Questions"/>
    <w:rsid w:val="005425B0"/>
    <w:pPr>
      <w:tabs>
        <w:tab w:val="left" w:pos="540"/>
      </w:tabs>
      <w:spacing w:after="240" w:line="220" w:lineRule="exact"/>
      <w:ind w:hanging="540"/>
    </w:pPr>
    <w:rPr>
      <w:rFonts w:cs="Arial"/>
      <w:color w:val="4F5150"/>
      <w:sz w:val="20"/>
      <w:szCs w:val="22"/>
    </w:rPr>
  </w:style>
  <w:style w:type="paragraph" w:customStyle="1" w:styleId="16Captionunderquotes">
    <w:name w:val="16 Caption under quotes"/>
    <w:basedOn w:val="19Quotes"/>
    <w:rsid w:val="005425B0"/>
    <w:pPr>
      <w:keepNext w:val="0"/>
      <w:pBdr>
        <w:top w:val="single" w:sz="4" w:space="4" w:color="005FC5"/>
        <w:left w:val="single" w:sz="4" w:space="10" w:color="005FC5"/>
        <w:bottom w:val="single" w:sz="4" w:space="4" w:color="005FC5"/>
        <w:right w:val="single" w:sz="4" w:space="9" w:color="005FC5"/>
      </w:pBdr>
      <w:shd w:val="clear" w:color="auto" w:fill="A4D8EA"/>
      <w:spacing w:before="0" w:after="360"/>
      <w:ind w:left="720"/>
    </w:pPr>
    <w:rPr>
      <w:snapToGrid/>
      <w:color w:val="005FC5"/>
      <w:szCs w:val="24"/>
    </w:rPr>
  </w:style>
  <w:style w:type="paragraph" w:customStyle="1" w:styleId="CM10">
    <w:name w:val="CM10"/>
    <w:basedOn w:val="Default"/>
    <w:next w:val="Default"/>
    <w:rsid w:val="005425B0"/>
    <w:pPr>
      <w:spacing w:line="300" w:lineRule="atLeast"/>
    </w:pPr>
    <w:rPr>
      <w:rFonts w:ascii="Arial Black" w:eastAsia="Times New Roman" w:hAnsi="Arial Black"/>
      <w:color w:val="auto"/>
    </w:rPr>
  </w:style>
  <w:style w:type="paragraph" w:customStyle="1" w:styleId="CM11">
    <w:name w:val="CM11"/>
    <w:basedOn w:val="Default"/>
    <w:next w:val="Default"/>
    <w:rsid w:val="005425B0"/>
    <w:pPr>
      <w:spacing w:line="300" w:lineRule="atLeast"/>
    </w:pPr>
    <w:rPr>
      <w:rFonts w:ascii="Arial Black" w:eastAsia="Times New Roman" w:hAnsi="Arial Black"/>
      <w:color w:val="auto"/>
    </w:rPr>
  </w:style>
  <w:style w:type="paragraph" w:customStyle="1" w:styleId="CM12">
    <w:name w:val="CM12"/>
    <w:basedOn w:val="Default"/>
    <w:next w:val="Default"/>
    <w:rsid w:val="005425B0"/>
    <w:pPr>
      <w:spacing w:line="300" w:lineRule="atLeast"/>
    </w:pPr>
    <w:rPr>
      <w:rFonts w:ascii="Arial Black" w:eastAsia="Times New Roman" w:hAnsi="Arial Black"/>
      <w:color w:val="auto"/>
    </w:rPr>
  </w:style>
  <w:style w:type="paragraph" w:customStyle="1" w:styleId="CM13">
    <w:name w:val="CM13"/>
    <w:basedOn w:val="Default"/>
    <w:next w:val="Default"/>
    <w:rsid w:val="005425B0"/>
    <w:pPr>
      <w:spacing w:line="300" w:lineRule="atLeast"/>
    </w:pPr>
    <w:rPr>
      <w:rFonts w:ascii="Arial Black" w:eastAsia="Times New Roman" w:hAnsi="Arial Black"/>
      <w:color w:val="auto"/>
    </w:rPr>
  </w:style>
  <w:style w:type="paragraph" w:customStyle="1" w:styleId="CM14">
    <w:name w:val="CM14"/>
    <w:basedOn w:val="Default"/>
    <w:next w:val="Default"/>
    <w:rsid w:val="005425B0"/>
    <w:pPr>
      <w:spacing w:line="300" w:lineRule="atLeast"/>
    </w:pPr>
    <w:rPr>
      <w:rFonts w:ascii="Arial Black" w:eastAsia="Times New Roman" w:hAnsi="Arial Black"/>
      <w:color w:val="auto"/>
    </w:rPr>
  </w:style>
  <w:style w:type="paragraph" w:customStyle="1" w:styleId="CM16">
    <w:name w:val="CM16"/>
    <w:basedOn w:val="Default"/>
    <w:next w:val="Default"/>
    <w:rsid w:val="005425B0"/>
    <w:pPr>
      <w:spacing w:line="278" w:lineRule="atLeast"/>
    </w:pPr>
    <w:rPr>
      <w:rFonts w:eastAsia="Times New Roman"/>
      <w:color w:val="auto"/>
    </w:rPr>
  </w:style>
  <w:style w:type="paragraph" w:customStyle="1" w:styleId="CM17">
    <w:name w:val="CM17"/>
    <w:basedOn w:val="Default"/>
    <w:next w:val="Default"/>
    <w:rsid w:val="005425B0"/>
    <w:pPr>
      <w:spacing w:line="300" w:lineRule="atLeast"/>
    </w:pPr>
    <w:rPr>
      <w:rFonts w:ascii="Arial Black" w:eastAsia="Times New Roman" w:hAnsi="Arial Black"/>
      <w:color w:val="auto"/>
    </w:rPr>
  </w:style>
  <w:style w:type="paragraph" w:customStyle="1" w:styleId="CM18">
    <w:name w:val="CM18"/>
    <w:basedOn w:val="Default"/>
    <w:next w:val="Default"/>
    <w:rsid w:val="005425B0"/>
    <w:pPr>
      <w:spacing w:line="451" w:lineRule="atLeast"/>
    </w:pPr>
    <w:rPr>
      <w:rFonts w:ascii="Arial Black" w:eastAsia="Times New Roman" w:hAnsi="Arial Black"/>
      <w:color w:val="auto"/>
    </w:rPr>
  </w:style>
  <w:style w:type="paragraph" w:customStyle="1" w:styleId="CM2">
    <w:name w:val="CM2"/>
    <w:basedOn w:val="Default"/>
    <w:next w:val="Default"/>
    <w:rsid w:val="005425B0"/>
    <w:pPr>
      <w:spacing w:line="300" w:lineRule="atLeast"/>
    </w:pPr>
    <w:rPr>
      <w:rFonts w:ascii="Arial Black" w:eastAsia="Times New Roman" w:hAnsi="Arial Black"/>
      <w:color w:val="auto"/>
    </w:rPr>
  </w:style>
  <w:style w:type="paragraph" w:customStyle="1" w:styleId="CM20">
    <w:name w:val="CM20"/>
    <w:basedOn w:val="Default"/>
    <w:next w:val="Default"/>
    <w:rsid w:val="005425B0"/>
    <w:pPr>
      <w:spacing w:line="300" w:lineRule="atLeast"/>
    </w:pPr>
    <w:rPr>
      <w:rFonts w:ascii="Arial Black" w:eastAsia="Times New Roman" w:hAnsi="Arial Black"/>
      <w:color w:val="auto"/>
    </w:rPr>
  </w:style>
  <w:style w:type="paragraph" w:customStyle="1" w:styleId="CM21">
    <w:name w:val="CM21"/>
    <w:basedOn w:val="Default"/>
    <w:next w:val="Default"/>
    <w:rsid w:val="005425B0"/>
    <w:pPr>
      <w:spacing w:line="300" w:lineRule="atLeast"/>
    </w:pPr>
    <w:rPr>
      <w:rFonts w:ascii="Arial Black" w:eastAsia="Times New Roman" w:hAnsi="Arial Black"/>
      <w:color w:val="auto"/>
    </w:rPr>
  </w:style>
  <w:style w:type="paragraph" w:customStyle="1" w:styleId="CM22">
    <w:name w:val="CM22"/>
    <w:basedOn w:val="Default"/>
    <w:next w:val="Default"/>
    <w:rsid w:val="005425B0"/>
    <w:pPr>
      <w:spacing w:line="300" w:lineRule="atLeast"/>
    </w:pPr>
    <w:rPr>
      <w:rFonts w:ascii="Arial Black" w:eastAsia="Times New Roman" w:hAnsi="Arial Black"/>
      <w:color w:val="auto"/>
    </w:rPr>
  </w:style>
  <w:style w:type="paragraph" w:customStyle="1" w:styleId="CM23">
    <w:name w:val="CM23"/>
    <w:basedOn w:val="Default"/>
    <w:next w:val="Default"/>
    <w:rsid w:val="005425B0"/>
    <w:pPr>
      <w:spacing w:line="276" w:lineRule="atLeast"/>
    </w:pPr>
    <w:rPr>
      <w:rFonts w:eastAsia="Times New Roman"/>
      <w:color w:val="auto"/>
    </w:rPr>
  </w:style>
  <w:style w:type="paragraph" w:customStyle="1" w:styleId="CM24">
    <w:name w:val="CM24"/>
    <w:basedOn w:val="Default"/>
    <w:next w:val="Default"/>
    <w:rsid w:val="005425B0"/>
    <w:pPr>
      <w:spacing w:line="300" w:lineRule="atLeast"/>
    </w:pPr>
    <w:rPr>
      <w:rFonts w:ascii="Arial Black" w:eastAsia="Times New Roman" w:hAnsi="Arial Black"/>
      <w:color w:val="auto"/>
    </w:rPr>
  </w:style>
  <w:style w:type="paragraph" w:customStyle="1" w:styleId="CM26">
    <w:name w:val="CM26"/>
    <w:basedOn w:val="Default"/>
    <w:next w:val="Default"/>
    <w:rsid w:val="005425B0"/>
    <w:pPr>
      <w:spacing w:line="300" w:lineRule="atLeast"/>
    </w:pPr>
    <w:rPr>
      <w:rFonts w:ascii="Arial Black" w:eastAsia="Times New Roman" w:hAnsi="Arial Black"/>
      <w:color w:val="auto"/>
    </w:rPr>
  </w:style>
  <w:style w:type="paragraph" w:customStyle="1" w:styleId="CM27">
    <w:name w:val="CM27"/>
    <w:basedOn w:val="Default"/>
    <w:next w:val="Default"/>
    <w:rsid w:val="005425B0"/>
    <w:pPr>
      <w:spacing w:line="300" w:lineRule="atLeast"/>
    </w:pPr>
    <w:rPr>
      <w:rFonts w:ascii="Arial Black" w:eastAsia="Times New Roman" w:hAnsi="Arial Black"/>
      <w:color w:val="auto"/>
    </w:rPr>
  </w:style>
  <w:style w:type="paragraph" w:customStyle="1" w:styleId="CM28">
    <w:name w:val="CM28"/>
    <w:basedOn w:val="Default"/>
    <w:next w:val="Default"/>
    <w:rsid w:val="005425B0"/>
    <w:pPr>
      <w:spacing w:line="300" w:lineRule="atLeast"/>
    </w:pPr>
    <w:rPr>
      <w:rFonts w:ascii="Arial Black" w:eastAsia="Times New Roman" w:hAnsi="Arial Black"/>
      <w:color w:val="auto"/>
    </w:rPr>
  </w:style>
  <w:style w:type="paragraph" w:customStyle="1" w:styleId="CM29">
    <w:name w:val="CM29"/>
    <w:basedOn w:val="Default"/>
    <w:next w:val="Default"/>
    <w:rsid w:val="005425B0"/>
    <w:pPr>
      <w:spacing w:line="300" w:lineRule="atLeast"/>
    </w:pPr>
    <w:rPr>
      <w:rFonts w:ascii="Arial Black" w:eastAsia="Times New Roman" w:hAnsi="Arial Black"/>
      <w:color w:val="auto"/>
    </w:rPr>
  </w:style>
  <w:style w:type="paragraph" w:customStyle="1" w:styleId="CM30">
    <w:name w:val="CM30"/>
    <w:basedOn w:val="Default"/>
    <w:next w:val="Default"/>
    <w:rsid w:val="005425B0"/>
    <w:pPr>
      <w:spacing w:line="300" w:lineRule="atLeast"/>
    </w:pPr>
    <w:rPr>
      <w:rFonts w:ascii="Arial Black" w:eastAsia="Times New Roman" w:hAnsi="Arial Black"/>
      <w:color w:val="auto"/>
    </w:rPr>
  </w:style>
  <w:style w:type="paragraph" w:customStyle="1" w:styleId="CM31">
    <w:name w:val="CM31"/>
    <w:basedOn w:val="Default"/>
    <w:next w:val="Default"/>
    <w:rsid w:val="005425B0"/>
    <w:rPr>
      <w:rFonts w:ascii="Arial Black" w:eastAsia="Times New Roman" w:hAnsi="Arial Black"/>
      <w:color w:val="auto"/>
    </w:rPr>
  </w:style>
  <w:style w:type="paragraph" w:customStyle="1" w:styleId="CM32">
    <w:name w:val="CM32"/>
    <w:basedOn w:val="Default"/>
    <w:next w:val="Default"/>
    <w:rsid w:val="005425B0"/>
    <w:pPr>
      <w:spacing w:line="231" w:lineRule="atLeast"/>
    </w:pPr>
    <w:rPr>
      <w:rFonts w:ascii="Arial" w:eastAsia="Times New Roman" w:hAnsi="Arial"/>
      <w:color w:val="auto"/>
    </w:rPr>
  </w:style>
  <w:style w:type="paragraph" w:customStyle="1" w:styleId="CM33">
    <w:name w:val="CM33"/>
    <w:basedOn w:val="Default"/>
    <w:next w:val="Default"/>
    <w:rsid w:val="005425B0"/>
    <w:pPr>
      <w:spacing w:line="276" w:lineRule="atLeast"/>
    </w:pPr>
    <w:rPr>
      <w:rFonts w:eastAsia="Times New Roman"/>
      <w:color w:val="auto"/>
    </w:rPr>
  </w:style>
  <w:style w:type="paragraph" w:customStyle="1" w:styleId="CM34">
    <w:name w:val="CM34"/>
    <w:basedOn w:val="Default"/>
    <w:next w:val="Default"/>
    <w:rsid w:val="005425B0"/>
    <w:rPr>
      <w:rFonts w:ascii="Arial" w:eastAsia="Times New Roman" w:hAnsi="Arial"/>
      <w:color w:val="auto"/>
    </w:rPr>
  </w:style>
  <w:style w:type="paragraph" w:customStyle="1" w:styleId="CM35">
    <w:name w:val="CM35"/>
    <w:basedOn w:val="Default"/>
    <w:next w:val="Default"/>
    <w:rsid w:val="005425B0"/>
    <w:pPr>
      <w:spacing w:line="300" w:lineRule="atLeast"/>
    </w:pPr>
    <w:rPr>
      <w:rFonts w:ascii="Arial Black" w:eastAsia="Times New Roman" w:hAnsi="Arial Black"/>
      <w:color w:val="auto"/>
    </w:rPr>
  </w:style>
  <w:style w:type="paragraph" w:customStyle="1" w:styleId="CM36">
    <w:name w:val="CM36"/>
    <w:basedOn w:val="Default"/>
    <w:next w:val="Default"/>
    <w:rsid w:val="005425B0"/>
    <w:pPr>
      <w:spacing w:line="276" w:lineRule="atLeast"/>
    </w:pPr>
    <w:rPr>
      <w:rFonts w:eastAsia="Times New Roman"/>
      <w:color w:val="auto"/>
    </w:rPr>
  </w:style>
  <w:style w:type="paragraph" w:customStyle="1" w:styleId="CM37">
    <w:name w:val="CM37"/>
    <w:basedOn w:val="Default"/>
    <w:next w:val="Default"/>
    <w:rsid w:val="005425B0"/>
    <w:pPr>
      <w:spacing w:line="276" w:lineRule="atLeast"/>
    </w:pPr>
    <w:rPr>
      <w:rFonts w:eastAsia="Times New Roman"/>
      <w:color w:val="auto"/>
    </w:rPr>
  </w:style>
  <w:style w:type="paragraph" w:customStyle="1" w:styleId="CM38">
    <w:name w:val="CM38"/>
    <w:basedOn w:val="Default"/>
    <w:next w:val="Default"/>
    <w:rsid w:val="005425B0"/>
    <w:rPr>
      <w:rFonts w:ascii="Arial" w:eastAsia="Times New Roman" w:hAnsi="Arial"/>
      <w:color w:val="auto"/>
    </w:rPr>
  </w:style>
  <w:style w:type="paragraph" w:customStyle="1" w:styleId="CM39">
    <w:name w:val="CM39"/>
    <w:basedOn w:val="Default"/>
    <w:next w:val="Default"/>
    <w:rsid w:val="005425B0"/>
    <w:rPr>
      <w:rFonts w:ascii="Arial" w:eastAsia="Times New Roman" w:hAnsi="Arial"/>
      <w:color w:val="auto"/>
    </w:rPr>
  </w:style>
  <w:style w:type="paragraph" w:customStyle="1" w:styleId="CM4">
    <w:name w:val="CM4"/>
    <w:basedOn w:val="Default"/>
    <w:next w:val="Default"/>
    <w:rsid w:val="005425B0"/>
    <w:rPr>
      <w:rFonts w:ascii="Arial" w:eastAsia="Times New Roman" w:hAnsi="Arial"/>
      <w:color w:val="auto"/>
    </w:rPr>
  </w:style>
  <w:style w:type="paragraph" w:customStyle="1" w:styleId="CM40">
    <w:name w:val="CM40"/>
    <w:basedOn w:val="Default"/>
    <w:next w:val="Default"/>
    <w:rsid w:val="005425B0"/>
    <w:pPr>
      <w:spacing w:line="300" w:lineRule="atLeast"/>
    </w:pPr>
    <w:rPr>
      <w:rFonts w:ascii="Arial Black" w:eastAsia="Times New Roman" w:hAnsi="Arial Black"/>
      <w:color w:val="auto"/>
    </w:rPr>
  </w:style>
  <w:style w:type="paragraph" w:customStyle="1" w:styleId="CM41">
    <w:name w:val="CM41"/>
    <w:basedOn w:val="Default"/>
    <w:next w:val="Default"/>
    <w:rsid w:val="005425B0"/>
    <w:pPr>
      <w:spacing w:line="231" w:lineRule="atLeast"/>
    </w:pPr>
    <w:rPr>
      <w:rFonts w:ascii="Arial" w:eastAsia="Times New Roman" w:hAnsi="Arial"/>
      <w:color w:val="auto"/>
    </w:rPr>
  </w:style>
  <w:style w:type="paragraph" w:customStyle="1" w:styleId="CM42">
    <w:name w:val="CM42"/>
    <w:basedOn w:val="Default"/>
    <w:next w:val="Default"/>
    <w:rsid w:val="005425B0"/>
    <w:pPr>
      <w:spacing w:line="278" w:lineRule="atLeast"/>
    </w:pPr>
    <w:rPr>
      <w:rFonts w:eastAsia="Times New Roman"/>
      <w:color w:val="auto"/>
    </w:rPr>
  </w:style>
  <w:style w:type="paragraph" w:customStyle="1" w:styleId="CM43">
    <w:name w:val="CM43"/>
    <w:basedOn w:val="Default"/>
    <w:next w:val="Default"/>
    <w:rsid w:val="005425B0"/>
    <w:pPr>
      <w:spacing w:line="276" w:lineRule="atLeast"/>
    </w:pPr>
    <w:rPr>
      <w:rFonts w:eastAsia="Times New Roman"/>
      <w:color w:val="auto"/>
    </w:rPr>
  </w:style>
  <w:style w:type="paragraph" w:customStyle="1" w:styleId="CM44">
    <w:name w:val="CM44"/>
    <w:basedOn w:val="Default"/>
    <w:next w:val="Default"/>
    <w:rsid w:val="005425B0"/>
    <w:pPr>
      <w:spacing w:line="451" w:lineRule="atLeast"/>
    </w:pPr>
    <w:rPr>
      <w:rFonts w:ascii="Arial Black" w:eastAsia="Times New Roman" w:hAnsi="Arial Black"/>
      <w:color w:val="auto"/>
    </w:rPr>
  </w:style>
  <w:style w:type="paragraph" w:customStyle="1" w:styleId="CM45">
    <w:name w:val="CM45"/>
    <w:basedOn w:val="Default"/>
    <w:next w:val="Default"/>
    <w:rsid w:val="005425B0"/>
    <w:pPr>
      <w:spacing w:line="600" w:lineRule="atLeast"/>
    </w:pPr>
    <w:rPr>
      <w:rFonts w:ascii="Arial Black" w:eastAsia="Times New Roman" w:hAnsi="Arial Black"/>
      <w:color w:val="auto"/>
    </w:rPr>
  </w:style>
  <w:style w:type="paragraph" w:customStyle="1" w:styleId="CM46">
    <w:name w:val="CM46"/>
    <w:basedOn w:val="Default"/>
    <w:next w:val="Default"/>
    <w:rsid w:val="005425B0"/>
    <w:pPr>
      <w:spacing w:line="451" w:lineRule="atLeast"/>
    </w:pPr>
    <w:rPr>
      <w:rFonts w:ascii="Arial Black" w:eastAsia="Times New Roman" w:hAnsi="Arial Black"/>
      <w:color w:val="auto"/>
    </w:rPr>
  </w:style>
  <w:style w:type="paragraph" w:customStyle="1" w:styleId="CM47">
    <w:name w:val="CM47"/>
    <w:basedOn w:val="Default"/>
    <w:next w:val="Default"/>
    <w:rsid w:val="005425B0"/>
    <w:pPr>
      <w:spacing w:line="451" w:lineRule="atLeast"/>
    </w:pPr>
    <w:rPr>
      <w:rFonts w:ascii="Arial Black" w:eastAsia="Times New Roman" w:hAnsi="Arial Black"/>
      <w:color w:val="auto"/>
    </w:rPr>
  </w:style>
  <w:style w:type="paragraph" w:customStyle="1" w:styleId="CM48">
    <w:name w:val="CM48"/>
    <w:basedOn w:val="Default"/>
    <w:next w:val="Default"/>
    <w:rsid w:val="005425B0"/>
    <w:pPr>
      <w:spacing w:line="451" w:lineRule="atLeast"/>
    </w:pPr>
    <w:rPr>
      <w:rFonts w:ascii="Arial Black" w:eastAsia="Times New Roman" w:hAnsi="Arial Black"/>
      <w:color w:val="auto"/>
    </w:rPr>
  </w:style>
  <w:style w:type="paragraph" w:customStyle="1" w:styleId="CM49">
    <w:name w:val="CM49"/>
    <w:basedOn w:val="Default"/>
    <w:next w:val="Default"/>
    <w:rsid w:val="005425B0"/>
    <w:pPr>
      <w:spacing w:after="818"/>
    </w:pPr>
    <w:rPr>
      <w:rFonts w:eastAsia="Times New Roman"/>
      <w:color w:val="auto"/>
    </w:rPr>
  </w:style>
  <w:style w:type="paragraph" w:customStyle="1" w:styleId="CM5">
    <w:name w:val="CM5"/>
    <w:basedOn w:val="Default"/>
    <w:next w:val="Default"/>
    <w:rsid w:val="005425B0"/>
    <w:pPr>
      <w:spacing w:line="276" w:lineRule="atLeast"/>
    </w:pPr>
    <w:rPr>
      <w:rFonts w:eastAsia="Times New Roman"/>
      <w:color w:val="auto"/>
    </w:rPr>
  </w:style>
  <w:style w:type="paragraph" w:customStyle="1" w:styleId="CM50">
    <w:name w:val="CM50"/>
    <w:basedOn w:val="Default"/>
    <w:next w:val="Default"/>
    <w:rsid w:val="005425B0"/>
    <w:pPr>
      <w:spacing w:line="451" w:lineRule="atLeast"/>
    </w:pPr>
    <w:rPr>
      <w:rFonts w:ascii="Arial Black" w:eastAsia="Times New Roman" w:hAnsi="Arial Black"/>
      <w:color w:val="auto"/>
    </w:rPr>
  </w:style>
  <w:style w:type="paragraph" w:customStyle="1" w:styleId="CM51">
    <w:name w:val="CM51"/>
    <w:basedOn w:val="Default"/>
    <w:next w:val="Default"/>
    <w:rsid w:val="005425B0"/>
    <w:pPr>
      <w:spacing w:line="300" w:lineRule="atLeast"/>
    </w:pPr>
    <w:rPr>
      <w:rFonts w:ascii="Arial Black" w:eastAsia="Times New Roman" w:hAnsi="Arial Black"/>
      <w:color w:val="auto"/>
    </w:rPr>
  </w:style>
  <w:style w:type="paragraph" w:customStyle="1" w:styleId="CM52">
    <w:name w:val="CM52"/>
    <w:basedOn w:val="Default"/>
    <w:next w:val="Default"/>
    <w:rsid w:val="005425B0"/>
    <w:pPr>
      <w:spacing w:line="300" w:lineRule="atLeast"/>
    </w:pPr>
    <w:rPr>
      <w:rFonts w:ascii="Arial Black" w:eastAsia="Times New Roman" w:hAnsi="Arial Black"/>
      <w:color w:val="auto"/>
    </w:rPr>
  </w:style>
  <w:style w:type="paragraph" w:customStyle="1" w:styleId="CM53">
    <w:name w:val="CM53"/>
    <w:basedOn w:val="Default"/>
    <w:next w:val="Default"/>
    <w:rsid w:val="005425B0"/>
    <w:pPr>
      <w:spacing w:after="305"/>
    </w:pPr>
    <w:rPr>
      <w:rFonts w:ascii="Arial Black" w:eastAsia="Times New Roman" w:hAnsi="Arial Black"/>
      <w:color w:val="auto"/>
    </w:rPr>
  </w:style>
  <w:style w:type="paragraph" w:customStyle="1" w:styleId="CM54">
    <w:name w:val="CM54"/>
    <w:basedOn w:val="Default"/>
    <w:next w:val="Default"/>
    <w:rsid w:val="005425B0"/>
    <w:pPr>
      <w:spacing w:after="1148"/>
    </w:pPr>
    <w:rPr>
      <w:rFonts w:ascii="Arial Black" w:eastAsia="Times New Roman" w:hAnsi="Arial Black"/>
      <w:color w:val="auto"/>
    </w:rPr>
  </w:style>
  <w:style w:type="paragraph" w:customStyle="1" w:styleId="CM55">
    <w:name w:val="CM55"/>
    <w:basedOn w:val="Default"/>
    <w:next w:val="Default"/>
    <w:rsid w:val="005425B0"/>
    <w:pPr>
      <w:spacing w:after="618"/>
    </w:pPr>
    <w:rPr>
      <w:rFonts w:ascii="Arial Black" w:eastAsia="Times New Roman" w:hAnsi="Arial Black"/>
      <w:color w:val="auto"/>
    </w:rPr>
  </w:style>
  <w:style w:type="paragraph" w:customStyle="1" w:styleId="CM56">
    <w:name w:val="CM56"/>
    <w:basedOn w:val="Default"/>
    <w:next w:val="Default"/>
    <w:rsid w:val="005425B0"/>
    <w:pPr>
      <w:spacing w:after="900"/>
    </w:pPr>
    <w:rPr>
      <w:rFonts w:ascii="Arial Black" w:eastAsia="Times New Roman" w:hAnsi="Arial Black"/>
      <w:color w:val="auto"/>
    </w:rPr>
  </w:style>
  <w:style w:type="paragraph" w:customStyle="1" w:styleId="CM57">
    <w:name w:val="CM57"/>
    <w:basedOn w:val="Default"/>
    <w:next w:val="Default"/>
    <w:rsid w:val="005425B0"/>
    <w:pPr>
      <w:spacing w:after="852"/>
    </w:pPr>
    <w:rPr>
      <w:rFonts w:ascii="Arial Black" w:eastAsia="Times New Roman" w:hAnsi="Arial Black"/>
      <w:color w:val="auto"/>
    </w:rPr>
  </w:style>
  <w:style w:type="paragraph" w:customStyle="1" w:styleId="CM59">
    <w:name w:val="CM59"/>
    <w:basedOn w:val="Default"/>
    <w:next w:val="Default"/>
    <w:rsid w:val="005425B0"/>
    <w:pPr>
      <w:spacing w:after="600"/>
    </w:pPr>
    <w:rPr>
      <w:rFonts w:ascii="Arial Black" w:eastAsia="Times New Roman" w:hAnsi="Arial Black"/>
      <w:color w:val="auto"/>
    </w:rPr>
  </w:style>
  <w:style w:type="paragraph" w:customStyle="1" w:styleId="CM60">
    <w:name w:val="CM60"/>
    <w:basedOn w:val="Default"/>
    <w:next w:val="Default"/>
    <w:rsid w:val="005425B0"/>
    <w:pPr>
      <w:spacing w:after="150"/>
    </w:pPr>
    <w:rPr>
      <w:rFonts w:ascii="Arial Black" w:eastAsia="Times New Roman" w:hAnsi="Arial Black"/>
      <w:color w:val="auto"/>
    </w:rPr>
  </w:style>
  <w:style w:type="paragraph" w:customStyle="1" w:styleId="CM61">
    <w:name w:val="CM61"/>
    <w:basedOn w:val="Default"/>
    <w:next w:val="Default"/>
    <w:rsid w:val="005425B0"/>
    <w:pPr>
      <w:spacing w:after="150"/>
    </w:pPr>
    <w:rPr>
      <w:rFonts w:ascii="Arial Black" w:eastAsia="Times New Roman" w:hAnsi="Arial Black"/>
      <w:color w:val="auto"/>
    </w:rPr>
  </w:style>
  <w:style w:type="paragraph" w:customStyle="1" w:styleId="CM62">
    <w:name w:val="CM62"/>
    <w:basedOn w:val="Default"/>
    <w:next w:val="Default"/>
    <w:rsid w:val="005425B0"/>
    <w:pPr>
      <w:spacing w:after="770"/>
    </w:pPr>
    <w:rPr>
      <w:rFonts w:ascii="Arial Black" w:eastAsia="Times New Roman" w:hAnsi="Arial Black"/>
      <w:color w:val="auto"/>
    </w:rPr>
  </w:style>
  <w:style w:type="paragraph" w:customStyle="1" w:styleId="CM63">
    <w:name w:val="CM63"/>
    <w:basedOn w:val="Default"/>
    <w:next w:val="Default"/>
    <w:rsid w:val="005425B0"/>
    <w:pPr>
      <w:spacing w:after="480"/>
    </w:pPr>
    <w:rPr>
      <w:rFonts w:ascii="Arial Black" w:eastAsia="Times New Roman" w:hAnsi="Arial Black"/>
      <w:color w:val="auto"/>
    </w:rPr>
  </w:style>
  <w:style w:type="paragraph" w:customStyle="1" w:styleId="CM64">
    <w:name w:val="CM64"/>
    <w:basedOn w:val="Default"/>
    <w:next w:val="Default"/>
    <w:rsid w:val="005425B0"/>
    <w:pPr>
      <w:spacing w:after="910"/>
    </w:pPr>
    <w:rPr>
      <w:rFonts w:ascii="Arial Black" w:eastAsia="Times New Roman" w:hAnsi="Arial Black"/>
      <w:color w:val="auto"/>
    </w:rPr>
  </w:style>
  <w:style w:type="paragraph" w:customStyle="1" w:styleId="CM65">
    <w:name w:val="CM65"/>
    <w:basedOn w:val="Default"/>
    <w:next w:val="Default"/>
    <w:rsid w:val="005425B0"/>
    <w:pPr>
      <w:spacing w:after="395"/>
    </w:pPr>
    <w:rPr>
      <w:rFonts w:ascii="Arial Black" w:eastAsia="Times New Roman" w:hAnsi="Arial Black"/>
      <w:color w:val="auto"/>
    </w:rPr>
  </w:style>
  <w:style w:type="paragraph" w:customStyle="1" w:styleId="CM66">
    <w:name w:val="CM66"/>
    <w:basedOn w:val="Default"/>
    <w:next w:val="Default"/>
    <w:rsid w:val="005425B0"/>
    <w:rPr>
      <w:rFonts w:ascii="Arial" w:eastAsia="Times New Roman" w:hAnsi="Arial"/>
      <w:color w:val="auto"/>
    </w:rPr>
  </w:style>
  <w:style w:type="paragraph" w:customStyle="1" w:styleId="CM67">
    <w:name w:val="CM67"/>
    <w:basedOn w:val="Default"/>
    <w:next w:val="Default"/>
    <w:rsid w:val="005425B0"/>
    <w:pPr>
      <w:spacing w:line="233" w:lineRule="atLeast"/>
    </w:pPr>
    <w:rPr>
      <w:rFonts w:ascii="Arial" w:eastAsia="Times New Roman" w:hAnsi="Arial"/>
      <w:color w:val="auto"/>
    </w:rPr>
  </w:style>
  <w:style w:type="paragraph" w:customStyle="1" w:styleId="CM7">
    <w:name w:val="CM7"/>
    <w:basedOn w:val="Default"/>
    <w:next w:val="Default"/>
    <w:rsid w:val="005425B0"/>
    <w:rPr>
      <w:rFonts w:ascii="Arial Black" w:eastAsia="Times New Roman" w:hAnsi="Arial Black"/>
      <w:color w:val="auto"/>
    </w:rPr>
  </w:style>
  <w:style w:type="paragraph" w:customStyle="1" w:styleId="CM70">
    <w:name w:val="CM70"/>
    <w:basedOn w:val="Default"/>
    <w:next w:val="Default"/>
    <w:rsid w:val="005425B0"/>
    <w:pPr>
      <w:spacing w:line="231" w:lineRule="atLeast"/>
    </w:pPr>
    <w:rPr>
      <w:rFonts w:ascii="Arial" w:eastAsia="Times New Roman" w:hAnsi="Arial"/>
      <w:color w:val="auto"/>
    </w:rPr>
  </w:style>
  <w:style w:type="paragraph" w:customStyle="1" w:styleId="CM71">
    <w:name w:val="CM71"/>
    <w:basedOn w:val="Default"/>
    <w:next w:val="Default"/>
    <w:rsid w:val="005425B0"/>
    <w:pPr>
      <w:spacing w:line="231" w:lineRule="atLeast"/>
    </w:pPr>
    <w:rPr>
      <w:rFonts w:ascii="Arial" w:eastAsia="Times New Roman" w:hAnsi="Arial"/>
      <w:color w:val="auto"/>
    </w:rPr>
  </w:style>
  <w:style w:type="paragraph" w:customStyle="1" w:styleId="CM72">
    <w:name w:val="CM72"/>
    <w:basedOn w:val="Default"/>
    <w:next w:val="Default"/>
    <w:rsid w:val="005425B0"/>
    <w:pPr>
      <w:spacing w:line="368" w:lineRule="atLeast"/>
    </w:pPr>
    <w:rPr>
      <w:rFonts w:ascii="Arial" w:eastAsia="Times New Roman" w:hAnsi="Arial"/>
      <w:color w:val="auto"/>
    </w:rPr>
  </w:style>
  <w:style w:type="paragraph" w:customStyle="1" w:styleId="CM73">
    <w:name w:val="CM73"/>
    <w:basedOn w:val="Default"/>
    <w:next w:val="Default"/>
    <w:rsid w:val="005425B0"/>
    <w:pPr>
      <w:spacing w:after="233"/>
    </w:pPr>
    <w:rPr>
      <w:rFonts w:ascii="Arial" w:eastAsia="Times New Roman" w:hAnsi="Arial"/>
      <w:color w:val="auto"/>
    </w:rPr>
  </w:style>
  <w:style w:type="paragraph" w:customStyle="1" w:styleId="CM74">
    <w:name w:val="CM74"/>
    <w:basedOn w:val="Default"/>
    <w:next w:val="Default"/>
    <w:rsid w:val="005425B0"/>
    <w:pPr>
      <w:spacing w:after="108"/>
    </w:pPr>
    <w:rPr>
      <w:rFonts w:ascii="Arial" w:eastAsia="Times New Roman" w:hAnsi="Arial"/>
      <w:color w:val="auto"/>
    </w:rPr>
  </w:style>
  <w:style w:type="paragraph" w:customStyle="1" w:styleId="CM75">
    <w:name w:val="CM75"/>
    <w:basedOn w:val="Default"/>
    <w:next w:val="Default"/>
    <w:rsid w:val="005425B0"/>
    <w:pPr>
      <w:spacing w:after="310"/>
    </w:pPr>
    <w:rPr>
      <w:rFonts w:ascii="Arial" w:eastAsia="Times New Roman" w:hAnsi="Arial"/>
      <w:color w:val="auto"/>
    </w:rPr>
  </w:style>
  <w:style w:type="paragraph" w:customStyle="1" w:styleId="CM76">
    <w:name w:val="CM76"/>
    <w:basedOn w:val="Default"/>
    <w:next w:val="Default"/>
    <w:rsid w:val="005425B0"/>
    <w:pPr>
      <w:spacing w:after="470"/>
    </w:pPr>
    <w:rPr>
      <w:rFonts w:ascii="Arial" w:eastAsia="Times New Roman" w:hAnsi="Arial"/>
      <w:color w:val="auto"/>
    </w:rPr>
  </w:style>
  <w:style w:type="paragraph" w:customStyle="1" w:styleId="CM77">
    <w:name w:val="CM77"/>
    <w:basedOn w:val="Default"/>
    <w:next w:val="Default"/>
    <w:rsid w:val="005425B0"/>
    <w:pPr>
      <w:spacing w:after="173"/>
    </w:pPr>
    <w:rPr>
      <w:rFonts w:ascii="Arial" w:eastAsia="Times New Roman" w:hAnsi="Arial"/>
      <w:color w:val="auto"/>
    </w:rPr>
  </w:style>
  <w:style w:type="paragraph" w:customStyle="1" w:styleId="CM78">
    <w:name w:val="CM78"/>
    <w:basedOn w:val="Default"/>
    <w:next w:val="Default"/>
    <w:rsid w:val="005425B0"/>
    <w:pPr>
      <w:spacing w:after="545"/>
    </w:pPr>
    <w:rPr>
      <w:rFonts w:ascii="Arial" w:eastAsia="Times New Roman" w:hAnsi="Arial"/>
      <w:color w:val="auto"/>
    </w:rPr>
  </w:style>
  <w:style w:type="paragraph" w:customStyle="1" w:styleId="CM79">
    <w:name w:val="CM79"/>
    <w:basedOn w:val="Default"/>
    <w:next w:val="Default"/>
    <w:rsid w:val="005425B0"/>
    <w:pPr>
      <w:spacing w:after="760"/>
    </w:pPr>
    <w:rPr>
      <w:rFonts w:ascii="Arial" w:eastAsia="Times New Roman" w:hAnsi="Arial"/>
      <w:color w:val="auto"/>
    </w:rPr>
  </w:style>
  <w:style w:type="paragraph" w:customStyle="1" w:styleId="CM8">
    <w:name w:val="CM8"/>
    <w:basedOn w:val="Default"/>
    <w:next w:val="Default"/>
    <w:rsid w:val="005425B0"/>
    <w:pPr>
      <w:spacing w:line="300" w:lineRule="atLeast"/>
    </w:pPr>
    <w:rPr>
      <w:rFonts w:ascii="Arial Black" w:eastAsia="Times New Roman" w:hAnsi="Arial Black"/>
      <w:color w:val="auto"/>
    </w:rPr>
  </w:style>
  <w:style w:type="paragraph" w:customStyle="1" w:styleId="CM80">
    <w:name w:val="CM80"/>
    <w:basedOn w:val="Default"/>
    <w:next w:val="Default"/>
    <w:rsid w:val="005425B0"/>
    <w:pPr>
      <w:spacing w:after="715"/>
    </w:pPr>
    <w:rPr>
      <w:rFonts w:ascii="Arial" w:eastAsia="Times New Roman" w:hAnsi="Arial"/>
      <w:color w:val="auto"/>
    </w:rPr>
  </w:style>
  <w:style w:type="paragraph" w:customStyle="1" w:styleId="CM9">
    <w:name w:val="CM9"/>
    <w:basedOn w:val="Default"/>
    <w:next w:val="Default"/>
    <w:rsid w:val="005425B0"/>
    <w:pPr>
      <w:spacing w:line="300" w:lineRule="atLeast"/>
    </w:pPr>
    <w:rPr>
      <w:rFonts w:ascii="Arial Black" w:eastAsia="Times New Roman" w:hAnsi="Arial Black"/>
      <w:color w:val="auto"/>
    </w:rPr>
  </w:style>
  <w:style w:type="numbering" w:customStyle="1" w:styleId="Legal">
    <w:name w:val="Legal"/>
    <w:rsid w:val="005425B0"/>
    <w:pPr>
      <w:numPr>
        <w:numId w:val="85"/>
      </w:numPr>
    </w:pPr>
  </w:style>
  <w:style w:type="paragraph" w:customStyle="1" w:styleId="xl32">
    <w:name w:val="xl32"/>
    <w:basedOn w:val="Normal"/>
    <w:rsid w:val="005425B0"/>
    <w:pPr>
      <w:shd w:val="clear" w:color="auto" w:fill="FFFFFF"/>
      <w:spacing w:before="100" w:beforeAutospacing="1" w:after="100" w:afterAutospacing="1"/>
    </w:pPr>
    <w:rPr>
      <w:rFonts w:ascii="Arial" w:hAnsi="Arial" w:cs="Arial"/>
      <w:sz w:val="36"/>
      <w:szCs w:val="36"/>
    </w:rPr>
  </w:style>
  <w:style w:type="paragraph" w:customStyle="1" w:styleId="xl33">
    <w:name w:val="xl33"/>
    <w:basedOn w:val="Normal"/>
    <w:rsid w:val="005425B0"/>
    <w:pPr>
      <w:shd w:val="clear" w:color="auto" w:fill="FFFFFF"/>
      <w:spacing w:before="100" w:beforeAutospacing="1" w:after="100" w:afterAutospacing="1"/>
      <w:textAlignment w:val="center"/>
    </w:pPr>
    <w:rPr>
      <w:rFonts w:ascii="Helv" w:hAnsi="Helv"/>
      <w:b/>
      <w:bCs/>
      <w:sz w:val="18"/>
      <w:szCs w:val="18"/>
    </w:rPr>
  </w:style>
  <w:style w:type="paragraph" w:customStyle="1" w:styleId="xl36">
    <w:name w:val="xl36"/>
    <w:basedOn w:val="Normal"/>
    <w:rsid w:val="005425B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rFonts w:ascii="Helv" w:hAnsi="Helv"/>
      <w:b/>
      <w:bCs/>
      <w:sz w:val="18"/>
      <w:szCs w:val="18"/>
    </w:rPr>
  </w:style>
  <w:style w:type="paragraph" w:customStyle="1" w:styleId="xl37">
    <w:name w:val="xl37"/>
    <w:basedOn w:val="Normal"/>
    <w:rsid w:val="005425B0"/>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w:hAnsi="Arial" w:cs="Arial"/>
      <w:b/>
      <w:bCs/>
      <w:sz w:val="18"/>
      <w:szCs w:val="18"/>
    </w:rPr>
  </w:style>
  <w:style w:type="paragraph" w:customStyle="1" w:styleId="xl39">
    <w:name w:val="xl39"/>
    <w:basedOn w:val="Normal"/>
    <w:rsid w:val="005425B0"/>
    <w:pPr>
      <w:pBdr>
        <w:bottom w:val="single" w:sz="4" w:space="0" w:color="auto"/>
      </w:pBdr>
      <w:shd w:val="clear" w:color="auto" w:fill="0000FF"/>
      <w:spacing w:before="100" w:beforeAutospacing="1" w:after="100" w:afterAutospacing="1"/>
      <w:jc w:val="center"/>
      <w:textAlignment w:val="center"/>
    </w:pPr>
    <w:rPr>
      <w:rFonts w:ascii="Helv" w:hAnsi="Helv"/>
      <w:b/>
      <w:bCs/>
      <w:color w:val="FFFFFF"/>
      <w:sz w:val="18"/>
      <w:szCs w:val="18"/>
    </w:rPr>
  </w:style>
  <w:style w:type="paragraph" w:customStyle="1" w:styleId="xl59">
    <w:name w:val="xl59"/>
    <w:basedOn w:val="Normal"/>
    <w:rsid w:val="005425B0"/>
    <w:pPr>
      <w:pBdr>
        <w:top w:val="single" w:sz="4" w:space="0" w:color="auto"/>
        <w:bottom w:val="single" w:sz="4" w:space="0" w:color="auto"/>
      </w:pBdr>
      <w:spacing w:before="100" w:beforeAutospacing="1" w:after="100" w:afterAutospacing="1"/>
    </w:pPr>
    <w:rPr>
      <w:rFonts w:ascii="Arial" w:hAnsi="Arial" w:cs="Arial"/>
      <w:sz w:val="18"/>
      <w:szCs w:val="18"/>
    </w:rPr>
  </w:style>
  <w:style w:type="paragraph" w:customStyle="1" w:styleId="SPRHeaderAddress81025">
    <w:name w:val="SPR Header Address 8/10.25"/>
    <w:rsid w:val="005425B0"/>
    <w:pPr>
      <w:spacing w:line="205" w:lineRule="exact"/>
    </w:pPr>
    <w:rPr>
      <w:rFonts w:ascii="Verdana" w:eastAsia="Times" w:hAnsi="Verdana"/>
      <w:b/>
      <w:noProof/>
      <w:sz w:val="16"/>
    </w:rPr>
  </w:style>
  <w:style w:type="paragraph" w:customStyle="1" w:styleId="SPRHeaderAddress751025">
    <w:name w:val="SPR Header Address 7.5/10.25"/>
    <w:rsid w:val="005425B0"/>
    <w:pPr>
      <w:spacing w:line="205" w:lineRule="exact"/>
    </w:pPr>
    <w:rPr>
      <w:rFonts w:ascii="Verdana" w:eastAsia="Times" w:hAnsi="Verdana"/>
      <w:noProof/>
      <w:sz w:val="15"/>
    </w:rPr>
  </w:style>
  <w:style w:type="character" w:customStyle="1" w:styleId="message">
    <w:name w:val="message"/>
    <w:basedOn w:val="DefaultParagraphFont"/>
    <w:rsid w:val="005425B0"/>
  </w:style>
  <w:style w:type="paragraph" w:customStyle="1" w:styleId="Body1">
    <w:name w:val="Body1"/>
    <w:basedOn w:val="Normal"/>
    <w:autoRedefine/>
    <w:rsid w:val="005425B0"/>
    <w:pPr>
      <w:numPr>
        <w:numId w:val="89"/>
      </w:numPr>
      <w:tabs>
        <w:tab w:val="clear" w:pos="360"/>
      </w:tabs>
      <w:spacing w:before="60" w:after="60"/>
      <w:ind w:left="0" w:firstLine="720"/>
    </w:pPr>
    <w:rPr>
      <w:rFonts w:ascii="Arial" w:hAnsi="Arial"/>
      <w:kern w:val="28"/>
      <w:szCs w:val="24"/>
    </w:rPr>
  </w:style>
  <w:style w:type="table" w:customStyle="1" w:styleId="Table3Deffects11">
    <w:name w:val="Table 3D effects 11"/>
    <w:basedOn w:val="TableNormal"/>
    <w:next w:val="Table3Deffects1"/>
    <w:rsid w:val="005425B0"/>
    <w:pPr>
      <w:widowControl w:val="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1">
    <w:name w:val="Table 3D effects 21"/>
    <w:basedOn w:val="TableNormal"/>
    <w:next w:val="Table3Deffects2"/>
    <w:rsid w:val="005425B0"/>
    <w:pPr>
      <w:widowControl w:val="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1">
    <w:name w:val="Table 3D effects 31"/>
    <w:basedOn w:val="TableNormal"/>
    <w:next w:val="Table3Deffects3"/>
    <w:rsid w:val="005425B0"/>
    <w:pPr>
      <w:widowControl w:val="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Web31">
    <w:name w:val="Table Web 31"/>
    <w:basedOn w:val="TableNormal"/>
    <w:next w:val="TableWeb3"/>
    <w:rsid w:val="005425B0"/>
    <w:pPr>
      <w:widowControl w:val="0"/>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18OutlineLetters">
    <w:name w:val="18 Outline Letters"/>
    <w:basedOn w:val="03Questions"/>
    <w:rsid w:val="005425B0"/>
    <w:pPr>
      <w:keepNext w:val="0"/>
      <w:ind w:left="936" w:hanging="288"/>
    </w:pPr>
  </w:style>
  <w:style w:type="character" w:customStyle="1" w:styleId="02PointsAnswerChar">
    <w:name w:val="02 Points Answer Char"/>
    <w:link w:val="02PointsAnswer"/>
    <w:rsid w:val="005425B0"/>
    <w:rPr>
      <w:rFonts w:ascii="TheSans B5 Plain" w:hAnsi="TheSans B5 Plain"/>
      <w:snapToGrid w:val="0"/>
      <w:color w:val="000000"/>
      <w:sz w:val="24"/>
    </w:rPr>
  </w:style>
  <w:style w:type="character" w:customStyle="1" w:styleId="10CaptionChar">
    <w:name w:val="10 Caption Char"/>
    <w:link w:val="10Caption"/>
    <w:rsid w:val="005425B0"/>
    <w:rPr>
      <w:rFonts w:ascii="TheSans B7 Bold" w:hAnsi="TheSans B7 Bold"/>
      <w:snapToGrid w:val="0"/>
      <w:color w:val="000000"/>
      <w:lang w:val="en-AU"/>
    </w:rPr>
  </w:style>
  <w:style w:type="paragraph" w:customStyle="1" w:styleId="SLABullets">
    <w:name w:val="SLA Bullets"/>
    <w:basedOn w:val="Normal"/>
    <w:rsid w:val="005425B0"/>
    <w:pPr>
      <w:numPr>
        <w:numId w:val="86"/>
      </w:numPr>
    </w:pPr>
    <w:rPr>
      <w:rFonts w:ascii="Arial" w:hAnsi="Arial"/>
      <w:iCs/>
      <w:sz w:val="18"/>
      <w:szCs w:val="22"/>
    </w:rPr>
  </w:style>
  <w:style w:type="paragraph" w:customStyle="1" w:styleId="SLATableNbrListwBullets">
    <w:name w:val="SLA Table Nbr List w Bullets"/>
    <w:basedOn w:val="Normal"/>
    <w:rsid w:val="005425B0"/>
    <w:pPr>
      <w:numPr>
        <w:numId w:val="87"/>
      </w:numPr>
      <w:ind w:right="288"/>
    </w:pPr>
    <w:rPr>
      <w:rFonts w:ascii="Arial" w:hAnsi="Arial" w:cs="Arial"/>
      <w:sz w:val="18"/>
    </w:rPr>
  </w:style>
  <w:style w:type="paragraph" w:customStyle="1" w:styleId="paragraphtext0">
    <w:name w:val="paragraphtext"/>
    <w:basedOn w:val="Normal"/>
    <w:rsid w:val="005425B0"/>
    <w:pPr>
      <w:spacing w:after="240"/>
    </w:pPr>
    <w:rPr>
      <w:rFonts w:ascii="Garamond" w:hAnsi="Garamond"/>
      <w:color w:val="000000"/>
      <w:sz w:val="24"/>
      <w:szCs w:val="24"/>
    </w:rPr>
  </w:style>
  <w:style w:type="paragraph" w:customStyle="1" w:styleId="Style19">
    <w:name w:val="Style 19"/>
    <w:basedOn w:val="Default"/>
    <w:next w:val="Default"/>
    <w:uiPriority w:val="99"/>
    <w:rsid w:val="005425B0"/>
    <w:pPr>
      <w:widowControl/>
    </w:pPr>
    <w:rPr>
      <w:rFonts w:eastAsia="Times New Roman"/>
      <w:color w:val="auto"/>
    </w:rPr>
  </w:style>
  <w:style w:type="paragraph" w:customStyle="1" w:styleId="12PhoneBulletsChar1Char">
    <w:name w:val="12 Phone Bullets Char1 Char"/>
    <w:rsid w:val="005425B0"/>
    <w:pPr>
      <w:keepNext/>
      <w:keepLines/>
      <w:numPr>
        <w:numId w:val="90"/>
      </w:numPr>
      <w:tabs>
        <w:tab w:val="clear" w:pos="936"/>
      </w:tabs>
      <w:spacing w:after="120"/>
      <w:ind w:left="648" w:hanging="288"/>
    </w:pPr>
    <w:rPr>
      <w:rFonts w:ascii="Garamond" w:hAnsi="Garamond"/>
      <w:b/>
      <w:sz w:val="24"/>
    </w:rPr>
  </w:style>
  <w:style w:type="character" w:customStyle="1" w:styleId="BulletLastChar1">
    <w:name w:val="Bullet Last Char1"/>
    <w:rsid w:val="005425B0"/>
    <w:rPr>
      <w:sz w:val="22"/>
      <w:szCs w:val="24"/>
      <w:lang w:val="en-US" w:eastAsia="en-US" w:bidi="ar-SA"/>
    </w:rPr>
  </w:style>
  <w:style w:type="paragraph" w:customStyle="1" w:styleId="08BulletedSubAnswersCharChar">
    <w:name w:val="08 Bulleted Sub Answers Char Char"/>
    <w:rsid w:val="005425B0"/>
    <w:pPr>
      <w:keepLines/>
      <w:numPr>
        <w:ilvl w:val="4"/>
        <w:numId w:val="91"/>
      </w:numPr>
      <w:tabs>
        <w:tab w:val="clear" w:pos="1008"/>
      </w:tabs>
      <w:spacing w:after="80"/>
      <w:outlineLvl w:val="4"/>
    </w:pPr>
    <w:rPr>
      <w:rFonts w:ascii="Garamond" w:hAnsi="Garamond"/>
      <w:noProof/>
      <w:color w:val="000000"/>
      <w:sz w:val="24"/>
    </w:rPr>
  </w:style>
  <w:style w:type="paragraph" w:customStyle="1" w:styleId="StyleCallout2TimesNewRoman12pt">
    <w:name w:val="Style Callout 2 + Times New Roman 12 pt"/>
    <w:basedOn w:val="Normal"/>
    <w:autoRedefine/>
    <w:rsid w:val="005425B0"/>
    <w:pPr>
      <w:keepLines/>
      <w:pBdr>
        <w:top w:val="thinThickSmallGap" w:sz="12" w:space="1" w:color="4FC47A"/>
        <w:left w:val="thinThickSmallGap" w:sz="12" w:space="4" w:color="4FC47A"/>
        <w:bottom w:val="thickThinSmallGap" w:sz="12" w:space="1" w:color="4FC47A"/>
        <w:right w:val="thickThinSmallGap" w:sz="12" w:space="3" w:color="4FC47A"/>
      </w:pBdr>
      <w:shd w:val="clear" w:color="auto" w:fill="DDDDDD"/>
      <w:spacing w:after="220"/>
      <w:ind w:left="1440" w:right="1440"/>
      <w:jc w:val="center"/>
    </w:pPr>
    <w:rPr>
      <w:color w:val="000000"/>
      <w:sz w:val="24"/>
      <w:szCs w:val="24"/>
    </w:rPr>
  </w:style>
  <w:style w:type="paragraph" w:customStyle="1" w:styleId="StyleJustifiedAfter12pt">
    <w:name w:val="Style Justified After:  12 pt"/>
    <w:basedOn w:val="Normal"/>
    <w:semiHidden/>
    <w:rsid w:val="005425B0"/>
    <w:pPr>
      <w:spacing w:after="240"/>
      <w:jc w:val="both"/>
    </w:pPr>
    <w:rPr>
      <w:sz w:val="24"/>
    </w:rPr>
  </w:style>
  <w:style w:type="paragraph" w:customStyle="1" w:styleId="04AnswersChar2Char">
    <w:name w:val="04 Answers Char2 Char"/>
    <w:basedOn w:val="Normal"/>
    <w:next w:val="Normal"/>
    <w:rsid w:val="005425B0"/>
    <w:pPr>
      <w:keepLines/>
      <w:spacing w:after="200"/>
      <w:ind w:left="360"/>
      <w:outlineLvl w:val="2"/>
    </w:pPr>
    <w:rPr>
      <w:rFonts w:ascii="Garamond" w:hAnsi="Garamond"/>
      <w:sz w:val="24"/>
    </w:rPr>
  </w:style>
  <w:style w:type="paragraph" w:customStyle="1" w:styleId="Style23AnswerHedsLeft0">
    <w:name w:val="Style 23 Answer Heds + Left:  0&quot;"/>
    <w:basedOn w:val="Normal"/>
    <w:autoRedefine/>
    <w:rsid w:val="005425B0"/>
    <w:pPr>
      <w:keepNext/>
      <w:pBdr>
        <w:bottom w:val="single" w:sz="4" w:space="1" w:color="993300"/>
      </w:pBdr>
      <w:spacing w:before="240" w:after="240"/>
    </w:pPr>
    <w:rPr>
      <w:rFonts w:ascii="Garamond" w:hAnsi="Garamond"/>
      <w:b/>
      <w:caps/>
      <w:noProof/>
      <w:snapToGrid w:val="0"/>
      <w:color w:val="1F497D"/>
      <w:sz w:val="24"/>
      <w:lang w:eastAsia="en-CA" w:bidi="ta-IN"/>
    </w:rPr>
  </w:style>
  <w:style w:type="character" w:customStyle="1" w:styleId="07BulletedAnswersCharCharCharCharChar1">
    <w:name w:val="07 Bulleted Answers Char Char Char Char Char1"/>
    <w:basedOn w:val="DefaultParagraphFont"/>
    <w:rsid w:val="005425B0"/>
    <w:rPr>
      <w:rFonts w:ascii="Garamond" w:hAnsi="Garamond"/>
      <w:noProof/>
      <w:color w:val="000000"/>
      <w:sz w:val="24"/>
      <w:lang w:val="en-US" w:eastAsia="en-US" w:bidi="ar-SA"/>
    </w:rPr>
  </w:style>
  <w:style w:type="paragraph" w:customStyle="1" w:styleId="07BulletedAnswersCharCharCharChar">
    <w:name w:val="07 Bulleted Answers Char Char Char Char"/>
    <w:rsid w:val="005425B0"/>
    <w:pPr>
      <w:numPr>
        <w:numId w:val="92"/>
      </w:numPr>
      <w:tabs>
        <w:tab w:val="clear" w:pos="720"/>
      </w:tabs>
      <w:spacing w:after="80"/>
      <w:outlineLvl w:val="3"/>
    </w:pPr>
    <w:rPr>
      <w:rFonts w:ascii="Garamond" w:hAnsi="Garamond"/>
      <w:noProof/>
      <w:color w:val="000000"/>
      <w:sz w:val="24"/>
    </w:rPr>
  </w:style>
  <w:style w:type="character" w:customStyle="1" w:styleId="04AnswersChar1">
    <w:name w:val="04 Answers Char1"/>
    <w:basedOn w:val="DefaultParagraphFont"/>
    <w:rsid w:val="005425B0"/>
    <w:rPr>
      <w:rFonts w:ascii="Garamond" w:hAnsi="Garamond"/>
      <w:noProof w:val="0"/>
      <w:sz w:val="24"/>
      <w:lang w:val="en-US" w:eastAsia="en-US" w:bidi="ar-SA"/>
    </w:rPr>
  </w:style>
  <w:style w:type="character" w:customStyle="1" w:styleId="04AnswersChar2CharChar">
    <w:name w:val="04 Answers Char2 Char Char"/>
    <w:basedOn w:val="DefaultParagraphFont"/>
    <w:rsid w:val="005425B0"/>
    <w:rPr>
      <w:rFonts w:ascii="Garamond" w:hAnsi="Garamond"/>
      <w:noProof w:val="0"/>
      <w:sz w:val="24"/>
      <w:lang w:val="en-US" w:eastAsia="en-US" w:bidi="ar-SA"/>
    </w:rPr>
  </w:style>
  <w:style w:type="paragraph" w:customStyle="1" w:styleId="TRSBulletDoubleCharChar">
    <w:name w:val="TRS Bullet Double Char Char"/>
    <w:basedOn w:val="Normal"/>
    <w:rsid w:val="005425B0"/>
    <w:pPr>
      <w:tabs>
        <w:tab w:val="num" w:pos="523"/>
      </w:tabs>
      <w:ind w:left="523" w:hanging="360"/>
    </w:pPr>
  </w:style>
  <w:style w:type="paragraph" w:customStyle="1" w:styleId="06SubAnswersChar">
    <w:name w:val="06 Sub Answers Char"/>
    <w:basedOn w:val="04AnswersChar2Char"/>
    <w:rsid w:val="005425B0"/>
    <w:pPr>
      <w:spacing w:after="120"/>
      <w:ind w:left="648"/>
      <w:outlineLvl w:val="3"/>
    </w:pPr>
  </w:style>
  <w:style w:type="character" w:customStyle="1" w:styleId="SubBulletCharChar">
    <w:name w:val="Sub Bullet Char Char"/>
    <w:basedOn w:val="DefaultParagraphFont"/>
    <w:link w:val="SubBullet"/>
    <w:rsid w:val="005425B0"/>
    <w:rPr>
      <w:szCs w:val="22"/>
    </w:rPr>
  </w:style>
  <w:style w:type="paragraph" w:customStyle="1" w:styleId="tablehead0">
    <w:name w:val="tablehead"/>
    <w:basedOn w:val="Normal"/>
    <w:uiPriority w:val="99"/>
    <w:rsid w:val="005425B0"/>
    <w:pPr>
      <w:jc w:val="center"/>
    </w:pPr>
    <w:rPr>
      <w:rFonts w:ascii="Arial" w:hAnsi="Arial" w:cs="Arial"/>
      <w:b/>
      <w:bCs/>
      <w:sz w:val="18"/>
      <w:szCs w:val="18"/>
    </w:rPr>
  </w:style>
  <w:style w:type="paragraph" w:customStyle="1" w:styleId="tableheadleft0">
    <w:name w:val="tableheadleft"/>
    <w:basedOn w:val="Normal"/>
    <w:rsid w:val="005425B0"/>
    <w:rPr>
      <w:rFonts w:ascii="Arial" w:hAnsi="Arial" w:cs="Arial"/>
      <w:b/>
      <w:bCs/>
      <w:sz w:val="18"/>
      <w:szCs w:val="18"/>
    </w:rPr>
  </w:style>
  <w:style w:type="paragraph" w:customStyle="1" w:styleId="tabletextright0">
    <w:name w:val="tabletextright"/>
    <w:basedOn w:val="Normal"/>
    <w:rsid w:val="005425B0"/>
    <w:pPr>
      <w:spacing w:before="60"/>
      <w:jc w:val="right"/>
    </w:pPr>
    <w:rPr>
      <w:rFonts w:ascii="Arial" w:hAnsi="Arial" w:cs="Arial"/>
      <w:sz w:val="18"/>
      <w:szCs w:val="18"/>
    </w:rPr>
  </w:style>
  <w:style w:type="character" w:customStyle="1" w:styleId="04AnswersChar">
    <w:name w:val="04 Answers Char"/>
    <w:link w:val="04Answers"/>
    <w:rsid w:val="005425B0"/>
    <w:rPr>
      <w:rFonts w:ascii="Garamond Book" w:hAnsi="Garamond Book"/>
      <w:snapToGrid w:val="0"/>
      <w:color w:val="000000"/>
      <w:sz w:val="24"/>
    </w:rPr>
  </w:style>
  <w:style w:type="character" w:customStyle="1" w:styleId="StyleBulletkwnBoldChar">
    <w:name w:val="Style Bullet kwn + Bold Char"/>
    <w:link w:val="StyleBulletkwnBold"/>
    <w:rsid w:val="005425B0"/>
    <w:rPr>
      <w:b/>
      <w:bCs/>
      <w:sz w:val="22"/>
      <w:szCs w:val="24"/>
    </w:rPr>
  </w:style>
  <w:style w:type="paragraph" w:customStyle="1" w:styleId="tabletext0">
    <w:name w:val="tabletext"/>
    <w:basedOn w:val="Normal"/>
    <w:uiPriority w:val="99"/>
    <w:rsid w:val="005425B0"/>
    <w:pPr>
      <w:spacing w:before="100" w:beforeAutospacing="1" w:after="100" w:afterAutospacing="1"/>
    </w:pPr>
    <w:rPr>
      <w:sz w:val="24"/>
      <w:szCs w:val="24"/>
    </w:rPr>
  </w:style>
  <w:style w:type="paragraph" w:customStyle="1" w:styleId="tabletextcenter0">
    <w:name w:val="tabletextcenter"/>
    <w:basedOn w:val="Normal"/>
    <w:uiPriority w:val="99"/>
    <w:rsid w:val="005425B0"/>
    <w:pPr>
      <w:spacing w:before="100" w:beforeAutospacing="1" w:after="100" w:afterAutospacing="1"/>
    </w:pPr>
    <w:rPr>
      <w:sz w:val="24"/>
      <w:szCs w:val="24"/>
    </w:rPr>
  </w:style>
  <w:style w:type="paragraph" w:customStyle="1" w:styleId="StyleANSH312pt">
    <w:name w:val="Style ANSH3 + 12 pt"/>
    <w:basedOn w:val="ANSH3"/>
    <w:autoRedefine/>
    <w:rsid w:val="005425B0"/>
    <w:rPr>
      <w:rFonts w:ascii="Times New Roman Bold" w:hAnsi="Times New Roman Bold"/>
      <w:b w:val="0"/>
      <w:bCs/>
      <w:color w:val="FFFFFF"/>
    </w:rPr>
  </w:style>
  <w:style w:type="character" w:customStyle="1" w:styleId="SubBulletChar">
    <w:name w:val="Sub Bullet Char"/>
    <w:basedOn w:val="DefaultParagraphFont"/>
    <w:rsid w:val="005425B0"/>
    <w:rPr>
      <w:rFonts w:ascii="Garamond" w:hAnsi="Garamond"/>
      <w:snapToGrid w:val="0"/>
      <w:sz w:val="24"/>
      <w:szCs w:val="24"/>
      <w:lang w:val="en-US" w:eastAsia="en-US" w:bidi="ar-SA"/>
    </w:rPr>
  </w:style>
  <w:style w:type="character" w:customStyle="1" w:styleId="19QuotesChar">
    <w:name w:val="19 Quotes Char"/>
    <w:basedOn w:val="DefaultParagraphFont"/>
    <w:link w:val="19Quotes"/>
    <w:rsid w:val="005425B0"/>
    <w:rPr>
      <w:rFonts w:ascii="TheSans B5 Plain" w:hAnsi="TheSans B5 Plain" w:cs="Arial"/>
      <w:snapToGrid w:val="0"/>
      <w:color w:val="0061B1"/>
      <w:sz w:val="24"/>
      <w:shd w:val="clear" w:color="auto" w:fill="FCDB80"/>
    </w:rPr>
  </w:style>
  <w:style w:type="character" w:customStyle="1" w:styleId="07BulletedAnswersChar">
    <w:name w:val="07 Bulleted Answers Char"/>
    <w:basedOn w:val="DefaultParagraphFont"/>
    <w:link w:val="07BulletedAnswers"/>
    <w:rsid w:val="005425B0"/>
    <w:rPr>
      <w:rFonts w:ascii="TheSans B5 Plain" w:hAnsi="TheSans B5 Plain"/>
      <w:sz w:val="24"/>
    </w:rPr>
  </w:style>
  <w:style w:type="paragraph" w:customStyle="1" w:styleId="10caption0">
    <w:name w:val="10caption"/>
    <w:basedOn w:val="Normal"/>
    <w:rsid w:val="005425B0"/>
    <w:pPr>
      <w:spacing w:before="40" w:after="240"/>
      <w:ind w:left="360"/>
      <w:jc w:val="center"/>
    </w:pPr>
    <w:rPr>
      <w:rFonts w:ascii="TheSans B7 Bold" w:hAnsi="TheSans B7 Bold"/>
    </w:rPr>
  </w:style>
  <w:style w:type="paragraph" w:customStyle="1" w:styleId="SLAHeading">
    <w:name w:val="SLA Heading"/>
    <w:basedOn w:val="Heading4"/>
    <w:rsid w:val="005425B0"/>
    <w:pPr>
      <w:numPr>
        <w:numId w:val="93"/>
      </w:numPr>
      <w:spacing w:before="180" w:after="180"/>
    </w:pPr>
    <w:rPr>
      <w:rFonts w:ascii="Arial" w:hAnsi="Arial"/>
      <w:b w:val="0"/>
      <w:sz w:val="18"/>
      <w:szCs w:val="28"/>
    </w:rPr>
  </w:style>
  <w:style w:type="character" w:customStyle="1" w:styleId="32CalloutsChar">
    <w:name w:val="32 Call outs Char"/>
    <w:basedOn w:val="DefaultParagraphFont"/>
    <w:link w:val="32Callouts"/>
    <w:locked/>
    <w:rsid w:val="005425B0"/>
    <w:rPr>
      <w:rFonts w:ascii="TheSans B6 SemiBold Italic" w:hAnsi="TheSans B6 SemiBold Italic" w:cs="TheSans B5 Plain"/>
      <w:bCs/>
      <w:color w:val="20543C"/>
      <w:sz w:val="24"/>
      <w:szCs w:val="22"/>
      <w:shd w:val="clear" w:color="auto" w:fill="B3C4DA"/>
    </w:rPr>
  </w:style>
  <w:style w:type="paragraph" w:customStyle="1" w:styleId="PlainText1">
    <w:name w:val="Plain Text1"/>
    <w:basedOn w:val="Normal"/>
    <w:next w:val="PlainText"/>
    <w:uiPriority w:val="99"/>
    <w:unhideWhenUsed/>
    <w:rsid w:val="005425B0"/>
    <w:rPr>
      <w:rFonts w:ascii="Consolas" w:hAnsi="Consolas"/>
      <w:sz w:val="21"/>
      <w:szCs w:val="21"/>
    </w:rPr>
  </w:style>
  <w:style w:type="paragraph" w:customStyle="1" w:styleId="IXTabText">
    <w:name w:val="IX. Tab Text"/>
    <w:basedOn w:val="Normal"/>
    <w:rsid w:val="005425B0"/>
    <w:pPr>
      <w:tabs>
        <w:tab w:val="left" w:pos="720"/>
        <w:tab w:val="left" w:pos="1080"/>
        <w:tab w:val="left" w:pos="1440"/>
        <w:tab w:val="left" w:pos="1800"/>
        <w:tab w:val="left" w:pos="2250"/>
      </w:tabs>
      <w:spacing w:line="260" w:lineRule="atLeast"/>
      <w:ind w:left="720" w:hanging="720"/>
    </w:pPr>
    <w:rPr>
      <w:rFonts w:ascii="Helvetica" w:hAnsi="Helvetica"/>
      <w:sz w:val="22"/>
    </w:rPr>
  </w:style>
  <w:style w:type="character" w:customStyle="1" w:styleId="PlainTextChar1">
    <w:name w:val="Plain Text Char1"/>
    <w:basedOn w:val="DefaultParagraphFont"/>
    <w:rsid w:val="005425B0"/>
    <w:rPr>
      <w:rFonts w:ascii="Consolas" w:hAnsi="Consolas" w:cs="Consolas"/>
      <w:sz w:val="21"/>
      <w:szCs w:val="21"/>
    </w:rPr>
  </w:style>
  <w:style w:type="paragraph" w:customStyle="1" w:styleId="copy">
    <w:name w:val="copy"/>
    <w:basedOn w:val="Normal"/>
    <w:rsid w:val="005425B0"/>
    <w:pPr>
      <w:spacing w:before="100" w:beforeAutospacing="1" w:after="100" w:afterAutospacing="1"/>
    </w:pPr>
    <w:rPr>
      <w:rFonts w:ascii="Arial" w:hAnsi="Arial" w:cs="Arial"/>
      <w:color w:val="324A70"/>
    </w:rPr>
  </w:style>
  <w:style w:type="paragraph" w:customStyle="1" w:styleId="Style1">
    <w:name w:val="Style1"/>
    <w:basedOn w:val="Normal"/>
    <w:autoRedefine/>
    <w:qFormat/>
    <w:rsid w:val="005425B0"/>
    <w:pPr>
      <w:numPr>
        <w:numId w:val="94"/>
      </w:numPr>
      <w:spacing w:before="240"/>
      <w:ind w:left="720"/>
    </w:pPr>
    <w:rPr>
      <w:rFonts w:ascii="Sprint Sans Regular" w:eastAsia="Sprint Sans Black" w:hAnsi="Sprint Sans Regular"/>
      <w:color w:val="FFFFFF"/>
      <w:sz w:val="24"/>
      <w:szCs w:val="24"/>
    </w:rPr>
  </w:style>
  <w:style w:type="paragraph" w:customStyle="1" w:styleId="Style2">
    <w:name w:val="Style2"/>
    <w:basedOn w:val="ANSH3"/>
    <w:autoRedefine/>
    <w:qFormat/>
    <w:rsid w:val="005425B0"/>
    <w:pPr>
      <w:keepNext w:val="0"/>
      <w:widowControl w:val="0"/>
      <w:spacing w:before="0"/>
    </w:pPr>
    <w:rPr>
      <w:rFonts w:ascii="Sprint Sans Medium" w:eastAsia="Sprint Sans Black" w:hAnsi="Sprint Sans Medium"/>
      <w:b w:val="0"/>
      <w:color w:val="FFFFFF"/>
    </w:rPr>
  </w:style>
  <w:style w:type="character" w:customStyle="1" w:styleId="st1">
    <w:name w:val="st1"/>
    <w:basedOn w:val="DefaultParagraphFont"/>
    <w:rsid w:val="005425B0"/>
  </w:style>
  <w:style w:type="table" w:customStyle="1" w:styleId="TableGrid20">
    <w:name w:val="Table Grid2"/>
    <w:basedOn w:val="TableNormal"/>
    <w:next w:val="TableGrid"/>
    <w:uiPriority w:val="39"/>
    <w:rsid w:val="005425B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ialNarrowHeading14Bold">
    <w:name w:val="Arial Narrow Heading 14 Bold"/>
    <w:basedOn w:val="ANSH4"/>
    <w:link w:val="ArialNarrowHeading14BoldChar"/>
    <w:qFormat/>
    <w:rsid w:val="001843E3"/>
    <w:pPr>
      <w:spacing w:before="0"/>
    </w:pPr>
    <w:rPr>
      <w:rFonts w:ascii="Arial Narrow" w:hAnsi="Arial Narrow"/>
      <w:i w:val="0"/>
      <w:sz w:val="28"/>
    </w:rPr>
  </w:style>
  <w:style w:type="paragraph" w:customStyle="1" w:styleId="ArialNarrow12Bold">
    <w:name w:val="Arial Narrow 12 Bold"/>
    <w:basedOn w:val="ANSH4"/>
    <w:link w:val="ArialNarrow12BoldChar"/>
    <w:qFormat/>
    <w:rsid w:val="001843E3"/>
    <w:pPr>
      <w:spacing w:before="0"/>
    </w:pPr>
    <w:rPr>
      <w:rFonts w:ascii="Arial Narrow" w:hAnsi="Arial Narrow"/>
      <w:i w:val="0"/>
      <w:sz w:val="24"/>
    </w:rPr>
  </w:style>
  <w:style w:type="character" w:customStyle="1" w:styleId="ArialNarrowHeading14BoldChar">
    <w:name w:val="Arial Narrow Heading 14 Bold Char"/>
    <w:basedOn w:val="ANSH4Char"/>
    <w:link w:val="ArialNarrowHeading14Bold"/>
    <w:rsid w:val="001843E3"/>
    <w:rPr>
      <w:rFonts w:ascii="Arial Narrow" w:hAnsi="Arial Narrow"/>
      <w:b/>
      <w:i w:val="0"/>
      <w:sz w:val="28"/>
      <w:szCs w:val="24"/>
    </w:rPr>
  </w:style>
  <w:style w:type="paragraph" w:customStyle="1" w:styleId="ArialNarrow12">
    <w:name w:val="Arial Narrow 12"/>
    <w:basedOn w:val="ArialNarrow12Bold"/>
    <w:link w:val="ArialNarrow12Char"/>
    <w:qFormat/>
    <w:rsid w:val="006E012B"/>
    <w:pPr>
      <w:jc w:val="both"/>
    </w:pPr>
    <w:rPr>
      <w:b w:val="0"/>
    </w:rPr>
  </w:style>
  <w:style w:type="character" w:customStyle="1" w:styleId="ArialNarrow12BoldChar">
    <w:name w:val="Arial Narrow 12 Bold Char"/>
    <w:basedOn w:val="ANSH4Char"/>
    <w:link w:val="ArialNarrow12Bold"/>
    <w:rsid w:val="001843E3"/>
    <w:rPr>
      <w:rFonts w:ascii="Arial Narrow" w:hAnsi="Arial Narrow"/>
      <w:b/>
      <w:i w:val="0"/>
      <w:sz w:val="24"/>
      <w:szCs w:val="24"/>
    </w:rPr>
  </w:style>
  <w:style w:type="paragraph" w:customStyle="1" w:styleId="ArialNarrowindent">
    <w:name w:val="Arial Narrow indent"/>
    <w:basedOn w:val="ArialNarrow12"/>
    <w:link w:val="ArialNarrowindentChar"/>
    <w:qFormat/>
    <w:rsid w:val="006E012B"/>
    <w:pPr>
      <w:numPr>
        <w:numId w:val="99"/>
      </w:numPr>
    </w:pPr>
  </w:style>
  <w:style w:type="character" w:customStyle="1" w:styleId="ArialNarrow12Char">
    <w:name w:val="Arial Narrow 12 Char"/>
    <w:basedOn w:val="ArialNarrow12BoldChar"/>
    <w:link w:val="ArialNarrow12"/>
    <w:rsid w:val="006E012B"/>
    <w:rPr>
      <w:rFonts w:ascii="Arial Narrow" w:hAnsi="Arial Narrow"/>
      <w:b w:val="0"/>
      <w:i w:val="0"/>
      <w:sz w:val="24"/>
      <w:szCs w:val="24"/>
    </w:rPr>
  </w:style>
  <w:style w:type="character" w:customStyle="1" w:styleId="ArialNarrowindentChar">
    <w:name w:val="Arial Narrow indent Char"/>
    <w:basedOn w:val="ArialNarrow12Char"/>
    <w:link w:val="ArialNarrowindent"/>
    <w:rsid w:val="006E012B"/>
    <w:rPr>
      <w:rFonts w:ascii="Arial Narrow" w:hAnsi="Arial Narrow"/>
      <w:b w:val="0"/>
      <w:i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qFormat="1"/>
    <w:lsdException w:name="footnote reference" w:uiPriority="0"/>
    <w:lsdException w:name="annotation reference" w:uiPriority="0"/>
    <w:lsdException w:name="page number" w:uiPriority="0"/>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0"/>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uiPriority="0"/>
    <w:lsdException w:name="Strong" w:semiHidden="0" w:unhideWhenUsed="0" w:qFormat="1"/>
    <w:lsdException w:name="Emphasis" w:semiHidden="0" w:uiPriority="20" w:unhideWhenUsed="0" w:qFormat="1"/>
    <w:lsdException w:name="HTML Top of Form" w:uiPriority="0"/>
    <w:lsdException w:name="HTML Bottom of Form" w:uiPriority="0"/>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uiPriority="0"/>
    <w:lsdException w:name="Table Grid" w:semiHidden="0" w:uiPriority="39" w:unhideWhenUsed="0"/>
    <w:lsdException w:name="Table Theme" w:uiPriority="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Normal">
    <w:name w:val="Normal"/>
    <w:qFormat/>
    <w:rsid w:val="00561CFA"/>
  </w:style>
  <w:style w:type="paragraph" w:styleId="Heading1">
    <w:name w:val="heading 1"/>
    <w:aliases w:val="H1,Part,überschrift1,überschrift11,überschrift12,Heading 1X,Heading 1 Summary,h1,EOI - Heading 1 (Low),Heading 1 (low),Para1,h11,h12,ChapterHeadingNumber,1 ghost,g,PRTM Heading 1,1,Header 1"/>
    <w:basedOn w:val="Normal"/>
    <w:next w:val="Normal"/>
    <w:link w:val="Heading1Char"/>
    <w:uiPriority w:val="99"/>
    <w:qFormat/>
    <w:rsid w:val="00561CFA"/>
    <w:pPr>
      <w:keepNext/>
      <w:numPr>
        <w:numId w:val="47"/>
      </w:numPr>
      <w:spacing w:after="200"/>
      <w:outlineLvl w:val="0"/>
    </w:pPr>
    <w:rPr>
      <w:rFonts w:ascii="Arial Narrow" w:hAnsi="Arial Narrow"/>
      <w:b/>
      <w:color w:val="FF0000"/>
      <w:kern w:val="28"/>
      <w:sz w:val="24"/>
    </w:rPr>
  </w:style>
  <w:style w:type="paragraph" w:styleId="Heading2">
    <w:name w:val="heading 2"/>
    <w:aliases w:val="H2,h2,A,B,C,hello,style2,A.B.C.,Reset numbering,Heading 2 Char Char1,H2 Char Char1,h2 Char Char1,Reset numbering Char Char1,Heading 2 Char Char Char,H2 Char1 Char,h2 Char1 Char,Reset numbering Char1 Char,Heading 2 Char Char,H2 Char Char"/>
    <w:basedOn w:val="Normal"/>
    <w:next w:val="Normal"/>
    <w:link w:val="Heading2Char"/>
    <w:uiPriority w:val="99"/>
    <w:qFormat/>
    <w:rsid w:val="00561CFA"/>
    <w:pPr>
      <w:keepNext/>
      <w:numPr>
        <w:ilvl w:val="1"/>
        <w:numId w:val="47"/>
      </w:numPr>
      <w:outlineLvl w:val="1"/>
    </w:pPr>
    <w:rPr>
      <w:b/>
    </w:rPr>
  </w:style>
  <w:style w:type="paragraph" w:styleId="Heading3">
    <w:name w:val="heading 3"/>
    <w:aliases w:val="H3,h3,heading 3,h31,H31,Heading 14,L3,Heading1,Heading2,Heading11,Section,Heading 3 Char1 Char,Heading 3 Char Char Char,H3 Char Char1 Char,h3 Char Char Char,heading 3 Char Char Char,h31 Char Char Char,H31 Char Char Char,Section Char Char Char"/>
    <w:basedOn w:val="Normal"/>
    <w:next w:val="Normal"/>
    <w:link w:val="Heading3Char"/>
    <w:uiPriority w:val="99"/>
    <w:qFormat/>
    <w:rsid w:val="00561CFA"/>
    <w:pPr>
      <w:keepNext/>
      <w:numPr>
        <w:ilvl w:val="2"/>
        <w:numId w:val="47"/>
      </w:numPr>
      <w:spacing w:after="200"/>
      <w:outlineLvl w:val="2"/>
    </w:pPr>
    <w:rPr>
      <w:rFonts w:ascii="Garamond" w:hAnsi="Garamond"/>
      <w:b/>
      <w:sz w:val="24"/>
    </w:rPr>
  </w:style>
  <w:style w:type="paragraph" w:styleId="Heading4">
    <w:name w:val="heading 4"/>
    <w:aliases w:val="Level 2 - a,h4"/>
    <w:basedOn w:val="Normal"/>
    <w:next w:val="Normal"/>
    <w:link w:val="Heading4Char"/>
    <w:uiPriority w:val="99"/>
    <w:qFormat/>
    <w:rsid w:val="00561CFA"/>
    <w:pPr>
      <w:keepNext/>
      <w:numPr>
        <w:ilvl w:val="3"/>
        <w:numId w:val="47"/>
      </w:numPr>
      <w:outlineLvl w:val="3"/>
    </w:pPr>
    <w:rPr>
      <w:b/>
    </w:rPr>
  </w:style>
  <w:style w:type="paragraph" w:styleId="Heading5">
    <w:name w:val="heading 5"/>
    <w:aliases w:val="Level 3 - i,l5"/>
    <w:basedOn w:val="Normal"/>
    <w:next w:val="Normal"/>
    <w:link w:val="Heading5Char"/>
    <w:uiPriority w:val="99"/>
    <w:qFormat/>
    <w:rsid w:val="005425B0"/>
    <w:pPr>
      <w:keepNext/>
      <w:keepLines/>
      <w:numPr>
        <w:ilvl w:val="4"/>
        <w:numId w:val="47"/>
      </w:numPr>
      <w:spacing w:before="40"/>
      <w:ind w:left="1008" w:hanging="432"/>
      <w:outlineLvl w:val="4"/>
    </w:pPr>
    <w:rPr>
      <w:rFonts w:asciiTheme="majorHAnsi" w:eastAsiaTheme="majorEastAsia" w:hAnsiTheme="majorHAnsi" w:cstheme="majorBidi"/>
      <w:color w:val="365F91" w:themeColor="accent1" w:themeShade="BF"/>
    </w:rPr>
  </w:style>
  <w:style w:type="paragraph" w:styleId="Heading6">
    <w:name w:val="heading 6"/>
    <w:aliases w:val="Legal Level 1."/>
    <w:basedOn w:val="Normal"/>
    <w:next w:val="Normal"/>
    <w:link w:val="Heading6Char"/>
    <w:uiPriority w:val="99"/>
    <w:qFormat/>
    <w:rsid w:val="005425B0"/>
    <w:pPr>
      <w:keepNext/>
      <w:keepLines/>
      <w:numPr>
        <w:ilvl w:val="5"/>
        <w:numId w:val="47"/>
      </w:numPr>
      <w:spacing w:before="40"/>
      <w:ind w:left="1152" w:hanging="432"/>
      <w:outlineLvl w:val="5"/>
    </w:pPr>
    <w:rPr>
      <w:rFonts w:asciiTheme="majorHAnsi" w:eastAsiaTheme="majorEastAsia" w:hAnsiTheme="majorHAnsi" w:cstheme="majorBidi"/>
      <w:color w:val="243F60" w:themeColor="accent1" w:themeShade="7F"/>
    </w:rPr>
  </w:style>
  <w:style w:type="paragraph" w:styleId="Heading7">
    <w:name w:val="heading 7"/>
    <w:aliases w:val="Legal Level 1.1."/>
    <w:basedOn w:val="Normal"/>
    <w:next w:val="Normal"/>
    <w:link w:val="Heading7Char"/>
    <w:uiPriority w:val="99"/>
    <w:qFormat/>
    <w:rsid w:val="005425B0"/>
    <w:pPr>
      <w:keepNext/>
      <w:keepLines/>
      <w:numPr>
        <w:ilvl w:val="6"/>
        <w:numId w:val="47"/>
      </w:numPr>
      <w:spacing w:before="40"/>
      <w:ind w:left="1296" w:hanging="288"/>
      <w:outlineLvl w:val="6"/>
    </w:pPr>
    <w:rPr>
      <w:rFonts w:asciiTheme="majorHAnsi" w:eastAsiaTheme="majorEastAsia" w:hAnsiTheme="majorHAnsi" w:cstheme="majorBidi"/>
      <w:i/>
      <w:iCs/>
      <w:color w:val="243F60" w:themeColor="accent1" w:themeShade="7F"/>
    </w:rPr>
  </w:style>
  <w:style w:type="paragraph" w:styleId="Heading8">
    <w:name w:val="heading 8"/>
    <w:aliases w:val="Legal Level 1.1.1."/>
    <w:basedOn w:val="Normal"/>
    <w:next w:val="Normal"/>
    <w:link w:val="Heading8Char"/>
    <w:uiPriority w:val="99"/>
    <w:qFormat/>
    <w:rsid w:val="005425B0"/>
    <w:pPr>
      <w:keepNext/>
      <w:keepLines/>
      <w:numPr>
        <w:ilvl w:val="7"/>
        <w:numId w:val="47"/>
      </w:numPr>
      <w:spacing w:before="40"/>
      <w:ind w:left="1440" w:hanging="432"/>
      <w:outlineLvl w:val="7"/>
    </w:pPr>
    <w:rPr>
      <w:rFonts w:asciiTheme="majorHAnsi" w:eastAsiaTheme="majorEastAsia" w:hAnsiTheme="majorHAnsi" w:cstheme="majorBidi"/>
      <w:color w:val="272727" w:themeColor="text1" w:themeTint="D8"/>
      <w:sz w:val="21"/>
      <w:szCs w:val="21"/>
    </w:rPr>
  </w:style>
  <w:style w:type="paragraph" w:styleId="Heading9">
    <w:name w:val="heading 9"/>
    <w:aliases w:val="Legal Level 1.1.1.1."/>
    <w:basedOn w:val="Normal"/>
    <w:next w:val="Normal"/>
    <w:link w:val="Heading9Char"/>
    <w:uiPriority w:val="99"/>
    <w:qFormat/>
    <w:rsid w:val="005425B0"/>
    <w:pPr>
      <w:keepNext/>
      <w:keepLines/>
      <w:numPr>
        <w:ilvl w:val="8"/>
        <w:numId w:val="47"/>
      </w:numPr>
      <w:spacing w:before="40"/>
      <w:ind w:left="1584" w:hanging="14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link w:val="ParagraphTextChar"/>
    <w:qFormat/>
    <w:rsid w:val="00561CFA"/>
    <w:pPr>
      <w:spacing w:after="240"/>
    </w:pPr>
    <w:rPr>
      <w:rFonts w:ascii="Garamond" w:hAnsi="Garamond"/>
      <w:color w:val="000000"/>
      <w:sz w:val="24"/>
    </w:rPr>
  </w:style>
  <w:style w:type="paragraph" w:customStyle="1" w:styleId="BulletDouble">
    <w:name w:val="Bullet Double"/>
    <w:rsid w:val="00561CFA"/>
    <w:pPr>
      <w:numPr>
        <w:numId w:val="30"/>
      </w:numPr>
      <w:spacing w:after="240"/>
    </w:pPr>
    <w:rPr>
      <w:rFonts w:ascii="Garamond" w:hAnsi="Garamond"/>
      <w:sz w:val="24"/>
    </w:rPr>
  </w:style>
  <w:style w:type="paragraph" w:customStyle="1" w:styleId="BulletSingle">
    <w:name w:val="Bullet Single"/>
    <w:rsid w:val="00561CFA"/>
    <w:pPr>
      <w:numPr>
        <w:numId w:val="1"/>
      </w:numPr>
    </w:pPr>
    <w:rPr>
      <w:rFonts w:ascii="Garamond" w:hAnsi="Garamond"/>
      <w:sz w:val="24"/>
    </w:rPr>
  </w:style>
  <w:style w:type="paragraph" w:customStyle="1" w:styleId="CaptionBodyText">
    <w:name w:val="Caption Body Text"/>
    <w:basedOn w:val="Caption"/>
    <w:next w:val="Normal"/>
    <w:link w:val="CaptionBodyTextChar"/>
    <w:rsid w:val="00561CFA"/>
    <w:pPr>
      <w:spacing w:before="60" w:after="240"/>
      <w:jc w:val="center"/>
    </w:pPr>
    <w:rPr>
      <w:rFonts w:ascii="Arial" w:hAnsi="Arial"/>
    </w:rPr>
  </w:style>
  <w:style w:type="paragraph" w:styleId="Caption">
    <w:name w:val="caption"/>
    <w:basedOn w:val="Normal"/>
    <w:next w:val="Normal"/>
    <w:link w:val="CaptionChar"/>
    <w:uiPriority w:val="99"/>
    <w:qFormat/>
    <w:rsid w:val="00561CFA"/>
    <w:pPr>
      <w:spacing w:before="120" w:after="120"/>
    </w:pPr>
    <w:rPr>
      <w:b/>
    </w:rPr>
  </w:style>
  <w:style w:type="paragraph" w:styleId="BodyText">
    <w:name w:val="Body Text"/>
    <w:basedOn w:val="Normal"/>
    <w:link w:val="BodyTextChar1"/>
    <w:uiPriority w:val="99"/>
    <w:rsid w:val="00561CFA"/>
    <w:rPr>
      <w:sz w:val="22"/>
    </w:rPr>
  </w:style>
  <w:style w:type="paragraph" w:customStyle="1" w:styleId="TableBullet">
    <w:name w:val="Table Bullet"/>
    <w:link w:val="TableBulletChar"/>
    <w:qFormat/>
    <w:rsid w:val="00561CFA"/>
    <w:pPr>
      <w:numPr>
        <w:numId w:val="2"/>
      </w:numPr>
      <w:tabs>
        <w:tab w:val="clear" w:pos="360"/>
      </w:tabs>
      <w:spacing w:before="20" w:after="20"/>
      <w:ind w:left="187" w:hanging="187"/>
    </w:pPr>
    <w:rPr>
      <w:rFonts w:ascii="Arial" w:hAnsi="Arial"/>
      <w:sz w:val="18"/>
    </w:rPr>
  </w:style>
  <w:style w:type="paragraph" w:customStyle="1" w:styleId="TableText">
    <w:name w:val="Table Text"/>
    <w:link w:val="TableTextChar"/>
    <w:qFormat/>
    <w:rsid w:val="00561CFA"/>
    <w:pPr>
      <w:spacing w:before="20" w:after="20"/>
    </w:pPr>
    <w:rPr>
      <w:rFonts w:ascii="Arial" w:hAnsi="Arial"/>
      <w:sz w:val="18"/>
    </w:rPr>
  </w:style>
  <w:style w:type="paragraph" w:customStyle="1" w:styleId="TableTextHeading">
    <w:name w:val="Table Text Heading"/>
    <w:rsid w:val="00561CFA"/>
    <w:pPr>
      <w:spacing w:before="20" w:after="20"/>
      <w:jc w:val="center"/>
    </w:pPr>
    <w:rPr>
      <w:rFonts w:ascii="Arial" w:hAnsi="Arial"/>
      <w:b/>
      <w:sz w:val="18"/>
    </w:rPr>
  </w:style>
  <w:style w:type="paragraph" w:customStyle="1" w:styleId="TableBodyText">
    <w:name w:val="Table Body Text"/>
    <w:basedOn w:val="Normal"/>
    <w:next w:val="Normal"/>
    <w:rsid w:val="00561CFA"/>
    <w:pPr>
      <w:tabs>
        <w:tab w:val="left" w:pos="1080"/>
      </w:tabs>
      <w:jc w:val="center"/>
    </w:pPr>
    <w:rPr>
      <w:b/>
    </w:rPr>
  </w:style>
  <w:style w:type="paragraph" w:styleId="Footer">
    <w:name w:val="footer"/>
    <w:basedOn w:val="Normal"/>
    <w:link w:val="FooterChar"/>
    <w:rsid w:val="00561CFA"/>
    <w:pPr>
      <w:tabs>
        <w:tab w:val="center" w:pos="4320"/>
        <w:tab w:val="right" w:pos="8640"/>
      </w:tabs>
    </w:pPr>
  </w:style>
  <w:style w:type="character" w:styleId="PageNumber">
    <w:name w:val="page number"/>
    <w:basedOn w:val="DefaultParagraphFont"/>
    <w:link w:val="02PointsText"/>
    <w:rsid w:val="00561CFA"/>
  </w:style>
  <w:style w:type="paragraph" w:customStyle="1" w:styleId="TableHolderSpaceAfterTable">
    <w:name w:val="Table Holder (Space After Table)"/>
    <w:next w:val="ParagraphText"/>
    <w:rsid w:val="00561CFA"/>
    <w:rPr>
      <w:rFonts w:ascii="Garamond" w:hAnsi="Garamond"/>
      <w:noProof/>
      <w:sz w:val="24"/>
    </w:rPr>
  </w:style>
  <w:style w:type="character" w:styleId="Hyperlink">
    <w:name w:val="Hyperlink"/>
    <w:uiPriority w:val="99"/>
    <w:rsid w:val="00561CFA"/>
    <w:rPr>
      <w:color w:val="0000FF"/>
      <w:u w:val="single"/>
    </w:rPr>
  </w:style>
  <w:style w:type="paragraph" w:styleId="TOC1">
    <w:name w:val="toc 1"/>
    <w:basedOn w:val="Normal"/>
    <w:next w:val="Normal"/>
    <w:autoRedefine/>
    <w:uiPriority w:val="39"/>
    <w:rsid w:val="00443B64"/>
    <w:rPr>
      <w:rFonts w:ascii="Arial Narrow" w:hAnsi="Arial Narrow"/>
      <w:sz w:val="24"/>
    </w:rPr>
  </w:style>
  <w:style w:type="paragraph" w:styleId="TOC2">
    <w:name w:val="toc 2"/>
    <w:basedOn w:val="Normal"/>
    <w:next w:val="Normal"/>
    <w:autoRedefine/>
    <w:uiPriority w:val="39"/>
    <w:rsid w:val="00561CFA"/>
    <w:pPr>
      <w:ind w:left="200"/>
    </w:pPr>
  </w:style>
  <w:style w:type="paragraph" w:styleId="TOC3">
    <w:name w:val="toc 3"/>
    <w:basedOn w:val="Normal"/>
    <w:next w:val="Normal"/>
    <w:autoRedefine/>
    <w:uiPriority w:val="39"/>
    <w:rsid w:val="00561CFA"/>
    <w:pPr>
      <w:ind w:left="400"/>
    </w:pPr>
  </w:style>
  <w:style w:type="paragraph" w:styleId="TOC4">
    <w:name w:val="toc 4"/>
    <w:basedOn w:val="Normal"/>
    <w:next w:val="Normal"/>
    <w:autoRedefine/>
    <w:uiPriority w:val="39"/>
    <w:rsid w:val="00561CFA"/>
    <w:pPr>
      <w:ind w:left="600"/>
    </w:pPr>
  </w:style>
  <w:style w:type="paragraph" w:styleId="TOC5">
    <w:name w:val="toc 5"/>
    <w:basedOn w:val="Normal"/>
    <w:next w:val="Normal"/>
    <w:autoRedefine/>
    <w:uiPriority w:val="39"/>
    <w:rsid w:val="00561CFA"/>
    <w:pPr>
      <w:ind w:left="800"/>
    </w:pPr>
  </w:style>
  <w:style w:type="paragraph" w:styleId="TOC6">
    <w:name w:val="toc 6"/>
    <w:basedOn w:val="Normal"/>
    <w:next w:val="Normal"/>
    <w:autoRedefine/>
    <w:uiPriority w:val="39"/>
    <w:rsid w:val="00561CFA"/>
    <w:pPr>
      <w:ind w:left="1000"/>
    </w:pPr>
  </w:style>
  <w:style w:type="paragraph" w:styleId="TOC7">
    <w:name w:val="toc 7"/>
    <w:basedOn w:val="Normal"/>
    <w:next w:val="Normal"/>
    <w:autoRedefine/>
    <w:uiPriority w:val="39"/>
    <w:rsid w:val="00561CFA"/>
    <w:pPr>
      <w:ind w:left="1200"/>
    </w:pPr>
  </w:style>
  <w:style w:type="paragraph" w:styleId="TOC8">
    <w:name w:val="toc 8"/>
    <w:basedOn w:val="Normal"/>
    <w:next w:val="Normal"/>
    <w:autoRedefine/>
    <w:uiPriority w:val="39"/>
    <w:rsid w:val="00561CFA"/>
    <w:pPr>
      <w:ind w:left="1400"/>
    </w:pPr>
  </w:style>
  <w:style w:type="paragraph" w:styleId="TOC9">
    <w:name w:val="toc 9"/>
    <w:basedOn w:val="Normal"/>
    <w:next w:val="Normal"/>
    <w:autoRedefine/>
    <w:uiPriority w:val="39"/>
    <w:rsid w:val="00561CFA"/>
    <w:pPr>
      <w:ind w:left="1600"/>
    </w:pPr>
  </w:style>
  <w:style w:type="paragraph" w:customStyle="1" w:styleId="BulletDash">
    <w:name w:val="Bullet Dash"/>
    <w:rsid w:val="00561CFA"/>
    <w:pPr>
      <w:numPr>
        <w:numId w:val="3"/>
      </w:numPr>
      <w:tabs>
        <w:tab w:val="clear" w:pos="907"/>
      </w:tabs>
      <w:ind w:left="720" w:hanging="180"/>
    </w:pPr>
    <w:rPr>
      <w:rFonts w:ascii="Garamond" w:hAnsi="Garamond"/>
      <w:sz w:val="24"/>
    </w:rPr>
  </w:style>
  <w:style w:type="paragraph" w:customStyle="1" w:styleId="BulletDashDoubleSpace">
    <w:name w:val="Bullet Dash Double Space"/>
    <w:next w:val="Normal"/>
    <w:rsid w:val="00561CFA"/>
    <w:pPr>
      <w:numPr>
        <w:numId w:val="4"/>
      </w:numPr>
      <w:tabs>
        <w:tab w:val="clear" w:pos="360"/>
      </w:tabs>
      <w:ind w:left="720" w:hanging="180"/>
    </w:pPr>
    <w:rPr>
      <w:rFonts w:ascii="Garamond" w:hAnsi="Garamond"/>
      <w:sz w:val="24"/>
    </w:rPr>
  </w:style>
  <w:style w:type="paragraph" w:customStyle="1" w:styleId="ParagraphTextNumbering">
    <w:name w:val="Paragraph Text Numbering"/>
    <w:rsid w:val="00561CFA"/>
    <w:pPr>
      <w:numPr>
        <w:numId w:val="5"/>
      </w:numPr>
      <w:spacing w:after="240"/>
    </w:pPr>
    <w:rPr>
      <w:rFonts w:ascii="Garamond" w:hAnsi="Garamond"/>
      <w:sz w:val="24"/>
    </w:rPr>
  </w:style>
  <w:style w:type="paragraph" w:customStyle="1" w:styleId="QuestionBulletSingle">
    <w:name w:val="Question Bullet Single"/>
    <w:rsid w:val="00561CFA"/>
    <w:pPr>
      <w:numPr>
        <w:numId w:val="6"/>
      </w:numPr>
      <w:ind w:hanging="180"/>
    </w:pPr>
    <w:rPr>
      <w:rFonts w:ascii="Garamond" w:hAnsi="Garamond"/>
      <w:b/>
      <w:i/>
      <w:sz w:val="22"/>
    </w:rPr>
  </w:style>
  <w:style w:type="paragraph" w:customStyle="1" w:styleId="QuestionTextNumbered">
    <w:name w:val="Question Text Numbered"/>
    <w:basedOn w:val="QuestionText"/>
    <w:rsid w:val="00561CFA"/>
    <w:pPr>
      <w:numPr>
        <w:numId w:val="8"/>
      </w:numPr>
    </w:pPr>
  </w:style>
  <w:style w:type="paragraph" w:customStyle="1" w:styleId="QuestionText">
    <w:name w:val="Question Text"/>
    <w:next w:val="ParagraphText"/>
    <w:link w:val="QuestionTextChar"/>
    <w:qFormat/>
    <w:rsid w:val="00561CFA"/>
    <w:pPr>
      <w:keepNext/>
      <w:spacing w:after="160"/>
    </w:pPr>
    <w:rPr>
      <w:rFonts w:ascii="Garamond" w:hAnsi="Garamond"/>
      <w:b/>
      <w:i/>
      <w:sz w:val="22"/>
    </w:rPr>
  </w:style>
  <w:style w:type="paragraph" w:customStyle="1" w:styleId="TableDash">
    <w:name w:val="Table Dash"/>
    <w:rsid w:val="00561CFA"/>
    <w:pPr>
      <w:numPr>
        <w:numId w:val="7"/>
      </w:numPr>
      <w:spacing w:before="20" w:after="20"/>
      <w:ind w:hanging="180"/>
    </w:pPr>
    <w:rPr>
      <w:rFonts w:ascii="Arial" w:hAnsi="Arial"/>
      <w:sz w:val="18"/>
    </w:rPr>
  </w:style>
  <w:style w:type="paragraph" w:customStyle="1" w:styleId="QuestionBulletDouble">
    <w:name w:val="Question Bullet Double"/>
    <w:rsid w:val="00561CFA"/>
    <w:pPr>
      <w:numPr>
        <w:numId w:val="9"/>
      </w:numPr>
      <w:spacing w:after="160"/>
      <w:ind w:hanging="180"/>
    </w:pPr>
    <w:rPr>
      <w:rFonts w:ascii="Garamond" w:hAnsi="Garamond"/>
      <w:b/>
      <w:i/>
      <w:sz w:val="22"/>
    </w:rPr>
  </w:style>
  <w:style w:type="paragraph" w:customStyle="1" w:styleId="Bullet">
    <w:name w:val="Bullet"/>
    <w:aliases w:val="symbol"/>
    <w:basedOn w:val="Normal"/>
    <w:link w:val="BulletChar"/>
    <w:qFormat/>
    <w:rsid w:val="00561CFA"/>
    <w:pPr>
      <w:numPr>
        <w:numId w:val="10"/>
      </w:numPr>
      <w:tabs>
        <w:tab w:val="clear" w:pos="360"/>
        <w:tab w:val="left" w:pos="1080"/>
      </w:tabs>
      <w:ind w:left="1080"/>
    </w:pPr>
    <w:rPr>
      <w:rFonts w:ascii="Garamond" w:hAnsi="Garamond"/>
      <w:snapToGrid w:val="0"/>
      <w:sz w:val="24"/>
    </w:rPr>
  </w:style>
  <w:style w:type="paragraph" w:customStyle="1" w:styleId="FigureCaption">
    <w:name w:val="Figure Caption"/>
    <w:basedOn w:val="Normal"/>
    <w:rsid w:val="00561CFA"/>
    <w:pPr>
      <w:numPr>
        <w:numId w:val="11"/>
      </w:numPr>
      <w:spacing w:before="120" w:after="240"/>
      <w:jc w:val="center"/>
    </w:pPr>
    <w:rPr>
      <w:rFonts w:ascii="Garamond" w:hAnsi="Garamond"/>
      <w:b/>
      <w:sz w:val="24"/>
    </w:rPr>
  </w:style>
  <w:style w:type="paragraph" w:customStyle="1" w:styleId="Cellbullet">
    <w:name w:val="Cell bullet"/>
    <w:basedOn w:val="Normal"/>
    <w:rsid w:val="00561CFA"/>
    <w:pPr>
      <w:numPr>
        <w:numId w:val="18"/>
      </w:numPr>
      <w:tabs>
        <w:tab w:val="clear" w:pos="360"/>
        <w:tab w:val="num" w:pos="180"/>
      </w:tabs>
      <w:spacing w:before="60"/>
      <w:ind w:left="180" w:hanging="180"/>
    </w:pPr>
  </w:style>
  <w:style w:type="paragraph" w:customStyle="1" w:styleId="ReqBullet">
    <w:name w:val="Req Bullet"/>
    <w:basedOn w:val="Normal"/>
    <w:next w:val="ParagraphText"/>
    <w:rsid w:val="00561CFA"/>
    <w:pPr>
      <w:numPr>
        <w:numId w:val="17"/>
      </w:numPr>
      <w:tabs>
        <w:tab w:val="clear" w:pos="360"/>
        <w:tab w:val="num" w:pos="2790"/>
      </w:tabs>
      <w:ind w:left="2790" w:hanging="270"/>
    </w:pPr>
    <w:rPr>
      <w:rFonts w:ascii="Garamond" w:hAnsi="Garamond"/>
      <w:b/>
      <w:i/>
    </w:rPr>
  </w:style>
  <w:style w:type="paragraph" w:customStyle="1" w:styleId="ReqBulletDouble">
    <w:name w:val="Req Bullet Double"/>
    <w:basedOn w:val="Normal"/>
    <w:rsid w:val="00561CFA"/>
    <w:pPr>
      <w:numPr>
        <w:numId w:val="12"/>
      </w:numPr>
      <w:tabs>
        <w:tab w:val="clear" w:pos="2880"/>
        <w:tab w:val="num" w:pos="2790"/>
      </w:tabs>
      <w:spacing w:after="240"/>
      <w:ind w:left="2794" w:hanging="274"/>
    </w:pPr>
    <w:rPr>
      <w:b/>
      <w:i/>
    </w:rPr>
  </w:style>
  <w:style w:type="paragraph" w:customStyle="1" w:styleId="ReqIndented">
    <w:name w:val="Req Indented"/>
    <w:basedOn w:val="Normal"/>
    <w:rsid w:val="00561CFA"/>
    <w:pPr>
      <w:numPr>
        <w:numId w:val="13"/>
      </w:numPr>
      <w:tabs>
        <w:tab w:val="clear" w:pos="360"/>
        <w:tab w:val="num" w:pos="2520"/>
      </w:tabs>
      <w:spacing w:after="120"/>
      <w:ind w:left="2520"/>
    </w:pPr>
    <w:rPr>
      <w:rFonts w:ascii="Garamond" w:hAnsi="Garamond"/>
      <w:b/>
      <w:i/>
    </w:rPr>
  </w:style>
  <w:style w:type="paragraph" w:customStyle="1" w:styleId="Reqstepnumbered">
    <w:name w:val="Req step numbered"/>
    <w:basedOn w:val="Normal"/>
    <w:rsid w:val="00561CFA"/>
    <w:pPr>
      <w:numPr>
        <w:numId w:val="15"/>
      </w:numPr>
    </w:pPr>
    <w:rPr>
      <w:rFonts w:ascii="Garamond" w:hAnsi="Garamond"/>
      <w:b/>
      <w:i/>
    </w:rPr>
  </w:style>
  <w:style w:type="paragraph" w:customStyle="1" w:styleId="Steps">
    <w:name w:val="Steps"/>
    <w:basedOn w:val="Normal"/>
    <w:rsid w:val="00561CFA"/>
    <w:pPr>
      <w:numPr>
        <w:numId w:val="16"/>
      </w:numPr>
    </w:pPr>
    <w:rPr>
      <w:snapToGrid w:val="0"/>
      <w:sz w:val="24"/>
    </w:rPr>
  </w:style>
  <w:style w:type="paragraph" w:customStyle="1" w:styleId="Bullet1Single">
    <w:name w:val="Bullet1(Single)"/>
    <w:basedOn w:val="Normal"/>
    <w:rsid w:val="00561CFA"/>
    <w:pPr>
      <w:numPr>
        <w:numId w:val="19"/>
      </w:numPr>
      <w:tabs>
        <w:tab w:val="clear" w:pos="360"/>
        <w:tab w:val="num" w:pos="180"/>
      </w:tabs>
      <w:ind w:left="180" w:hanging="180"/>
    </w:pPr>
    <w:rPr>
      <w:sz w:val="22"/>
    </w:rPr>
  </w:style>
  <w:style w:type="paragraph" w:customStyle="1" w:styleId="Bullet1Double">
    <w:name w:val="Bullet1(Double)"/>
    <w:basedOn w:val="Normal"/>
    <w:rsid w:val="00561CFA"/>
    <w:pPr>
      <w:numPr>
        <w:numId w:val="20"/>
      </w:numPr>
      <w:tabs>
        <w:tab w:val="clear" w:pos="360"/>
        <w:tab w:val="num" w:pos="198"/>
      </w:tabs>
      <w:spacing w:after="240"/>
      <w:ind w:left="198" w:hanging="198"/>
    </w:pPr>
    <w:rPr>
      <w:sz w:val="22"/>
    </w:rPr>
  </w:style>
  <w:style w:type="paragraph" w:customStyle="1" w:styleId="ResponseTextBullet12Column">
    <w:name w:val="ResponseTextBullet(12) Column"/>
    <w:basedOn w:val="Normal"/>
    <w:rsid w:val="00561CFA"/>
    <w:pPr>
      <w:numPr>
        <w:numId w:val="14"/>
      </w:numPr>
      <w:tabs>
        <w:tab w:val="clear" w:pos="360"/>
        <w:tab w:val="num" w:pos="2070"/>
      </w:tabs>
      <w:spacing w:after="240"/>
      <w:ind w:left="2074"/>
    </w:pPr>
    <w:rPr>
      <w:sz w:val="22"/>
    </w:rPr>
  </w:style>
  <w:style w:type="paragraph" w:customStyle="1" w:styleId="BulletBody">
    <w:name w:val="Bullet Body"/>
    <w:basedOn w:val="Normal"/>
    <w:rsid w:val="00561CFA"/>
    <w:pPr>
      <w:spacing w:after="120"/>
      <w:ind w:left="720"/>
    </w:pPr>
    <w:rPr>
      <w:rFonts w:ascii="Garamond" w:hAnsi="Garamond"/>
      <w:color w:val="000000"/>
      <w:sz w:val="24"/>
    </w:rPr>
  </w:style>
  <w:style w:type="paragraph" w:styleId="BodyTextIndent">
    <w:name w:val="Body Text Indent"/>
    <w:basedOn w:val="Normal"/>
    <w:link w:val="BodyTextIndentChar1"/>
    <w:uiPriority w:val="99"/>
    <w:rsid w:val="00561CFA"/>
    <w:pPr>
      <w:ind w:firstLine="720"/>
      <w:jc w:val="both"/>
    </w:pPr>
    <w:rPr>
      <w:sz w:val="22"/>
    </w:rPr>
  </w:style>
  <w:style w:type="paragraph" w:styleId="PlainText">
    <w:name w:val="Plain Text"/>
    <w:basedOn w:val="Normal"/>
    <w:link w:val="PlainTextChar"/>
    <w:uiPriority w:val="99"/>
    <w:rsid w:val="00561CFA"/>
    <w:rPr>
      <w:rFonts w:ascii="Courier New" w:hAnsi="Courier New"/>
    </w:rPr>
  </w:style>
  <w:style w:type="paragraph" w:styleId="Header">
    <w:name w:val="header"/>
    <w:basedOn w:val="Normal"/>
    <w:link w:val="HeaderChar"/>
    <w:rsid w:val="00561CFA"/>
    <w:pPr>
      <w:tabs>
        <w:tab w:val="center" w:pos="4320"/>
        <w:tab w:val="right" w:pos="8640"/>
      </w:tabs>
    </w:pPr>
  </w:style>
  <w:style w:type="paragraph" w:styleId="NormalWeb">
    <w:name w:val="Normal (Web)"/>
    <w:basedOn w:val="Normal"/>
    <w:uiPriority w:val="99"/>
    <w:rsid w:val="00686B5C"/>
    <w:pPr>
      <w:spacing w:before="100" w:beforeAutospacing="1" w:after="100" w:afterAutospacing="1"/>
    </w:pPr>
    <w:rPr>
      <w:sz w:val="22"/>
      <w:szCs w:val="24"/>
    </w:rPr>
  </w:style>
  <w:style w:type="character" w:customStyle="1" w:styleId="ParagraphTextChar">
    <w:name w:val="Paragraph Text Char"/>
    <w:link w:val="ParagraphText"/>
    <w:rsid w:val="00614206"/>
    <w:rPr>
      <w:rFonts w:ascii="Garamond" w:hAnsi="Garamond"/>
      <w:color w:val="000000"/>
      <w:sz w:val="24"/>
      <w:lang w:val="en-US" w:eastAsia="en-US" w:bidi="ar-SA"/>
    </w:rPr>
  </w:style>
  <w:style w:type="paragraph" w:styleId="Closing">
    <w:name w:val="Closing"/>
    <w:basedOn w:val="Normal"/>
    <w:next w:val="Signature"/>
    <w:link w:val="ClosingChar"/>
    <w:uiPriority w:val="99"/>
    <w:rsid w:val="002D0DBC"/>
    <w:pPr>
      <w:keepNext/>
      <w:spacing w:after="60" w:line="220" w:lineRule="atLeast"/>
      <w:jc w:val="both"/>
    </w:pPr>
    <w:rPr>
      <w:spacing w:val="-5"/>
      <w:sz w:val="24"/>
    </w:rPr>
  </w:style>
  <w:style w:type="paragraph" w:styleId="Signature">
    <w:name w:val="Signature"/>
    <w:basedOn w:val="Normal"/>
    <w:link w:val="SignatureChar"/>
    <w:uiPriority w:val="99"/>
    <w:rsid w:val="002D0DBC"/>
    <w:pPr>
      <w:ind w:left="4320"/>
    </w:pPr>
  </w:style>
  <w:style w:type="paragraph" w:styleId="ListNumber2">
    <w:name w:val="List Number 2"/>
    <w:basedOn w:val="Normal"/>
    <w:uiPriority w:val="99"/>
    <w:rsid w:val="00D944D9"/>
    <w:pPr>
      <w:numPr>
        <w:numId w:val="21"/>
      </w:numPr>
      <w:spacing w:after="120"/>
      <w:jc w:val="both"/>
    </w:pPr>
    <w:rPr>
      <w:spacing w:val="-5"/>
      <w:sz w:val="24"/>
    </w:rPr>
  </w:style>
  <w:style w:type="paragraph" w:customStyle="1" w:styleId="CcList">
    <w:name w:val="Cc List"/>
    <w:basedOn w:val="Normal"/>
    <w:rsid w:val="00D944D9"/>
    <w:pPr>
      <w:keepLines/>
      <w:spacing w:line="220" w:lineRule="atLeast"/>
      <w:ind w:left="360" w:hanging="360"/>
      <w:jc w:val="both"/>
    </w:pPr>
    <w:rPr>
      <w:spacing w:val="-5"/>
      <w:sz w:val="24"/>
    </w:rPr>
  </w:style>
  <w:style w:type="paragraph" w:styleId="Date">
    <w:name w:val="Date"/>
    <w:basedOn w:val="Normal"/>
    <w:next w:val="Normal"/>
    <w:link w:val="DateChar"/>
    <w:uiPriority w:val="99"/>
    <w:rsid w:val="00D944D9"/>
    <w:pPr>
      <w:spacing w:after="220" w:line="220" w:lineRule="atLeast"/>
      <w:jc w:val="both"/>
    </w:pPr>
    <w:rPr>
      <w:spacing w:val="-5"/>
      <w:sz w:val="24"/>
    </w:rPr>
  </w:style>
  <w:style w:type="paragraph" w:customStyle="1" w:styleId="Enclosure">
    <w:name w:val="Enclosure"/>
    <w:basedOn w:val="Normal"/>
    <w:next w:val="CcList"/>
    <w:rsid w:val="00D944D9"/>
    <w:pPr>
      <w:keepNext/>
      <w:keepLines/>
      <w:spacing w:after="220" w:line="220" w:lineRule="atLeast"/>
      <w:jc w:val="both"/>
    </w:pPr>
    <w:rPr>
      <w:spacing w:val="-5"/>
      <w:sz w:val="24"/>
    </w:rPr>
  </w:style>
  <w:style w:type="paragraph" w:customStyle="1" w:styleId="InsideAddress">
    <w:name w:val="Inside Address"/>
    <w:basedOn w:val="Normal"/>
    <w:rsid w:val="00D944D9"/>
    <w:pPr>
      <w:spacing w:line="220" w:lineRule="atLeast"/>
      <w:jc w:val="both"/>
    </w:pPr>
    <w:rPr>
      <w:spacing w:val="-5"/>
      <w:sz w:val="24"/>
    </w:rPr>
  </w:style>
  <w:style w:type="paragraph" w:customStyle="1" w:styleId="ReferenceInitials">
    <w:name w:val="Reference Initials"/>
    <w:basedOn w:val="Normal"/>
    <w:next w:val="Enclosure"/>
    <w:rsid w:val="00D944D9"/>
    <w:pPr>
      <w:keepNext/>
      <w:keepLines/>
      <w:spacing w:before="220" w:line="220" w:lineRule="atLeast"/>
      <w:jc w:val="both"/>
    </w:pPr>
    <w:rPr>
      <w:spacing w:val="-5"/>
      <w:sz w:val="24"/>
    </w:rPr>
  </w:style>
  <w:style w:type="paragraph" w:customStyle="1" w:styleId="ReferenceLine">
    <w:name w:val="Reference Line"/>
    <w:basedOn w:val="Normal"/>
    <w:next w:val="BodyText"/>
    <w:rsid w:val="00D944D9"/>
    <w:pPr>
      <w:spacing w:before="120" w:after="240" w:line="240" w:lineRule="atLeast"/>
    </w:pPr>
    <w:rPr>
      <w:spacing w:val="-5"/>
      <w:sz w:val="24"/>
    </w:rPr>
  </w:style>
  <w:style w:type="paragraph" w:customStyle="1" w:styleId="SignatureCompany">
    <w:name w:val="Signature Company"/>
    <w:basedOn w:val="Signature"/>
    <w:next w:val="ReferenceInitials"/>
    <w:rsid w:val="00D944D9"/>
    <w:pPr>
      <w:keepNext/>
      <w:spacing w:line="220" w:lineRule="atLeast"/>
      <w:ind w:left="0"/>
    </w:pPr>
    <w:rPr>
      <w:spacing w:val="-5"/>
      <w:sz w:val="24"/>
    </w:rPr>
  </w:style>
  <w:style w:type="paragraph" w:customStyle="1" w:styleId="SignatureJobTitle">
    <w:name w:val="Signature Job Title"/>
    <w:basedOn w:val="Signature"/>
    <w:next w:val="SignatureCompany"/>
    <w:rsid w:val="00D944D9"/>
    <w:pPr>
      <w:keepNext/>
      <w:spacing w:line="220" w:lineRule="atLeast"/>
      <w:ind w:left="0"/>
    </w:pPr>
    <w:rPr>
      <w:spacing w:val="-5"/>
      <w:sz w:val="24"/>
    </w:rPr>
  </w:style>
  <w:style w:type="paragraph" w:customStyle="1" w:styleId="12PhoneBullets">
    <w:name w:val="12 Phone Bullets"/>
    <w:link w:val="12PhoneBulletsChar2"/>
    <w:rsid w:val="009B0739"/>
    <w:pPr>
      <w:keepNext/>
      <w:keepLines/>
      <w:spacing w:before="240" w:after="120"/>
    </w:pPr>
    <w:rPr>
      <w:rFonts w:ascii="TheSans B7 Bold" w:hAnsi="TheSans B7 Bold"/>
      <w:sz w:val="24"/>
    </w:rPr>
  </w:style>
  <w:style w:type="paragraph" w:customStyle="1" w:styleId="07BulletedAnswers">
    <w:name w:val="07 Bulleted Answers"/>
    <w:basedOn w:val="Normal"/>
    <w:link w:val="07BulletedAnswersChar"/>
    <w:rsid w:val="00CD4E2E"/>
    <w:pPr>
      <w:keepNext/>
      <w:keepLines/>
      <w:numPr>
        <w:numId w:val="22"/>
      </w:numPr>
      <w:spacing w:after="80" w:line="260" w:lineRule="exact"/>
      <w:outlineLvl w:val="4"/>
    </w:pPr>
    <w:rPr>
      <w:rFonts w:ascii="TheSans B5 Plain" w:hAnsi="TheSans B5 Plain"/>
      <w:sz w:val="24"/>
    </w:rPr>
  </w:style>
  <w:style w:type="paragraph" w:customStyle="1" w:styleId="13UnderPhoneText">
    <w:name w:val="13 Under Phone Text"/>
    <w:basedOn w:val="Normal"/>
    <w:rsid w:val="00CD4E2E"/>
    <w:pPr>
      <w:keepLines/>
      <w:spacing w:after="120" w:line="280" w:lineRule="exact"/>
      <w:ind w:left="360"/>
      <w:outlineLvl w:val="3"/>
    </w:pPr>
    <w:rPr>
      <w:rFonts w:ascii="TheSans B5 Plain" w:hAnsi="TheSans B5 Plain" w:cs="TheSans B5 Plain"/>
      <w:snapToGrid w:val="0"/>
      <w:color w:val="000000"/>
      <w:sz w:val="24"/>
      <w:lang w:val="en-AU"/>
    </w:rPr>
  </w:style>
  <w:style w:type="paragraph" w:customStyle="1" w:styleId="28ArrowBullets">
    <w:name w:val="28 Arrow Bullets"/>
    <w:basedOn w:val="Normal"/>
    <w:rsid w:val="00CD4E2E"/>
    <w:pPr>
      <w:keepLines/>
      <w:numPr>
        <w:numId w:val="24"/>
      </w:numPr>
      <w:spacing w:before="360" w:after="120" w:line="280" w:lineRule="exact"/>
      <w:outlineLvl w:val="5"/>
    </w:pPr>
    <w:rPr>
      <w:rFonts w:ascii="TheSans B7 Bold" w:hAnsi="TheSans B7 Bold"/>
      <w:snapToGrid w:val="0"/>
      <w:sz w:val="24"/>
    </w:rPr>
  </w:style>
  <w:style w:type="paragraph" w:customStyle="1" w:styleId="08BulletedSubAnswers">
    <w:name w:val="08 Bulleted Sub Answers"/>
    <w:link w:val="08BulletedSubAnswersChar"/>
    <w:rsid w:val="00CD4E2E"/>
    <w:pPr>
      <w:keepLines/>
      <w:numPr>
        <w:numId w:val="23"/>
      </w:numPr>
      <w:spacing w:after="120" w:line="280" w:lineRule="exact"/>
      <w:outlineLvl w:val="4"/>
    </w:pPr>
    <w:rPr>
      <w:rFonts w:ascii="TheSans B5 Plain" w:hAnsi="TheSans B5 Plain"/>
      <w:noProof/>
      <w:color w:val="000000"/>
      <w:sz w:val="24"/>
    </w:rPr>
  </w:style>
  <w:style w:type="character" w:customStyle="1" w:styleId="08BulletedSubAnswersChar">
    <w:name w:val="08 Bulleted Sub Answers Char"/>
    <w:link w:val="08BulletedSubAnswers"/>
    <w:rsid w:val="00CD4E2E"/>
    <w:rPr>
      <w:rFonts w:ascii="TheSans B5 Plain" w:hAnsi="TheSans B5 Plain"/>
      <w:noProof/>
      <w:color w:val="000000"/>
      <w:sz w:val="24"/>
    </w:rPr>
  </w:style>
  <w:style w:type="character" w:styleId="CommentReference">
    <w:name w:val="annotation reference"/>
    <w:rsid w:val="00CD4E2E"/>
    <w:rPr>
      <w:sz w:val="16"/>
      <w:szCs w:val="16"/>
    </w:rPr>
  </w:style>
  <w:style w:type="paragraph" w:styleId="CommentText">
    <w:name w:val="annotation text"/>
    <w:basedOn w:val="Normal"/>
    <w:link w:val="CommentTextChar"/>
    <w:rsid w:val="00CD4E2E"/>
  </w:style>
  <w:style w:type="paragraph" w:styleId="BalloonText">
    <w:name w:val="Balloon Text"/>
    <w:basedOn w:val="Normal"/>
    <w:link w:val="BalloonTextChar"/>
    <w:rsid w:val="00CD4E2E"/>
    <w:rPr>
      <w:rFonts w:ascii="Tahoma" w:hAnsi="Tahoma" w:cs="Tahoma"/>
      <w:sz w:val="16"/>
      <w:szCs w:val="16"/>
    </w:rPr>
  </w:style>
  <w:style w:type="paragraph" w:customStyle="1" w:styleId="04Answers">
    <w:name w:val="04 Answers"/>
    <w:next w:val="Normal"/>
    <w:link w:val="04AnswersChar"/>
    <w:rsid w:val="007B0B7D"/>
    <w:pPr>
      <w:keepLines/>
      <w:spacing w:after="120" w:line="280" w:lineRule="exact"/>
      <w:ind w:left="540"/>
      <w:outlineLvl w:val="2"/>
    </w:pPr>
    <w:rPr>
      <w:rFonts w:ascii="Garamond Book" w:hAnsi="Garamond Book"/>
      <w:snapToGrid w:val="0"/>
      <w:color w:val="000000"/>
      <w:sz w:val="24"/>
    </w:rPr>
  </w:style>
  <w:style w:type="character" w:customStyle="1" w:styleId="Heading1Char">
    <w:name w:val="Heading 1 Char"/>
    <w:aliases w:val="H1 Char,Part Char,überschrift1 Char,überschrift11 Char,überschrift12 Char,Heading 1X Char,Heading 1 Summary Char,h1 Char,EOI - Heading 1 (Low) Char,Heading 1 (low) Char,Para1 Char,h11 Char,h12 Char,ChapterHeadingNumber Char,1 ghost Char"/>
    <w:link w:val="Heading1"/>
    <w:uiPriority w:val="99"/>
    <w:rsid w:val="00832F99"/>
    <w:rPr>
      <w:rFonts w:ascii="Arial Narrow" w:hAnsi="Arial Narrow"/>
      <w:b/>
      <w:color w:val="FF0000"/>
      <w:kern w:val="28"/>
      <w:sz w:val="24"/>
    </w:rPr>
  </w:style>
  <w:style w:type="paragraph" w:styleId="FootnoteText">
    <w:name w:val="footnote text"/>
    <w:aliases w:val="Footnote Text Char3 Char,Footnote Text Char2 Char1 Char,Footnote Text Char Char Char Char1,Footnote Text Char1 Char Char1 Char Char,Footnote Text Char Char1 Char Char Char Char,Footnote Text Char1,Footnote Text Char5,fn"/>
    <w:basedOn w:val="Normal"/>
    <w:link w:val="FootnoteTextChar"/>
    <w:rsid w:val="000532DC"/>
  </w:style>
  <w:style w:type="character" w:styleId="FootnoteReference">
    <w:name w:val="footnote reference"/>
    <w:aliases w:val=" Char Char2 Char Char,bt Char1 Char,Ctrl+1 Char Char1,bt Char Char Char,Ctrl+1 Char Char Char Char Char Char,Char Char2,Char Char2 Char Char,bt Char1,Ctrl+1 Char,bt Char Char,Ctrl+1 Char Char Char, Char Char2 Char"/>
    <w:rsid w:val="000532DC"/>
    <w:rPr>
      <w:vertAlign w:val="superscript"/>
    </w:rPr>
  </w:style>
  <w:style w:type="paragraph" w:customStyle="1" w:styleId="N">
    <w:name w:val="N"/>
    <w:basedOn w:val="Heading1"/>
    <w:rsid w:val="00CF0B9D"/>
    <w:rPr>
      <w:color w:val="auto"/>
    </w:rPr>
  </w:style>
  <w:style w:type="paragraph" w:customStyle="1" w:styleId="01Sections">
    <w:name w:val="01 Sections"/>
    <w:next w:val="Normal"/>
    <w:rsid w:val="002D7668"/>
    <w:pPr>
      <w:keepNext/>
      <w:keepLines/>
      <w:pageBreakBefore/>
      <w:spacing w:after="240"/>
      <w:jc w:val="center"/>
      <w:outlineLvl w:val="0"/>
    </w:pPr>
    <w:rPr>
      <w:rFonts w:ascii="TheSans B7 Bold" w:hAnsi="TheSans B7 Bold"/>
      <w:color w:val="808080"/>
      <w:sz w:val="28"/>
      <w:szCs w:val="40"/>
    </w:rPr>
  </w:style>
  <w:style w:type="paragraph" w:customStyle="1" w:styleId="25TableText">
    <w:name w:val="25 Table Text"/>
    <w:link w:val="25TableTextChar"/>
    <w:rsid w:val="002D7668"/>
    <w:pPr>
      <w:spacing w:before="20" w:after="40"/>
    </w:pPr>
    <w:rPr>
      <w:rFonts w:ascii="TheSans B4 SemiLight" w:hAnsi="TheSans B4 SemiLight" w:cs="Latha"/>
      <w:sz w:val="16"/>
      <w:lang w:bidi="ta-IN"/>
    </w:rPr>
  </w:style>
  <w:style w:type="paragraph" w:customStyle="1" w:styleId="10Caption">
    <w:name w:val="10 Caption"/>
    <w:basedOn w:val="Normal"/>
    <w:link w:val="10CaptionChar"/>
    <w:rsid w:val="002D7668"/>
    <w:pPr>
      <w:keepNext/>
      <w:keepLines/>
      <w:widowControl w:val="0"/>
      <w:spacing w:before="240" w:after="40"/>
      <w:jc w:val="center"/>
    </w:pPr>
    <w:rPr>
      <w:rFonts w:ascii="TheSans B7 Bold" w:hAnsi="TheSans B7 Bold"/>
      <w:snapToGrid w:val="0"/>
      <w:color w:val="000000"/>
      <w:lang w:val="en-AU"/>
    </w:rPr>
  </w:style>
  <w:style w:type="character" w:customStyle="1" w:styleId="10GraphicChar">
    <w:name w:val="10 Graphic Char"/>
    <w:link w:val="10Graphic"/>
    <w:rsid w:val="00BD682E"/>
    <w:rPr>
      <w:rFonts w:ascii="TheSans B7 Bold" w:hAnsi="TheSans B7 Bold"/>
      <w:szCs w:val="22"/>
      <w:lang w:val="en-US" w:eastAsia="en-US" w:bidi="ar-SA"/>
    </w:rPr>
  </w:style>
  <w:style w:type="paragraph" w:customStyle="1" w:styleId="CharCharCharChar">
    <w:name w:val="Char Char Char Char"/>
    <w:aliases w:val="23 Answer Heds Char Char Char Char, Char Char1 Char Char Char Char Char Char,23 Answer Heds Char Char Char Char Char1 Char Char Char,23 Answer Heds Char Char Char1 Char Char Char Char Char Char"/>
    <w:link w:val="Strong"/>
    <w:rsid w:val="00BD682E"/>
    <w:pPr>
      <w:keepNext/>
      <w:pBdr>
        <w:bottom w:val="single" w:sz="4" w:space="1" w:color="082061"/>
      </w:pBdr>
      <w:spacing w:before="360"/>
    </w:pPr>
    <w:rPr>
      <w:b/>
      <w:bCs/>
      <w:sz w:val="24"/>
      <w:szCs w:val="24"/>
    </w:rPr>
  </w:style>
  <w:style w:type="character" w:styleId="Strong">
    <w:name w:val="Strong"/>
    <w:aliases w:val=" Char Char Char Char Char,23 Answer Heds Char Char Char Char Char, Char Char1 Char Char Char Char Char Char Char,23 Answer Heds Char Char Char Char Char1 Char Char Char Char,23 Answer Heds Char Char Char1 Char Char Char Char Char Char Char Char"/>
    <w:link w:val="CharCharCharChar"/>
    <w:uiPriority w:val="99"/>
    <w:qFormat/>
    <w:rsid w:val="00BD682E"/>
    <w:rPr>
      <w:b/>
      <w:bCs/>
      <w:sz w:val="24"/>
      <w:szCs w:val="24"/>
      <w:lang w:val="en-US" w:eastAsia="en-US" w:bidi="ar-SA"/>
    </w:rPr>
  </w:style>
  <w:style w:type="paragraph" w:customStyle="1" w:styleId="16Caption">
    <w:name w:val="16 Caption"/>
    <w:basedOn w:val="Normal"/>
    <w:rsid w:val="00BD682E"/>
    <w:pPr>
      <w:keepLines/>
      <w:spacing w:before="60" w:after="240"/>
      <w:ind w:left="360"/>
      <w:jc w:val="center"/>
    </w:pPr>
    <w:rPr>
      <w:rFonts w:ascii="TheSans B7 Bold" w:hAnsi="TheSans B7 Bold"/>
      <w:szCs w:val="22"/>
    </w:rPr>
  </w:style>
  <w:style w:type="paragraph" w:customStyle="1" w:styleId="02PointsAnswer">
    <w:name w:val="02 Points Answer"/>
    <w:basedOn w:val="04Answers"/>
    <w:link w:val="02PointsAnswerChar"/>
    <w:rsid w:val="00BD682E"/>
    <w:pPr>
      <w:spacing w:before="240" w:after="0" w:line="260" w:lineRule="exact"/>
      <w:ind w:left="0"/>
    </w:pPr>
    <w:rPr>
      <w:rFonts w:ascii="TheSans B5 Plain" w:hAnsi="TheSans B5 Plain"/>
    </w:rPr>
  </w:style>
  <w:style w:type="paragraph" w:customStyle="1" w:styleId="10Graphic">
    <w:name w:val="10 Graphic"/>
    <w:basedOn w:val="Normal"/>
    <w:link w:val="10GraphicChar"/>
    <w:rsid w:val="00BD682E"/>
    <w:pPr>
      <w:keepNext/>
      <w:keepLines/>
      <w:spacing w:before="240"/>
      <w:ind w:left="360"/>
      <w:jc w:val="center"/>
    </w:pPr>
    <w:rPr>
      <w:rFonts w:ascii="TheSans B7 Bold" w:hAnsi="TheSans B7 Bold"/>
      <w:szCs w:val="22"/>
    </w:rPr>
  </w:style>
  <w:style w:type="paragraph" w:customStyle="1" w:styleId="33ModifiedArrowBullets">
    <w:name w:val="33 Modified Arrow Bullets"/>
    <w:basedOn w:val="Normal"/>
    <w:rsid w:val="00BD682E"/>
    <w:pPr>
      <w:keepNext/>
      <w:keepLines/>
      <w:numPr>
        <w:numId w:val="26"/>
      </w:numPr>
      <w:tabs>
        <w:tab w:val="clear" w:pos="720"/>
        <w:tab w:val="num" w:pos="1080"/>
      </w:tabs>
      <w:spacing w:before="240" w:line="280" w:lineRule="exact"/>
      <w:ind w:left="1080" w:hanging="360"/>
      <w:outlineLvl w:val="5"/>
    </w:pPr>
    <w:rPr>
      <w:rFonts w:ascii="TheSans B6 SemiBold" w:eastAsia="SimSun" w:hAnsi="TheSans B6 SemiBold"/>
      <w:snapToGrid w:val="0"/>
      <w:color w:val="005CAE"/>
      <w:sz w:val="24"/>
    </w:rPr>
  </w:style>
  <w:style w:type="table" w:styleId="TableGrid">
    <w:name w:val="Table Grid"/>
    <w:basedOn w:val="TableNormal"/>
    <w:uiPriority w:val="39"/>
    <w:rsid w:val="008902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rsid w:val="00890212"/>
    <w:rPr>
      <w:rFonts w:ascii="Arial" w:hAnsi="Arial" w:cs="Arial"/>
      <w:b/>
      <w:bCs/>
    </w:rPr>
  </w:style>
  <w:style w:type="paragraph" w:customStyle="1" w:styleId="Char">
    <w:name w:val="Char"/>
    <w:basedOn w:val="Normal"/>
    <w:rsid w:val="00890212"/>
    <w:pPr>
      <w:spacing w:after="160" w:line="240" w:lineRule="exact"/>
    </w:pPr>
    <w:rPr>
      <w:rFonts w:ascii="Tahoma" w:hAnsi="Tahoma"/>
      <w:lang w:val="en-GB"/>
    </w:rPr>
  </w:style>
  <w:style w:type="paragraph" w:customStyle="1" w:styleId="NormalParagraphStyle">
    <w:name w:val="NormalParagraphStyle"/>
    <w:basedOn w:val="Normal"/>
    <w:rsid w:val="00B03991"/>
    <w:pPr>
      <w:widowControl w:val="0"/>
      <w:autoSpaceDE w:val="0"/>
      <w:autoSpaceDN w:val="0"/>
      <w:adjustRightInd w:val="0"/>
      <w:spacing w:line="288" w:lineRule="auto"/>
      <w:textAlignment w:val="center"/>
    </w:pPr>
    <w:rPr>
      <w:rFonts w:ascii="Times-Roman" w:hAnsi="Times-Roman"/>
      <w:color w:val="000000"/>
      <w:sz w:val="24"/>
    </w:rPr>
  </w:style>
  <w:style w:type="paragraph" w:customStyle="1" w:styleId="Smallheader">
    <w:name w:val="Small header"/>
    <w:basedOn w:val="NormalParagraphStyle"/>
    <w:rsid w:val="00B03991"/>
    <w:rPr>
      <w:rFonts w:ascii="MyriadPro-Cond" w:hAnsi="MyriadPro-Cond"/>
      <w:color w:val="B4292E"/>
    </w:rPr>
  </w:style>
  <w:style w:type="paragraph" w:customStyle="1" w:styleId="DropCap">
    <w:name w:val="DropCap"/>
    <w:basedOn w:val="NormalParagraphStyle"/>
    <w:rsid w:val="00B03991"/>
    <w:rPr>
      <w:rFonts w:ascii="MinionPro-Bold" w:hAnsi="MinionPro-Bold"/>
      <w:b/>
      <w:color w:val="42588E"/>
      <w:sz w:val="22"/>
    </w:rPr>
  </w:style>
  <w:style w:type="paragraph" w:customStyle="1" w:styleId="28TableText">
    <w:name w:val="28 Table Text"/>
    <w:basedOn w:val="ParagraphText"/>
    <w:rsid w:val="00B03991"/>
    <w:pPr>
      <w:numPr>
        <w:numId w:val="28"/>
      </w:numPr>
      <w:spacing w:after="0"/>
    </w:pPr>
    <w:rPr>
      <w:rFonts w:ascii="Arial Narrow" w:hAnsi="Arial Narrow"/>
      <w:color w:val="auto"/>
    </w:rPr>
  </w:style>
  <w:style w:type="character" w:customStyle="1" w:styleId="CaptionChar">
    <w:name w:val="Caption Char"/>
    <w:link w:val="Caption"/>
    <w:rsid w:val="0056448F"/>
    <w:rPr>
      <w:b/>
      <w:lang w:val="en-US" w:eastAsia="en-US" w:bidi="ar-SA"/>
    </w:rPr>
  </w:style>
  <w:style w:type="character" w:customStyle="1" w:styleId="CaptionBodyTextChar">
    <w:name w:val="Caption Body Text Char"/>
    <w:link w:val="CaptionBodyText"/>
    <w:rsid w:val="0056448F"/>
    <w:rPr>
      <w:rFonts w:ascii="Arial" w:hAnsi="Arial"/>
      <w:b/>
      <w:lang w:val="en-US" w:eastAsia="en-US" w:bidi="ar-SA"/>
    </w:rPr>
  </w:style>
  <w:style w:type="paragraph" w:customStyle="1" w:styleId="BulletLast">
    <w:name w:val="Bullet Last"/>
    <w:next w:val="ParagraphText"/>
    <w:link w:val="BulletLastChar"/>
    <w:qFormat/>
    <w:rsid w:val="000C074C"/>
    <w:pPr>
      <w:numPr>
        <w:numId w:val="31"/>
      </w:numPr>
      <w:spacing w:after="220"/>
      <w:jc w:val="both"/>
    </w:pPr>
    <w:rPr>
      <w:sz w:val="22"/>
      <w:szCs w:val="24"/>
    </w:rPr>
  </w:style>
  <w:style w:type="paragraph" w:customStyle="1" w:styleId="ANSH3">
    <w:name w:val="ANSH3"/>
    <w:next w:val="ParagraphText"/>
    <w:link w:val="ANSH3Char"/>
    <w:autoRedefine/>
    <w:qFormat/>
    <w:rsid w:val="00140FF6"/>
    <w:pPr>
      <w:keepNext/>
      <w:spacing w:before="120"/>
    </w:pPr>
    <w:rPr>
      <w:rFonts w:ascii="Arial Narrow" w:hAnsi="Arial Narrow"/>
      <w:b/>
      <w:sz w:val="24"/>
      <w:szCs w:val="24"/>
    </w:rPr>
  </w:style>
  <w:style w:type="paragraph" w:customStyle="1" w:styleId="ANSH4">
    <w:name w:val="ANSH4"/>
    <w:next w:val="ParagraphText"/>
    <w:link w:val="ANSH4Char"/>
    <w:qFormat/>
    <w:rsid w:val="00955AEB"/>
    <w:pPr>
      <w:keepNext/>
      <w:spacing w:before="220"/>
    </w:pPr>
    <w:rPr>
      <w:b/>
      <w:i/>
      <w:sz w:val="22"/>
      <w:szCs w:val="24"/>
    </w:rPr>
  </w:style>
  <w:style w:type="paragraph" w:customStyle="1" w:styleId="Bulletkwn">
    <w:name w:val="Bullet kwn"/>
    <w:next w:val="Bullet"/>
    <w:link w:val="BulletkwnChar"/>
    <w:autoRedefine/>
    <w:qFormat/>
    <w:rsid w:val="00BC24FA"/>
    <w:pPr>
      <w:keepNext/>
      <w:numPr>
        <w:numId w:val="43"/>
      </w:numPr>
      <w:jc w:val="both"/>
    </w:pPr>
    <w:rPr>
      <w:rFonts w:ascii="Arial Narrow" w:hAnsi="Arial Narrow"/>
      <w:sz w:val="24"/>
      <w:szCs w:val="24"/>
    </w:rPr>
  </w:style>
  <w:style w:type="paragraph" w:customStyle="1" w:styleId="QuestionBulletLast">
    <w:name w:val="Question Bullet Last"/>
    <w:basedOn w:val="Normal"/>
    <w:qFormat/>
    <w:rsid w:val="00955AEB"/>
    <w:pPr>
      <w:keepNext/>
      <w:numPr>
        <w:numId w:val="42"/>
      </w:numPr>
      <w:spacing w:after="220"/>
      <w:jc w:val="both"/>
    </w:pPr>
    <w:rPr>
      <w:b/>
      <w:sz w:val="22"/>
    </w:rPr>
  </w:style>
  <w:style w:type="character" w:customStyle="1" w:styleId="ParagraphTextChar6">
    <w:name w:val="Paragraph Text Char6"/>
    <w:rsid w:val="00955AEB"/>
    <w:rPr>
      <w:sz w:val="22"/>
      <w:szCs w:val="24"/>
    </w:rPr>
  </w:style>
  <w:style w:type="character" w:customStyle="1" w:styleId="BulletLastChar">
    <w:name w:val="Bullet Last Char"/>
    <w:link w:val="BulletLast"/>
    <w:locked/>
    <w:rsid w:val="00955AEB"/>
    <w:rPr>
      <w:sz w:val="22"/>
      <w:szCs w:val="24"/>
    </w:rPr>
  </w:style>
  <w:style w:type="character" w:customStyle="1" w:styleId="ANSH4Char">
    <w:name w:val="ANSH4 Char"/>
    <w:link w:val="ANSH4"/>
    <w:rsid w:val="00955AEB"/>
    <w:rPr>
      <w:b/>
      <w:i/>
      <w:sz w:val="22"/>
      <w:szCs w:val="24"/>
    </w:rPr>
  </w:style>
  <w:style w:type="character" w:customStyle="1" w:styleId="ANSH3Char">
    <w:name w:val="ANSH3 Char"/>
    <w:link w:val="ANSH3"/>
    <w:rsid w:val="00140FF6"/>
    <w:rPr>
      <w:rFonts w:ascii="Arial Narrow" w:hAnsi="Arial Narrow"/>
      <w:b/>
      <w:sz w:val="24"/>
      <w:szCs w:val="24"/>
    </w:rPr>
  </w:style>
  <w:style w:type="character" w:customStyle="1" w:styleId="BulletkwnChar">
    <w:name w:val="Bullet kwn Char"/>
    <w:link w:val="Bulletkwn"/>
    <w:rsid w:val="00BC24FA"/>
    <w:rPr>
      <w:rFonts w:ascii="Arial Narrow" w:hAnsi="Arial Narrow"/>
      <w:sz w:val="24"/>
      <w:szCs w:val="24"/>
    </w:rPr>
  </w:style>
  <w:style w:type="character" w:customStyle="1" w:styleId="TableTextChar">
    <w:name w:val="Table Text Char"/>
    <w:link w:val="TableText"/>
    <w:rsid w:val="00955AEB"/>
    <w:rPr>
      <w:rFonts w:ascii="Arial" w:hAnsi="Arial"/>
      <w:sz w:val="18"/>
    </w:rPr>
  </w:style>
  <w:style w:type="character" w:customStyle="1" w:styleId="ParagraphTextChar1">
    <w:name w:val="Paragraph Text Char1"/>
    <w:locked/>
    <w:rsid w:val="004E6204"/>
    <w:rPr>
      <w:sz w:val="24"/>
      <w:szCs w:val="24"/>
    </w:rPr>
  </w:style>
  <w:style w:type="character" w:customStyle="1" w:styleId="HeaderChar">
    <w:name w:val="Header Char"/>
    <w:basedOn w:val="DefaultParagraphFont"/>
    <w:link w:val="Header"/>
    <w:rsid w:val="00B6054A"/>
  </w:style>
  <w:style w:type="paragraph" w:styleId="ListParagraph">
    <w:name w:val="List Paragraph"/>
    <w:basedOn w:val="Normal"/>
    <w:link w:val="ListParagraphChar"/>
    <w:uiPriority w:val="34"/>
    <w:qFormat/>
    <w:rsid w:val="00B6054A"/>
    <w:pPr>
      <w:ind w:left="720"/>
      <w:contextualSpacing/>
    </w:pPr>
  </w:style>
  <w:style w:type="paragraph" w:customStyle="1" w:styleId="ParaNum">
    <w:name w:val="ParaNum"/>
    <w:basedOn w:val="Normal"/>
    <w:rsid w:val="00B6054A"/>
    <w:pPr>
      <w:widowControl w:val="0"/>
      <w:numPr>
        <w:numId w:val="45"/>
      </w:numPr>
      <w:tabs>
        <w:tab w:val="clear" w:pos="1080"/>
        <w:tab w:val="num" w:pos="1440"/>
      </w:tabs>
      <w:spacing w:after="120"/>
    </w:pPr>
    <w:rPr>
      <w:snapToGrid w:val="0"/>
      <w:kern w:val="28"/>
      <w:sz w:val="22"/>
    </w:rPr>
  </w:style>
  <w:style w:type="character" w:customStyle="1" w:styleId="FootnoteTextChar">
    <w:name w:val="Footnote Text Char"/>
    <w:aliases w:val="Footnote Text Char3 Char Char,Footnote Text Char2 Char1 Char Char,Footnote Text Char Char Char Char1 Char,Footnote Text Char1 Char Char1 Char Char Char,Footnote Text Char Char1 Char Char Char Char Char,Footnote Text Char1 Char,fn Char"/>
    <w:basedOn w:val="DefaultParagraphFont"/>
    <w:link w:val="FootnoteText"/>
    <w:locked/>
    <w:rsid w:val="00B6054A"/>
  </w:style>
  <w:style w:type="character" w:customStyle="1" w:styleId="FootnoteTextChar1Char1">
    <w:name w:val="Footnote Text Char1 Char1"/>
    <w:aliases w:val="Footnote Text Char Char Char1,Footnote Text Char5 Char Char Char1,Footnote Text Char Char Char Char Char1,Footnote Text Char4 Char Char1 Char Char Char1,Footnote Text Char2 Char Char2 Char2 Char Char Char1,fn Char Char Char Ch"/>
    <w:rsid w:val="00B6054A"/>
    <w:rPr>
      <w:lang w:val="en-US" w:eastAsia="en-US"/>
    </w:rPr>
  </w:style>
  <w:style w:type="character" w:customStyle="1" w:styleId="ListParagraphChar">
    <w:name w:val="List Paragraph Char"/>
    <w:basedOn w:val="DefaultParagraphFont"/>
    <w:link w:val="ListParagraph"/>
    <w:uiPriority w:val="34"/>
    <w:locked/>
    <w:rsid w:val="00B6054A"/>
  </w:style>
  <w:style w:type="character" w:customStyle="1" w:styleId="Heading5Char">
    <w:name w:val="Heading 5 Char"/>
    <w:aliases w:val="Level 3 - i Char,l5 Char"/>
    <w:basedOn w:val="DefaultParagraphFont"/>
    <w:link w:val="Heading5"/>
    <w:uiPriority w:val="99"/>
    <w:rsid w:val="005425B0"/>
    <w:rPr>
      <w:rFonts w:asciiTheme="majorHAnsi" w:eastAsiaTheme="majorEastAsia" w:hAnsiTheme="majorHAnsi" w:cstheme="majorBidi"/>
      <w:color w:val="365F91" w:themeColor="accent1" w:themeShade="BF"/>
    </w:rPr>
  </w:style>
  <w:style w:type="character" w:customStyle="1" w:styleId="Heading6Char">
    <w:name w:val="Heading 6 Char"/>
    <w:aliases w:val="Legal Level 1. Char"/>
    <w:basedOn w:val="DefaultParagraphFont"/>
    <w:link w:val="Heading6"/>
    <w:uiPriority w:val="99"/>
    <w:rsid w:val="005425B0"/>
    <w:rPr>
      <w:rFonts w:asciiTheme="majorHAnsi" w:eastAsiaTheme="majorEastAsia" w:hAnsiTheme="majorHAnsi" w:cstheme="majorBidi"/>
      <w:color w:val="243F60" w:themeColor="accent1" w:themeShade="7F"/>
    </w:rPr>
  </w:style>
  <w:style w:type="character" w:customStyle="1" w:styleId="Heading7Char">
    <w:name w:val="Heading 7 Char"/>
    <w:aliases w:val="Legal Level 1.1. Char"/>
    <w:basedOn w:val="DefaultParagraphFont"/>
    <w:link w:val="Heading7"/>
    <w:uiPriority w:val="99"/>
    <w:rsid w:val="005425B0"/>
    <w:rPr>
      <w:rFonts w:asciiTheme="majorHAnsi" w:eastAsiaTheme="majorEastAsia" w:hAnsiTheme="majorHAnsi" w:cstheme="majorBidi"/>
      <w:i/>
      <w:iCs/>
      <w:color w:val="243F60" w:themeColor="accent1" w:themeShade="7F"/>
    </w:rPr>
  </w:style>
  <w:style w:type="character" w:customStyle="1" w:styleId="Heading8Char">
    <w:name w:val="Heading 8 Char"/>
    <w:aliases w:val="Legal Level 1.1.1. Char"/>
    <w:basedOn w:val="DefaultParagraphFont"/>
    <w:link w:val="Heading8"/>
    <w:uiPriority w:val="99"/>
    <w:rsid w:val="005425B0"/>
    <w:rPr>
      <w:rFonts w:asciiTheme="majorHAnsi" w:eastAsiaTheme="majorEastAsia" w:hAnsiTheme="majorHAnsi" w:cstheme="majorBidi"/>
      <w:color w:val="272727" w:themeColor="text1" w:themeTint="D8"/>
      <w:sz w:val="21"/>
      <w:szCs w:val="21"/>
    </w:rPr>
  </w:style>
  <w:style w:type="character" w:customStyle="1" w:styleId="Heading9Char">
    <w:name w:val="Heading 9 Char"/>
    <w:aliases w:val="Legal Level 1.1.1.1. Char"/>
    <w:basedOn w:val="DefaultParagraphFont"/>
    <w:link w:val="Heading9"/>
    <w:uiPriority w:val="99"/>
    <w:rsid w:val="005425B0"/>
    <w:rPr>
      <w:rFonts w:asciiTheme="majorHAnsi" w:eastAsiaTheme="majorEastAsia" w:hAnsiTheme="majorHAnsi" w:cstheme="majorBidi"/>
      <w:i/>
      <w:iCs/>
      <w:color w:val="272727" w:themeColor="text1" w:themeTint="D8"/>
      <w:sz w:val="21"/>
      <w:szCs w:val="21"/>
    </w:rPr>
  </w:style>
  <w:style w:type="character" w:customStyle="1" w:styleId="A0">
    <w:name w:val="A0"/>
    <w:uiPriority w:val="99"/>
    <w:rsid w:val="005425B0"/>
    <w:rPr>
      <w:rFonts w:cs="Verdana"/>
      <w:color w:val="000000"/>
      <w:sz w:val="28"/>
      <w:szCs w:val="28"/>
    </w:rPr>
  </w:style>
  <w:style w:type="character" w:customStyle="1" w:styleId="FooterChar">
    <w:name w:val="Footer Char"/>
    <w:basedOn w:val="DefaultParagraphFont"/>
    <w:link w:val="Footer"/>
    <w:rsid w:val="005425B0"/>
  </w:style>
  <w:style w:type="paragraph" w:customStyle="1" w:styleId="TableHead">
    <w:name w:val="Table Head"/>
    <w:link w:val="TableHeadChar"/>
    <w:qFormat/>
    <w:rsid w:val="005425B0"/>
    <w:pPr>
      <w:jc w:val="center"/>
    </w:pPr>
    <w:rPr>
      <w:rFonts w:ascii="Arial" w:hAnsi="Arial"/>
      <w:b/>
      <w:sz w:val="18"/>
      <w:szCs w:val="24"/>
    </w:rPr>
  </w:style>
  <w:style w:type="character" w:customStyle="1" w:styleId="TableHeadChar">
    <w:name w:val="Table Head Char"/>
    <w:link w:val="TableHead"/>
    <w:rsid w:val="005425B0"/>
    <w:rPr>
      <w:rFonts w:ascii="Arial" w:hAnsi="Arial"/>
      <w:b/>
      <w:sz w:val="18"/>
      <w:szCs w:val="24"/>
    </w:rPr>
  </w:style>
  <w:style w:type="paragraph" w:customStyle="1" w:styleId="StyleText1Before3pt">
    <w:name w:val="Style Text 1 Before:  3 pt"/>
    <w:basedOn w:val="Normal"/>
    <w:rsid w:val="005425B0"/>
    <w:pPr>
      <w:spacing w:before="60"/>
    </w:pPr>
    <w:rPr>
      <w:rFonts w:ascii="Sprint Sans Ofc" w:eastAsia="Calibri" w:hAnsi="Sprint Sans Ofc"/>
      <w:color w:val="000000"/>
      <w:sz w:val="22"/>
      <w:szCs w:val="22"/>
    </w:rPr>
  </w:style>
  <w:style w:type="paragraph" w:customStyle="1" w:styleId="Default">
    <w:name w:val="Default"/>
    <w:rsid w:val="005425B0"/>
    <w:pPr>
      <w:widowControl w:val="0"/>
      <w:autoSpaceDE w:val="0"/>
      <w:autoSpaceDN w:val="0"/>
      <w:adjustRightInd w:val="0"/>
    </w:pPr>
    <w:rPr>
      <w:rFonts w:eastAsiaTheme="minorEastAsia"/>
      <w:color w:val="000000"/>
      <w:sz w:val="24"/>
      <w:szCs w:val="24"/>
    </w:rPr>
  </w:style>
  <w:style w:type="paragraph" w:customStyle="1" w:styleId="Style3">
    <w:name w:val="Style3"/>
    <w:qFormat/>
    <w:rsid w:val="005425B0"/>
    <w:rPr>
      <w:rFonts w:ascii="Sprint Sans Regular" w:eastAsia="Sprint Sans Black" w:hAnsi="Sprint Sans Regular"/>
      <w:b/>
      <w:color w:val="FFE100"/>
      <w:sz w:val="28"/>
      <w:szCs w:val="24"/>
    </w:rPr>
  </w:style>
  <w:style w:type="paragraph" w:customStyle="1" w:styleId="CM6">
    <w:name w:val="CM6"/>
    <w:basedOn w:val="Default"/>
    <w:next w:val="Default"/>
    <w:uiPriority w:val="99"/>
    <w:rsid w:val="005425B0"/>
    <w:rPr>
      <w:rFonts w:ascii="Arial" w:hAnsi="Arial" w:cs="Arial"/>
      <w:color w:val="auto"/>
    </w:rPr>
  </w:style>
  <w:style w:type="paragraph" w:customStyle="1" w:styleId="CM1">
    <w:name w:val="CM1"/>
    <w:basedOn w:val="Default"/>
    <w:next w:val="Default"/>
    <w:uiPriority w:val="99"/>
    <w:rsid w:val="005425B0"/>
    <w:pPr>
      <w:spacing w:line="276" w:lineRule="atLeast"/>
    </w:pPr>
    <w:rPr>
      <w:rFonts w:ascii="Arial" w:hAnsi="Arial" w:cs="Arial"/>
      <w:color w:val="auto"/>
    </w:rPr>
  </w:style>
  <w:style w:type="character" w:customStyle="1" w:styleId="Heading2Char">
    <w:name w:val="Heading 2 Char"/>
    <w:aliases w:val="H2 Char,h2 Char,A Char,B Char,C Char,hello Char,style2 Char,A.B.C. Char,Reset numbering Char,Heading 2 Char Char1 Char,H2 Char Char1 Char,h2 Char Char1 Char,Reset numbering Char Char1 Char,Heading 2 Char Char Char Char,H2 Char1 Char Char"/>
    <w:basedOn w:val="DefaultParagraphFont"/>
    <w:link w:val="Heading2"/>
    <w:uiPriority w:val="99"/>
    <w:rsid w:val="005425B0"/>
    <w:rPr>
      <w:b/>
    </w:rPr>
  </w:style>
  <w:style w:type="character" w:customStyle="1" w:styleId="Heading3Char">
    <w:name w:val="Heading 3 Char"/>
    <w:aliases w:val="H3 Char,h3 Char,heading 3 Char,h31 Char,H31 Char,Heading 14 Char,L3 Char,Heading1 Char,Heading2 Char,Heading11 Char,Section Char,Heading 3 Char1 Char Char,Heading 3 Char Char Char Char,H3 Char Char1 Char Char,h3 Char Char Char Char"/>
    <w:basedOn w:val="DefaultParagraphFont"/>
    <w:link w:val="Heading3"/>
    <w:uiPriority w:val="99"/>
    <w:rsid w:val="005425B0"/>
    <w:rPr>
      <w:rFonts w:ascii="Garamond" w:hAnsi="Garamond"/>
      <w:b/>
      <w:sz w:val="24"/>
    </w:rPr>
  </w:style>
  <w:style w:type="character" w:customStyle="1" w:styleId="Heading4Char">
    <w:name w:val="Heading 4 Char"/>
    <w:aliases w:val="Level 2 - a Char,h4 Char"/>
    <w:basedOn w:val="DefaultParagraphFont"/>
    <w:link w:val="Heading4"/>
    <w:uiPriority w:val="99"/>
    <w:rsid w:val="005425B0"/>
    <w:rPr>
      <w:b/>
    </w:rPr>
  </w:style>
  <w:style w:type="paragraph" w:styleId="Title">
    <w:name w:val="Title"/>
    <w:link w:val="TitleChar"/>
    <w:uiPriority w:val="99"/>
    <w:qFormat/>
    <w:rsid w:val="005425B0"/>
    <w:pPr>
      <w:spacing w:before="240" w:after="480"/>
      <w:ind w:left="5760" w:right="-720"/>
      <w:jc w:val="right"/>
      <w:outlineLvl w:val="0"/>
    </w:pPr>
    <w:rPr>
      <w:rFonts w:ascii="Arial" w:hAnsi="Arial" w:cs="Arial"/>
      <w:b/>
      <w:bCs/>
      <w:kern w:val="28"/>
      <w:sz w:val="40"/>
      <w:szCs w:val="32"/>
    </w:rPr>
  </w:style>
  <w:style w:type="character" w:customStyle="1" w:styleId="TitleChar">
    <w:name w:val="Title Char"/>
    <w:basedOn w:val="DefaultParagraphFont"/>
    <w:link w:val="Title"/>
    <w:uiPriority w:val="99"/>
    <w:rsid w:val="005425B0"/>
    <w:rPr>
      <w:rFonts w:ascii="Arial" w:hAnsi="Arial" w:cs="Arial"/>
      <w:b/>
      <w:bCs/>
      <w:kern w:val="28"/>
      <w:sz w:val="40"/>
      <w:szCs w:val="32"/>
    </w:rPr>
  </w:style>
  <w:style w:type="paragraph" w:styleId="Subtitle">
    <w:name w:val="Subtitle"/>
    <w:link w:val="SubtitleChar"/>
    <w:uiPriority w:val="99"/>
    <w:qFormat/>
    <w:rsid w:val="005425B0"/>
    <w:pPr>
      <w:spacing w:before="360" w:after="60"/>
      <w:ind w:left="5760" w:right="-720"/>
      <w:jc w:val="right"/>
      <w:outlineLvl w:val="1"/>
    </w:pPr>
    <w:rPr>
      <w:rFonts w:ascii="Arial" w:hAnsi="Arial" w:cs="Arial"/>
      <w:b/>
      <w:sz w:val="40"/>
      <w:szCs w:val="24"/>
    </w:rPr>
  </w:style>
  <w:style w:type="character" w:customStyle="1" w:styleId="SubtitleChar">
    <w:name w:val="Subtitle Char"/>
    <w:basedOn w:val="DefaultParagraphFont"/>
    <w:link w:val="Subtitle"/>
    <w:uiPriority w:val="99"/>
    <w:rsid w:val="005425B0"/>
    <w:rPr>
      <w:rFonts w:ascii="Arial" w:hAnsi="Arial" w:cs="Arial"/>
      <w:b/>
      <w:sz w:val="40"/>
      <w:szCs w:val="24"/>
    </w:rPr>
  </w:style>
  <w:style w:type="paragraph" w:customStyle="1" w:styleId="ANSH1">
    <w:name w:val="ANSH1"/>
    <w:next w:val="ParagraphText"/>
    <w:qFormat/>
    <w:rsid w:val="005425B0"/>
    <w:pPr>
      <w:keepNext/>
      <w:pageBreakBefore/>
      <w:spacing w:before="160" w:after="120"/>
    </w:pPr>
    <w:rPr>
      <w:rFonts w:ascii="Arial" w:hAnsi="Arial"/>
      <w:b/>
      <w:i/>
      <w:sz w:val="42"/>
      <w:szCs w:val="24"/>
    </w:rPr>
  </w:style>
  <w:style w:type="paragraph" w:customStyle="1" w:styleId="ANSH2">
    <w:name w:val="ANSH2"/>
    <w:next w:val="ParagraphText"/>
    <w:link w:val="ANSH2Char"/>
    <w:qFormat/>
    <w:rsid w:val="005425B0"/>
    <w:pPr>
      <w:keepNext/>
      <w:shd w:val="pct15" w:color="auto" w:fill="auto"/>
      <w:spacing w:before="220" w:after="60"/>
      <w:jc w:val="both"/>
    </w:pPr>
    <w:rPr>
      <w:rFonts w:ascii="Arial" w:hAnsi="Arial"/>
      <w:b/>
      <w:sz w:val="28"/>
      <w:szCs w:val="24"/>
    </w:rPr>
  </w:style>
  <w:style w:type="paragraph" w:customStyle="1" w:styleId="ParagraphTextkwn">
    <w:name w:val="Paragraph Text kwn"/>
    <w:next w:val="ParagraphText"/>
    <w:link w:val="ParagraphTextkwnChar"/>
    <w:qFormat/>
    <w:rsid w:val="005425B0"/>
    <w:pPr>
      <w:keepNext/>
      <w:spacing w:after="220"/>
      <w:jc w:val="both"/>
    </w:pPr>
    <w:rPr>
      <w:sz w:val="22"/>
      <w:szCs w:val="24"/>
    </w:rPr>
  </w:style>
  <w:style w:type="paragraph" w:customStyle="1" w:styleId="SubBullet">
    <w:name w:val="Sub Bullet"/>
    <w:link w:val="SubBulletCharChar"/>
    <w:autoRedefine/>
    <w:qFormat/>
    <w:rsid w:val="005425B0"/>
    <w:pPr>
      <w:jc w:val="both"/>
    </w:pPr>
    <w:rPr>
      <w:szCs w:val="22"/>
    </w:rPr>
  </w:style>
  <w:style w:type="paragraph" w:customStyle="1" w:styleId="SubBulletkwn">
    <w:name w:val="Sub Bullet kwn"/>
    <w:qFormat/>
    <w:rsid w:val="005425B0"/>
    <w:pPr>
      <w:keepNext/>
      <w:spacing w:after="220"/>
      <w:ind w:left="720"/>
      <w:jc w:val="both"/>
    </w:pPr>
    <w:rPr>
      <w:sz w:val="22"/>
      <w:szCs w:val="24"/>
    </w:rPr>
  </w:style>
  <w:style w:type="paragraph" w:customStyle="1" w:styleId="SubBulletLast">
    <w:name w:val="Sub Bullet Last"/>
    <w:next w:val="ParagraphText"/>
    <w:qFormat/>
    <w:rsid w:val="005425B0"/>
    <w:pPr>
      <w:spacing w:after="220"/>
      <w:ind w:left="720"/>
      <w:jc w:val="both"/>
    </w:pPr>
    <w:rPr>
      <w:rFonts w:ascii="Sprint Sans Regular" w:hAnsi="Sprint Sans Regular"/>
      <w:sz w:val="22"/>
      <w:szCs w:val="24"/>
    </w:rPr>
  </w:style>
  <w:style w:type="paragraph" w:customStyle="1" w:styleId="HangingIndent">
    <w:name w:val="Hanging Indent"/>
    <w:link w:val="HangingIndentChar"/>
    <w:qFormat/>
    <w:rsid w:val="005425B0"/>
    <w:pPr>
      <w:numPr>
        <w:numId w:val="52"/>
      </w:numPr>
      <w:jc w:val="both"/>
    </w:pPr>
    <w:rPr>
      <w:sz w:val="22"/>
      <w:szCs w:val="24"/>
    </w:rPr>
  </w:style>
  <w:style w:type="paragraph" w:customStyle="1" w:styleId="HangingIndentkwn">
    <w:name w:val="Hanging Indent kwn"/>
    <w:qFormat/>
    <w:rsid w:val="005425B0"/>
    <w:pPr>
      <w:keepNext/>
      <w:numPr>
        <w:numId w:val="53"/>
      </w:numPr>
      <w:jc w:val="both"/>
    </w:pPr>
    <w:rPr>
      <w:sz w:val="22"/>
      <w:szCs w:val="24"/>
    </w:rPr>
  </w:style>
  <w:style w:type="paragraph" w:customStyle="1" w:styleId="HangingIndentLast">
    <w:name w:val="Hanging Indent Last"/>
    <w:next w:val="ParagraphText"/>
    <w:link w:val="HangingIndentLastChar"/>
    <w:qFormat/>
    <w:rsid w:val="005425B0"/>
    <w:pPr>
      <w:numPr>
        <w:numId w:val="54"/>
      </w:numPr>
      <w:spacing w:after="220"/>
      <w:jc w:val="both"/>
    </w:pPr>
    <w:rPr>
      <w:sz w:val="22"/>
      <w:szCs w:val="24"/>
    </w:rPr>
  </w:style>
  <w:style w:type="paragraph" w:customStyle="1" w:styleId="ParagraphTextAlpha">
    <w:name w:val="Paragraph Text Alpha"/>
    <w:qFormat/>
    <w:rsid w:val="005425B0"/>
    <w:pPr>
      <w:numPr>
        <w:numId w:val="55"/>
      </w:numPr>
      <w:spacing w:after="220"/>
      <w:jc w:val="both"/>
    </w:pPr>
    <w:rPr>
      <w:sz w:val="22"/>
      <w:szCs w:val="24"/>
    </w:rPr>
  </w:style>
  <w:style w:type="paragraph" w:customStyle="1" w:styleId="ParagraphNumber">
    <w:name w:val="Paragraph Number"/>
    <w:qFormat/>
    <w:rsid w:val="005425B0"/>
    <w:pPr>
      <w:tabs>
        <w:tab w:val="num" w:pos="360"/>
      </w:tabs>
      <w:spacing w:after="220"/>
      <w:ind w:left="360" w:hanging="360"/>
      <w:jc w:val="both"/>
    </w:pPr>
    <w:rPr>
      <w:sz w:val="22"/>
      <w:szCs w:val="24"/>
    </w:rPr>
  </w:style>
  <w:style w:type="paragraph" w:customStyle="1" w:styleId="GraphicCaption">
    <w:name w:val="Graphic Caption"/>
    <w:next w:val="ParagraphText"/>
    <w:link w:val="GraphicCaptionChar"/>
    <w:qFormat/>
    <w:rsid w:val="005425B0"/>
    <w:pPr>
      <w:spacing w:before="120" w:after="120"/>
      <w:jc w:val="center"/>
    </w:pPr>
    <w:rPr>
      <w:rFonts w:ascii="Arial" w:hAnsi="Arial"/>
      <w:szCs w:val="24"/>
    </w:rPr>
  </w:style>
  <w:style w:type="paragraph" w:customStyle="1" w:styleId="GraphicHolder">
    <w:name w:val="Graphic Holder"/>
    <w:next w:val="GraphicCaption"/>
    <w:qFormat/>
    <w:rsid w:val="005425B0"/>
    <w:pPr>
      <w:spacing w:before="220" w:after="220"/>
      <w:jc w:val="center"/>
    </w:pPr>
    <w:rPr>
      <w:sz w:val="8"/>
      <w:szCs w:val="24"/>
    </w:rPr>
  </w:style>
  <w:style w:type="paragraph" w:customStyle="1" w:styleId="TableHeadkwn">
    <w:name w:val="Table Head kwn"/>
    <w:basedOn w:val="TableHead"/>
    <w:qFormat/>
    <w:rsid w:val="005425B0"/>
    <w:pPr>
      <w:keepNext/>
    </w:pPr>
  </w:style>
  <w:style w:type="paragraph" w:customStyle="1" w:styleId="TableHeadLeft">
    <w:name w:val="Table Head Left"/>
    <w:basedOn w:val="TableHead"/>
    <w:qFormat/>
    <w:rsid w:val="005425B0"/>
    <w:pPr>
      <w:jc w:val="left"/>
    </w:pPr>
  </w:style>
  <w:style w:type="paragraph" w:customStyle="1" w:styleId="TableHeadLeftkwn">
    <w:name w:val="Table Head Left kwn"/>
    <w:basedOn w:val="TableHeadLeft"/>
    <w:qFormat/>
    <w:rsid w:val="005425B0"/>
    <w:pPr>
      <w:keepNext/>
    </w:pPr>
  </w:style>
  <w:style w:type="paragraph" w:customStyle="1" w:styleId="TableHeadRight">
    <w:name w:val="Table Head Right"/>
    <w:basedOn w:val="TableHead"/>
    <w:qFormat/>
    <w:rsid w:val="005425B0"/>
    <w:pPr>
      <w:jc w:val="right"/>
    </w:pPr>
  </w:style>
  <w:style w:type="paragraph" w:customStyle="1" w:styleId="TableHeadRightkwn">
    <w:name w:val="Table Head Right kwn"/>
    <w:basedOn w:val="TableHeadRight"/>
    <w:qFormat/>
    <w:rsid w:val="005425B0"/>
    <w:pPr>
      <w:keepNext/>
    </w:pPr>
  </w:style>
  <w:style w:type="paragraph" w:customStyle="1" w:styleId="TableHolder">
    <w:name w:val="Table Holder"/>
    <w:next w:val="ParagraphText"/>
    <w:rsid w:val="005425B0"/>
    <w:rPr>
      <w:sz w:val="22"/>
      <w:szCs w:val="24"/>
    </w:rPr>
  </w:style>
  <w:style w:type="paragraph" w:customStyle="1" w:styleId="TableTextCenter">
    <w:name w:val="Table Text Center"/>
    <w:basedOn w:val="TableText"/>
    <w:link w:val="TableTextCenterChar"/>
    <w:qFormat/>
    <w:rsid w:val="005425B0"/>
    <w:pPr>
      <w:spacing w:before="60" w:after="0"/>
      <w:jc w:val="center"/>
    </w:pPr>
    <w:rPr>
      <w:szCs w:val="24"/>
    </w:rPr>
  </w:style>
  <w:style w:type="paragraph" w:customStyle="1" w:styleId="TableTextRight">
    <w:name w:val="Table Text Right"/>
    <w:basedOn w:val="TableText"/>
    <w:qFormat/>
    <w:rsid w:val="005425B0"/>
    <w:pPr>
      <w:spacing w:before="60" w:after="0"/>
      <w:jc w:val="right"/>
    </w:pPr>
    <w:rPr>
      <w:szCs w:val="24"/>
    </w:rPr>
  </w:style>
  <w:style w:type="paragraph" w:customStyle="1" w:styleId="TableHangingIndent">
    <w:name w:val="Table Hanging Indent"/>
    <w:qFormat/>
    <w:rsid w:val="005425B0"/>
    <w:pPr>
      <w:numPr>
        <w:numId w:val="61"/>
      </w:numPr>
      <w:spacing w:before="60" w:after="60"/>
    </w:pPr>
    <w:rPr>
      <w:rFonts w:ascii="Arial" w:hAnsi="Arial"/>
      <w:sz w:val="18"/>
      <w:szCs w:val="24"/>
    </w:rPr>
  </w:style>
  <w:style w:type="character" w:customStyle="1" w:styleId="CharacterBold">
    <w:name w:val="Character Bold"/>
    <w:basedOn w:val="DefaultParagraphFont"/>
    <w:qFormat/>
    <w:rsid w:val="005425B0"/>
    <w:rPr>
      <w:b/>
    </w:rPr>
  </w:style>
  <w:style w:type="character" w:customStyle="1" w:styleId="CharacterItalic">
    <w:name w:val="Character Italic"/>
    <w:basedOn w:val="DefaultParagraphFont"/>
    <w:qFormat/>
    <w:rsid w:val="005425B0"/>
    <w:rPr>
      <w:i/>
    </w:rPr>
  </w:style>
  <w:style w:type="character" w:customStyle="1" w:styleId="CharacterRed">
    <w:name w:val="Character Red"/>
    <w:basedOn w:val="DefaultParagraphFont"/>
    <w:qFormat/>
    <w:rsid w:val="005425B0"/>
    <w:rPr>
      <w:color w:val="FF0000"/>
    </w:rPr>
  </w:style>
  <w:style w:type="character" w:customStyle="1" w:styleId="CharacterWhite">
    <w:name w:val="Character White"/>
    <w:basedOn w:val="CharacterRed"/>
    <w:qFormat/>
    <w:rsid w:val="005425B0"/>
    <w:rPr>
      <w:color w:val="FFFFFF"/>
    </w:rPr>
  </w:style>
  <w:style w:type="paragraph" w:customStyle="1" w:styleId="hint">
    <w:name w:val="hint"/>
    <w:link w:val="hintChar"/>
    <w:qFormat/>
    <w:rsid w:val="005425B0"/>
    <w:pPr>
      <w:spacing w:after="220"/>
      <w:jc w:val="both"/>
    </w:pPr>
    <w:rPr>
      <w:rFonts w:ascii="Arial Bold" w:hAnsi="Arial Bold"/>
      <w:b/>
      <w:color w:val="3366FF"/>
      <w:sz w:val="24"/>
    </w:rPr>
  </w:style>
  <w:style w:type="paragraph" w:customStyle="1" w:styleId="TOCHeader">
    <w:name w:val="TOC Header"/>
    <w:next w:val="ParagraphText"/>
    <w:qFormat/>
    <w:rsid w:val="005425B0"/>
    <w:pPr>
      <w:spacing w:after="220"/>
      <w:jc w:val="center"/>
    </w:pPr>
    <w:rPr>
      <w:rFonts w:ascii="Arial" w:hAnsi="Arial"/>
      <w:b/>
      <w:sz w:val="32"/>
      <w:szCs w:val="24"/>
    </w:rPr>
  </w:style>
  <w:style w:type="character" w:customStyle="1" w:styleId="BalloonTextChar">
    <w:name w:val="Balloon Text Char"/>
    <w:basedOn w:val="DefaultParagraphFont"/>
    <w:link w:val="BalloonText"/>
    <w:rsid w:val="005425B0"/>
    <w:rPr>
      <w:rFonts w:ascii="Tahoma" w:hAnsi="Tahoma" w:cs="Tahoma"/>
      <w:sz w:val="16"/>
      <w:szCs w:val="16"/>
    </w:rPr>
  </w:style>
  <w:style w:type="paragraph" w:customStyle="1" w:styleId="CoverLetterAddress-Right">
    <w:name w:val="Cover Letter Address - Right"/>
    <w:rsid w:val="005425B0"/>
    <w:pPr>
      <w:jc w:val="right"/>
    </w:pPr>
    <w:rPr>
      <w:sz w:val="22"/>
      <w:szCs w:val="24"/>
    </w:rPr>
  </w:style>
  <w:style w:type="paragraph" w:customStyle="1" w:styleId="Disclaimer">
    <w:name w:val="Disclaimer"/>
    <w:rsid w:val="005425B0"/>
    <w:pPr>
      <w:jc w:val="both"/>
    </w:pPr>
    <w:rPr>
      <w:rFonts w:ascii="Arial" w:hAnsi="Arial"/>
      <w:color w:val="999999"/>
      <w:sz w:val="18"/>
      <w:szCs w:val="24"/>
    </w:rPr>
  </w:style>
  <w:style w:type="paragraph" w:customStyle="1" w:styleId="TitleDate">
    <w:name w:val="Title Date"/>
    <w:qFormat/>
    <w:rsid w:val="005425B0"/>
    <w:pPr>
      <w:ind w:left="5760" w:right="-720"/>
      <w:jc w:val="right"/>
    </w:pPr>
    <w:rPr>
      <w:rFonts w:ascii="Arial" w:hAnsi="Arial"/>
      <w:b/>
      <w:sz w:val="36"/>
      <w:szCs w:val="24"/>
    </w:rPr>
  </w:style>
  <w:style w:type="paragraph" w:customStyle="1" w:styleId="QuestNumList">
    <w:name w:val="Quest Num List"/>
    <w:next w:val="SubBullet"/>
    <w:rsid w:val="005425B0"/>
    <w:pPr>
      <w:numPr>
        <w:numId w:val="56"/>
      </w:numPr>
      <w:spacing w:after="140"/>
    </w:pPr>
    <w:rPr>
      <w:color w:val="768692"/>
      <w:sz w:val="22"/>
    </w:rPr>
  </w:style>
  <w:style w:type="paragraph" w:customStyle="1" w:styleId="QuestAlphaList">
    <w:name w:val="Quest Alpha List"/>
    <w:basedOn w:val="QuestNumList"/>
    <w:next w:val="SubBullet"/>
    <w:qFormat/>
    <w:rsid w:val="005425B0"/>
    <w:pPr>
      <w:numPr>
        <w:numId w:val="57"/>
      </w:numPr>
    </w:pPr>
  </w:style>
  <w:style w:type="paragraph" w:customStyle="1" w:styleId="QuestionBullet">
    <w:name w:val="Question Bullet"/>
    <w:next w:val="SubBullet"/>
    <w:qFormat/>
    <w:rsid w:val="005425B0"/>
    <w:pPr>
      <w:numPr>
        <w:numId w:val="58"/>
      </w:numPr>
      <w:spacing w:after="140"/>
      <w:jc w:val="both"/>
    </w:pPr>
    <w:rPr>
      <w:color w:val="768692"/>
      <w:sz w:val="22"/>
    </w:rPr>
  </w:style>
  <w:style w:type="paragraph" w:customStyle="1" w:styleId="QuestionText2">
    <w:name w:val="Question Text2"/>
    <w:basedOn w:val="QuestionText"/>
    <w:next w:val="SubBullet"/>
    <w:qFormat/>
    <w:rsid w:val="005425B0"/>
    <w:pPr>
      <w:tabs>
        <w:tab w:val="left" w:pos="1440"/>
      </w:tabs>
      <w:spacing w:after="140"/>
      <w:ind w:left="720"/>
      <w:jc w:val="both"/>
    </w:pPr>
    <w:rPr>
      <w:rFonts w:ascii="Times New Roman" w:hAnsi="Times New Roman"/>
      <w:b w:val="0"/>
      <w:i w:val="0"/>
      <w:color w:val="768692"/>
    </w:rPr>
  </w:style>
  <w:style w:type="paragraph" w:customStyle="1" w:styleId="QuestionText3">
    <w:name w:val="Question Text3"/>
    <w:basedOn w:val="QuestionText"/>
    <w:next w:val="SubBullet2"/>
    <w:qFormat/>
    <w:rsid w:val="005425B0"/>
    <w:pPr>
      <w:tabs>
        <w:tab w:val="left" w:pos="2160"/>
      </w:tabs>
      <w:spacing w:after="140"/>
      <w:ind w:left="1080"/>
      <w:jc w:val="both"/>
    </w:pPr>
    <w:rPr>
      <w:rFonts w:ascii="Times New Roman" w:hAnsi="Times New Roman"/>
      <w:b w:val="0"/>
      <w:i w:val="0"/>
      <w:color w:val="768692"/>
    </w:rPr>
  </w:style>
  <w:style w:type="paragraph" w:customStyle="1" w:styleId="ANSH1-lvl2">
    <w:name w:val="ANSH1 - lvl 2"/>
    <w:next w:val="ParagraphText"/>
    <w:qFormat/>
    <w:rsid w:val="005425B0"/>
    <w:pPr>
      <w:keepNext/>
      <w:pBdr>
        <w:bottom w:val="single" w:sz="12" w:space="1" w:color="FFC309"/>
      </w:pBdr>
      <w:spacing w:before="220" w:after="60"/>
    </w:pPr>
    <w:rPr>
      <w:rFonts w:ascii="Arial" w:hAnsi="Arial"/>
      <w:b/>
      <w:sz w:val="34"/>
      <w:szCs w:val="24"/>
    </w:rPr>
  </w:style>
  <w:style w:type="paragraph" w:customStyle="1" w:styleId="SubBullet2">
    <w:name w:val="Sub Bullet 2"/>
    <w:basedOn w:val="SubBullet"/>
    <w:qFormat/>
    <w:rsid w:val="005425B0"/>
    <w:pPr>
      <w:ind w:left="1080"/>
    </w:pPr>
  </w:style>
  <w:style w:type="paragraph" w:customStyle="1" w:styleId="HintBullet">
    <w:name w:val="Hint Bullet"/>
    <w:basedOn w:val="hint"/>
    <w:qFormat/>
    <w:rsid w:val="005425B0"/>
    <w:pPr>
      <w:numPr>
        <w:numId w:val="59"/>
      </w:numPr>
      <w:tabs>
        <w:tab w:val="clear" w:pos="720"/>
        <w:tab w:val="num" w:pos="360"/>
      </w:tabs>
      <w:ind w:left="360"/>
    </w:pPr>
  </w:style>
  <w:style w:type="paragraph" w:customStyle="1" w:styleId="HintNumbered">
    <w:name w:val="Hint Numbered"/>
    <w:basedOn w:val="hint"/>
    <w:qFormat/>
    <w:rsid w:val="005425B0"/>
    <w:pPr>
      <w:numPr>
        <w:numId w:val="60"/>
      </w:numPr>
      <w:tabs>
        <w:tab w:val="num" w:pos="360"/>
      </w:tabs>
      <w:ind w:left="360"/>
    </w:pPr>
  </w:style>
  <w:style w:type="character" w:customStyle="1" w:styleId="CharacterAHead5">
    <w:name w:val="Character AHead 5"/>
    <w:qFormat/>
    <w:rsid w:val="005425B0"/>
    <w:rPr>
      <w:rFonts w:ascii="Arial" w:hAnsi="Arial"/>
      <w:b/>
      <w:sz w:val="21"/>
    </w:rPr>
  </w:style>
  <w:style w:type="paragraph" w:customStyle="1" w:styleId="HintIndent">
    <w:name w:val="Hint Indent"/>
    <w:basedOn w:val="hint"/>
    <w:qFormat/>
    <w:rsid w:val="005425B0"/>
    <w:pPr>
      <w:ind w:left="720"/>
    </w:pPr>
  </w:style>
  <w:style w:type="paragraph" w:customStyle="1" w:styleId="DisclaimerAlpha">
    <w:name w:val="Disclaimer Alpha"/>
    <w:basedOn w:val="Disclaimer"/>
    <w:next w:val="Disclaimer"/>
    <w:rsid w:val="005425B0"/>
    <w:pPr>
      <w:ind w:left="360" w:hanging="360"/>
    </w:pPr>
    <w:rPr>
      <w:szCs w:val="20"/>
    </w:rPr>
  </w:style>
  <w:style w:type="paragraph" w:customStyle="1" w:styleId="QuestionText-Blue">
    <w:name w:val="Question Text - Blue"/>
    <w:basedOn w:val="QuestionText"/>
    <w:next w:val="ParagraphText"/>
    <w:qFormat/>
    <w:rsid w:val="005425B0"/>
    <w:pPr>
      <w:tabs>
        <w:tab w:val="left" w:pos="360"/>
      </w:tabs>
      <w:spacing w:after="140"/>
      <w:jc w:val="both"/>
    </w:pPr>
    <w:rPr>
      <w:rFonts w:ascii="Times New Roman" w:hAnsi="Times New Roman"/>
      <w:b w:val="0"/>
      <w:i w:val="0"/>
      <w:color w:val="2429E8"/>
    </w:rPr>
  </w:style>
  <w:style w:type="paragraph" w:customStyle="1" w:styleId="QuestionText2-Blue">
    <w:name w:val="Question Text2 - Blue"/>
    <w:basedOn w:val="QuestionText2"/>
    <w:next w:val="SubBullet"/>
    <w:qFormat/>
    <w:rsid w:val="005425B0"/>
    <w:rPr>
      <w:color w:val="4F81BD"/>
    </w:rPr>
  </w:style>
  <w:style w:type="paragraph" w:customStyle="1" w:styleId="QuestionText3-Blue">
    <w:name w:val="Question Text3 - Blue"/>
    <w:basedOn w:val="QuestionText3"/>
    <w:next w:val="SubBullet2"/>
    <w:qFormat/>
    <w:rsid w:val="005425B0"/>
  </w:style>
  <w:style w:type="paragraph" w:customStyle="1" w:styleId="QuestAlphaList-Blue">
    <w:name w:val="Quest Alpha List - Blue"/>
    <w:basedOn w:val="QuestAlphaList"/>
    <w:next w:val="SubBullet"/>
    <w:qFormat/>
    <w:rsid w:val="005425B0"/>
    <w:pPr>
      <w:numPr>
        <w:numId w:val="48"/>
      </w:numPr>
    </w:pPr>
    <w:rPr>
      <w:color w:val="4F81BD"/>
    </w:rPr>
  </w:style>
  <w:style w:type="paragraph" w:customStyle="1" w:styleId="QuestNumList-Blue">
    <w:name w:val="Quest Num List - Blue"/>
    <w:basedOn w:val="QuestNumList"/>
    <w:next w:val="SubBullet"/>
    <w:qFormat/>
    <w:rsid w:val="005425B0"/>
    <w:pPr>
      <w:numPr>
        <w:numId w:val="49"/>
      </w:numPr>
    </w:pPr>
    <w:rPr>
      <w:color w:val="4F81BD"/>
    </w:rPr>
  </w:style>
  <w:style w:type="paragraph" w:customStyle="1" w:styleId="QuestionBullet-Blue">
    <w:name w:val="Question Bullet - Blue"/>
    <w:basedOn w:val="QuestionBullet"/>
    <w:next w:val="SubBullet"/>
    <w:qFormat/>
    <w:rsid w:val="005425B0"/>
    <w:pPr>
      <w:numPr>
        <w:numId w:val="50"/>
      </w:numPr>
    </w:pPr>
    <w:rPr>
      <w:color w:val="4F81BD"/>
    </w:rPr>
  </w:style>
  <w:style w:type="paragraph" w:customStyle="1" w:styleId="QuestionBulletLast-Blue">
    <w:name w:val="Question Bullet Last - Blue"/>
    <w:basedOn w:val="QuestionBulletLast"/>
    <w:next w:val="SubBullet"/>
    <w:qFormat/>
    <w:rsid w:val="005425B0"/>
    <w:pPr>
      <w:numPr>
        <w:numId w:val="51"/>
      </w:numPr>
      <w:ind w:left="0" w:firstLine="0"/>
    </w:pPr>
  </w:style>
  <w:style w:type="paragraph" w:customStyle="1" w:styleId="Footnote">
    <w:name w:val="Footnote"/>
    <w:basedOn w:val="ParagraphText"/>
    <w:qFormat/>
    <w:rsid w:val="005425B0"/>
    <w:pPr>
      <w:spacing w:after="220"/>
      <w:ind w:left="360" w:hanging="360"/>
      <w:jc w:val="both"/>
    </w:pPr>
    <w:rPr>
      <w:rFonts w:ascii="Times New Roman" w:hAnsi="Times New Roman"/>
      <w:i/>
      <w:color w:val="auto"/>
      <w:sz w:val="22"/>
      <w:szCs w:val="24"/>
    </w:rPr>
  </w:style>
  <w:style w:type="paragraph" w:customStyle="1" w:styleId="TableBulletLast">
    <w:name w:val="Table Bullet Last"/>
    <w:basedOn w:val="TableBullet"/>
    <w:next w:val="ParagraphText"/>
    <w:qFormat/>
    <w:rsid w:val="005425B0"/>
    <w:pPr>
      <w:spacing w:before="0" w:after="160"/>
      <w:ind w:left="360" w:hanging="360"/>
    </w:pPr>
    <w:rPr>
      <w:szCs w:val="24"/>
    </w:rPr>
  </w:style>
  <w:style w:type="paragraph" w:customStyle="1" w:styleId="Bullet-Coral">
    <w:name w:val="Bullet - Coral"/>
    <w:basedOn w:val="Bullet"/>
    <w:qFormat/>
    <w:rsid w:val="005425B0"/>
    <w:pPr>
      <w:numPr>
        <w:numId w:val="62"/>
      </w:numPr>
      <w:tabs>
        <w:tab w:val="clear" w:pos="1080"/>
      </w:tabs>
      <w:jc w:val="both"/>
    </w:pPr>
    <w:rPr>
      <w:rFonts w:ascii="Times New Roman" w:hAnsi="Times New Roman"/>
      <w:snapToGrid/>
      <w:sz w:val="22"/>
      <w:szCs w:val="24"/>
    </w:rPr>
  </w:style>
  <w:style w:type="paragraph" w:customStyle="1" w:styleId="Bulletkwn-Coral">
    <w:name w:val="Bullet kwn - Coral"/>
    <w:basedOn w:val="Bulletkwn"/>
    <w:rsid w:val="005425B0"/>
    <w:pPr>
      <w:numPr>
        <w:numId w:val="63"/>
      </w:numPr>
      <w:ind w:left="360"/>
    </w:pPr>
    <w:rPr>
      <w:rFonts w:ascii="Times New Roman" w:hAnsi="Times New Roman"/>
      <w:sz w:val="22"/>
    </w:rPr>
  </w:style>
  <w:style w:type="paragraph" w:customStyle="1" w:styleId="BulletLast-Coral">
    <w:name w:val="Bullet Last - Coral"/>
    <w:basedOn w:val="BulletLast"/>
    <w:qFormat/>
    <w:rsid w:val="005425B0"/>
    <w:pPr>
      <w:numPr>
        <w:numId w:val="64"/>
      </w:numPr>
    </w:pPr>
  </w:style>
  <w:style w:type="paragraph" w:customStyle="1" w:styleId="CoverLetterAddress-Left">
    <w:name w:val="Cover Letter Address - Left"/>
    <w:basedOn w:val="CoverLetterAddress-Right"/>
    <w:rsid w:val="005425B0"/>
    <w:pPr>
      <w:jc w:val="left"/>
    </w:pPr>
  </w:style>
  <w:style w:type="numbering" w:styleId="111111">
    <w:name w:val="Outline List 2"/>
    <w:basedOn w:val="NoList"/>
    <w:semiHidden/>
    <w:unhideWhenUsed/>
    <w:rsid w:val="005425B0"/>
    <w:pPr>
      <w:numPr>
        <w:numId w:val="65"/>
      </w:numPr>
    </w:pPr>
  </w:style>
  <w:style w:type="numbering" w:styleId="1ai">
    <w:name w:val="Outline List 1"/>
    <w:basedOn w:val="NoList"/>
    <w:semiHidden/>
    <w:unhideWhenUsed/>
    <w:rsid w:val="005425B0"/>
    <w:pPr>
      <w:numPr>
        <w:numId w:val="66"/>
      </w:numPr>
    </w:pPr>
  </w:style>
  <w:style w:type="numbering" w:styleId="ArticleSection">
    <w:name w:val="Outline List 3"/>
    <w:basedOn w:val="NoList"/>
    <w:semiHidden/>
    <w:unhideWhenUsed/>
    <w:rsid w:val="005425B0"/>
    <w:pPr>
      <w:numPr>
        <w:numId w:val="67"/>
      </w:numPr>
    </w:pPr>
  </w:style>
  <w:style w:type="paragraph" w:styleId="Bibliography">
    <w:name w:val="Bibliography"/>
    <w:basedOn w:val="Normal"/>
    <w:next w:val="Normal"/>
    <w:uiPriority w:val="99"/>
    <w:semiHidden/>
    <w:unhideWhenUsed/>
    <w:rsid w:val="005425B0"/>
    <w:rPr>
      <w:sz w:val="24"/>
      <w:szCs w:val="24"/>
    </w:rPr>
  </w:style>
  <w:style w:type="paragraph" w:styleId="BlockText">
    <w:name w:val="Block Text"/>
    <w:basedOn w:val="Normal"/>
    <w:uiPriority w:val="99"/>
    <w:semiHidden/>
    <w:unhideWhenUsed/>
    <w:rsid w:val="005425B0"/>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cstheme="minorBidi"/>
      <w:i/>
      <w:iCs/>
      <w:color w:val="4F81BD" w:themeColor="accent1"/>
      <w:sz w:val="24"/>
      <w:szCs w:val="24"/>
    </w:rPr>
  </w:style>
  <w:style w:type="character" w:customStyle="1" w:styleId="BodyTextChar">
    <w:name w:val="Body Text Char"/>
    <w:basedOn w:val="DefaultParagraphFont"/>
    <w:uiPriority w:val="99"/>
    <w:rsid w:val="005425B0"/>
    <w:rPr>
      <w:rFonts w:ascii="Times New Roman" w:eastAsia="Times New Roman" w:hAnsi="Times New Roman" w:cs="Times New Roman"/>
      <w:sz w:val="24"/>
      <w:szCs w:val="24"/>
    </w:rPr>
  </w:style>
  <w:style w:type="paragraph" w:styleId="BodyText2">
    <w:name w:val="Body Text 2"/>
    <w:basedOn w:val="Normal"/>
    <w:link w:val="BodyText2Char"/>
    <w:uiPriority w:val="99"/>
    <w:semiHidden/>
    <w:unhideWhenUsed/>
    <w:rsid w:val="005425B0"/>
    <w:pPr>
      <w:spacing w:after="120" w:line="480" w:lineRule="auto"/>
    </w:pPr>
    <w:rPr>
      <w:sz w:val="24"/>
      <w:szCs w:val="24"/>
    </w:rPr>
  </w:style>
  <w:style w:type="character" w:customStyle="1" w:styleId="BodyText2Char">
    <w:name w:val="Body Text 2 Char"/>
    <w:basedOn w:val="DefaultParagraphFont"/>
    <w:link w:val="BodyText2"/>
    <w:uiPriority w:val="99"/>
    <w:semiHidden/>
    <w:rsid w:val="005425B0"/>
    <w:rPr>
      <w:sz w:val="24"/>
      <w:szCs w:val="24"/>
    </w:rPr>
  </w:style>
  <w:style w:type="paragraph" w:styleId="BodyText3">
    <w:name w:val="Body Text 3"/>
    <w:basedOn w:val="Normal"/>
    <w:link w:val="BodyText3Char"/>
    <w:uiPriority w:val="99"/>
    <w:unhideWhenUsed/>
    <w:rsid w:val="005425B0"/>
    <w:pPr>
      <w:spacing w:after="120"/>
    </w:pPr>
    <w:rPr>
      <w:sz w:val="16"/>
      <w:szCs w:val="16"/>
    </w:rPr>
  </w:style>
  <w:style w:type="character" w:customStyle="1" w:styleId="BodyText3Char">
    <w:name w:val="Body Text 3 Char"/>
    <w:basedOn w:val="DefaultParagraphFont"/>
    <w:link w:val="BodyText3"/>
    <w:uiPriority w:val="99"/>
    <w:rsid w:val="005425B0"/>
    <w:rPr>
      <w:sz w:val="16"/>
      <w:szCs w:val="16"/>
    </w:rPr>
  </w:style>
  <w:style w:type="paragraph" w:styleId="BodyTextFirstIndent">
    <w:name w:val="Body Text First Indent"/>
    <w:basedOn w:val="BodyText"/>
    <w:link w:val="BodyTextFirstIndentChar"/>
    <w:uiPriority w:val="99"/>
    <w:rsid w:val="005425B0"/>
    <w:pPr>
      <w:ind w:firstLine="360"/>
    </w:pPr>
    <w:rPr>
      <w:sz w:val="24"/>
      <w:szCs w:val="24"/>
    </w:rPr>
  </w:style>
  <w:style w:type="character" w:customStyle="1" w:styleId="BodyTextChar1">
    <w:name w:val="Body Text Char1"/>
    <w:basedOn w:val="DefaultParagraphFont"/>
    <w:link w:val="BodyText"/>
    <w:rsid w:val="005425B0"/>
    <w:rPr>
      <w:sz w:val="22"/>
    </w:rPr>
  </w:style>
  <w:style w:type="character" w:customStyle="1" w:styleId="BodyTextFirstIndentChar">
    <w:name w:val="Body Text First Indent Char"/>
    <w:basedOn w:val="BodyTextChar1"/>
    <w:link w:val="BodyTextFirstIndent"/>
    <w:uiPriority w:val="99"/>
    <w:rsid w:val="005425B0"/>
    <w:rPr>
      <w:sz w:val="24"/>
      <w:szCs w:val="24"/>
    </w:rPr>
  </w:style>
  <w:style w:type="character" w:customStyle="1" w:styleId="BodyTextIndentChar">
    <w:name w:val="Body Text Indent Char"/>
    <w:basedOn w:val="DefaultParagraphFont"/>
    <w:uiPriority w:val="99"/>
    <w:semiHidden/>
    <w:rsid w:val="005425B0"/>
    <w:rPr>
      <w:rFonts w:ascii="Times New Roman" w:eastAsia="Times New Roman" w:hAnsi="Times New Roman" w:cs="Times New Roman"/>
      <w:sz w:val="24"/>
      <w:szCs w:val="24"/>
    </w:rPr>
  </w:style>
  <w:style w:type="paragraph" w:styleId="BodyTextFirstIndent2">
    <w:name w:val="Body Text First Indent 2"/>
    <w:basedOn w:val="BodyTextIndent"/>
    <w:link w:val="BodyTextFirstIndent2Char"/>
    <w:uiPriority w:val="99"/>
    <w:semiHidden/>
    <w:unhideWhenUsed/>
    <w:rsid w:val="005425B0"/>
    <w:pPr>
      <w:ind w:left="360" w:firstLine="360"/>
      <w:jc w:val="left"/>
    </w:pPr>
    <w:rPr>
      <w:sz w:val="24"/>
      <w:szCs w:val="24"/>
    </w:rPr>
  </w:style>
  <w:style w:type="character" w:customStyle="1" w:styleId="BodyTextIndentChar1">
    <w:name w:val="Body Text Indent Char1"/>
    <w:basedOn w:val="DefaultParagraphFont"/>
    <w:link w:val="BodyTextIndent"/>
    <w:uiPriority w:val="99"/>
    <w:rsid w:val="005425B0"/>
    <w:rPr>
      <w:sz w:val="22"/>
    </w:rPr>
  </w:style>
  <w:style w:type="character" w:customStyle="1" w:styleId="BodyTextFirstIndent2Char">
    <w:name w:val="Body Text First Indent 2 Char"/>
    <w:basedOn w:val="BodyTextIndentChar1"/>
    <w:link w:val="BodyTextFirstIndent2"/>
    <w:uiPriority w:val="99"/>
    <w:semiHidden/>
    <w:rsid w:val="005425B0"/>
    <w:rPr>
      <w:sz w:val="24"/>
      <w:szCs w:val="24"/>
    </w:rPr>
  </w:style>
  <w:style w:type="paragraph" w:styleId="BodyTextIndent2">
    <w:name w:val="Body Text Indent 2"/>
    <w:basedOn w:val="Normal"/>
    <w:link w:val="BodyTextIndent2Char"/>
    <w:uiPriority w:val="99"/>
    <w:unhideWhenUsed/>
    <w:rsid w:val="005425B0"/>
    <w:pPr>
      <w:spacing w:after="120" w:line="480" w:lineRule="auto"/>
      <w:ind w:left="360"/>
    </w:pPr>
    <w:rPr>
      <w:sz w:val="24"/>
      <w:szCs w:val="24"/>
    </w:rPr>
  </w:style>
  <w:style w:type="character" w:customStyle="1" w:styleId="BodyTextIndent2Char">
    <w:name w:val="Body Text Indent 2 Char"/>
    <w:basedOn w:val="DefaultParagraphFont"/>
    <w:link w:val="BodyTextIndent2"/>
    <w:uiPriority w:val="99"/>
    <w:rsid w:val="005425B0"/>
    <w:rPr>
      <w:sz w:val="24"/>
      <w:szCs w:val="24"/>
    </w:rPr>
  </w:style>
  <w:style w:type="paragraph" w:styleId="BodyTextIndent3">
    <w:name w:val="Body Text Indent 3"/>
    <w:basedOn w:val="Normal"/>
    <w:link w:val="BodyTextIndent3Char"/>
    <w:uiPriority w:val="99"/>
    <w:semiHidden/>
    <w:unhideWhenUsed/>
    <w:rsid w:val="005425B0"/>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425B0"/>
    <w:rPr>
      <w:sz w:val="16"/>
      <w:szCs w:val="16"/>
    </w:rPr>
  </w:style>
  <w:style w:type="character" w:styleId="BookTitle">
    <w:name w:val="Book Title"/>
    <w:basedOn w:val="DefaultParagraphFont"/>
    <w:uiPriority w:val="99"/>
    <w:rsid w:val="005425B0"/>
    <w:rPr>
      <w:b/>
      <w:bCs/>
      <w:i/>
      <w:iCs/>
      <w:spacing w:val="5"/>
    </w:rPr>
  </w:style>
  <w:style w:type="character" w:customStyle="1" w:styleId="ClosingChar">
    <w:name w:val="Closing Char"/>
    <w:basedOn w:val="DefaultParagraphFont"/>
    <w:link w:val="Closing"/>
    <w:uiPriority w:val="99"/>
    <w:rsid w:val="005425B0"/>
    <w:rPr>
      <w:spacing w:val="-5"/>
      <w:sz w:val="24"/>
    </w:rPr>
  </w:style>
  <w:style w:type="table" w:styleId="ColorfulGrid">
    <w:name w:val="Colorful Grid"/>
    <w:basedOn w:val="TableNormal"/>
    <w:uiPriority w:val="73"/>
    <w:semiHidden/>
    <w:unhideWhenUsed/>
    <w:rsid w:val="005425B0"/>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5425B0"/>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semiHidden/>
    <w:unhideWhenUsed/>
    <w:rsid w:val="005425B0"/>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semiHidden/>
    <w:unhideWhenUsed/>
    <w:rsid w:val="005425B0"/>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semiHidden/>
    <w:unhideWhenUsed/>
    <w:rsid w:val="005425B0"/>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semiHidden/>
    <w:unhideWhenUsed/>
    <w:rsid w:val="005425B0"/>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semiHidden/>
    <w:unhideWhenUsed/>
    <w:rsid w:val="005425B0"/>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semiHidden/>
    <w:unhideWhenUsed/>
    <w:rsid w:val="005425B0"/>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5425B0"/>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semiHidden/>
    <w:unhideWhenUsed/>
    <w:rsid w:val="005425B0"/>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semiHidden/>
    <w:unhideWhenUsed/>
    <w:rsid w:val="005425B0"/>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semiHidden/>
    <w:unhideWhenUsed/>
    <w:rsid w:val="005425B0"/>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semiHidden/>
    <w:unhideWhenUsed/>
    <w:rsid w:val="005425B0"/>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semiHidden/>
    <w:unhideWhenUsed/>
    <w:rsid w:val="005425B0"/>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semiHidden/>
    <w:unhideWhenUsed/>
    <w:rsid w:val="005425B0"/>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5425B0"/>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5425B0"/>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5425B0"/>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semiHidden/>
    <w:unhideWhenUsed/>
    <w:rsid w:val="005425B0"/>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5425B0"/>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5425B0"/>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customStyle="1" w:styleId="CommentTextChar">
    <w:name w:val="Comment Text Char"/>
    <w:basedOn w:val="DefaultParagraphFont"/>
    <w:link w:val="CommentText"/>
    <w:rsid w:val="005425B0"/>
  </w:style>
  <w:style w:type="character" w:customStyle="1" w:styleId="CommentSubjectChar">
    <w:name w:val="Comment Subject Char"/>
    <w:basedOn w:val="CommentTextChar"/>
    <w:link w:val="CommentSubject"/>
    <w:uiPriority w:val="99"/>
    <w:rsid w:val="005425B0"/>
    <w:rPr>
      <w:rFonts w:ascii="Arial" w:hAnsi="Arial" w:cs="Arial"/>
      <w:b/>
      <w:bCs/>
    </w:rPr>
  </w:style>
  <w:style w:type="table" w:styleId="DarkList">
    <w:name w:val="Dark List"/>
    <w:basedOn w:val="TableNormal"/>
    <w:uiPriority w:val="70"/>
    <w:semiHidden/>
    <w:unhideWhenUsed/>
    <w:rsid w:val="005425B0"/>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5425B0"/>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semiHidden/>
    <w:unhideWhenUsed/>
    <w:rsid w:val="005425B0"/>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semiHidden/>
    <w:unhideWhenUsed/>
    <w:rsid w:val="005425B0"/>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semiHidden/>
    <w:unhideWhenUsed/>
    <w:rsid w:val="005425B0"/>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semiHidden/>
    <w:unhideWhenUsed/>
    <w:rsid w:val="005425B0"/>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semiHidden/>
    <w:unhideWhenUsed/>
    <w:rsid w:val="005425B0"/>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character" w:customStyle="1" w:styleId="DateChar">
    <w:name w:val="Date Char"/>
    <w:basedOn w:val="DefaultParagraphFont"/>
    <w:link w:val="Date"/>
    <w:uiPriority w:val="99"/>
    <w:rsid w:val="005425B0"/>
    <w:rPr>
      <w:spacing w:val="-5"/>
      <w:sz w:val="24"/>
    </w:rPr>
  </w:style>
  <w:style w:type="paragraph" w:styleId="DocumentMap">
    <w:name w:val="Document Map"/>
    <w:basedOn w:val="Normal"/>
    <w:link w:val="DocumentMapChar"/>
    <w:uiPriority w:val="99"/>
    <w:unhideWhenUsed/>
    <w:rsid w:val="005425B0"/>
    <w:rPr>
      <w:rFonts w:ascii="Segoe UI" w:hAnsi="Segoe UI" w:cs="Segoe UI"/>
      <w:sz w:val="16"/>
      <w:szCs w:val="16"/>
    </w:rPr>
  </w:style>
  <w:style w:type="character" w:customStyle="1" w:styleId="DocumentMapChar">
    <w:name w:val="Document Map Char"/>
    <w:basedOn w:val="DefaultParagraphFont"/>
    <w:link w:val="DocumentMap"/>
    <w:uiPriority w:val="99"/>
    <w:rsid w:val="005425B0"/>
    <w:rPr>
      <w:rFonts w:ascii="Segoe UI" w:hAnsi="Segoe UI" w:cs="Segoe UI"/>
      <w:sz w:val="16"/>
      <w:szCs w:val="16"/>
    </w:rPr>
  </w:style>
  <w:style w:type="paragraph" w:styleId="E-mailSignature">
    <w:name w:val="E-mail Signature"/>
    <w:basedOn w:val="Normal"/>
    <w:link w:val="E-mailSignatureChar"/>
    <w:uiPriority w:val="99"/>
    <w:semiHidden/>
    <w:unhideWhenUsed/>
    <w:rsid w:val="005425B0"/>
    <w:rPr>
      <w:sz w:val="24"/>
      <w:szCs w:val="24"/>
    </w:rPr>
  </w:style>
  <w:style w:type="character" w:customStyle="1" w:styleId="E-mailSignatureChar">
    <w:name w:val="E-mail Signature Char"/>
    <w:basedOn w:val="DefaultParagraphFont"/>
    <w:link w:val="E-mailSignature"/>
    <w:uiPriority w:val="99"/>
    <w:semiHidden/>
    <w:rsid w:val="005425B0"/>
    <w:rPr>
      <w:sz w:val="24"/>
      <w:szCs w:val="24"/>
    </w:rPr>
  </w:style>
  <w:style w:type="character" w:styleId="Emphasis">
    <w:name w:val="Emphasis"/>
    <w:aliases w:val=" Char1,12 Phone Bullets Char1"/>
    <w:basedOn w:val="DefaultParagraphFont"/>
    <w:uiPriority w:val="20"/>
    <w:qFormat/>
    <w:rsid w:val="005425B0"/>
    <w:rPr>
      <w:i/>
      <w:iCs/>
    </w:rPr>
  </w:style>
  <w:style w:type="character" w:styleId="EndnoteReference">
    <w:name w:val="endnote reference"/>
    <w:basedOn w:val="DefaultParagraphFont"/>
    <w:uiPriority w:val="99"/>
    <w:semiHidden/>
    <w:unhideWhenUsed/>
    <w:rsid w:val="005425B0"/>
    <w:rPr>
      <w:vertAlign w:val="superscript"/>
    </w:rPr>
  </w:style>
  <w:style w:type="paragraph" w:styleId="EndnoteText">
    <w:name w:val="endnote text"/>
    <w:basedOn w:val="Normal"/>
    <w:link w:val="EndnoteTextChar"/>
    <w:uiPriority w:val="99"/>
    <w:semiHidden/>
    <w:unhideWhenUsed/>
    <w:rsid w:val="005425B0"/>
  </w:style>
  <w:style w:type="character" w:customStyle="1" w:styleId="EndnoteTextChar">
    <w:name w:val="Endnote Text Char"/>
    <w:basedOn w:val="DefaultParagraphFont"/>
    <w:link w:val="EndnoteText"/>
    <w:uiPriority w:val="99"/>
    <w:semiHidden/>
    <w:rsid w:val="005425B0"/>
  </w:style>
  <w:style w:type="paragraph" w:styleId="EnvelopeAddress">
    <w:name w:val="envelope address"/>
    <w:basedOn w:val="Normal"/>
    <w:uiPriority w:val="99"/>
    <w:unhideWhenUsed/>
    <w:rsid w:val="005425B0"/>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5425B0"/>
    <w:rPr>
      <w:rFonts w:asciiTheme="majorHAnsi" w:eastAsiaTheme="majorEastAsia" w:hAnsiTheme="majorHAnsi" w:cstheme="majorBidi"/>
    </w:rPr>
  </w:style>
  <w:style w:type="character" w:styleId="FollowedHyperlink">
    <w:name w:val="FollowedHyperlink"/>
    <w:basedOn w:val="DefaultParagraphFont"/>
    <w:uiPriority w:val="99"/>
    <w:unhideWhenUsed/>
    <w:rsid w:val="005425B0"/>
    <w:rPr>
      <w:color w:val="800080" w:themeColor="followedHyperlink"/>
      <w:u w:val="single"/>
    </w:rPr>
  </w:style>
  <w:style w:type="table" w:customStyle="1" w:styleId="GridTable1Light1">
    <w:name w:val="Grid Table 1 Light1"/>
    <w:basedOn w:val="TableNormal"/>
    <w:uiPriority w:val="46"/>
    <w:rsid w:val="005425B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Accent11">
    <w:name w:val="Grid Table 1 Light - Accent 11"/>
    <w:basedOn w:val="TableNormal"/>
    <w:uiPriority w:val="46"/>
    <w:rsid w:val="005425B0"/>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GridTable1Light-Accent21">
    <w:name w:val="Grid Table 1 Light - Accent 21"/>
    <w:basedOn w:val="TableNormal"/>
    <w:uiPriority w:val="46"/>
    <w:rsid w:val="005425B0"/>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customStyle="1" w:styleId="GridTable1Light-Accent31">
    <w:name w:val="Grid Table 1 Light - Accent 31"/>
    <w:basedOn w:val="TableNormal"/>
    <w:uiPriority w:val="46"/>
    <w:rsid w:val="005425B0"/>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customStyle="1" w:styleId="GridTable1Light-Accent41">
    <w:name w:val="Grid Table 1 Light - Accent 41"/>
    <w:basedOn w:val="TableNormal"/>
    <w:uiPriority w:val="46"/>
    <w:rsid w:val="005425B0"/>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customStyle="1" w:styleId="GridTable1Light-Accent51">
    <w:name w:val="Grid Table 1 Light - Accent 51"/>
    <w:basedOn w:val="TableNormal"/>
    <w:uiPriority w:val="46"/>
    <w:rsid w:val="005425B0"/>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customStyle="1" w:styleId="GridTable1Light-Accent61">
    <w:name w:val="Grid Table 1 Light - Accent 61"/>
    <w:basedOn w:val="TableNormal"/>
    <w:uiPriority w:val="46"/>
    <w:rsid w:val="005425B0"/>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customStyle="1" w:styleId="GridTable21">
    <w:name w:val="Grid Table 21"/>
    <w:basedOn w:val="TableNormal"/>
    <w:uiPriority w:val="47"/>
    <w:rsid w:val="005425B0"/>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2-Accent11">
    <w:name w:val="Grid Table 2 - Accent 11"/>
    <w:basedOn w:val="TableNormal"/>
    <w:uiPriority w:val="47"/>
    <w:rsid w:val="005425B0"/>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2-Accent21">
    <w:name w:val="Grid Table 2 - Accent 21"/>
    <w:basedOn w:val="TableNormal"/>
    <w:uiPriority w:val="47"/>
    <w:rsid w:val="005425B0"/>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GridTable2-Accent31">
    <w:name w:val="Grid Table 2 - Accent 31"/>
    <w:basedOn w:val="TableNormal"/>
    <w:uiPriority w:val="47"/>
    <w:rsid w:val="005425B0"/>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GridTable2-Accent41">
    <w:name w:val="Grid Table 2 - Accent 41"/>
    <w:basedOn w:val="TableNormal"/>
    <w:uiPriority w:val="47"/>
    <w:rsid w:val="005425B0"/>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GridTable2-Accent51">
    <w:name w:val="Grid Table 2 - Accent 51"/>
    <w:basedOn w:val="TableNormal"/>
    <w:uiPriority w:val="47"/>
    <w:rsid w:val="005425B0"/>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2-Accent61">
    <w:name w:val="Grid Table 2 - Accent 61"/>
    <w:basedOn w:val="TableNormal"/>
    <w:uiPriority w:val="47"/>
    <w:rsid w:val="005425B0"/>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GridTable31">
    <w:name w:val="Grid Table 31"/>
    <w:basedOn w:val="TableNormal"/>
    <w:uiPriority w:val="48"/>
    <w:rsid w:val="005425B0"/>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3-Accent11">
    <w:name w:val="Grid Table 3 - Accent 11"/>
    <w:basedOn w:val="TableNormal"/>
    <w:uiPriority w:val="48"/>
    <w:rsid w:val="005425B0"/>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customStyle="1" w:styleId="GridTable3-Accent21">
    <w:name w:val="Grid Table 3 - Accent 21"/>
    <w:basedOn w:val="TableNormal"/>
    <w:uiPriority w:val="48"/>
    <w:rsid w:val="005425B0"/>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customStyle="1" w:styleId="GridTable3-Accent31">
    <w:name w:val="Grid Table 3 - Accent 31"/>
    <w:basedOn w:val="TableNormal"/>
    <w:uiPriority w:val="48"/>
    <w:rsid w:val="005425B0"/>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customStyle="1" w:styleId="GridTable3-Accent41">
    <w:name w:val="Grid Table 3 - Accent 41"/>
    <w:basedOn w:val="TableNormal"/>
    <w:uiPriority w:val="48"/>
    <w:rsid w:val="005425B0"/>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customStyle="1" w:styleId="GridTable3-Accent51">
    <w:name w:val="Grid Table 3 - Accent 51"/>
    <w:basedOn w:val="TableNormal"/>
    <w:uiPriority w:val="48"/>
    <w:rsid w:val="005425B0"/>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customStyle="1" w:styleId="GridTable3-Accent61">
    <w:name w:val="Grid Table 3 - Accent 61"/>
    <w:basedOn w:val="TableNormal"/>
    <w:uiPriority w:val="48"/>
    <w:rsid w:val="005425B0"/>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customStyle="1" w:styleId="GridTable41">
    <w:name w:val="Grid Table 41"/>
    <w:basedOn w:val="TableNormal"/>
    <w:uiPriority w:val="49"/>
    <w:rsid w:val="005425B0"/>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Accent11">
    <w:name w:val="Grid Table 4 - Accent 11"/>
    <w:basedOn w:val="TableNormal"/>
    <w:uiPriority w:val="49"/>
    <w:rsid w:val="005425B0"/>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4-Accent21">
    <w:name w:val="Grid Table 4 - Accent 21"/>
    <w:basedOn w:val="TableNormal"/>
    <w:uiPriority w:val="49"/>
    <w:rsid w:val="005425B0"/>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GridTable4-Accent31">
    <w:name w:val="Grid Table 4 - Accent 31"/>
    <w:basedOn w:val="TableNormal"/>
    <w:uiPriority w:val="49"/>
    <w:rsid w:val="005425B0"/>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GridTable4-Accent41">
    <w:name w:val="Grid Table 4 - Accent 41"/>
    <w:basedOn w:val="TableNormal"/>
    <w:uiPriority w:val="49"/>
    <w:rsid w:val="005425B0"/>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GridTable4-Accent51">
    <w:name w:val="Grid Table 4 - Accent 51"/>
    <w:basedOn w:val="TableNormal"/>
    <w:uiPriority w:val="49"/>
    <w:rsid w:val="005425B0"/>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4-Accent61">
    <w:name w:val="Grid Table 4 - Accent 61"/>
    <w:basedOn w:val="TableNormal"/>
    <w:uiPriority w:val="49"/>
    <w:rsid w:val="005425B0"/>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GridTable5Dark1">
    <w:name w:val="Grid Table 5 Dark1"/>
    <w:basedOn w:val="TableNormal"/>
    <w:uiPriority w:val="50"/>
    <w:rsid w:val="005425B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GridTable5Dark-Accent11">
    <w:name w:val="Grid Table 5 Dark - Accent 11"/>
    <w:basedOn w:val="TableNormal"/>
    <w:uiPriority w:val="50"/>
    <w:rsid w:val="005425B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ridTable5Dark-Accent21">
    <w:name w:val="Grid Table 5 Dark - Accent 21"/>
    <w:basedOn w:val="TableNormal"/>
    <w:uiPriority w:val="50"/>
    <w:rsid w:val="005425B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customStyle="1" w:styleId="GridTable5Dark-Accent31">
    <w:name w:val="Grid Table 5 Dark - Accent 31"/>
    <w:basedOn w:val="TableNormal"/>
    <w:uiPriority w:val="50"/>
    <w:rsid w:val="005425B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customStyle="1" w:styleId="GridTable5Dark-Accent41">
    <w:name w:val="Grid Table 5 Dark - Accent 41"/>
    <w:basedOn w:val="TableNormal"/>
    <w:uiPriority w:val="50"/>
    <w:rsid w:val="005425B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customStyle="1" w:styleId="GridTable5Dark-Accent51">
    <w:name w:val="Grid Table 5 Dark - Accent 51"/>
    <w:basedOn w:val="TableNormal"/>
    <w:uiPriority w:val="50"/>
    <w:rsid w:val="005425B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customStyle="1" w:styleId="GridTable5Dark-Accent61">
    <w:name w:val="Grid Table 5 Dark - Accent 61"/>
    <w:basedOn w:val="TableNormal"/>
    <w:uiPriority w:val="50"/>
    <w:rsid w:val="005425B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customStyle="1" w:styleId="GridTable6Colorful1">
    <w:name w:val="Grid Table 6 Colorful1"/>
    <w:basedOn w:val="TableNormal"/>
    <w:uiPriority w:val="51"/>
    <w:rsid w:val="005425B0"/>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6Colorful-Accent11">
    <w:name w:val="Grid Table 6 Colorful - Accent 11"/>
    <w:basedOn w:val="TableNormal"/>
    <w:uiPriority w:val="51"/>
    <w:rsid w:val="005425B0"/>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6Colorful-Accent21">
    <w:name w:val="Grid Table 6 Colorful - Accent 21"/>
    <w:basedOn w:val="TableNormal"/>
    <w:uiPriority w:val="51"/>
    <w:rsid w:val="005425B0"/>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GridTable6Colorful-Accent31">
    <w:name w:val="Grid Table 6 Colorful - Accent 31"/>
    <w:basedOn w:val="TableNormal"/>
    <w:uiPriority w:val="51"/>
    <w:rsid w:val="005425B0"/>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GridTable6Colorful-Accent41">
    <w:name w:val="Grid Table 6 Colorful - Accent 41"/>
    <w:basedOn w:val="TableNormal"/>
    <w:uiPriority w:val="51"/>
    <w:rsid w:val="005425B0"/>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GridTable6Colorful-Accent51">
    <w:name w:val="Grid Table 6 Colorful - Accent 51"/>
    <w:basedOn w:val="TableNormal"/>
    <w:uiPriority w:val="51"/>
    <w:rsid w:val="005425B0"/>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6Colorful-Accent61">
    <w:name w:val="Grid Table 6 Colorful - Accent 61"/>
    <w:basedOn w:val="TableNormal"/>
    <w:uiPriority w:val="51"/>
    <w:rsid w:val="005425B0"/>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GridTable7Colorful1">
    <w:name w:val="Grid Table 7 Colorful1"/>
    <w:basedOn w:val="TableNormal"/>
    <w:uiPriority w:val="52"/>
    <w:rsid w:val="005425B0"/>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7Colorful-Accent11">
    <w:name w:val="Grid Table 7 Colorful - Accent 11"/>
    <w:basedOn w:val="TableNormal"/>
    <w:uiPriority w:val="52"/>
    <w:rsid w:val="005425B0"/>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customStyle="1" w:styleId="GridTable7Colorful-Accent21">
    <w:name w:val="Grid Table 7 Colorful - Accent 21"/>
    <w:basedOn w:val="TableNormal"/>
    <w:uiPriority w:val="52"/>
    <w:rsid w:val="005425B0"/>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customStyle="1" w:styleId="GridTable7Colorful-Accent31">
    <w:name w:val="Grid Table 7 Colorful - Accent 31"/>
    <w:basedOn w:val="TableNormal"/>
    <w:uiPriority w:val="52"/>
    <w:rsid w:val="005425B0"/>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customStyle="1" w:styleId="GridTable7Colorful-Accent41">
    <w:name w:val="Grid Table 7 Colorful - Accent 41"/>
    <w:basedOn w:val="TableNormal"/>
    <w:uiPriority w:val="52"/>
    <w:rsid w:val="005425B0"/>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customStyle="1" w:styleId="GridTable7Colorful-Accent51">
    <w:name w:val="Grid Table 7 Colorful - Accent 51"/>
    <w:basedOn w:val="TableNormal"/>
    <w:uiPriority w:val="52"/>
    <w:rsid w:val="005425B0"/>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customStyle="1" w:styleId="GridTable7Colorful-Accent61">
    <w:name w:val="Grid Table 7 Colorful - Accent 61"/>
    <w:basedOn w:val="TableNormal"/>
    <w:uiPriority w:val="52"/>
    <w:rsid w:val="005425B0"/>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character" w:styleId="HTMLAcronym">
    <w:name w:val="HTML Acronym"/>
    <w:basedOn w:val="DefaultParagraphFont"/>
    <w:uiPriority w:val="99"/>
    <w:semiHidden/>
    <w:unhideWhenUsed/>
    <w:rsid w:val="005425B0"/>
  </w:style>
  <w:style w:type="paragraph" w:styleId="HTMLAddress">
    <w:name w:val="HTML Address"/>
    <w:basedOn w:val="Normal"/>
    <w:link w:val="HTMLAddressChar"/>
    <w:uiPriority w:val="99"/>
    <w:semiHidden/>
    <w:unhideWhenUsed/>
    <w:rsid w:val="005425B0"/>
    <w:rPr>
      <w:i/>
      <w:iCs/>
      <w:sz w:val="24"/>
      <w:szCs w:val="24"/>
    </w:rPr>
  </w:style>
  <w:style w:type="character" w:customStyle="1" w:styleId="HTMLAddressChar">
    <w:name w:val="HTML Address Char"/>
    <w:basedOn w:val="DefaultParagraphFont"/>
    <w:link w:val="HTMLAddress"/>
    <w:uiPriority w:val="99"/>
    <w:semiHidden/>
    <w:rsid w:val="005425B0"/>
    <w:rPr>
      <w:i/>
      <w:iCs/>
      <w:sz w:val="24"/>
      <w:szCs w:val="24"/>
    </w:rPr>
  </w:style>
  <w:style w:type="character" w:styleId="HTMLCite">
    <w:name w:val="HTML Cite"/>
    <w:basedOn w:val="DefaultParagraphFont"/>
    <w:uiPriority w:val="99"/>
    <w:semiHidden/>
    <w:unhideWhenUsed/>
    <w:rsid w:val="005425B0"/>
    <w:rPr>
      <w:i/>
      <w:iCs/>
    </w:rPr>
  </w:style>
  <w:style w:type="character" w:styleId="HTMLCode">
    <w:name w:val="HTML Code"/>
    <w:basedOn w:val="DefaultParagraphFont"/>
    <w:uiPriority w:val="99"/>
    <w:semiHidden/>
    <w:unhideWhenUsed/>
    <w:rsid w:val="005425B0"/>
    <w:rPr>
      <w:rFonts w:ascii="Consolas" w:hAnsi="Consolas"/>
      <w:sz w:val="20"/>
      <w:szCs w:val="20"/>
    </w:rPr>
  </w:style>
  <w:style w:type="character" w:styleId="HTMLDefinition">
    <w:name w:val="HTML Definition"/>
    <w:basedOn w:val="DefaultParagraphFont"/>
    <w:uiPriority w:val="99"/>
    <w:semiHidden/>
    <w:unhideWhenUsed/>
    <w:rsid w:val="005425B0"/>
    <w:rPr>
      <w:i/>
      <w:iCs/>
    </w:rPr>
  </w:style>
  <w:style w:type="character" w:styleId="HTMLKeyboard">
    <w:name w:val="HTML Keyboard"/>
    <w:basedOn w:val="DefaultParagraphFont"/>
    <w:uiPriority w:val="99"/>
    <w:semiHidden/>
    <w:unhideWhenUsed/>
    <w:rsid w:val="005425B0"/>
    <w:rPr>
      <w:rFonts w:ascii="Consolas" w:hAnsi="Consolas"/>
      <w:sz w:val="20"/>
      <w:szCs w:val="20"/>
    </w:rPr>
  </w:style>
  <w:style w:type="paragraph" w:styleId="HTMLPreformatted">
    <w:name w:val="HTML Preformatted"/>
    <w:basedOn w:val="Normal"/>
    <w:link w:val="HTMLPreformattedChar"/>
    <w:uiPriority w:val="99"/>
    <w:unhideWhenUsed/>
    <w:rsid w:val="005425B0"/>
    <w:rPr>
      <w:rFonts w:ascii="Consolas" w:hAnsi="Consolas"/>
    </w:rPr>
  </w:style>
  <w:style w:type="character" w:customStyle="1" w:styleId="HTMLPreformattedChar">
    <w:name w:val="HTML Preformatted Char"/>
    <w:basedOn w:val="DefaultParagraphFont"/>
    <w:link w:val="HTMLPreformatted"/>
    <w:uiPriority w:val="99"/>
    <w:rsid w:val="005425B0"/>
    <w:rPr>
      <w:rFonts w:ascii="Consolas" w:hAnsi="Consolas"/>
    </w:rPr>
  </w:style>
  <w:style w:type="character" w:styleId="HTMLSample">
    <w:name w:val="HTML Sample"/>
    <w:basedOn w:val="DefaultParagraphFont"/>
    <w:uiPriority w:val="99"/>
    <w:semiHidden/>
    <w:unhideWhenUsed/>
    <w:rsid w:val="005425B0"/>
    <w:rPr>
      <w:rFonts w:ascii="Consolas" w:hAnsi="Consolas"/>
      <w:sz w:val="24"/>
      <w:szCs w:val="24"/>
    </w:rPr>
  </w:style>
  <w:style w:type="character" w:styleId="HTMLTypewriter">
    <w:name w:val="HTML Typewriter"/>
    <w:basedOn w:val="DefaultParagraphFont"/>
    <w:uiPriority w:val="99"/>
    <w:semiHidden/>
    <w:unhideWhenUsed/>
    <w:rsid w:val="005425B0"/>
    <w:rPr>
      <w:rFonts w:ascii="Consolas" w:hAnsi="Consolas"/>
      <w:sz w:val="20"/>
      <w:szCs w:val="20"/>
    </w:rPr>
  </w:style>
  <w:style w:type="character" w:styleId="HTMLVariable">
    <w:name w:val="HTML Variable"/>
    <w:basedOn w:val="DefaultParagraphFont"/>
    <w:uiPriority w:val="99"/>
    <w:semiHidden/>
    <w:unhideWhenUsed/>
    <w:rsid w:val="005425B0"/>
    <w:rPr>
      <w:i/>
      <w:iCs/>
    </w:rPr>
  </w:style>
  <w:style w:type="paragraph" w:styleId="Index1">
    <w:name w:val="index 1"/>
    <w:basedOn w:val="Normal"/>
    <w:next w:val="Normal"/>
    <w:autoRedefine/>
    <w:uiPriority w:val="99"/>
    <w:semiHidden/>
    <w:unhideWhenUsed/>
    <w:rsid w:val="005425B0"/>
    <w:pPr>
      <w:ind w:left="240" w:hanging="240"/>
    </w:pPr>
    <w:rPr>
      <w:sz w:val="24"/>
      <w:szCs w:val="24"/>
    </w:rPr>
  </w:style>
  <w:style w:type="paragraph" w:styleId="Index2">
    <w:name w:val="index 2"/>
    <w:basedOn w:val="Normal"/>
    <w:next w:val="Normal"/>
    <w:autoRedefine/>
    <w:uiPriority w:val="99"/>
    <w:semiHidden/>
    <w:unhideWhenUsed/>
    <w:rsid w:val="005425B0"/>
    <w:pPr>
      <w:ind w:left="480" w:hanging="240"/>
    </w:pPr>
    <w:rPr>
      <w:sz w:val="24"/>
      <w:szCs w:val="24"/>
    </w:rPr>
  </w:style>
  <w:style w:type="paragraph" w:styleId="Index3">
    <w:name w:val="index 3"/>
    <w:basedOn w:val="Normal"/>
    <w:next w:val="Normal"/>
    <w:autoRedefine/>
    <w:uiPriority w:val="99"/>
    <w:semiHidden/>
    <w:unhideWhenUsed/>
    <w:rsid w:val="005425B0"/>
    <w:pPr>
      <w:ind w:left="720" w:hanging="240"/>
    </w:pPr>
    <w:rPr>
      <w:sz w:val="24"/>
      <w:szCs w:val="24"/>
    </w:rPr>
  </w:style>
  <w:style w:type="paragraph" w:styleId="Index4">
    <w:name w:val="index 4"/>
    <w:basedOn w:val="Normal"/>
    <w:next w:val="Normal"/>
    <w:autoRedefine/>
    <w:uiPriority w:val="99"/>
    <w:semiHidden/>
    <w:unhideWhenUsed/>
    <w:rsid w:val="005425B0"/>
    <w:pPr>
      <w:ind w:left="960" w:hanging="240"/>
    </w:pPr>
    <w:rPr>
      <w:sz w:val="24"/>
      <w:szCs w:val="24"/>
    </w:rPr>
  </w:style>
  <w:style w:type="paragraph" w:styleId="Index5">
    <w:name w:val="index 5"/>
    <w:basedOn w:val="Normal"/>
    <w:next w:val="Normal"/>
    <w:autoRedefine/>
    <w:uiPriority w:val="99"/>
    <w:semiHidden/>
    <w:unhideWhenUsed/>
    <w:rsid w:val="005425B0"/>
    <w:pPr>
      <w:ind w:left="1200" w:hanging="240"/>
    </w:pPr>
    <w:rPr>
      <w:sz w:val="24"/>
      <w:szCs w:val="24"/>
    </w:rPr>
  </w:style>
  <w:style w:type="paragraph" w:styleId="Index6">
    <w:name w:val="index 6"/>
    <w:basedOn w:val="Normal"/>
    <w:next w:val="Normal"/>
    <w:autoRedefine/>
    <w:uiPriority w:val="99"/>
    <w:semiHidden/>
    <w:unhideWhenUsed/>
    <w:rsid w:val="005425B0"/>
    <w:pPr>
      <w:ind w:left="1440" w:hanging="240"/>
    </w:pPr>
    <w:rPr>
      <w:sz w:val="24"/>
      <w:szCs w:val="24"/>
    </w:rPr>
  </w:style>
  <w:style w:type="paragraph" w:styleId="Index7">
    <w:name w:val="index 7"/>
    <w:basedOn w:val="Normal"/>
    <w:next w:val="Normal"/>
    <w:autoRedefine/>
    <w:uiPriority w:val="99"/>
    <w:semiHidden/>
    <w:unhideWhenUsed/>
    <w:rsid w:val="005425B0"/>
    <w:pPr>
      <w:ind w:left="1680" w:hanging="240"/>
    </w:pPr>
    <w:rPr>
      <w:sz w:val="24"/>
      <w:szCs w:val="24"/>
    </w:rPr>
  </w:style>
  <w:style w:type="paragraph" w:styleId="Index8">
    <w:name w:val="index 8"/>
    <w:basedOn w:val="Normal"/>
    <w:next w:val="Normal"/>
    <w:autoRedefine/>
    <w:uiPriority w:val="99"/>
    <w:semiHidden/>
    <w:unhideWhenUsed/>
    <w:rsid w:val="005425B0"/>
    <w:pPr>
      <w:ind w:left="1920" w:hanging="240"/>
    </w:pPr>
    <w:rPr>
      <w:sz w:val="24"/>
      <w:szCs w:val="24"/>
    </w:rPr>
  </w:style>
  <w:style w:type="paragraph" w:styleId="Index9">
    <w:name w:val="index 9"/>
    <w:basedOn w:val="Normal"/>
    <w:next w:val="Normal"/>
    <w:autoRedefine/>
    <w:uiPriority w:val="99"/>
    <w:semiHidden/>
    <w:unhideWhenUsed/>
    <w:rsid w:val="005425B0"/>
    <w:pPr>
      <w:ind w:left="2160" w:hanging="240"/>
    </w:pPr>
    <w:rPr>
      <w:sz w:val="24"/>
      <w:szCs w:val="24"/>
    </w:rPr>
  </w:style>
  <w:style w:type="paragraph" w:styleId="IndexHeading">
    <w:name w:val="index heading"/>
    <w:basedOn w:val="Normal"/>
    <w:next w:val="Index1"/>
    <w:uiPriority w:val="99"/>
    <w:semiHidden/>
    <w:unhideWhenUsed/>
    <w:rsid w:val="005425B0"/>
    <w:rPr>
      <w:rFonts w:asciiTheme="majorHAnsi" w:eastAsiaTheme="majorEastAsia" w:hAnsiTheme="majorHAnsi" w:cstheme="majorBidi"/>
      <w:b/>
      <w:bCs/>
      <w:sz w:val="24"/>
      <w:szCs w:val="24"/>
    </w:rPr>
  </w:style>
  <w:style w:type="character" w:styleId="IntenseEmphasis">
    <w:name w:val="Intense Emphasis"/>
    <w:basedOn w:val="DefaultParagraphFont"/>
    <w:uiPriority w:val="99"/>
    <w:rsid w:val="005425B0"/>
    <w:rPr>
      <w:i/>
      <w:iCs/>
      <w:color w:val="4F81BD" w:themeColor="accent1"/>
    </w:rPr>
  </w:style>
  <w:style w:type="paragraph" w:styleId="IntenseQuote">
    <w:name w:val="Intense Quote"/>
    <w:basedOn w:val="Normal"/>
    <w:next w:val="Normal"/>
    <w:link w:val="IntenseQuoteChar"/>
    <w:uiPriority w:val="99"/>
    <w:rsid w:val="005425B0"/>
    <w:pPr>
      <w:pBdr>
        <w:top w:val="single" w:sz="4" w:space="10" w:color="4F81BD" w:themeColor="accent1"/>
        <w:bottom w:val="single" w:sz="4" w:space="10" w:color="4F81BD" w:themeColor="accent1"/>
      </w:pBdr>
      <w:spacing w:before="360" w:after="360"/>
      <w:ind w:left="864" w:right="864"/>
      <w:jc w:val="center"/>
    </w:pPr>
    <w:rPr>
      <w:i/>
      <w:iCs/>
      <w:color w:val="4F81BD" w:themeColor="accent1"/>
      <w:sz w:val="24"/>
      <w:szCs w:val="24"/>
    </w:rPr>
  </w:style>
  <w:style w:type="character" w:customStyle="1" w:styleId="IntenseQuoteChar">
    <w:name w:val="Intense Quote Char"/>
    <w:basedOn w:val="DefaultParagraphFont"/>
    <w:link w:val="IntenseQuote"/>
    <w:uiPriority w:val="99"/>
    <w:rsid w:val="005425B0"/>
    <w:rPr>
      <w:i/>
      <w:iCs/>
      <w:color w:val="4F81BD" w:themeColor="accent1"/>
      <w:sz w:val="24"/>
      <w:szCs w:val="24"/>
    </w:rPr>
  </w:style>
  <w:style w:type="character" w:styleId="IntenseReference">
    <w:name w:val="Intense Reference"/>
    <w:basedOn w:val="DefaultParagraphFont"/>
    <w:uiPriority w:val="99"/>
    <w:rsid w:val="005425B0"/>
    <w:rPr>
      <w:b/>
      <w:bCs/>
      <w:smallCaps/>
      <w:color w:val="4F81BD" w:themeColor="accent1"/>
      <w:spacing w:val="5"/>
    </w:rPr>
  </w:style>
  <w:style w:type="table" w:styleId="LightGrid">
    <w:name w:val="Light Grid"/>
    <w:basedOn w:val="TableNormal"/>
    <w:uiPriority w:val="62"/>
    <w:semiHidden/>
    <w:unhideWhenUsed/>
    <w:rsid w:val="005425B0"/>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5425B0"/>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semiHidden/>
    <w:unhideWhenUsed/>
    <w:rsid w:val="005425B0"/>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semiHidden/>
    <w:unhideWhenUsed/>
    <w:rsid w:val="005425B0"/>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semiHidden/>
    <w:unhideWhenUsed/>
    <w:rsid w:val="005425B0"/>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semiHidden/>
    <w:unhideWhenUsed/>
    <w:rsid w:val="005425B0"/>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semiHidden/>
    <w:unhideWhenUsed/>
    <w:rsid w:val="005425B0"/>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semiHidden/>
    <w:unhideWhenUsed/>
    <w:rsid w:val="005425B0"/>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5425B0"/>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semiHidden/>
    <w:unhideWhenUsed/>
    <w:rsid w:val="005425B0"/>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semiHidden/>
    <w:unhideWhenUsed/>
    <w:rsid w:val="005425B0"/>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semiHidden/>
    <w:unhideWhenUsed/>
    <w:rsid w:val="005425B0"/>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semiHidden/>
    <w:unhideWhenUsed/>
    <w:rsid w:val="005425B0"/>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semiHidden/>
    <w:unhideWhenUsed/>
    <w:rsid w:val="005425B0"/>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semiHidden/>
    <w:unhideWhenUsed/>
    <w:rsid w:val="005425B0"/>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5425B0"/>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semiHidden/>
    <w:unhideWhenUsed/>
    <w:rsid w:val="005425B0"/>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semiHidden/>
    <w:unhideWhenUsed/>
    <w:rsid w:val="005425B0"/>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semiHidden/>
    <w:unhideWhenUsed/>
    <w:rsid w:val="005425B0"/>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semiHidden/>
    <w:unhideWhenUsed/>
    <w:rsid w:val="005425B0"/>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semiHidden/>
    <w:unhideWhenUsed/>
    <w:rsid w:val="005425B0"/>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unhideWhenUsed/>
    <w:rsid w:val="005425B0"/>
  </w:style>
  <w:style w:type="paragraph" w:styleId="List">
    <w:name w:val="List"/>
    <w:basedOn w:val="Normal"/>
    <w:uiPriority w:val="99"/>
    <w:semiHidden/>
    <w:unhideWhenUsed/>
    <w:rsid w:val="005425B0"/>
    <w:pPr>
      <w:ind w:left="360" w:hanging="360"/>
      <w:contextualSpacing/>
    </w:pPr>
    <w:rPr>
      <w:sz w:val="24"/>
      <w:szCs w:val="24"/>
    </w:rPr>
  </w:style>
  <w:style w:type="paragraph" w:styleId="List2">
    <w:name w:val="List 2"/>
    <w:basedOn w:val="Normal"/>
    <w:uiPriority w:val="99"/>
    <w:semiHidden/>
    <w:unhideWhenUsed/>
    <w:rsid w:val="005425B0"/>
    <w:pPr>
      <w:ind w:left="720" w:hanging="360"/>
      <w:contextualSpacing/>
    </w:pPr>
    <w:rPr>
      <w:sz w:val="24"/>
      <w:szCs w:val="24"/>
    </w:rPr>
  </w:style>
  <w:style w:type="paragraph" w:styleId="List3">
    <w:name w:val="List 3"/>
    <w:basedOn w:val="Normal"/>
    <w:uiPriority w:val="99"/>
    <w:semiHidden/>
    <w:unhideWhenUsed/>
    <w:rsid w:val="005425B0"/>
    <w:pPr>
      <w:ind w:left="1080" w:hanging="360"/>
      <w:contextualSpacing/>
    </w:pPr>
    <w:rPr>
      <w:sz w:val="24"/>
      <w:szCs w:val="24"/>
    </w:rPr>
  </w:style>
  <w:style w:type="paragraph" w:styleId="List4">
    <w:name w:val="List 4"/>
    <w:basedOn w:val="Normal"/>
    <w:uiPriority w:val="99"/>
    <w:rsid w:val="005425B0"/>
    <w:pPr>
      <w:ind w:left="1440" w:hanging="360"/>
      <w:contextualSpacing/>
    </w:pPr>
    <w:rPr>
      <w:sz w:val="24"/>
      <w:szCs w:val="24"/>
    </w:rPr>
  </w:style>
  <w:style w:type="paragraph" w:styleId="List5">
    <w:name w:val="List 5"/>
    <w:basedOn w:val="Normal"/>
    <w:uiPriority w:val="99"/>
    <w:rsid w:val="005425B0"/>
    <w:pPr>
      <w:ind w:left="1800" w:hanging="360"/>
      <w:contextualSpacing/>
    </w:pPr>
    <w:rPr>
      <w:sz w:val="24"/>
      <w:szCs w:val="24"/>
    </w:rPr>
  </w:style>
  <w:style w:type="paragraph" w:styleId="ListBullet">
    <w:name w:val="List Bullet"/>
    <w:basedOn w:val="Normal"/>
    <w:uiPriority w:val="99"/>
    <w:semiHidden/>
    <w:unhideWhenUsed/>
    <w:rsid w:val="005425B0"/>
    <w:pPr>
      <w:numPr>
        <w:numId w:val="68"/>
      </w:numPr>
      <w:contextualSpacing/>
    </w:pPr>
    <w:rPr>
      <w:sz w:val="24"/>
      <w:szCs w:val="24"/>
    </w:rPr>
  </w:style>
  <w:style w:type="paragraph" w:styleId="ListBullet2">
    <w:name w:val="List Bullet 2"/>
    <w:basedOn w:val="Normal"/>
    <w:uiPriority w:val="99"/>
    <w:semiHidden/>
    <w:unhideWhenUsed/>
    <w:rsid w:val="005425B0"/>
    <w:pPr>
      <w:numPr>
        <w:numId w:val="69"/>
      </w:numPr>
      <w:contextualSpacing/>
    </w:pPr>
    <w:rPr>
      <w:sz w:val="24"/>
      <w:szCs w:val="24"/>
    </w:rPr>
  </w:style>
  <w:style w:type="paragraph" w:styleId="ListBullet3">
    <w:name w:val="List Bullet 3"/>
    <w:basedOn w:val="Normal"/>
    <w:uiPriority w:val="99"/>
    <w:semiHidden/>
    <w:unhideWhenUsed/>
    <w:rsid w:val="005425B0"/>
    <w:pPr>
      <w:numPr>
        <w:numId w:val="70"/>
      </w:numPr>
      <w:contextualSpacing/>
    </w:pPr>
    <w:rPr>
      <w:sz w:val="24"/>
      <w:szCs w:val="24"/>
    </w:rPr>
  </w:style>
  <w:style w:type="paragraph" w:styleId="ListBullet4">
    <w:name w:val="List Bullet 4"/>
    <w:basedOn w:val="Normal"/>
    <w:uiPriority w:val="99"/>
    <w:semiHidden/>
    <w:unhideWhenUsed/>
    <w:rsid w:val="005425B0"/>
    <w:pPr>
      <w:numPr>
        <w:numId w:val="71"/>
      </w:numPr>
      <w:contextualSpacing/>
    </w:pPr>
    <w:rPr>
      <w:sz w:val="24"/>
      <w:szCs w:val="24"/>
    </w:rPr>
  </w:style>
  <w:style w:type="paragraph" w:styleId="ListBullet5">
    <w:name w:val="List Bullet 5"/>
    <w:basedOn w:val="Normal"/>
    <w:uiPriority w:val="99"/>
    <w:semiHidden/>
    <w:unhideWhenUsed/>
    <w:rsid w:val="005425B0"/>
    <w:pPr>
      <w:numPr>
        <w:numId w:val="72"/>
      </w:numPr>
      <w:contextualSpacing/>
    </w:pPr>
    <w:rPr>
      <w:sz w:val="24"/>
      <w:szCs w:val="24"/>
    </w:rPr>
  </w:style>
  <w:style w:type="paragraph" w:styleId="ListContinue">
    <w:name w:val="List Continue"/>
    <w:basedOn w:val="Normal"/>
    <w:uiPriority w:val="99"/>
    <w:semiHidden/>
    <w:unhideWhenUsed/>
    <w:rsid w:val="005425B0"/>
    <w:pPr>
      <w:spacing w:after="120"/>
      <w:ind w:left="360"/>
      <w:contextualSpacing/>
    </w:pPr>
    <w:rPr>
      <w:sz w:val="24"/>
      <w:szCs w:val="24"/>
    </w:rPr>
  </w:style>
  <w:style w:type="paragraph" w:styleId="ListContinue2">
    <w:name w:val="List Continue 2"/>
    <w:basedOn w:val="Normal"/>
    <w:uiPriority w:val="99"/>
    <w:semiHidden/>
    <w:unhideWhenUsed/>
    <w:rsid w:val="005425B0"/>
    <w:pPr>
      <w:spacing w:after="120"/>
      <w:ind w:left="720"/>
      <w:contextualSpacing/>
    </w:pPr>
    <w:rPr>
      <w:sz w:val="24"/>
      <w:szCs w:val="24"/>
    </w:rPr>
  </w:style>
  <w:style w:type="paragraph" w:styleId="ListContinue3">
    <w:name w:val="List Continue 3"/>
    <w:basedOn w:val="Normal"/>
    <w:uiPriority w:val="99"/>
    <w:semiHidden/>
    <w:unhideWhenUsed/>
    <w:rsid w:val="005425B0"/>
    <w:pPr>
      <w:spacing w:after="120"/>
      <w:ind w:left="1080"/>
      <w:contextualSpacing/>
    </w:pPr>
    <w:rPr>
      <w:sz w:val="24"/>
      <w:szCs w:val="24"/>
    </w:rPr>
  </w:style>
  <w:style w:type="paragraph" w:styleId="ListContinue4">
    <w:name w:val="List Continue 4"/>
    <w:basedOn w:val="Normal"/>
    <w:uiPriority w:val="99"/>
    <w:semiHidden/>
    <w:unhideWhenUsed/>
    <w:rsid w:val="005425B0"/>
    <w:pPr>
      <w:spacing w:after="120"/>
      <w:ind w:left="1440"/>
      <w:contextualSpacing/>
    </w:pPr>
    <w:rPr>
      <w:sz w:val="24"/>
      <w:szCs w:val="24"/>
    </w:rPr>
  </w:style>
  <w:style w:type="paragraph" w:styleId="ListContinue5">
    <w:name w:val="List Continue 5"/>
    <w:basedOn w:val="Normal"/>
    <w:uiPriority w:val="99"/>
    <w:semiHidden/>
    <w:unhideWhenUsed/>
    <w:rsid w:val="005425B0"/>
    <w:pPr>
      <w:spacing w:after="120"/>
      <w:ind w:left="1800"/>
      <w:contextualSpacing/>
    </w:pPr>
    <w:rPr>
      <w:sz w:val="24"/>
      <w:szCs w:val="24"/>
    </w:rPr>
  </w:style>
  <w:style w:type="paragraph" w:styleId="ListNumber">
    <w:name w:val="List Number"/>
    <w:basedOn w:val="Normal"/>
    <w:uiPriority w:val="99"/>
    <w:rsid w:val="005425B0"/>
    <w:pPr>
      <w:numPr>
        <w:numId w:val="73"/>
      </w:numPr>
      <w:contextualSpacing/>
    </w:pPr>
    <w:rPr>
      <w:sz w:val="24"/>
      <w:szCs w:val="24"/>
    </w:rPr>
  </w:style>
  <w:style w:type="paragraph" w:styleId="ListNumber3">
    <w:name w:val="List Number 3"/>
    <w:basedOn w:val="Normal"/>
    <w:uiPriority w:val="99"/>
    <w:semiHidden/>
    <w:unhideWhenUsed/>
    <w:rsid w:val="005425B0"/>
    <w:pPr>
      <w:numPr>
        <w:numId w:val="74"/>
      </w:numPr>
      <w:contextualSpacing/>
    </w:pPr>
    <w:rPr>
      <w:sz w:val="24"/>
      <w:szCs w:val="24"/>
    </w:rPr>
  </w:style>
  <w:style w:type="paragraph" w:styleId="ListNumber4">
    <w:name w:val="List Number 4"/>
    <w:basedOn w:val="Normal"/>
    <w:uiPriority w:val="99"/>
    <w:semiHidden/>
    <w:unhideWhenUsed/>
    <w:rsid w:val="005425B0"/>
    <w:pPr>
      <w:numPr>
        <w:numId w:val="75"/>
      </w:numPr>
      <w:contextualSpacing/>
    </w:pPr>
    <w:rPr>
      <w:sz w:val="24"/>
      <w:szCs w:val="24"/>
    </w:rPr>
  </w:style>
  <w:style w:type="paragraph" w:styleId="ListNumber5">
    <w:name w:val="List Number 5"/>
    <w:basedOn w:val="Normal"/>
    <w:uiPriority w:val="99"/>
    <w:semiHidden/>
    <w:unhideWhenUsed/>
    <w:rsid w:val="005425B0"/>
    <w:pPr>
      <w:numPr>
        <w:numId w:val="76"/>
      </w:numPr>
      <w:contextualSpacing/>
    </w:pPr>
    <w:rPr>
      <w:sz w:val="24"/>
      <w:szCs w:val="24"/>
    </w:rPr>
  </w:style>
  <w:style w:type="table" w:customStyle="1" w:styleId="ListTable1Light1">
    <w:name w:val="List Table 1 Light1"/>
    <w:basedOn w:val="TableNormal"/>
    <w:uiPriority w:val="46"/>
    <w:rsid w:val="005425B0"/>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1Light-Accent11">
    <w:name w:val="List Table 1 Light - Accent 11"/>
    <w:basedOn w:val="TableNormal"/>
    <w:uiPriority w:val="46"/>
    <w:rsid w:val="005425B0"/>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1Light-Accent21">
    <w:name w:val="List Table 1 Light - Accent 21"/>
    <w:basedOn w:val="TableNormal"/>
    <w:uiPriority w:val="46"/>
    <w:rsid w:val="005425B0"/>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Table1Light-Accent31">
    <w:name w:val="List Table 1 Light - Accent 31"/>
    <w:basedOn w:val="TableNormal"/>
    <w:uiPriority w:val="46"/>
    <w:rsid w:val="005425B0"/>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1Light-Accent41">
    <w:name w:val="List Table 1 Light - Accent 41"/>
    <w:basedOn w:val="TableNormal"/>
    <w:uiPriority w:val="46"/>
    <w:rsid w:val="005425B0"/>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1Light-Accent51">
    <w:name w:val="List Table 1 Light - Accent 51"/>
    <w:basedOn w:val="TableNormal"/>
    <w:uiPriority w:val="46"/>
    <w:rsid w:val="005425B0"/>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1Light-Accent61">
    <w:name w:val="List Table 1 Light - Accent 61"/>
    <w:basedOn w:val="TableNormal"/>
    <w:uiPriority w:val="46"/>
    <w:rsid w:val="005425B0"/>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Table21">
    <w:name w:val="List Table 21"/>
    <w:basedOn w:val="TableNormal"/>
    <w:uiPriority w:val="47"/>
    <w:rsid w:val="005425B0"/>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2-Accent11">
    <w:name w:val="List Table 2 - Accent 11"/>
    <w:basedOn w:val="TableNormal"/>
    <w:uiPriority w:val="47"/>
    <w:rsid w:val="005425B0"/>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2-Accent21">
    <w:name w:val="List Table 2 - Accent 21"/>
    <w:basedOn w:val="TableNormal"/>
    <w:uiPriority w:val="47"/>
    <w:rsid w:val="005425B0"/>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Table2-Accent31">
    <w:name w:val="List Table 2 - Accent 31"/>
    <w:basedOn w:val="TableNormal"/>
    <w:uiPriority w:val="47"/>
    <w:rsid w:val="005425B0"/>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2-Accent41">
    <w:name w:val="List Table 2 - Accent 41"/>
    <w:basedOn w:val="TableNormal"/>
    <w:uiPriority w:val="47"/>
    <w:rsid w:val="005425B0"/>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2-Accent51">
    <w:name w:val="List Table 2 - Accent 51"/>
    <w:basedOn w:val="TableNormal"/>
    <w:uiPriority w:val="47"/>
    <w:rsid w:val="005425B0"/>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2-Accent61">
    <w:name w:val="List Table 2 - Accent 61"/>
    <w:basedOn w:val="TableNormal"/>
    <w:uiPriority w:val="47"/>
    <w:rsid w:val="005425B0"/>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Table31">
    <w:name w:val="List Table 31"/>
    <w:basedOn w:val="TableNormal"/>
    <w:uiPriority w:val="48"/>
    <w:rsid w:val="005425B0"/>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ListTable3-Accent11">
    <w:name w:val="List Table 3 - Accent 11"/>
    <w:basedOn w:val="TableNormal"/>
    <w:uiPriority w:val="48"/>
    <w:rsid w:val="005425B0"/>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customStyle="1" w:styleId="ListTable3-Accent21">
    <w:name w:val="List Table 3 - Accent 21"/>
    <w:basedOn w:val="TableNormal"/>
    <w:uiPriority w:val="48"/>
    <w:rsid w:val="005425B0"/>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customStyle="1" w:styleId="ListTable3-Accent31">
    <w:name w:val="List Table 3 - Accent 31"/>
    <w:basedOn w:val="TableNormal"/>
    <w:uiPriority w:val="48"/>
    <w:rsid w:val="005425B0"/>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customStyle="1" w:styleId="ListTable3-Accent41">
    <w:name w:val="List Table 3 - Accent 41"/>
    <w:basedOn w:val="TableNormal"/>
    <w:uiPriority w:val="48"/>
    <w:rsid w:val="005425B0"/>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customStyle="1" w:styleId="ListTable3-Accent51">
    <w:name w:val="List Table 3 - Accent 51"/>
    <w:basedOn w:val="TableNormal"/>
    <w:uiPriority w:val="48"/>
    <w:rsid w:val="005425B0"/>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customStyle="1" w:styleId="ListTable3-Accent61">
    <w:name w:val="List Table 3 - Accent 61"/>
    <w:basedOn w:val="TableNormal"/>
    <w:uiPriority w:val="48"/>
    <w:rsid w:val="005425B0"/>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customStyle="1" w:styleId="ListTable41">
    <w:name w:val="List Table 41"/>
    <w:basedOn w:val="TableNormal"/>
    <w:uiPriority w:val="49"/>
    <w:rsid w:val="005425B0"/>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4-Accent11">
    <w:name w:val="List Table 4 - Accent 11"/>
    <w:basedOn w:val="TableNormal"/>
    <w:uiPriority w:val="49"/>
    <w:rsid w:val="005425B0"/>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4-Accent21">
    <w:name w:val="List Table 4 - Accent 21"/>
    <w:basedOn w:val="TableNormal"/>
    <w:uiPriority w:val="49"/>
    <w:rsid w:val="005425B0"/>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Table4-Accent31">
    <w:name w:val="List Table 4 - Accent 31"/>
    <w:basedOn w:val="TableNormal"/>
    <w:uiPriority w:val="49"/>
    <w:rsid w:val="005425B0"/>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4-Accent41">
    <w:name w:val="List Table 4 - Accent 41"/>
    <w:basedOn w:val="TableNormal"/>
    <w:uiPriority w:val="49"/>
    <w:rsid w:val="005425B0"/>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4-Accent51">
    <w:name w:val="List Table 4 - Accent 51"/>
    <w:basedOn w:val="TableNormal"/>
    <w:uiPriority w:val="49"/>
    <w:rsid w:val="005425B0"/>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4-Accent61">
    <w:name w:val="List Table 4 - Accent 61"/>
    <w:basedOn w:val="TableNormal"/>
    <w:uiPriority w:val="49"/>
    <w:rsid w:val="005425B0"/>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Table5Dark1">
    <w:name w:val="List Table 5 Dark1"/>
    <w:basedOn w:val="TableNormal"/>
    <w:uiPriority w:val="50"/>
    <w:rsid w:val="005425B0"/>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11">
    <w:name w:val="List Table 5 Dark - Accent 11"/>
    <w:basedOn w:val="TableNormal"/>
    <w:uiPriority w:val="50"/>
    <w:rsid w:val="005425B0"/>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21">
    <w:name w:val="List Table 5 Dark - Accent 21"/>
    <w:basedOn w:val="TableNormal"/>
    <w:uiPriority w:val="50"/>
    <w:rsid w:val="005425B0"/>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31">
    <w:name w:val="List Table 5 Dark - Accent 31"/>
    <w:basedOn w:val="TableNormal"/>
    <w:uiPriority w:val="50"/>
    <w:rsid w:val="005425B0"/>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41">
    <w:name w:val="List Table 5 Dark - Accent 41"/>
    <w:basedOn w:val="TableNormal"/>
    <w:uiPriority w:val="50"/>
    <w:rsid w:val="005425B0"/>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51">
    <w:name w:val="List Table 5 Dark - Accent 51"/>
    <w:basedOn w:val="TableNormal"/>
    <w:uiPriority w:val="50"/>
    <w:rsid w:val="005425B0"/>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61">
    <w:name w:val="List Table 5 Dark - Accent 61"/>
    <w:basedOn w:val="TableNormal"/>
    <w:uiPriority w:val="50"/>
    <w:rsid w:val="005425B0"/>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6Colorful1">
    <w:name w:val="List Table 6 Colorful1"/>
    <w:basedOn w:val="TableNormal"/>
    <w:uiPriority w:val="51"/>
    <w:rsid w:val="005425B0"/>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6Colorful-Accent11">
    <w:name w:val="List Table 6 Colorful - Accent 11"/>
    <w:basedOn w:val="TableNormal"/>
    <w:uiPriority w:val="51"/>
    <w:rsid w:val="005425B0"/>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6Colorful-Accent21">
    <w:name w:val="List Table 6 Colorful - Accent 21"/>
    <w:basedOn w:val="TableNormal"/>
    <w:uiPriority w:val="51"/>
    <w:rsid w:val="005425B0"/>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Table6Colorful-Accent31">
    <w:name w:val="List Table 6 Colorful - Accent 31"/>
    <w:basedOn w:val="TableNormal"/>
    <w:uiPriority w:val="51"/>
    <w:rsid w:val="005425B0"/>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6Colorful-Accent41">
    <w:name w:val="List Table 6 Colorful - Accent 41"/>
    <w:basedOn w:val="TableNormal"/>
    <w:uiPriority w:val="51"/>
    <w:rsid w:val="005425B0"/>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6Colorful-Accent51">
    <w:name w:val="List Table 6 Colorful - Accent 51"/>
    <w:basedOn w:val="TableNormal"/>
    <w:uiPriority w:val="51"/>
    <w:rsid w:val="005425B0"/>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6Colorful-Accent61">
    <w:name w:val="List Table 6 Colorful - Accent 61"/>
    <w:basedOn w:val="TableNormal"/>
    <w:uiPriority w:val="51"/>
    <w:rsid w:val="005425B0"/>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Table7Colorful1">
    <w:name w:val="List Table 7 Colorful1"/>
    <w:basedOn w:val="TableNormal"/>
    <w:uiPriority w:val="52"/>
    <w:rsid w:val="005425B0"/>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11">
    <w:name w:val="List Table 7 Colorful - Accent 11"/>
    <w:basedOn w:val="TableNormal"/>
    <w:uiPriority w:val="52"/>
    <w:rsid w:val="005425B0"/>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21">
    <w:name w:val="List Table 7 Colorful - Accent 21"/>
    <w:basedOn w:val="TableNormal"/>
    <w:uiPriority w:val="52"/>
    <w:rsid w:val="005425B0"/>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31">
    <w:name w:val="List Table 7 Colorful - Accent 31"/>
    <w:basedOn w:val="TableNormal"/>
    <w:uiPriority w:val="52"/>
    <w:rsid w:val="005425B0"/>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41">
    <w:name w:val="List Table 7 Colorful - Accent 41"/>
    <w:basedOn w:val="TableNormal"/>
    <w:uiPriority w:val="52"/>
    <w:rsid w:val="005425B0"/>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51">
    <w:name w:val="List Table 7 Colorful - Accent 51"/>
    <w:basedOn w:val="TableNormal"/>
    <w:uiPriority w:val="52"/>
    <w:rsid w:val="005425B0"/>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61">
    <w:name w:val="List Table 7 Colorful - Accent 61"/>
    <w:basedOn w:val="TableNormal"/>
    <w:uiPriority w:val="52"/>
    <w:rsid w:val="005425B0"/>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5425B0"/>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uiPriority w:val="99"/>
    <w:semiHidden/>
    <w:rsid w:val="005425B0"/>
    <w:rPr>
      <w:rFonts w:ascii="Consolas" w:hAnsi="Consolas"/>
    </w:rPr>
  </w:style>
  <w:style w:type="table" w:styleId="MediumGrid1">
    <w:name w:val="Medium Grid 1"/>
    <w:basedOn w:val="TableNormal"/>
    <w:uiPriority w:val="67"/>
    <w:semiHidden/>
    <w:unhideWhenUsed/>
    <w:rsid w:val="005425B0"/>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5425B0"/>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semiHidden/>
    <w:unhideWhenUsed/>
    <w:rsid w:val="005425B0"/>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semiHidden/>
    <w:unhideWhenUsed/>
    <w:rsid w:val="005425B0"/>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semiHidden/>
    <w:unhideWhenUsed/>
    <w:rsid w:val="005425B0"/>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semiHidden/>
    <w:unhideWhenUsed/>
    <w:rsid w:val="005425B0"/>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semiHidden/>
    <w:unhideWhenUsed/>
    <w:rsid w:val="005425B0"/>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semiHidden/>
    <w:unhideWhenUsed/>
    <w:rsid w:val="005425B0"/>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5425B0"/>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5425B0"/>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5425B0"/>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5425B0"/>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5425B0"/>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5425B0"/>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5425B0"/>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5425B0"/>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semiHidden/>
    <w:unhideWhenUsed/>
    <w:rsid w:val="005425B0"/>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semiHidden/>
    <w:unhideWhenUsed/>
    <w:rsid w:val="005425B0"/>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semiHidden/>
    <w:unhideWhenUsed/>
    <w:rsid w:val="005425B0"/>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semiHidden/>
    <w:unhideWhenUsed/>
    <w:rsid w:val="005425B0"/>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semiHidden/>
    <w:unhideWhenUsed/>
    <w:rsid w:val="005425B0"/>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semiHidden/>
    <w:unhideWhenUsed/>
    <w:rsid w:val="005425B0"/>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5425B0"/>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semiHidden/>
    <w:unhideWhenUsed/>
    <w:rsid w:val="005425B0"/>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semiHidden/>
    <w:unhideWhenUsed/>
    <w:rsid w:val="005425B0"/>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semiHidden/>
    <w:unhideWhenUsed/>
    <w:rsid w:val="005425B0"/>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semiHidden/>
    <w:unhideWhenUsed/>
    <w:rsid w:val="005425B0"/>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semiHidden/>
    <w:unhideWhenUsed/>
    <w:rsid w:val="005425B0"/>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semiHidden/>
    <w:unhideWhenUsed/>
    <w:rsid w:val="005425B0"/>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5425B0"/>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5425B0"/>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5425B0"/>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5425B0"/>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5425B0"/>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5425B0"/>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5425B0"/>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5425B0"/>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5425B0"/>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5425B0"/>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5425B0"/>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5425B0"/>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5425B0"/>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5425B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unhideWhenUsed/>
    <w:rsid w:val="005425B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unhideWhenUsed/>
    <w:rsid w:val="005425B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unhideWhenUsed/>
    <w:rsid w:val="005425B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unhideWhenUsed/>
    <w:rsid w:val="005425B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unhideWhenUsed/>
    <w:rsid w:val="005425B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unhideWhenUsed/>
    <w:rsid w:val="005425B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rsid w:val="005425B0"/>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5425B0"/>
    <w:rPr>
      <w:rFonts w:asciiTheme="majorHAnsi" w:eastAsiaTheme="majorEastAsia" w:hAnsiTheme="majorHAnsi" w:cstheme="majorBidi"/>
      <w:sz w:val="24"/>
      <w:szCs w:val="24"/>
      <w:shd w:val="pct20" w:color="auto" w:fill="auto"/>
    </w:rPr>
  </w:style>
  <w:style w:type="paragraph" w:styleId="NoSpacing">
    <w:name w:val="No Spacing"/>
    <w:link w:val="NoSpacingChar"/>
    <w:uiPriority w:val="99"/>
    <w:qFormat/>
    <w:rsid w:val="005425B0"/>
    <w:rPr>
      <w:sz w:val="24"/>
      <w:szCs w:val="24"/>
    </w:rPr>
  </w:style>
  <w:style w:type="paragraph" w:styleId="NormalIndent">
    <w:name w:val="Normal Indent"/>
    <w:basedOn w:val="Normal"/>
    <w:uiPriority w:val="99"/>
    <w:semiHidden/>
    <w:unhideWhenUsed/>
    <w:rsid w:val="005425B0"/>
    <w:pPr>
      <w:ind w:left="720"/>
    </w:pPr>
    <w:rPr>
      <w:sz w:val="24"/>
      <w:szCs w:val="24"/>
    </w:rPr>
  </w:style>
  <w:style w:type="paragraph" w:customStyle="1" w:styleId="NoteHeading1">
    <w:name w:val="Note Heading1"/>
    <w:basedOn w:val="Normal"/>
    <w:next w:val="Normal"/>
    <w:link w:val="NoteHeadingChar"/>
    <w:uiPriority w:val="99"/>
    <w:semiHidden/>
    <w:unhideWhenUsed/>
    <w:rsid w:val="005425B0"/>
    <w:rPr>
      <w:sz w:val="24"/>
      <w:szCs w:val="24"/>
    </w:rPr>
  </w:style>
  <w:style w:type="character" w:customStyle="1" w:styleId="NoteHeadingChar">
    <w:name w:val="Note Heading Char"/>
    <w:basedOn w:val="DefaultParagraphFont"/>
    <w:link w:val="NoteHeading1"/>
    <w:uiPriority w:val="99"/>
    <w:semiHidden/>
    <w:rsid w:val="005425B0"/>
    <w:rPr>
      <w:sz w:val="24"/>
      <w:szCs w:val="24"/>
    </w:rPr>
  </w:style>
  <w:style w:type="character" w:styleId="PlaceholderText">
    <w:name w:val="Placeholder Text"/>
    <w:basedOn w:val="DefaultParagraphFont"/>
    <w:uiPriority w:val="99"/>
    <w:semiHidden/>
    <w:rsid w:val="005425B0"/>
    <w:rPr>
      <w:color w:val="808080"/>
    </w:rPr>
  </w:style>
  <w:style w:type="table" w:customStyle="1" w:styleId="PlainTable11">
    <w:name w:val="Plain Table 11"/>
    <w:basedOn w:val="TableNormal"/>
    <w:uiPriority w:val="41"/>
    <w:rsid w:val="005425B0"/>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21">
    <w:name w:val="Plain Table 21"/>
    <w:basedOn w:val="TableNormal"/>
    <w:uiPriority w:val="42"/>
    <w:rsid w:val="005425B0"/>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31">
    <w:name w:val="Plain Table 31"/>
    <w:basedOn w:val="TableNormal"/>
    <w:uiPriority w:val="43"/>
    <w:rsid w:val="005425B0"/>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41">
    <w:name w:val="Plain Table 41"/>
    <w:basedOn w:val="TableNormal"/>
    <w:uiPriority w:val="44"/>
    <w:rsid w:val="005425B0"/>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51">
    <w:name w:val="Plain Table 51"/>
    <w:basedOn w:val="TableNormal"/>
    <w:uiPriority w:val="45"/>
    <w:rsid w:val="005425B0"/>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PlainTextChar">
    <w:name w:val="Plain Text Char"/>
    <w:basedOn w:val="DefaultParagraphFont"/>
    <w:link w:val="PlainText"/>
    <w:uiPriority w:val="99"/>
    <w:rsid w:val="005425B0"/>
    <w:rPr>
      <w:rFonts w:ascii="Courier New" w:hAnsi="Courier New"/>
    </w:rPr>
  </w:style>
  <w:style w:type="paragraph" w:styleId="Quote">
    <w:name w:val="Quote"/>
    <w:basedOn w:val="Normal"/>
    <w:next w:val="Normal"/>
    <w:link w:val="QuoteChar"/>
    <w:uiPriority w:val="99"/>
    <w:rsid w:val="005425B0"/>
    <w:pPr>
      <w:spacing w:before="200" w:after="160"/>
      <w:ind w:left="864" w:right="864"/>
      <w:jc w:val="center"/>
    </w:pPr>
    <w:rPr>
      <w:i/>
      <w:iCs/>
      <w:color w:val="404040" w:themeColor="text1" w:themeTint="BF"/>
      <w:sz w:val="24"/>
      <w:szCs w:val="24"/>
    </w:rPr>
  </w:style>
  <w:style w:type="character" w:customStyle="1" w:styleId="QuoteChar">
    <w:name w:val="Quote Char"/>
    <w:basedOn w:val="DefaultParagraphFont"/>
    <w:link w:val="Quote"/>
    <w:uiPriority w:val="99"/>
    <w:rsid w:val="005425B0"/>
    <w:rPr>
      <w:i/>
      <w:iCs/>
      <w:color w:val="404040" w:themeColor="text1" w:themeTint="BF"/>
      <w:sz w:val="24"/>
      <w:szCs w:val="24"/>
    </w:rPr>
  </w:style>
  <w:style w:type="paragraph" w:styleId="Salutation">
    <w:name w:val="Salutation"/>
    <w:basedOn w:val="Normal"/>
    <w:next w:val="Normal"/>
    <w:link w:val="SalutationChar"/>
    <w:uiPriority w:val="99"/>
    <w:rsid w:val="005425B0"/>
    <w:rPr>
      <w:sz w:val="24"/>
      <w:szCs w:val="24"/>
    </w:rPr>
  </w:style>
  <w:style w:type="character" w:customStyle="1" w:styleId="SalutationChar">
    <w:name w:val="Salutation Char"/>
    <w:basedOn w:val="DefaultParagraphFont"/>
    <w:link w:val="Salutation"/>
    <w:uiPriority w:val="99"/>
    <w:rsid w:val="005425B0"/>
    <w:rPr>
      <w:sz w:val="24"/>
      <w:szCs w:val="24"/>
    </w:rPr>
  </w:style>
  <w:style w:type="character" w:customStyle="1" w:styleId="SignatureChar">
    <w:name w:val="Signature Char"/>
    <w:basedOn w:val="DefaultParagraphFont"/>
    <w:link w:val="Signature"/>
    <w:uiPriority w:val="99"/>
    <w:rsid w:val="005425B0"/>
  </w:style>
  <w:style w:type="character" w:styleId="SubtleEmphasis">
    <w:name w:val="Subtle Emphasis"/>
    <w:basedOn w:val="DefaultParagraphFont"/>
    <w:uiPriority w:val="99"/>
    <w:rsid w:val="005425B0"/>
    <w:rPr>
      <w:i/>
      <w:iCs/>
      <w:color w:val="404040" w:themeColor="text1" w:themeTint="BF"/>
    </w:rPr>
  </w:style>
  <w:style w:type="character" w:styleId="SubtleReference">
    <w:name w:val="Subtle Reference"/>
    <w:basedOn w:val="DefaultParagraphFont"/>
    <w:uiPriority w:val="99"/>
    <w:rsid w:val="005425B0"/>
    <w:rPr>
      <w:smallCaps/>
      <w:color w:val="5A5A5A" w:themeColor="text1" w:themeTint="A5"/>
    </w:rPr>
  </w:style>
  <w:style w:type="table" w:styleId="Table3Deffects1">
    <w:name w:val="Table 3D effects 1"/>
    <w:basedOn w:val="TableNormal"/>
    <w:semiHidden/>
    <w:unhideWhenUsed/>
    <w:rsid w:val="005425B0"/>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5425B0"/>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5425B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5425B0"/>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5425B0"/>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5425B0"/>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5425B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5425B0"/>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5425B0"/>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5425B0"/>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5425B0"/>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5425B0"/>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5425B0"/>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5425B0"/>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5425B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5425B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5425B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unhideWhenUsed/>
    <w:rsid w:val="005425B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5425B0"/>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5425B0"/>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5425B0"/>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5425B0"/>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5425B0"/>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5425B0"/>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5425B0"/>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GridLight1">
    <w:name w:val="Table Grid Light1"/>
    <w:basedOn w:val="TableNormal"/>
    <w:uiPriority w:val="40"/>
    <w:rsid w:val="005425B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5425B0"/>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5425B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5425B0"/>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5425B0"/>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5425B0"/>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5425B0"/>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5425B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5425B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5425B0"/>
    <w:pPr>
      <w:ind w:left="240" w:hanging="240"/>
    </w:pPr>
    <w:rPr>
      <w:sz w:val="24"/>
      <w:szCs w:val="24"/>
    </w:rPr>
  </w:style>
  <w:style w:type="paragraph" w:styleId="TableofFigures">
    <w:name w:val="table of figures"/>
    <w:basedOn w:val="Normal"/>
    <w:next w:val="Normal"/>
    <w:uiPriority w:val="99"/>
    <w:semiHidden/>
    <w:unhideWhenUsed/>
    <w:rsid w:val="005425B0"/>
    <w:rPr>
      <w:sz w:val="24"/>
      <w:szCs w:val="24"/>
    </w:rPr>
  </w:style>
  <w:style w:type="table" w:styleId="TableProfessional">
    <w:name w:val="Table Professional"/>
    <w:basedOn w:val="TableNormal"/>
    <w:semiHidden/>
    <w:unhideWhenUsed/>
    <w:rsid w:val="005425B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5425B0"/>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5425B0"/>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5425B0"/>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5425B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5425B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5425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5425B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5425B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5425B0"/>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5425B0"/>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99"/>
    <w:semiHidden/>
    <w:unhideWhenUsed/>
    <w:qFormat/>
    <w:rsid w:val="005425B0"/>
    <w:pPr>
      <w:keepLines/>
      <w:numPr>
        <w:numId w:val="0"/>
      </w:numPr>
      <w:spacing w:before="240" w:after="0"/>
      <w:outlineLvl w:val="9"/>
    </w:pPr>
    <w:rPr>
      <w:rFonts w:asciiTheme="majorHAnsi" w:eastAsiaTheme="majorEastAsia" w:hAnsiTheme="majorHAnsi" w:cstheme="majorBidi"/>
      <w:b w:val="0"/>
      <w:color w:val="365F91" w:themeColor="accent1" w:themeShade="BF"/>
      <w:kern w:val="0"/>
      <w:sz w:val="32"/>
      <w:szCs w:val="32"/>
    </w:rPr>
  </w:style>
  <w:style w:type="character" w:customStyle="1" w:styleId="ANSH2Char">
    <w:name w:val="ANSH2 Char"/>
    <w:basedOn w:val="DefaultParagraphFont"/>
    <w:link w:val="ANSH2"/>
    <w:locked/>
    <w:rsid w:val="005425B0"/>
    <w:rPr>
      <w:rFonts w:ascii="Arial" w:hAnsi="Arial"/>
      <w:b/>
      <w:sz w:val="28"/>
      <w:szCs w:val="24"/>
      <w:shd w:val="pct15" w:color="auto" w:fill="auto"/>
    </w:rPr>
  </w:style>
  <w:style w:type="character" w:customStyle="1" w:styleId="BulletChar">
    <w:name w:val="Bullet Char"/>
    <w:aliases w:val="symbol Char,Bullet Char1,symbol Char Char1,symbol Char Char"/>
    <w:link w:val="Bullet"/>
    <w:locked/>
    <w:rsid w:val="005425B0"/>
    <w:rPr>
      <w:rFonts w:ascii="Garamond" w:hAnsi="Garamond"/>
      <w:snapToGrid w:val="0"/>
      <w:sz w:val="24"/>
    </w:rPr>
  </w:style>
  <w:style w:type="character" w:customStyle="1" w:styleId="ANSH5Char">
    <w:name w:val="ANSH5 Char"/>
    <w:basedOn w:val="DefaultParagraphFont"/>
    <w:link w:val="ANSH5"/>
    <w:locked/>
    <w:rsid w:val="005425B0"/>
    <w:rPr>
      <w:rFonts w:ascii="Times New Roman Bold" w:hAnsi="Times New Roman Bold"/>
      <w:b/>
      <w:caps/>
      <w:sz w:val="24"/>
      <w:szCs w:val="24"/>
    </w:rPr>
  </w:style>
  <w:style w:type="paragraph" w:customStyle="1" w:styleId="ANSH5">
    <w:name w:val="ANSH5"/>
    <w:next w:val="Normal"/>
    <w:link w:val="ANSH5Char"/>
    <w:autoRedefine/>
    <w:rsid w:val="005425B0"/>
    <w:pPr>
      <w:spacing w:line="360" w:lineRule="auto"/>
      <w:ind w:left="360"/>
    </w:pPr>
    <w:rPr>
      <w:rFonts w:ascii="Times New Roman Bold" w:hAnsi="Times New Roman Bold"/>
      <w:b/>
      <w:caps/>
      <w:sz w:val="24"/>
      <w:szCs w:val="24"/>
    </w:rPr>
  </w:style>
  <w:style w:type="paragraph" w:customStyle="1" w:styleId="ParagraphAlpha">
    <w:name w:val="Paragraph Alpha"/>
    <w:basedOn w:val="Normal"/>
    <w:autoRedefine/>
    <w:qFormat/>
    <w:rsid w:val="005425B0"/>
    <w:pPr>
      <w:numPr>
        <w:numId w:val="77"/>
      </w:numPr>
      <w:spacing w:before="60" w:after="120" w:line="360" w:lineRule="auto"/>
      <w:contextualSpacing/>
    </w:pPr>
    <w:rPr>
      <w:noProof/>
      <w:color w:val="000000" w:themeColor="text1"/>
      <w:sz w:val="24"/>
      <w:szCs w:val="24"/>
    </w:rPr>
  </w:style>
  <w:style w:type="paragraph" w:customStyle="1" w:styleId="CM102">
    <w:name w:val="CM102"/>
    <w:basedOn w:val="Default"/>
    <w:next w:val="Default"/>
    <w:uiPriority w:val="99"/>
    <w:rsid w:val="005425B0"/>
    <w:rPr>
      <w:color w:val="auto"/>
    </w:rPr>
  </w:style>
  <w:style w:type="paragraph" w:customStyle="1" w:styleId="CM103">
    <w:name w:val="CM103"/>
    <w:basedOn w:val="Default"/>
    <w:next w:val="Default"/>
    <w:uiPriority w:val="99"/>
    <w:rsid w:val="005425B0"/>
    <w:rPr>
      <w:color w:val="auto"/>
    </w:rPr>
  </w:style>
  <w:style w:type="paragraph" w:customStyle="1" w:styleId="CM15">
    <w:name w:val="CM15"/>
    <w:basedOn w:val="Default"/>
    <w:next w:val="Default"/>
    <w:uiPriority w:val="99"/>
    <w:rsid w:val="005425B0"/>
    <w:pPr>
      <w:spacing w:line="256" w:lineRule="atLeast"/>
    </w:pPr>
    <w:rPr>
      <w:color w:val="auto"/>
    </w:rPr>
  </w:style>
  <w:style w:type="paragraph" w:customStyle="1" w:styleId="CM109">
    <w:name w:val="CM109"/>
    <w:basedOn w:val="Default"/>
    <w:next w:val="Default"/>
    <w:uiPriority w:val="99"/>
    <w:rsid w:val="005425B0"/>
    <w:rPr>
      <w:color w:val="auto"/>
    </w:rPr>
  </w:style>
  <w:style w:type="paragraph" w:customStyle="1" w:styleId="CM3">
    <w:name w:val="CM3"/>
    <w:basedOn w:val="Default"/>
    <w:next w:val="Default"/>
    <w:uiPriority w:val="99"/>
    <w:rsid w:val="005425B0"/>
    <w:pPr>
      <w:spacing w:line="468" w:lineRule="atLeast"/>
    </w:pPr>
    <w:rPr>
      <w:color w:val="auto"/>
    </w:rPr>
  </w:style>
  <w:style w:type="paragraph" w:customStyle="1" w:styleId="CM111">
    <w:name w:val="CM111"/>
    <w:basedOn w:val="Default"/>
    <w:next w:val="Default"/>
    <w:uiPriority w:val="99"/>
    <w:rsid w:val="005425B0"/>
    <w:rPr>
      <w:color w:val="auto"/>
    </w:rPr>
  </w:style>
  <w:style w:type="character" w:customStyle="1" w:styleId="articletext1">
    <w:name w:val="articletext1"/>
    <w:basedOn w:val="DefaultParagraphFont"/>
    <w:rsid w:val="005425B0"/>
    <w:rPr>
      <w:rFonts w:ascii="Verdana" w:hAnsi="Verdana" w:hint="default"/>
      <w:b w:val="0"/>
      <w:bCs w:val="0"/>
      <w:color w:val="000000"/>
      <w:sz w:val="17"/>
      <w:szCs w:val="17"/>
    </w:rPr>
  </w:style>
  <w:style w:type="character" w:customStyle="1" w:styleId="baec5a81-e4d6-4674-97f3-e9220f0136c1">
    <w:name w:val="baec5a81-e4d6-4674-97f3-e9220f0136c1"/>
    <w:basedOn w:val="DefaultParagraphFont"/>
    <w:rsid w:val="005425B0"/>
  </w:style>
  <w:style w:type="paragraph" w:customStyle="1" w:styleId="OutHead1">
    <w:name w:val="OutHead1"/>
    <w:basedOn w:val="Normal"/>
    <w:next w:val="Normal"/>
    <w:rsid w:val="005425B0"/>
    <w:pPr>
      <w:numPr>
        <w:numId w:val="78"/>
      </w:numPr>
      <w:spacing w:after="240"/>
      <w:outlineLvl w:val="0"/>
    </w:pPr>
    <w:rPr>
      <w:b/>
      <w:color w:val="000000"/>
      <w:sz w:val="24"/>
    </w:rPr>
  </w:style>
  <w:style w:type="paragraph" w:customStyle="1" w:styleId="OutHead2">
    <w:name w:val="OutHead2"/>
    <w:basedOn w:val="Normal"/>
    <w:next w:val="Normal"/>
    <w:rsid w:val="005425B0"/>
    <w:pPr>
      <w:numPr>
        <w:ilvl w:val="1"/>
        <w:numId w:val="78"/>
      </w:numPr>
      <w:spacing w:after="240"/>
      <w:outlineLvl w:val="1"/>
    </w:pPr>
    <w:rPr>
      <w:b/>
      <w:color w:val="000000"/>
      <w:sz w:val="24"/>
    </w:rPr>
  </w:style>
  <w:style w:type="paragraph" w:customStyle="1" w:styleId="OutHead3">
    <w:name w:val="OutHead3"/>
    <w:basedOn w:val="Normal"/>
    <w:next w:val="Normal"/>
    <w:rsid w:val="005425B0"/>
    <w:pPr>
      <w:numPr>
        <w:ilvl w:val="2"/>
        <w:numId w:val="78"/>
      </w:numPr>
      <w:tabs>
        <w:tab w:val="num" w:pos="3060"/>
      </w:tabs>
      <w:spacing w:after="240"/>
      <w:outlineLvl w:val="2"/>
    </w:pPr>
    <w:rPr>
      <w:color w:val="000000"/>
      <w:sz w:val="24"/>
      <w:szCs w:val="24"/>
    </w:rPr>
  </w:style>
  <w:style w:type="paragraph" w:customStyle="1" w:styleId="OutHead4">
    <w:name w:val="OutHead4"/>
    <w:basedOn w:val="Normal"/>
    <w:next w:val="Normal"/>
    <w:rsid w:val="005425B0"/>
    <w:pPr>
      <w:numPr>
        <w:ilvl w:val="3"/>
        <w:numId w:val="78"/>
      </w:numPr>
      <w:tabs>
        <w:tab w:val="num" w:pos="4140"/>
      </w:tabs>
      <w:spacing w:after="240"/>
      <w:ind w:firstLine="3060"/>
      <w:outlineLvl w:val="3"/>
    </w:pPr>
    <w:rPr>
      <w:color w:val="000000"/>
      <w:sz w:val="24"/>
      <w:szCs w:val="24"/>
    </w:rPr>
  </w:style>
  <w:style w:type="paragraph" w:customStyle="1" w:styleId="OutHead5">
    <w:name w:val="OutHead5"/>
    <w:basedOn w:val="Normal"/>
    <w:next w:val="Normal"/>
    <w:rsid w:val="005425B0"/>
    <w:pPr>
      <w:numPr>
        <w:ilvl w:val="4"/>
        <w:numId w:val="78"/>
      </w:numPr>
      <w:tabs>
        <w:tab w:val="num" w:pos="5220"/>
      </w:tabs>
      <w:spacing w:after="240"/>
      <w:ind w:firstLine="4140"/>
      <w:outlineLvl w:val="4"/>
    </w:pPr>
    <w:rPr>
      <w:bCs/>
      <w:color w:val="000000"/>
      <w:sz w:val="24"/>
    </w:rPr>
  </w:style>
  <w:style w:type="paragraph" w:customStyle="1" w:styleId="OutHead6">
    <w:name w:val="OutHead6"/>
    <w:basedOn w:val="Normal"/>
    <w:next w:val="Normal"/>
    <w:rsid w:val="005425B0"/>
    <w:pPr>
      <w:numPr>
        <w:ilvl w:val="5"/>
        <w:numId w:val="78"/>
      </w:numPr>
      <w:spacing w:after="240"/>
      <w:outlineLvl w:val="5"/>
    </w:pPr>
    <w:rPr>
      <w:b/>
      <w:color w:val="000000"/>
      <w:sz w:val="24"/>
    </w:rPr>
  </w:style>
  <w:style w:type="paragraph" w:customStyle="1" w:styleId="OutHead7">
    <w:name w:val="OutHead7"/>
    <w:basedOn w:val="Normal"/>
    <w:next w:val="Normal"/>
    <w:rsid w:val="005425B0"/>
    <w:pPr>
      <w:numPr>
        <w:ilvl w:val="6"/>
        <w:numId w:val="78"/>
      </w:numPr>
      <w:spacing w:after="240"/>
      <w:outlineLvl w:val="6"/>
    </w:pPr>
    <w:rPr>
      <w:b/>
      <w:color w:val="000000"/>
      <w:sz w:val="24"/>
    </w:rPr>
  </w:style>
  <w:style w:type="paragraph" w:customStyle="1" w:styleId="OutHead8">
    <w:name w:val="OutHead8"/>
    <w:basedOn w:val="Normal"/>
    <w:next w:val="Normal"/>
    <w:rsid w:val="005425B0"/>
    <w:pPr>
      <w:numPr>
        <w:ilvl w:val="7"/>
        <w:numId w:val="78"/>
      </w:numPr>
      <w:spacing w:after="240"/>
      <w:outlineLvl w:val="7"/>
    </w:pPr>
    <w:rPr>
      <w:b/>
      <w:color w:val="000000"/>
      <w:sz w:val="24"/>
    </w:rPr>
  </w:style>
  <w:style w:type="paragraph" w:customStyle="1" w:styleId="TC">
    <w:name w:val="T&amp;C"/>
    <w:basedOn w:val="Normal"/>
    <w:autoRedefine/>
    <w:uiPriority w:val="99"/>
    <w:rsid w:val="005425B0"/>
    <w:pPr>
      <w:tabs>
        <w:tab w:val="left" w:pos="0"/>
        <w:tab w:val="left" w:pos="540"/>
        <w:tab w:val="left" w:pos="810"/>
      </w:tabs>
      <w:spacing w:after="60"/>
      <w:ind w:left="360"/>
      <w:jc w:val="both"/>
    </w:pPr>
    <w:rPr>
      <w:i/>
    </w:rPr>
  </w:style>
  <w:style w:type="paragraph" w:customStyle="1" w:styleId="Level1">
    <w:name w:val="Level 1"/>
    <w:basedOn w:val="Normal"/>
    <w:rsid w:val="005425B0"/>
    <w:pPr>
      <w:numPr>
        <w:numId w:val="79"/>
      </w:numPr>
      <w:spacing w:before="120" w:after="120"/>
      <w:jc w:val="both"/>
    </w:pPr>
    <w:rPr>
      <w:sz w:val="24"/>
      <w:szCs w:val="24"/>
    </w:rPr>
  </w:style>
  <w:style w:type="paragraph" w:customStyle="1" w:styleId="Level2">
    <w:name w:val="Level 2"/>
    <w:basedOn w:val="Normal"/>
    <w:rsid w:val="005425B0"/>
    <w:pPr>
      <w:numPr>
        <w:ilvl w:val="1"/>
        <w:numId w:val="79"/>
      </w:numPr>
      <w:spacing w:before="120" w:after="120"/>
      <w:jc w:val="both"/>
    </w:pPr>
    <w:rPr>
      <w:sz w:val="24"/>
      <w:szCs w:val="24"/>
    </w:rPr>
  </w:style>
  <w:style w:type="paragraph" w:customStyle="1" w:styleId="Level3">
    <w:name w:val="Level 3"/>
    <w:basedOn w:val="Level2"/>
    <w:rsid w:val="005425B0"/>
    <w:pPr>
      <w:numPr>
        <w:ilvl w:val="2"/>
      </w:numPr>
    </w:pPr>
  </w:style>
  <w:style w:type="paragraph" w:customStyle="1" w:styleId="Level4">
    <w:name w:val="Level 4"/>
    <w:basedOn w:val="Level1"/>
    <w:rsid w:val="005425B0"/>
    <w:pPr>
      <w:numPr>
        <w:ilvl w:val="3"/>
      </w:numPr>
    </w:pPr>
  </w:style>
  <w:style w:type="paragraph" w:customStyle="1" w:styleId="Level5">
    <w:name w:val="Level 5"/>
    <w:basedOn w:val="Level1"/>
    <w:rsid w:val="005425B0"/>
    <w:pPr>
      <w:numPr>
        <w:ilvl w:val="4"/>
      </w:numPr>
    </w:pPr>
  </w:style>
  <w:style w:type="paragraph" w:customStyle="1" w:styleId="Level6">
    <w:name w:val="Level 6"/>
    <w:basedOn w:val="Level1"/>
    <w:rsid w:val="005425B0"/>
    <w:pPr>
      <w:numPr>
        <w:ilvl w:val="5"/>
      </w:numPr>
    </w:pPr>
  </w:style>
  <w:style w:type="paragraph" w:customStyle="1" w:styleId="bwmarginl1">
    <w:name w:val="bwmarginl1"/>
    <w:basedOn w:val="Normal"/>
    <w:rsid w:val="005425B0"/>
    <w:pPr>
      <w:spacing w:before="240" w:after="240"/>
    </w:pPr>
    <w:rPr>
      <w:rFonts w:ascii="Arial" w:hAnsi="Arial" w:cs="Arial"/>
      <w:color w:val="333333"/>
      <w:sz w:val="24"/>
      <w:szCs w:val="24"/>
    </w:rPr>
  </w:style>
  <w:style w:type="character" w:customStyle="1" w:styleId="TableTextCenterChar">
    <w:name w:val="Table Text Center Char"/>
    <w:link w:val="TableTextCenter"/>
    <w:rsid w:val="005425B0"/>
    <w:rPr>
      <w:rFonts w:ascii="Arial" w:hAnsi="Arial"/>
      <w:sz w:val="18"/>
      <w:szCs w:val="24"/>
    </w:rPr>
  </w:style>
  <w:style w:type="numbering" w:customStyle="1" w:styleId="NoList1">
    <w:name w:val="No List1"/>
    <w:next w:val="NoList"/>
    <w:uiPriority w:val="99"/>
    <w:semiHidden/>
    <w:unhideWhenUsed/>
    <w:rsid w:val="005425B0"/>
  </w:style>
  <w:style w:type="paragraph" w:customStyle="1" w:styleId="TableSubBullet">
    <w:name w:val="Table Sub Bullet"/>
    <w:uiPriority w:val="99"/>
    <w:rsid w:val="005425B0"/>
    <w:pPr>
      <w:tabs>
        <w:tab w:val="num" w:pos="720"/>
      </w:tabs>
      <w:spacing w:before="60" w:after="60"/>
      <w:ind w:left="720" w:hanging="360"/>
    </w:pPr>
    <w:rPr>
      <w:rFonts w:ascii="Arial" w:hAnsi="Arial"/>
      <w:sz w:val="18"/>
      <w:szCs w:val="24"/>
    </w:rPr>
  </w:style>
  <w:style w:type="paragraph" w:customStyle="1" w:styleId="CoverLetterDate">
    <w:name w:val="Cover Letter Date"/>
    <w:next w:val="ParagraphText"/>
    <w:rsid w:val="005425B0"/>
    <w:pPr>
      <w:spacing w:before="220"/>
      <w:jc w:val="right"/>
    </w:pPr>
    <w:rPr>
      <w:b/>
      <w:sz w:val="22"/>
      <w:szCs w:val="24"/>
    </w:rPr>
  </w:style>
  <w:style w:type="paragraph" w:customStyle="1" w:styleId="CoverLetterAddress">
    <w:name w:val="Cover Letter Address"/>
    <w:next w:val="CoverLetterDate"/>
    <w:rsid w:val="005425B0"/>
    <w:pPr>
      <w:jc w:val="right"/>
    </w:pPr>
    <w:rPr>
      <w:rFonts w:ascii="Arial" w:hAnsi="Arial"/>
      <w:szCs w:val="24"/>
    </w:rPr>
  </w:style>
  <w:style w:type="character" w:customStyle="1" w:styleId="hintChar">
    <w:name w:val="hint Char"/>
    <w:link w:val="hint"/>
    <w:rsid w:val="005425B0"/>
    <w:rPr>
      <w:rFonts w:ascii="Arial Bold" w:hAnsi="Arial Bold"/>
      <w:b/>
      <w:color w:val="3366FF"/>
      <w:sz w:val="24"/>
    </w:rPr>
  </w:style>
  <w:style w:type="character" w:customStyle="1" w:styleId="QuestionTextChar">
    <w:name w:val="Question Text Char"/>
    <w:link w:val="QuestionText"/>
    <w:rsid w:val="005425B0"/>
    <w:rPr>
      <w:rFonts w:ascii="Garamond" w:hAnsi="Garamond"/>
      <w:b/>
      <w:i/>
      <w:sz w:val="22"/>
    </w:rPr>
  </w:style>
  <w:style w:type="character" w:customStyle="1" w:styleId="HangingIndentLastChar">
    <w:name w:val="Hanging Indent Last Char"/>
    <w:basedOn w:val="DefaultParagraphFont"/>
    <w:link w:val="HangingIndentLast"/>
    <w:rsid w:val="005425B0"/>
    <w:rPr>
      <w:sz w:val="22"/>
      <w:szCs w:val="24"/>
    </w:rPr>
  </w:style>
  <w:style w:type="paragraph" w:customStyle="1" w:styleId="03Questions">
    <w:name w:val="03 Questions"/>
    <w:basedOn w:val="Normal"/>
    <w:next w:val="Normal"/>
    <w:rsid w:val="005425B0"/>
    <w:pPr>
      <w:keepNext/>
      <w:keepLines/>
      <w:tabs>
        <w:tab w:val="left" w:pos="1260"/>
      </w:tabs>
      <w:spacing w:before="240" w:line="280" w:lineRule="exact"/>
      <w:ind w:left="1260" w:hanging="720"/>
      <w:outlineLvl w:val="2"/>
    </w:pPr>
    <w:rPr>
      <w:rFonts w:ascii="TheSans B5 Plain Italic" w:hAnsi="TheSans B5 Plain Italic" w:cs="Arial Narrow"/>
      <w:bCs/>
      <w:color w:val="626464"/>
      <w:sz w:val="22"/>
      <w:szCs w:val="24"/>
    </w:rPr>
  </w:style>
  <w:style w:type="character" w:customStyle="1" w:styleId="NoSpacingChar">
    <w:name w:val="No Spacing Char"/>
    <w:basedOn w:val="DefaultParagraphFont"/>
    <w:link w:val="NoSpacing"/>
    <w:uiPriority w:val="99"/>
    <w:rsid w:val="005425B0"/>
    <w:rPr>
      <w:sz w:val="24"/>
      <w:szCs w:val="24"/>
    </w:rPr>
  </w:style>
  <w:style w:type="paragraph" w:customStyle="1" w:styleId="02PointsText">
    <w:name w:val="02 Points Text"/>
    <w:basedOn w:val="Normal"/>
    <w:link w:val="PageNumber"/>
    <w:rsid w:val="005425B0"/>
    <w:pPr>
      <w:keepNext/>
      <w:keepLines/>
      <w:spacing w:before="240" w:line="280" w:lineRule="exact"/>
      <w:outlineLvl w:val="2"/>
    </w:pPr>
  </w:style>
  <w:style w:type="numbering" w:customStyle="1" w:styleId="NoList11">
    <w:name w:val="No List11"/>
    <w:next w:val="NoList"/>
    <w:uiPriority w:val="99"/>
    <w:semiHidden/>
    <w:unhideWhenUsed/>
    <w:rsid w:val="005425B0"/>
  </w:style>
  <w:style w:type="paragraph" w:customStyle="1" w:styleId="ANSH1-lvl3">
    <w:name w:val="ANSH1 - lvl 3"/>
    <w:next w:val="ParagraphText"/>
    <w:qFormat/>
    <w:rsid w:val="005425B0"/>
    <w:pPr>
      <w:keepNext/>
      <w:spacing w:before="220" w:after="60"/>
    </w:pPr>
    <w:rPr>
      <w:rFonts w:ascii="Arial" w:hAnsi="Arial"/>
      <w:b/>
      <w:i/>
      <w:sz w:val="34"/>
      <w:szCs w:val="24"/>
    </w:rPr>
  </w:style>
  <w:style w:type="paragraph" w:customStyle="1" w:styleId="Caption1">
    <w:name w:val="Caption1"/>
    <w:basedOn w:val="Normal"/>
    <w:next w:val="Normal"/>
    <w:unhideWhenUsed/>
    <w:qFormat/>
    <w:rsid w:val="005425B0"/>
    <w:pPr>
      <w:spacing w:after="200"/>
    </w:pPr>
    <w:rPr>
      <w:b/>
      <w:bCs/>
      <w:color w:val="4F81BD"/>
      <w:sz w:val="18"/>
      <w:szCs w:val="18"/>
    </w:rPr>
  </w:style>
  <w:style w:type="paragraph" w:customStyle="1" w:styleId="StyleBoldItalicBlackCenteredRight038Before12pt">
    <w:name w:val="Style Bold Italic Black Centered Right:  0.38&quot; Before:  12 pt..."/>
    <w:basedOn w:val="Normal"/>
    <w:autoRedefine/>
    <w:rsid w:val="005425B0"/>
    <w:pPr>
      <w:keepLines/>
      <w:pBdr>
        <w:top w:val="double" w:sz="4" w:space="12" w:color="4BACC6"/>
        <w:left w:val="double" w:sz="4" w:space="4" w:color="4BACC6"/>
        <w:bottom w:val="double" w:sz="4" w:space="12" w:color="4BACC6"/>
        <w:right w:val="double" w:sz="4" w:space="3" w:color="4BACC6"/>
      </w:pBdr>
      <w:shd w:val="clear" w:color="auto" w:fill="DAEEF3"/>
      <w:spacing w:before="240" w:after="240"/>
      <w:ind w:right="547"/>
      <w:jc w:val="center"/>
    </w:pPr>
    <w:rPr>
      <w:b/>
      <w:bCs/>
      <w:i/>
      <w:iCs/>
      <w:color w:val="000000"/>
      <w:sz w:val="24"/>
    </w:rPr>
  </w:style>
  <w:style w:type="character" w:customStyle="1" w:styleId="GraphicCaptionChar">
    <w:name w:val="Graphic Caption Char"/>
    <w:link w:val="GraphicCaption"/>
    <w:rsid w:val="005425B0"/>
    <w:rPr>
      <w:rFonts w:ascii="Arial" w:hAnsi="Arial"/>
      <w:szCs w:val="24"/>
    </w:rPr>
  </w:style>
  <w:style w:type="character" w:customStyle="1" w:styleId="TableBulletChar">
    <w:name w:val="Table Bullet Char"/>
    <w:basedOn w:val="DefaultParagraphFont"/>
    <w:link w:val="TableBullet"/>
    <w:rsid w:val="005425B0"/>
    <w:rPr>
      <w:rFonts w:ascii="Arial" w:hAnsi="Arial"/>
      <w:sz w:val="18"/>
    </w:rPr>
  </w:style>
  <w:style w:type="paragraph" w:customStyle="1" w:styleId="StyleStyleBoldItalicBlackCenteredRight038Before12pt">
    <w:name w:val="Style Style Bold Italic Black Centered Right:  0.38&quot; Before:  12 pt..."/>
    <w:basedOn w:val="StyleBoldItalicBlackCenteredRight038Before12pt"/>
    <w:autoRedefine/>
    <w:rsid w:val="005425B0"/>
    <w:pPr>
      <w:pBdr>
        <w:top w:val="double" w:sz="4" w:space="12" w:color="808080"/>
        <w:left w:val="double" w:sz="4" w:space="4" w:color="808080"/>
        <w:bottom w:val="double" w:sz="4" w:space="12" w:color="808080"/>
        <w:right w:val="double" w:sz="4" w:space="3" w:color="808080"/>
      </w:pBdr>
      <w:shd w:val="clear" w:color="auto" w:fill="F2F2F2"/>
    </w:pPr>
    <w:rPr>
      <w:rFonts w:ascii="Arial" w:hAnsi="Arial"/>
      <w:sz w:val="22"/>
    </w:rPr>
  </w:style>
  <w:style w:type="paragraph" w:customStyle="1" w:styleId="Style105ptBoldCustomColorRGB413792CenteredAfter">
    <w:name w:val="Style 10.5 pt Bold Custom Color(RGB(413792)) Centered After: ..."/>
    <w:basedOn w:val="Normal"/>
    <w:autoRedefine/>
    <w:rsid w:val="005425B0"/>
    <w:pPr>
      <w:spacing w:after="220"/>
      <w:jc w:val="center"/>
    </w:pPr>
    <w:rPr>
      <w:b/>
      <w:bCs/>
      <w:color w:val="595959"/>
      <w:sz w:val="21"/>
    </w:rPr>
  </w:style>
  <w:style w:type="paragraph" w:customStyle="1" w:styleId="ParagraphText-centered">
    <w:name w:val="Paragraph Text - centered"/>
    <w:basedOn w:val="ParagraphText"/>
    <w:rsid w:val="005425B0"/>
    <w:pPr>
      <w:spacing w:after="220"/>
      <w:jc w:val="center"/>
    </w:pPr>
    <w:rPr>
      <w:rFonts w:ascii="Times New Roman" w:hAnsi="Times New Roman"/>
      <w:b/>
      <w:noProof/>
      <w:color w:val="29255C"/>
      <w:sz w:val="21"/>
      <w:szCs w:val="24"/>
    </w:rPr>
  </w:style>
  <w:style w:type="paragraph" w:styleId="Revision">
    <w:name w:val="Revision"/>
    <w:hidden/>
    <w:uiPriority w:val="99"/>
    <w:semiHidden/>
    <w:rsid w:val="005425B0"/>
    <w:rPr>
      <w:sz w:val="24"/>
      <w:szCs w:val="24"/>
    </w:rPr>
  </w:style>
  <w:style w:type="paragraph" w:customStyle="1" w:styleId="02Points">
    <w:name w:val="02 Points"/>
    <w:next w:val="Normal"/>
    <w:link w:val="02PointsChar"/>
    <w:rsid w:val="005425B0"/>
    <w:pPr>
      <w:keepNext/>
      <w:keepLines/>
      <w:tabs>
        <w:tab w:val="left" w:pos="540"/>
      </w:tabs>
      <w:spacing w:before="240"/>
      <w:ind w:left="540" w:hanging="540"/>
      <w:outlineLvl w:val="1"/>
    </w:pPr>
    <w:rPr>
      <w:rFonts w:ascii="TheSans B7 Bold" w:hAnsi="TheSans B7 Bold"/>
      <w:bCs/>
      <w:snapToGrid w:val="0"/>
      <w:color w:val="626464"/>
      <w:sz w:val="24"/>
      <w:szCs w:val="22"/>
      <w:u w:color="595959"/>
    </w:rPr>
  </w:style>
  <w:style w:type="character" w:customStyle="1" w:styleId="02PointsChar">
    <w:name w:val="02 Points Char"/>
    <w:link w:val="02Points"/>
    <w:rsid w:val="005425B0"/>
    <w:rPr>
      <w:rFonts w:ascii="TheSans B7 Bold" w:hAnsi="TheSans B7 Bold"/>
      <w:bCs/>
      <w:snapToGrid w:val="0"/>
      <w:color w:val="626464"/>
      <w:sz w:val="24"/>
      <w:szCs w:val="22"/>
      <w:u w:color="595959"/>
    </w:rPr>
  </w:style>
  <w:style w:type="character" w:customStyle="1" w:styleId="SpecialTermDefinitionChar">
    <w:name w:val="Special Term/Definition Char"/>
    <w:basedOn w:val="DefaultParagraphFont"/>
    <w:rsid w:val="005425B0"/>
    <w:rPr>
      <w:b/>
      <w:bCs w:val="0"/>
      <w:noProof w:val="0"/>
      <w:sz w:val="24"/>
      <w:lang w:val="en-US" w:eastAsia="en-US" w:bidi="ar-SA"/>
    </w:rPr>
  </w:style>
  <w:style w:type="numbering" w:customStyle="1" w:styleId="NoList111">
    <w:name w:val="No List111"/>
    <w:next w:val="NoList"/>
    <w:uiPriority w:val="99"/>
    <w:semiHidden/>
    <w:unhideWhenUsed/>
    <w:rsid w:val="005425B0"/>
  </w:style>
  <w:style w:type="character" w:customStyle="1" w:styleId="HangingIndentChar">
    <w:name w:val="Hanging Indent Char"/>
    <w:link w:val="HangingIndent"/>
    <w:rsid w:val="005425B0"/>
    <w:rPr>
      <w:sz w:val="22"/>
      <w:szCs w:val="24"/>
    </w:rPr>
  </w:style>
  <w:style w:type="table" w:customStyle="1" w:styleId="TableGrid10">
    <w:name w:val="Table Grid1"/>
    <w:basedOn w:val="TableNormal"/>
    <w:next w:val="TableGrid"/>
    <w:rsid w:val="005425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ulletCharChar">
    <w:name w:val="Bullet Char Char"/>
    <w:rsid w:val="005425B0"/>
    <w:rPr>
      <w:sz w:val="22"/>
      <w:szCs w:val="24"/>
    </w:rPr>
  </w:style>
  <w:style w:type="character" w:customStyle="1" w:styleId="BulletLastCharChar">
    <w:name w:val="Bullet Last Char Char"/>
    <w:basedOn w:val="DefaultParagraphFont"/>
    <w:rsid w:val="005425B0"/>
    <w:rPr>
      <w:sz w:val="22"/>
      <w:szCs w:val="24"/>
      <w:lang w:val="en-US" w:eastAsia="en-US" w:bidi="ar-SA"/>
    </w:rPr>
  </w:style>
  <w:style w:type="paragraph" w:customStyle="1" w:styleId="Callout1">
    <w:name w:val="Callout 1"/>
    <w:link w:val="Callout1Char"/>
    <w:autoRedefine/>
    <w:rsid w:val="005425B0"/>
    <w:pPr>
      <w:keepLines/>
      <w:pBdr>
        <w:top w:val="thinThickThinMediumGap" w:sz="18" w:space="10" w:color="1F497D"/>
        <w:left w:val="thinThickThinMediumGap" w:sz="18" w:space="4" w:color="1F497D"/>
        <w:bottom w:val="thinThickThinMediumGap" w:sz="18" w:space="10" w:color="1F497D"/>
        <w:right w:val="thinThickThinMediumGap" w:sz="18" w:space="4" w:color="1F497D"/>
      </w:pBdr>
      <w:shd w:val="clear" w:color="auto" w:fill="F2F2F2"/>
      <w:ind w:left="720" w:right="720"/>
      <w:jc w:val="center"/>
    </w:pPr>
    <w:rPr>
      <w:b/>
      <w:i/>
      <w:color w:val="000000"/>
      <w:sz w:val="22"/>
      <w:szCs w:val="24"/>
    </w:rPr>
  </w:style>
  <w:style w:type="character" w:customStyle="1" w:styleId="Callout1Char">
    <w:name w:val="Callout 1 Char"/>
    <w:link w:val="Callout1"/>
    <w:rsid w:val="005425B0"/>
    <w:rPr>
      <w:b/>
      <w:i/>
      <w:color w:val="000000"/>
      <w:sz w:val="22"/>
      <w:szCs w:val="24"/>
      <w:shd w:val="clear" w:color="auto" w:fill="F2F2F2"/>
    </w:rPr>
  </w:style>
  <w:style w:type="character" w:customStyle="1" w:styleId="25TableTextChar">
    <w:name w:val="25 Table Text Char"/>
    <w:basedOn w:val="DefaultParagraphFont"/>
    <w:link w:val="25TableText"/>
    <w:rsid w:val="005425B0"/>
    <w:rPr>
      <w:rFonts w:ascii="TheSans B4 SemiLight" w:hAnsi="TheSans B4 SemiLight" w:cs="Latha"/>
      <w:sz w:val="16"/>
      <w:lang w:bidi="ta-IN"/>
    </w:rPr>
  </w:style>
  <w:style w:type="character" w:customStyle="1" w:styleId="BulletkwnCharChar">
    <w:name w:val="Bullet kwn Char Char"/>
    <w:basedOn w:val="DefaultParagraphFont"/>
    <w:rsid w:val="005425B0"/>
    <w:rPr>
      <w:sz w:val="22"/>
      <w:szCs w:val="24"/>
      <w:lang w:val="en-US" w:eastAsia="en-US" w:bidi="ar-SA"/>
    </w:rPr>
  </w:style>
  <w:style w:type="paragraph" w:customStyle="1" w:styleId="Callout2">
    <w:name w:val="Callout 2"/>
    <w:next w:val="ParagraphText"/>
    <w:link w:val="Callout2Char"/>
    <w:autoRedefine/>
    <w:rsid w:val="005425B0"/>
    <w:pPr>
      <w:keepLines/>
      <w:pBdr>
        <w:top w:val="double" w:sz="4" w:space="7" w:color="808080"/>
        <w:left w:val="double" w:sz="4" w:space="4" w:color="808080"/>
        <w:bottom w:val="double" w:sz="4" w:space="7" w:color="808080"/>
        <w:right w:val="double" w:sz="4" w:space="3" w:color="808080"/>
      </w:pBdr>
      <w:shd w:val="clear" w:color="auto" w:fill="FF0000"/>
      <w:spacing w:before="240" w:after="240"/>
      <w:ind w:left="1440" w:right="1440"/>
      <w:jc w:val="center"/>
    </w:pPr>
    <w:rPr>
      <w:rFonts w:ascii="Arial" w:hAnsi="Arial" w:cs="Arial"/>
      <w:caps/>
      <w:color w:val="FFFFFF"/>
      <w:sz w:val="22"/>
      <w:szCs w:val="22"/>
    </w:rPr>
  </w:style>
  <w:style w:type="character" w:customStyle="1" w:styleId="Callout2Char">
    <w:name w:val="Callout 2 Char"/>
    <w:basedOn w:val="DefaultParagraphFont"/>
    <w:link w:val="Callout2"/>
    <w:rsid w:val="005425B0"/>
    <w:rPr>
      <w:rFonts w:ascii="Arial" w:hAnsi="Arial" w:cs="Arial"/>
      <w:caps/>
      <w:color w:val="FFFFFF"/>
      <w:sz w:val="22"/>
      <w:szCs w:val="22"/>
      <w:shd w:val="clear" w:color="auto" w:fill="FF0000"/>
    </w:rPr>
  </w:style>
  <w:style w:type="paragraph" w:customStyle="1" w:styleId="StyleBulletkwnBold">
    <w:name w:val="Style Bullet kwn + Bold"/>
    <w:basedOn w:val="Bulletkwn"/>
    <w:link w:val="StyleBulletkwnBoldChar"/>
    <w:autoRedefine/>
    <w:rsid w:val="005425B0"/>
    <w:pPr>
      <w:numPr>
        <w:numId w:val="0"/>
      </w:numPr>
      <w:tabs>
        <w:tab w:val="num" w:pos="648"/>
      </w:tabs>
      <w:ind w:left="648" w:hanging="288"/>
    </w:pPr>
    <w:rPr>
      <w:rFonts w:ascii="Times New Roman" w:hAnsi="Times New Roman"/>
      <w:b/>
      <w:bCs/>
      <w:sz w:val="22"/>
    </w:rPr>
  </w:style>
  <w:style w:type="paragraph" w:customStyle="1" w:styleId="StyleTableBulletVerdana10pt">
    <w:name w:val="Style Table Bullet + Verdana 10 pt"/>
    <w:basedOn w:val="TableBullet"/>
    <w:autoRedefine/>
    <w:rsid w:val="005425B0"/>
    <w:pPr>
      <w:numPr>
        <w:numId w:val="0"/>
      </w:numPr>
      <w:tabs>
        <w:tab w:val="num" w:pos="1440"/>
      </w:tabs>
      <w:spacing w:before="0" w:after="0"/>
      <w:ind w:left="1440" w:hanging="360"/>
    </w:pPr>
    <w:rPr>
      <w:rFonts w:ascii="Verdana" w:hAnsi="Verdana"/>
      <w:sz w:val="20"/>
      <w:szCs w:val="24"/>
    </w:rPr>
  </w:style>
  <w:style w:type="paragraph" w:customStyle="1" w:styleId="SPRText1012Verdana">
    <w:name w:val="SPR Text 10/12 Verdana"/>
    <w:rsid w:val="005425B0"/>
    <w:pPr>
      <w:spacing w:line="240" w:lineRule="exact"/>
    </w:pPr>
    <w:rPr>
      <w:rFonts w:ascii="Verdana" w:eastAsia="Times" w:hAnsi="Verdana"/>
      <w:noProof/>
    </w:rPr>
  </w:style>
  <w:style w:type="character" w:customStyle="1" w:styleId="ParagraphTextkwnChar">
    <w:name w:val="Paragraph Text kwn Char"/>
    <w:link w:val="ParagraphTextkwn"/>
    <w:locked/>
    <w:rsid w:val="005425B0"/>
    <w:rPr>
      <w:sz w:val="22"/>
      <w:szCs w:val="24"/>
    </w:rPr>
  </w:style>
  <w:style w:type="paragraph" w:customStyle="1" w:styleId="19Quotes">
    <w:name w:val="19 Quotes"/>
    <w:basedOn w:val="Normal"/>
    <w:next w:val="Normal"/>
    <w:link w:val="19QuotesChar"/>
    <w:rsid w:val="005425B0"/>
    <w:pPr>
      <w:keepNext/>
      <w:keepLines/>
      <w:pBdr>
        <w:top w:val="single" w:sz="4" w:space="5" w:color="F5BC1D"/>
        <w:left w:val="single" w:sz="4" w:space="1" w:color="F5BC1D"/>
        <w:bottom w:val="single" w:sz="4" w:space="5" w:color="F5BC1D"/>
        <w:right w:val="single" w:sz="4" w:space="1" w:color="F5BC1D"/>
      </w:pBdr>
      <w:shd w:val="clear" w:color="auto" w:fill="FCDB80"/>
      <w:spacing w:before="240" w:after="120" w:line="240" w:lineRule="exact"/>
      <w:ind w:left="1080" w:right="180"/>
      <w:jc w:val="center"/>
      <w:outlineLvl w:val="2"/>
    </w:pPr>
    <w:rPr>
      <w:rFonts w:ascii="TheSans B5 Plain" w:hAnsi="TheSans B5 Plain" w:cs="Arial"/>
      <w:snapToGrid w:val="0"/>
      <w:color w:val="0061B1"/>
      <w:sz w:val="24"/>
    </w:rPr>
  </w:style>
  <w:style w:type="paragraph" w:customStyle="1" w:styleId="22LittleSubBullets">
    <w:name w:val="22 Little Sub Bullets"/>
    <w:basedOn w:val="03Questions"/>
    <w:rsid w:val="005425B0"/>
    <w:pPr>
      <w:tabs>
        <w:tab w:val="clear" w:pos="1260"/>
        <w:tab w:val="num" w:pos="360"/>
        <w:tab w:val="num" w:pos="540"/>
      </w:tabs>
      <w:ind w:left="540" w:firstLine="0"/>
    </w:pPr>
    <w:rPr>
      <w:rFonts w:cs="Arial"/>
      <w:snapToGrid w:val="0"/>
      <w:color w:val="808080"/>
      <w:sz w:val="24"/>
    </w:rPr>
  </w:style>
  <w:style w:type="paragraph" w:customStyle="1" w:styleId="CM19">
    <w:name w:val="CM19"/>
    <w:basedOn w:val="Default"/>
    <w:next w:val="Default"/>
    <w:rsid w:val="005425B0"/>
    <w:pPr>
      <w:spacing w:line="300" w:lineRule="atLeast"/>
    </w:pPr>
    <w:rPr>
      <w:rFonts w:ascii="Arial Black" w:eastAsia="Times New Roman" w:hAnsi="Arial Black"/>
      <w:color w:val="auto"/>
    </w:rPr>
  </w:style>
  <w:style w:type="table" w:customStyle="1" w:styleId="MediumShading2-Accent21">
    <w:name w:val="Medium Shading 2 - Accent 21"/>
    <w:basedOn w:val="TableNormal"/>
    <w:next w:val="MediumShading2-Accent2"/>
    <w:uiPriority w:val="64"/>
    <w:rsid w:val="005425B0"/>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StyleHangingIndentLast12pt">
    <w:name w:val="Style Hanging Indent Last + 12 pt"/>
    <w:basedOn w:val="HangingIndentLast"/>
    <w:link w:val="StyleHangingIndentLast12ptChar"/>
    <w:autoRedefine/>
    <w:rsid w:val="005425B0"/>
    <w:pPr>
      <w:numPr>
        <w:numId w:val="0"/>
      </w:numPr>
      <w:ind w:left="1440"/>
    </w:pPr>
    <w:rPr>
      <w:rFonts w:ascii="Verdana" w:hAnsi="Verdana"/>
      <w:color w:val="1F497D"/>
      <w:sz w:val="24"/>
    </w:rPr>
  </w:style>
  <w:style w:type="character" w:customStyle="1" w:styleId="StyleHangingIndentLast12ptChar">
    <w:name w:val="Style Hanging Indent Last + 12 pt Char"/>
    <w:basedOn w:val="HangingIndentLastChar"/>
    <w:link w:val="StyleHangingIndentLast12pt"/>
    <w:rsid w:val="005425B0"/>
    <w:rPr>
      <w:rFonts w:ascii="Verdana" w:hAnsi="Verdana"/>
      <w:color w:val="1F497D"/>
      <w:sz w:val="24"/>
      <w:szCs w:val="24"/>
    </w:rPr>
  </w:style>
  <w:style w:type="paragraph" w:customStyle="1" w:styleId="06SubAnswers">
    <w:name w:val="06 Sub Answers"/>
    <w:basedOn w:val="Normal"/>
    <w:rsid w:val="005425B0"/>
    <w:pPr>
      <w:keepLines/>
      <w:snapToGrid w:val="0"/>
      <w:spacing w:before="240" w:line="280" w:lineRule="exact"/>
      <w:ind w:left="720"/>
      <w:outlineLvl w:val="3"/>
    </w:pPr>
    <w:rPr>
      <w:rFonts w:ascii="TheSans B5 Plain" w:hAnsi="TheSans B5 Plain" w:cs="Arial"/>
      <w:bCs/>
      <w:color w:val="000000"/>
      <w:sz w:val="24"/>
      <w:szCs w:val="24"/>
    </w:rPr>
  </w:style>
  <w:style w:type="paragraph" w:customStyle="1" w:styleId="18AlternateArrows">
    <w:name w:val="18 Alternate Arrows"/>
    <w:basedOn w:val="Normal"/>
    <w:rsid w:val="005425B0"/>
    <w:pPr>
      <w:keepLines/>
      <w:numPr>
        <w:numId w:val="80"/>
      </w:numPr>
      <w:tabs>
        <w:tab w:val="clear" w:pos="535"/>
        <w:tab w:val="num" w:pos="1080"/>
      </w:tabs>
      <w:snapToGrid w:val="0"/>
      <w:spacing w:before="240" w:line="280" w:lineRule="exact"/>
      <w:ind w:left="1080"/>
      <w:outlineLvl w:val="5"/>
    </w:pPr>
    <w:rPr>
      <w:rFonts w:ascii="TheSans B5 Plain" w:eastAsia="SimSun" w:hAnsi="TheSans B5 Plain"/>
      <w:sz w:val="24"/>
    </w:rPr>
  </w:style>
  <w:style w:type="character" w:customStyle="1" w:styleId="12PhoneBulletsChar2">
    <w:name w:val="12 Phone Bullets Char2"/>
    <w:basedOn w:val="DefaultParagraphFont"/>
    <w:link w:val="12PhoneBullets"/>
    <w:locked/>
    <w:rsid w:val="005425B0"/>
    <w:rPr>
      <w:rFonts w:ascii="TheSans B7 Bold" w:hAnsi="TheSans B7 Bold"/>
      <w:sz w:val="24"/>
    </w:rPr>
  </w:style>
  <w:style w:type="paragraph" w:customStyle="1" w:styleId="08SubsubAnswers">
    <w:name w:val="08 Subsub Answers"/>
    <w:basedOn w:val="Normal"/>
    <w:next w:val="Normal"/>
    <w:rsid w:val="005425B0"/>
    <w:pPr>
      <w:keepLines/>
      <w:snapToGrid w:val="0"/>
      <w:spacing w:before="240" w:line="280" w:lineRule="exact"/>
      <w:ind w:left="1440"/>
      <w:outlineLvl w:val="2"/>
    </w:pPr>
    <w:rPr>
      <w:rFonts w:ascii="TheSans B5 Plain" w:hAnsi="TheSans B5 Plain"/>
      <w:color w:val="000000"/>
      <w:sz w:val="24"/>
    </w:rPr>
  </w:style>
  <w:style w:type="paragraph" w:customStyle="1" w:styleId="23AnswerHeds">
    <w:name w:val="23 Answer Heds"/>
    <w:basedOn w:val="Normal"/>
    <w:uiPriority w:val="99"/>
    <w:rsid w:val="005425B0"/>
    <w:pPr>
      <w:keepNext/>
      <w:keepLines/>
      <w:pBdr>
        <w:bottom w:val="single" w:sz="4" w:space="3" w:color="68B780"/>
      </w:pBdr>
      <w:spacing w:before="240" w:line="280" w:lineRule="exact"/>
      <w:ind w:left="720"/>
      <w:outlineLvl w:val="3"/>
    </w:pPr>
    <w:rPr>
      <w:rFonts w:asciiTheme="minorHAnsi" w:eastAsiaTheme="minorHAnsi" w:hAnsiTheme="minorHAnsi" w:cstheme="minorBidi"/>
      <w:b/>
      <w:bCs/>
      <w:sz w:val="22"/>
      <w:szCs w:val="22"/>
    </w:rPr>
  </w:style>
  <w:style w:type="character" w:customStyle="1" w:styleId="12PhoneBulletsChar">
    <w:name w:val="12 Phone Bullets Char"/>
    <w:basedOn w:val="DefaultParagraphFont"/>
    <w:rsid w:val="005425B0"/>
    <w:rPr>
      <w:rFonts w:ascii="TheSans B5 Plain" w:hAnsi="TheSans B5 Plain" w:cs="TheSans B5 Plain" w:hint="default"/>
      <w:sz w:val="24"/>
      <w:lang w:val="en-US" w:eastAsia="en-US" w:bidi="ar-SA"/>
    </w:rPr>
  </w:style>
  <w:style w:type="paragraph" w:customStyle="1" w:styleId="31TableBullets">
    <w:name w:val="31 Table Bullets"/>
    <w:rsid w:val="005425B0"/>
    <w:pPr>
      <w:widowControl w:val="0"/>
      <w:numPr>
        <w:numId w:val="81"/>
      </w:numPr>
      <w:tabs>
        <w:tab w:val="num" w:pos="252"/>
      </w:tabs>
      <w:spacing w:before="40"/>
      <w:ind w:left="252" w:hanging="180"/>
    </w:pPr>
    <w:rPr>
      <w:rFonts w:ascii="TheSans B5 Plain" w:hAnsi="TheSans B5 Plain"/>
    </w:rPr>
  </w:style>
  <w:style w:type="paragraph" w:customStyle="1" w:styleId="26SubSection">
    <w:name w:val="26 Sub Section"/>
    <w:next w:val="Normal"/>
    <w:rsid w:val="005425B0"/>
    <w:pPr>
      <w:keepLines/>
      <w:numPr>
        <w:numId w:val="82"/>
      </w:numPr>
      <w:tabs>
        <w:tab w:val="clear" w:pos="336"/>
        <w:tab w:val="num" w:pos="1800"/>
      </w:tabs>
      <w:spacing w:before="240"/>
      <w:ind w:left="1800" w:hanging="360"/>
      <w:outlineLvl w:val="2"/>
    </w:pPr>
    <w:rPr>
      <w:rFonts w:ascii="TheSans B5 Plain" w:hAnsi="TheSans B5 Plain"/>
      <w:noProof/>
      <w:color w:val="000000"/>
      <w:sz w:val="24"/>
    </w:rPr>
  </w:style>
  <w:style w:type="paragraph" w:customStyle="1" w:styleId="32Callouts">
    <w:name w:val="32 Call outs"/>
    <w:basedOn w:val="Normal"/>
    <w:link w:val="32CalloutsChar"/>
    <w:rsid w:val="005425B0"/>
    <w:pPr>
      <w:pBdr>
        <w:top w:val="double" w:sz="6" w:space="3" w:color="20543C"/>
        <w:left w:val="double" w:sz="6" w:space="0" w:color="20543C"/>
        <w:bottom w:val="double" w:sz="6" w:space="4" w:color="20543C"/>
        <w:right w:val="double" w:sz="6" w:space="0" w:color="20543C"/>
      </w:pBdr>
      <w:shd w:val="clear" w:color="auto" w:fill="B3C4DA"/>
      <w:spacing w:before="240"/>
      <w:ind w:left="907" w:right="547"/>
      <w:jc w:val="center"/>
    </w:pPr>
    <w:rPr>
      <w:rFonts w:ascii="TheSans B6 SemiBold Italic" w:hAnsi="TheSans B6 SemiBold Italic" w:cs="TheSans B5 Plain"/>
      <w:bCs/>
      <w:color w:val="20543C"/>
      <w:sz w:val="24"/>
      <w:szCs w:val="22"/>
    </w:rPr>
  </w:style>
  <w:style w:type="paragraph" w:customStyle="1" w:styleId="29notes">
    <w:name w:val="29 notes"/>
    <w:basedOn w:val="Normal"/>
    <w:rsid w:val="005425B0"/>
    <w:pPr>
      <w:keepNext/>
      <w:keepLines/>
      <w:pBdr>
        <w:top w:val="threeDEmboss" w:sz="24" w:space="4" w:color="auto" w:shadow="1"/>
        <w:left w:val="threeDEmboss" w:sz="24" w:space="0" w:color="auto" w:shadow="1"/>
        <w:bottom w:val="threeDEngrave" w:sz="24" w:space="4" w:color="auto" w:shadow="1"/>
        <w:right w:val="threeDEngrave" w:sz="24" w:space="4" w:color="auto" w:shadow="1"/>
      </w:pBdr>
      <w:shd w:val="clear" w:color="auto" w:fill="FFFF00"/>
      <w:spacing w:after="200"/>
      <w:ind w:left="1620" w:right="540" w:firstLine="540"/>
      <w:jc w:val="center"/>
      <w:outlineLvl w:val="2"/>
    </w:pPr>
    <w:rPr>
      <w:rFonts w:ascii="Courier New" w:hAnsi="Courier New" w:cs="Garamond Book"/>
      <w:sz w:val="24"/>
    </w:rPr>
  </w:style>
  <w:style w:type="paragraph" w:customStyle="1" w:styleId="Paragraph2">
    <w:name w:val="Paragraph[2]"/>
    <w:basedOn w:val="Normal"/>
    <w:rsid w:val="005425B0"/>
    <w:pPr>
      <w:widowControl w:val="0"/>
      <w:numPr>
        <w:ilvl w:val="1"/>
        <w:numId w:val="83"/>
      </w:numPr>
      <w:tabs>
        <w:tab w:val="num" w:pos="1166"/>
      </w:tabs>
      <w:ind w:left="1350" w:hanging="544"/>
      <w:outlineLvl w:val="1"/>
    </w:pPr>
    <w:rPr>
      <w:snapToGrid w:val="0"/>
      <w:sz w:val="24"/>
    </w:rPr>
  </w:style>
  <w:style w:type="paragraph" w:customStyle="1" w:styleId="Paragraph3">
    <w:name w:val="Paragraph[3]"/>
    <w:basedOn w:val="Normal"/>
    <w:rsid w:val="005425B0"/>
    <w:pPr>
      <w:widowControl w:val="0"/>
      <w:numPr>
        <w:ilvl w:val="2"/>
        <w:numId w:val="83"/>
      </w:numPr>
      <w:tabs>
        <w:tab w:val="num" w:pos="1166"/>
      </w:tabs>
      <w:ind w:left="1296" w:hanging="432"/>
      <w:outlineLvl w:val="2"/>
    </w:pPr>
    <w:rPr>
      <w:snapToGrid w:val="0"/>
      <w:sz w:val="24"/>
    </w:rPr>
  </w:style>
  <w:style w:type="paragraph" w:customStyle="1" w:styleId="Paragraph5">
    <w:name w:val="Paragraph[5]"/>
    <w:basedOn w:val="Normal"/>
    <w:rsid w:val="005425B0"/>
    <w:pPr>
      <w:widowControl w:val="0"/>
      <w:numPr>
        <w:ilvl w:val="4"/>
        <w:numId w:val="83"/>
      </w:numPr>
      <w:tabs>
        <w:tab w:val="num" w:pos="1166"/>
      </w:tabs>
      <w:ind w:left="2160" w:hanging="2160"/>
      <w:outlineLvl w:val="4"/>
    </w:pPr>
    <w:rPr>
      <w:snapToGrid w:val="0"/>
      <w:sz w:val="24"/>
    </w:rPr>
  </w:style>
  <w:style w:type="paragraph" w:customStyle="1" w:styleId="CM25">
    <w:name w:val="CM25"/>
    <w:basedOn w:val="Normal"/>
    <w:next w:val="Normal"/>
    <w:rsid w:val="005425B0"/>
    <w:pPr>
      <w:widowControl w:val="0"/>
      <w:autoSpaceDE w:val="0"/>
      <w:autoSpaceDN w:val="0"/>
      <w:adjustRightInd w:val="0"/>
      <w:spacing w:line="300" w:lineRule="atLeast"/>
    </w:pPr>
    <w:rPr>
      <w:rFonts w:ascii="Arial Black" w:hAnsi="Arial Black"/>
      <w:sz w:val="24"/>
      <w:szCs w:val="24"/>
    </w:rPr>
  </w:style>
  <w:style w:type="paragraph" w:customStyle="1" w:styleId="CM58">
    <w:name w:val="CM58"/>
    <w:basedOn w:val="Normal"/>
    <w:next w:val="Normal"/>
    <w:rsid w:val="005425B0"/>
    <w:pPr>
      <w:widowControl w:val="0"/>
      <w:autoSpaceDE w:val="0"/>
      <w:autoSpaceDN w:val="0"/>
      <w:adjustRightInd w:val="0"/>
      <w:spacing w:after="295"/>
    </w:pPr>
    <w:rPr>
      <w:rFonts w:ascii="Arial Black" w:hAnsi="Arial Black"/>
      <w:sz w:val="24"/>
      <w:szCs w:val="24"/>
    </w:rPr>
  </w:style>
  <w:style w:type="paragraph" w:customStyle="1" w:styleId="21LittleAnswers">
    <w:name w:val="21 Little Answers"/>
    <w:basedOn w:val="10Graphic"/>
    <w:rsid w:val="005425B0"/>
    <w:pPr>
      <w:keepNext w:val="0"/>
      <w:spacing w:before="120" w:line="280" w:lineRule="exact"/>
      <w:ind w:left="1080" w:hanging="360"/>
      <w:jc w:val="left"/>
    </w:pPr>
    <w:rPr>
      <w:rFonts w:ascii="TheSans B5 Plain" w:eastAsia="Calibri" w:hAnsi="TheSans B5 Plain" w:cstheme="minorBidi"/>
      <w:sz w:val="24"/>
      <w:szCs w:val="26"/>
    </w:rPr>
  </w:style>
  <w:style w:type="paragraph" w:customStyle="1" w:styleId="00TOC">
    <w:name w:val="00 TOC"/>
    <w:rsid w:val="005425B0"/>
    <w:pPr>
      <w:tabs>
        <w:tab w:val="left" w:pos="360"/>
        <w:tab w:val="right" w:leader="dot" w:pos="8280"/>
      </w:tabs>
    </w:pPr>
    <w:rPr>
      <w:rFonts w:ascii="TheSans B7 Bold" w:hAnsi="TheSans B7 Bold"/>
      <w:noProof/>
      <w:color w:val="000000"/>
      <w:sz w:val="18"/>
    </w:rPr>
  </w:style>
  <w:style w:type="paragraph" w:customStyle="1" w:styleId="00TOC2">
    <w:name w:val="00 TOC 2"/>
    <w:basedOn w:val="00TOC"/>
    <w:rsid w:val="005425B0"/>
    <w:pPr>
      <w:tabs>
        <w:tab w:val="clear" w:pos="360"/>
        <w:tab w:val="left" w:pos="540"/>
      </w:tabs>
      <w:ind w:left="540" w:hanging="360"/>
    </w:pPr>
    <w:rPr>
      <w:rFonts w:ascii="TheSans B5 Plain" w:hAnsi="TheSans B5 Plain"/>
    </w:rPr>
  </w:style>
  <w:style w:type="paragraph" w:customStyle="1" w:styleId="00TOC3">
    <w:name w:val="00 TOC 3"/>
    <w:basedOn w:val="00TOC2"/>
    <w:rsid w:val="005425B0"/>
    <w:pPr>
      <w:tabs>
        <w:tab w:val="clear" w:pos="540"/>
        <w:tab w:val="left" w:pos="1080"/>
      </w:tabs>
      <w:ind w:left="720"/>
    </w:pPr>
  </w:style>
  <w:style w:type="paragraph" w:customStyle="1" w:styleId="00TOC4">
    <w:name w:val="00 TOC 4"/>
    <w:basedOn w:val="00TOC3"/>
    <w:rsid w:val="005425B0"/>
    <w:pPr>
      <w:tabs>
        <w:tab w:val="clear" w:pos="1080"/>
        <w:tab w:val="left" w:pos="1260"/>
      </w:tabs>
      <w:ind w:left="900"/>
    </w:pPr>
  </w:style>
  <w:style w:type="paragraph" w:customStyle="1" w:styleId="05SubQuestions">
    <w:name w:val="05 Sub Questions"/>
    <w:basedOn w:val="03Questions"/>
    <w:rsid w:val="005425B0"/>
    <w:pPr>
      <w:tabs>
        <w:tab w:val="clear" w:pos="1260"/>
      </w:tabs>
      <w:ind w:left="2160" w:hanging="900"/>
      <w:outlineLvl w:val="3"/>
    </w:pPr>
  </w:style>
  <w:style w:type="paragraph" w:customStyle="1" w:styleId="07SubsubQuestions">
    <w:name w:val="07 Subsub Questions"/>
    <w:basedOn w:val="05SubQuestions"/>
    <w:next w:val="Normal"/>
    <w:rsid w:val="005425B0"/>
    <w:pPr>
      <w:tabs>
        <w:tab w:val="left" w:pos="2520"/>
      </w:tabs>
      <w:ind w:left="2520" w:hanging="360"/>
    </w:pPr>
  </w:style>
  <w:style w:type="paragraph" w:customStyle="1" w:styleId="02BulletedQuestions">
    <w:name w:val="02 Bulleted Questions"/>
    <w:next w:val="Normal"/>
    <w:rsid w:val="005425B0"/>
    <w:pPr>
      <w:keepNext/>
      <w:keepLines/>
      <w:numPr>
        <w:ilvl w:val="1"/>
        <w:numId w:val="84"/>
      </w:numPr>
      <w:tabs>
        <w:tab w:val="clear" w:pos="1440"/>
        <w:tab w:val="num" w:pos="1620"/>
      </w:tabs>
      <w:spacing w:before="240" w:line="280" w:lineRule="exact"/>
      <w:ind w:left="1620"/>
    </w:pPr>
    <w:rPr>
      <w:rFonts w:ascii="TheSans B5 Plain Italic" w:hAnsi="TheSans B5 Plain Italic" w:cs="Arial"/>
      <w:bCs/>
      <w:snapToGrid w:val="0"/>
      <w:color w:val="626464"/>
      <w:sz w:val="22"/>
      <w:szCs w:val="24"/>
    </w:rPr>
  </w:style>
  <w:style w:type="paragraph" w:customStyle="1" w:styleId="09SubsubsubQuestions">
    <w:name w:val="09 Subsubsub Questions"/>
    <w:basedOn w:val="07SubsubQuestions"/>
    <w:rsid w:val="005425B0"/>
    <w:pPr>
      <w:tabs>
        <w:tab w:val="clear" w:pos="2520"/>
        <w:tab w:val="left" w:pos="3060"/>
      </w:tabs>
      <w:ind w:left="3060" w:hanging="540"/>
    </w:pPr>
  </w:style>
  <w:style w:type="paragraph" w:customStyle="1" w:styleId="10SubsubsubAnswers">
    <w:name w:val="10 Subsubsub Answers"/>
    <w:basedOn w:val="06SubAnswers"/>
    <w:rsid w:val="005425B0"/>
    <w:pPr>
      <w:snapToGrid/>
      <w:spacing w:before="120"/>
      <w:ind w:left="3060"/>
    </w:pPr>
    <w:rPr>
      <w:bCs w:val="0"/>
      <w:szCs w:val="32"/>
    </w:rPr>
  </w:style>
  <w:style w:type="paragraph" w:customStyle="1" w:styleId="11Folio">
    <w:name w:val="11 Folio"/>
    <w:basedOn w:val="Normal"/>
    <w:rsid w:val="005425B0"/>
    <w:pPr>
      <w:tabs>
        <w:tab w:val="center" w:pos="4320"/>
        <w:tab w:val="right" w:pos="8640"/>
      </w:tabs>
      <w:spacing w:before="40" w:line="200" w:lineRule="exact"/>
    </w:pPr>
    <w:rPr>
      <w:rFonts w:ascii="TheSans B5 Plain" w:hAnsi="TheSans B5 Plain"/>
      <w:szCs w:val="24"/>
    </w:rPr>
  </w:style>
  <w:style w:type="paragraph" w:customStyle="1" w:styleId="14UnderPhoneBullets">
    <w:name w:val="14 Under Phone Bullets"/>
    <w:rsid w:val="005425B0"/>
    <w:pPr>
      <w:numPr>
        <w:ilvl w:val="8"/>
        <w:numId w:val="88"/>
      </w:numPr>
      <w:tabs>
        <w:tab w:val="clear" w:pos="6480"/>
        <w:tab w:val="left" w:pos="1620"/>
      </w:tabs>
      <w:spacing w:before="120" w:line="280" w:lineRule="exact"/>
      <w:ind w:left="1620"/>
    </w:pPr>
    <w:rPr>
      <w:rFonts w:ascii="TheSans B5 Plain" w:eastAsia="Batang" w:hAnsi="TheSans B5 Plain"/>
      <w:bCs/>
      <w:snapToGrid w:val="0"/>
      <w:sz w:val="24"/>
      <w:szCs w:val="24"/>
      <w:lang w:eastAsia="ko-KR" w:bidi="ta-IN"/>
    </w:rPr>
  </w:style>
  <w:style w:type="paragraph" w:customStyle="1" w:styleId="15Addresses">
    <w:name w:val="15 Addresses"/>
    <w:basedOn w:val="Normal"/>
    <w:rsid w:val="005425B0"/>
    <w:pPr>
      <w:keepLines/>
      <w:tabs>
        <w:tab w:val="left" w:pos="3780"/>
      </w:tabs>
      <w:spacing w:after="120"/>
      <w:ind w:left="144"/>
    </w:pPr>
    <w:rPr>
      <w:rFonts w:ascii="Garamond" w:hAnsi="Garamond"/>
      <w:b/>
      <w:i/>
      <w:szCs w:val="24"/>
    </w:rPr>
  </w:style>
  <w:style w:type="paragraph" w:customStyle="1" w:styleId="17Citation">
    <w:name w:val="17 Citation"/>
    <w:basedOn w:val="Normal"/>
    <w:rsid w:val="005425B0"/>
    <w:pPr>
      <w:keepNext/>
      <w:keepLines/>
      <w:spacing w:before="40"/>
      <w:ind w:left="1627" w:right="720"/>
      <w:outlineLvl w:val="2"/>
    </w:pPr>
    <w:rPr>
      <w:rFonts w:ascii="TheSans B5 Plain" w:hAnsi="TheSans B5 Plain"/>
      <w:sz w:val="16"/>
      <w:szCs w:val="24"/>
    </w:rPr>
  </w:style>
  <w:style w:type="paragraph" w:customStyle="1" w:styleId="09Addresses">
    <w:name w:val="09 Addresses"/>
    <w:basedOn w:val="Normal"/>
    <w:rsid w:val="005425B0"/>
    <w:pPr>
      <w:keepLines/>
      <w:tabs>
        <w:tab w:val="left" w:pos="3780"/>
      </w:tabs>
      <w:spacing w:after="120"/>
      <w:ind w:left="144"/>
    </w:pPr>
    <w:rPr>
      <w:rFonts w:ascii="Garamond" w:hAnsi="Garamond"/>
      <w:b/>
      <w:i/>
      <w:szCs w:val="24"/>
    </w:rPr>
  </w:style>
  <w:style w:type="paragraph" w:customStyle="1" w:styleId="18List">
    <w:name w:val="18 List"/>
    <w:basedOn w:val="18OutlineLetters"/>
    <w:rsid w:val="005425B0"/>
    <w:pPr>
      <w:ind w:left="720"/>
    </w:pPr>
    <w:rPr>
      <w:b/>
      <w:i/>
      <w:color w:val="000000"/>
    </w:rPr>
  </w:style>
  <w:style w:type="paragraph" w:customStyle="1" w:styleId="20LittleRomanNumerals">
    <w:name w:val="20 Little Roman Numerals"/>
    <w:basedOn w:val="18OutlineLetters"/>
    <w:rsid w:val="005425B0"/>
    <w:pPr>
      <w:ind w:left="864"/>
    </w:pPr>
  </w:style>
  <w:style w:type="paragraph" w:customStyle="1" w:styleId="24OutlineLetterQuestions">
    <w:name w:val="24 Outline Letter Questions"/>
    <w:basedOn w:val="18OutlineLetters"/>
    <w:rsid w:val="005425B0"/>
    <w:pPr>
      <w:spacing w:line="240" w:lineRule="auto"/>
    </w:pPr>
    <w:rPr>
      <w:b/>
      <w:i/>
      <w:color w:val="000000"/>
    </w:rPr>
  </w:style>
  <w:style w:type="paragraph" w:customStyle="1" w:styleId="29Notes0">
    <w:name w:val="29 Notes"/>
    <w:basedOn w:val="Normal"/>
    <w:rsid w:val="005425B0"/>
    <w:pPr>
      <w:keepNext/>
      <w:keepLines/>
      <w:pBdr>
        <w:top w:val="threeDEmboss" w:sz="24" w:space="4" w:color="auto" w:shadow="1"/>
        <w:left w:val="threeDEmboss" w:sz="24" w:space="0" w:color="auto" w:shadow="1"/>
        <w:bottom w:val="threeDEngrave" w:sz="24" w:space="4" w:color="auto" w:shadow="1"/>
        <w:right w:val="threeDEngrave" w:sz="24" w:space="4" w:color="auto" w:shadow="1"/>
      </w:pBdr>
      <w:shd w:val="clear" w:color="auto" w:fill="FFFF00"/>
      <w:spacing w:after="200"/>
      <w:ind w:left="1620" w:right="540" w:firstLine="540"/>
      <w:jc w:val="center"/>
      <w:outlineLvl w:val="2"/>
    </w:pPr>
    <w:rPr>
      <w:rFonts w:ascii="Courier" w:hAnsi="Courier" w:cs="Garamond Book"/>
      <w:sz w:val="24"/>
      <w:szCs w:val="24"/>
    </w:rPr>
  </w:style>
  <w:style w:type="paragraph" w:customStyle="1" w:styleId="30Boxes">
    <w:name w:val="30 Boxes"/>
    <w:basedOn w:val="03Questions"/>
    <w:rsid w:val="005425B0"/>
    <w:pPr>
      <w:tabs>
        <w:tab w:val="left" w:pos="540"/>
      </w:tabs>
      <w:spacing w:after="240" w:line="220" w:lineRule="exact"/>
      <w:ind w:hanging="540"/>
    </w:pPr>
    <w:rPr>
      <w:rFonts w:cs="Arial"/>
      <w:color w:val="4F5150"/>
      <w:sz w:val="20"/>
      <w:szCs w:val="22"/>
    </w:rPr>
  </w:style>
  <w:style w:type="paragraph" w:customStyle="1" w:styleId="16Captionunderquotes">
    <w:name w:val="16 Caption under quotes"/>
    <w:basedOn w:val="19Quotes"/>
    <w:rsid w:val="005425B0"/>
    <w:pPr>
      <w:keepNext w:val="0"/>
      <w:pBdr>
        <w:top w:val="single" w:sz="4" w:space="4" w:color="005FC5"/>
        <w:left w:val="single" w:sz="4" w:space="10" w:color="005FC5"/>
        <w:bottom w:val="single" w:sz="4" w:space="4" w:color="005FC5"/>
        <w:right w:val="single" w:sz="4" w:space="9" w:color="005FC5"/>
      </w:pBdr>
      <w:shd w:val="clear" w:color="auto" w:fill="A4D8EA"/>
      <w:spacing w:before="0" w:after="360"/>
      <w:ind w:left="720"/>
    </w:pPr>
    <w:rPr>
      <w:snapToGrid/>
      <w:color w:val="005FC5"/>
      <w:szCs w:val="24"/>
    </w:rPr>
  </w:style>
  <w:style w:type="paragraph" w:customStyle="1" w:styleId="CM10">
    <w:name w:val="CM10"/>
    <w:basedOn w:val="Default"/>
    <w:next w:val="Default"/>
    <w:rsid w:val="005425B0"/>
    <w:pPr>
      <w:spacing w:line="300" w:lineRule="atLeast"/>
    </w:pPr>
    <w:rPr>
      <w:rFonts w:ascii="Arial Black" w:eastAsia="Times New Roman" w:hAnsi="Arial Black"/>
      <w:color w:val="auto"/>
    </w:rPr>
  </w:style>
  <w:style w:type="paragraph" w:customStyle="1" w:styleId="CM11">
    <w:name w:val="CM11"/>
    <w:basedOn w:val="Default"/>
    <w:next w:val="Default"/>
    <w:rsid w:val="005425B0"/>
    <w:pPr>
      <w:spacing w:line="300" w:lineRule="atLeast"/>
    </w:pPr>
    <w:rPr>
      <w:rFonts w:ascii="Arial Black" w:eastAsia="Times New Roman" w:hAnsi="Arial Black"/>
      <w:color w:val="auto"/>
    </w:rPr>
  </w:style>
  <w:style w:type="paragraph" w:customStyle="1" w:styleId="CM12">
    <w:name w:val="CM12"/>
    <w:basedOn w:val="Default"/>
    <w:next w:val="Default"/>
    <w:rsid w:val="005425B0"/>
    <w:pPr>
      <w:spacing w:line="300" w:lineRule="atLeast"/>
    </w:pPr>
    <w:rPr>
      <w:rFonts w:ascii="Arial Black" w:eastAsia="Times New Roman" w:hAnsi="Arial Black"/>
      <w:color w:val="auto"/>
    </w:rPr>
  </w:style>
  <w:style w:type="paragraph" w:customStyle="1" w:styleId="CM13">
    <w:name w:val="CM13"/>
    <w:basedOn w:val="Default"/>
    <w:next w:val="Default"/>
    <w:rsid w:val="005425B0"/>
    <w:pPr>
      <w:spacing w:line="300" w:lineRule="atLeast"/>
    </w:pPr>
    <w:rPr>
      <w:rFonts w:ascii="Arial Black" w:eastAsia="Times New Roman" w:hAnsi="Arial Black"/>
      <w:color w:val="auto"/>
    </w:rPr>
  </w:style>
  <w:style w:type="paragraph" w:customStyle="1" w:styleId="CM14">
    <w:name w:val="CM14"/>
    <w:basedOn w:val="Default"/>
    <w:next w:val="Default"/>
    <w:rsid w:val="005425B0"/>
    <w:pPr>
      <w:spacing w:line="300" w:lineRule="atLeast"/>
    </w:pPr>
    <w:rPr>
      <w:rFonts w:ascii="Arial Black" w:eastAsia="Times New Roman" w:hAnsi="Arial Black"/>
      <w:color w:val="auto"/>
    </w:rPr>
  </w:style>
  <w:style w:type="paragraph" w:customStyle="1" w:styleId="CM16">
    <w:name w:val="CM16"/>
    <w:basedOn w:val="Default"/>
    <w:next w:val="Default"/>
    <w:rsid w:val="005425B0"/>
    <w:pPr>
      <w:spacing w:line="278" w:lineRule="atLeast"/>
    </w:pPr>
    <w:rPr>
      <w:rFonts w:eastAsia="Times New Roman"/>
      <w:color w:val="auto"/>
    </w:rPr>
  </w:style>
  <w:style w:type="paragraph" w:customStyle="1" w:styleId="CM17">
    <w:name w:val="CM17"/>
    <w:basedOn w:val="Default"/>
    <w:next w:val="Default"/>
    <w:rsid w:val="005425B0"/>
    <w:pPr>
      <w:spacing w:line="300" w:lineRule="atLeast"/>
    </w:pPr>
    <w:rPr>
      <w:rFonts w:ascii="Arial Black" w:eastAsia="Times New Roman" w:hAnsi="Arial Black"/>
      <w:color w:val="auto"/>
    </w:rPr>
  </w:style>
  <w:style w:type="paragraph" w:customStyle="1" w:styleId="CM18">
    <w:name w:val="CM18"/>
    <w:basedOn w:val="Default"/>
    <w:next w:val="Default"/>
    <w:rsid w:val="005425B0"/>
    <w:pPr>
      <w:spacing w:line="451" w:lineRule="atLeast"/>
    </w:pPr>
    <w:rPr>
      <w:rFonts w:ascii="Arial Black" w:eastAsia="Times New Roman" w:hAnsi="Arial Black"/>
      <w:color w:val="auto"/>
    </w:rPr>
  </w:style>
  <w:style w:type="paragraph" w:customStyle="1" w:styleId="CM2">
    <w:name w:val="CM2"/>
    <w:basedOn w:val="Default"/>
    <w:next w:val="Default"/>
    <w:rsid w:val="005425B0"/>
    <w:pPr>
      <w:spacing w:line="300" w:lineRule="atLeast"/>
    </w:pPr>
    <w:rPr>
      <w:rFonts w:ascii="Arial Black" w:eastAsia="Times New Roman" w:hAnsi="Arial Black"/>
      <w:color w:val="auto"/>
    </w:rPr>
  </w:style>
  <w:style w:type="paragraph" w:customStyle="1" w:styleId="CM20">
    <w:name w:val="CM20"/>
    <w:basedOn w:val="Default"/>
    <w:next w:val="Default"/>
    <w:rsid w:val="005425B0"/>
    <w:pPr>
      <w:spacing w:line="300" w:lineRule="atLeast"/>
    </w:pPr>
    <w:rPr>
      <w:rFonts w:ascii="Arial Black" w:eastAsia="Times New Roman" w:hAnsi="Arial Black"/>
      <w:color w:val="auto"/>
    </w:rPr>
  </w:style>
  <w:style w:type="paragraph" w:customStyle="1" w:styleId="CM21">
    <w:name w:val="CM21"/>
    <w:basedOn w:val="Default"/>
    <w:next w:val="Default"/>
    <w:rsid w:val="005425B0"/>
    <w:pPr>
      <w:spacing w:line="300" w:lineRule="atLeast"/>
    </w:pPr>
    <w:rPr>
      <w:rFonts w:ascii="Arial Black" w:eastAsia="Times New Roman" w:hAnsi="Arial Black"/>
      <w:color w:val="auto"/>
    </w:rPr>
  </w:style>
  <w:style w:type="paragraph" w:customStyle="1" w:styleId="CM22">
    <w:name w:val="CM22"/>
    <w:basedOn w:val="Default"/>
    <w:next w:val="Default"/>
    <w:rsid w:val="005425B0"/>
    <w:pPr>
      <w:spacing w:line="300" w:lineRule="atLeast"/>
    </w:pPr>
    <w:rPr>
      <w:rFonts w:ascii="Arial Black" w:eastAsia="Times New Roman" w:hAnsi="Arial Black"/>
      <w:color w:val="auto"/>
    </w:rPr>
  </w:style>
  <w:style w:type="paragraph" w:customStyle="1" w:styleId="CM23">
    <w:name w:val="CM23"/>
    <w:basedOn w:val="Default"/>
    <w:next w:val="Default"/>
    <w:rsid w:val="005425B0"/>
    <w:pPr>
      <w:spacing w:line="276" w:lineRule="atLeast"/>
    </w:pPr>
    <w:rPr>
      <w:rFonts w:eastAsia="Times New Roman"/>
      <w:color w:val="auto"/>
    </w:rPr>
  </w:style>
  <w:style w:type="paragraph" w:customStyle="1" w:styleId="CM24">
    <w:name w:val="CM24"/>
    <w:basedOn w:val="Default"/>
    <w:next w:val="Default"/>
    <w:rsid w:val="005425B0"/>
    <w:pPr>
      <w:spacing w:line="300" w:lineRule="atLeast"/>
    </w:pPr>
    <w:rPr>
      <w:rFonts w:ascii="Arial Black" w:eastAsia="Times New Roman" w:hAnsi="Arial Black"/>
      <w:color w:val="auto"/>
    </w:rPr>
  </w:style>
  <w:style w:type="paragraph" w:customStyle="1" w:styleId="CM26">
    <w:name w:val="CM26"/>
    <w:basedOn w:val="Default"/>
    <w:next w:val="Default"/>
    <w:rsid w:val="005425B0"/>
    <w:pPr>
      <w:spacing w:line="300" w:lineRule="atLeast"/>
    </w:pPr>
    <w:rPr>
      <w:rFonts w:ascii="Arial Black" w:eastAsia="Times New Roman" w:hAnsi="Arial Black"/>
      <w:color w:val="auto"/>
    </w:rPr>
  </w:style>
  <w:style w:type="paragraph" w:customStyle="1" w:styleId="CM27">
    <w:name w:val="CM27"/>
    <w:basedOn w:val="Default"/>
    <w:next w:val="Default"/>
    <w:rsid w:val="005425B0"/>
    <w:pPr>
      <w:spacing w:line="300" w:lineRule="atLeast"/>
    </w:pPr>
    <w:rPr>
      <w:rFonts w:ascii="Arial Black" w:eastAsia="Times New Roman" w:hAnsi="Arial Black"/>
      <w:color w:val="auto"/>
    </w:rPr>
  </w:style>
  <w:style w:type="paragraph" w:customStyle="1" w:styleId="CM28">
    <w:name w:val="CM28"/>
    <w:basedOn w:val="Default"/>
    <w:next w:val="Default"/>
    <w:rsid w:val="005425B0"/>
    <w:pPr>
      <w:spacing w:line="300" w:lineRule="atLeast"/>
    </w:pPr>
    <w:rPr>
      <w:rFonts w:ascii="Arial Black" w:eastAsia="Times New Roman" w:hAnsi="Arial Black"/>
      <w:color w:val="auto"/>
    </w:rPr>
  </w:style>
  <w:style w:type="paragraph" w:customStyle="1" w:styleId="CM29">
    <w:name w:val="CM29"/>
    <w:basedOn w:val="Default"/>
    <w:next w:val="Default"/>
    <w:rsid w:val="005425B0"/>
    <w:pPr>
      <w:spacing w:line="300" w:lineRule="atLeast"/>
    </w:pPr>
    <w:rPr>
      <w:rFonts w:ascii="Arial Black" w:eastAsia="Times New Roman" w:hAnsi="Arial Black"/>
      <w:color w:val="auto"/>
    </w:rPr>
  </w:style>
  <w:style w:type="paragraph" w:customStyle="1" w:styleId="CM30">
    <w:name w:val="CM30"/>
    <w:basedOn w:val="Default"/>
    <w:next w:val="Default"/>
    <w:rsid w:val="005425B0"/>
    <w:pPr>
      <w:spacing w:line="300" w:lineRule="atLeast"/>
    </w:pPr>
    <w:rPr>
      <w:rFonts w:ascii="Arial Black" w:eastAsia="Times New Roman" w:hAnsi="Arial Black"/>
      <w:color w:val="auto"/>
    </w:rPr>
  </w:style>
  <w:style w:type="paragraph" w:customStyle="1" w:styleId="CM31">
    <w:name w:val="CM31"/>
    <w:basedOn w:val="Default"/>
    <w:next w:val="Default"/>
    <w:rsid w:val="005425B0"/>
    <w:rPr>
      <w:rFonts w:ascii="Arial Black" w:eastAsia="Times New Roman" w:hAnsi="Arial Black"/>
      <w:color w:val="auto"/>
    </w:rPr>
  </w:style>
  <w:style w:type="paragraph" w:customStyle="1" w:styleId="CM32">
    <w:name w:val="CM32"/>
    <w:basedOn w:val="Default"/>
    <w:next w:val="Default"/>
    <w:rsid w:val="005425B0"/>
    <w:pPr>
      <w:spacing w:line="231" w:lineRule="atLeast"/>
    </w:pPr>
    <w:rPr>
      <w:rFonts w:ascii="Arial" w:eastAsia="Times New Roman" w:hAnsi="Arial"/>
      <w:color w:val="auto"/>
    </w:rPr>
  </w:style>
  <w:style w:type="paragraph" w:customStyle="1" w:styleId="CM33">
    <w:name w:val="CM33"/>
    <w:basedOn w:val="Default"/>
    <w:next w:val="Default"/>
    <w:rsid w:val="005425B0"/>
    <w:pPr>
      <w:spacing w:line="276" w:lineRule="atLeast"/>
    </w:pPr>
    <w:rPr>
      <w:rFonts w:eastAsia="Times New Roman"/>
      <w:color w:val="auto"/>
    </w:rPr>
  </w:style>
  <w:style w:type="paragraph" w:customStyle="1" w:styleId="CM34">
    <w:name w:val="CM34"/>
    <w:basedOn w:val="Default"/>
    <w:next w:val="Default"/>
    <w:rsid w:val="005425B0"/>
    <w:rPr>
      <w:rFonts w:ascii="Arial" w:eastAsia="Times New Roman" w:hAnsi="Arial"/>
      <w:color w:val="auto"/>
    </w:rPr>
  </w:style>
  <w:style w:type="paragraph" w:customStyle="1" w:styleId="CM35">
    <w:name w:val="CM35"/>
    <w:basedOn w:val="Default"/>
    <w:next w:val="Default"/>
    <w:rsid w:val="005425B0"/>
    <w:pPr>
      <w:spacing w:line="300" w:lineRule="atLeast"/>
    </w:pPr>
    <w:rPr>
      <w:rFonts w:ascii="Arial Black" w:eastAsia="Times New Roman" w:hAnsi="Arial Black"/>
      <w:color w:val="auto"/>
    </w:rPr>
  </w:style>
  <w:style w:type="paragraph" w:customStyle="1" w:styleId="CM36">
    <w:name w:val="CM36"/>
    <w:basedOn w:val="Default"/>
    <w:next w:val="Default"/>
    <w:rsid w:val="005425B0"/>
    <w:pPr>
      <w:spacing w:line="276" w:lineRule="atLeast"/>
    </w:pPr>
    <w:rPr>
      <w:rFonts w:eastAsia="Times New Roman"/>
      <w:color w:val="auto"/>
    </w:rPr>
  </w:style>
  <w:style w:type="paragraph" w:customStyle="1" w:styleId="CM37">
    <w:name w:val="CM37"/>
    <w:basedOn w:val="Default"/>
    <w:next w:val="Default"/>
    <w:rsid w:val="005425B0"/>
    <w:pPr>
      <w:spacing w:line="276" w:lineRule="atLeast"/>
    </w:pPr>
    <w:rPr>
      <w:rFonts w:eastAsia="Times New Roman"/>
      <w:color w:val="auto"/>
    </w:rPr>
  </w:style>
  <w:style w:type="paragraph" w:customStyle="1" w:styleId="CM38">
    <w:name w:val="CM38"/>
    <w:basedOn w:val="Default"/>
    <w:next w:val="Default"/>
    <w:rsid w:val="005425B0"/>
    <w:rPr>
      <w:rFonts w:ascii="Arial" w:eastAsia="Times New Roman" w:hAnsi="Arial"/>
      <w:color w:val="auto"/>
    </w:rPr>
  </w:style>
  <w:style w:type="paragraph" w:customStyle="1" w:styleId="CM39">
    <w:name w:val="CM39"/>
    <w:basedOn w:val="Default"/>
    <w:next w:val="Default"/>
    <w:rsid w:val="005425B0"/>
    <w:rPr>
      <w:rFonts w:ascii="Arial" w:eastAsia="Times New Roman" w:hAnsi="Arial"/>
      <w:color w:val="auto"/>
    </w:rPr>
  </w:style>
  <w:style w:type="paragraph" w:customStyle="1" w:styleId="CM4">
    <w:name w:val="CM4"/>
    <w:basedOn w:val="Default"/>
    <w:next w:val="Default"/>
    <w:rsid w:val="005425B0"/>
    <w:rPr>
      <w:rFonts w:ascii="Arial" w:eastAsia="Times New Roman" w:hAnsi="Arial"/>
      <w:color w:val="auto"/>
    </w:rPr>
  </w:style>
  <w:style w:type="paragraph" w:customStyle="1" w:styleId="CM40">
    <w:name w:val="CM40"/>
    <w:basedOn w:val="Default"/>
    <w:next w:val="Default"/>
    <w:rsid w:val="005425B0"/>
    <w:pPr>
      <w:spacing w:line="300" w:lineRule="atLeast"/>
    </w:pPr>
    <w:rPr>
      <w:rFonts w:ascii="Arial Black" w:eastAsia="Times New Roman" w:hAnsi="Arial Black"/>
      <w:color w:val="auto"/>
    </w:rPr>
  </w:style>
  <w:style w:type="paragraph" w:customStyle="1" w:styleId="CM41">
    <w:name w:val="CM41"/>
    <w:basedOn w:val="Default"/>
    <w:next w:val="Default"/>
    <w:rsid w:val="005425B0"/>
    <w:pPr>
      <w:spacing w:line="231" w:lineRule="atLeast"/>
    </w:pPr>
    <w:rPr>
      <w:rFonts w:ascii="Arial" w:eastAsia="Times New Roman" w:hAnsi="Arial"/>
      <w:color w:val="auto"/>
    </w:rPr>
  </w:style>
  <w:style w:type="paragraph" w:customStyle="1" w:styleId="CM42">
    <w:name w:val="CM42"/>
    <w:basedOn w:val="Default"/>
    <w:next w:val="Default"/>
    <w:rsid w:val="005425B0"/>
    <w:pPr>
      <w:spacing w:line="278" w:lineRule="atLeast"/>
    </w:pPr>
    <w:rPr>
      <w:rFonts w:eastAsia="Times New Roman"/>
      <w:color w:val="auto"/>
    </w:rPr>
  </w:style>
  <w:style w:type="paragraph" w:customStyle="1" w:styleId="CM43">
    <w:name w:val="CM43"/>
    <w:basedOn w:val="Default"/>
    <w:next w:val="Default"/>
    <w:rsid w:val="005425B0"/>
    <w:pPr>
      <w:spacing w:line="276" w:lineRule="atLeast"/>
    </w:pPr>
    <w:rPr>
      <w:rFonts w:eastAsia="Times New Roman"/>
      <w:color w:val="auto"/>
    </w:rPr>
  </w:style>
  <w:style w:type="paragraph" w:customStyle="1" w:styleId="CM44">
    <w:name w:val="CM44"/>
    <w:basedOn w:val="Default"/>
    <w:next w:val="Default"/>
    <w:rsid w:val="005425B0"/>
    <w:pPr>
      <w:spacing w:line="451" w:lineRule="atLeast"/>
    </w:pPr>
    <w:rPr>
      <w:rFonts w:ascii="Arial Black" w:eastAsia="Times New Roman" w:hAnsi="Arial Black"/>
      <w:color w:val="auto"/>
    </w:rPr>
  </w:style>
  <w:style w:type="paragraph" w:customStyle="1" w:styleId="CM45">
    <w:name w:val="CM45"/>
    <w:basedOn w:val="Default"/>
    <w:next w:val="Default"/>
    <w:rsid w:val="005425B0"/>
    <w:pPr>
      <w:spacing w:line="600" w:lineRule="atLeast"/>
    </w:pPr>
    <w:rPr>
      <w:rFonts w:ascii="Arial Black" w:eastAsia="Times New Roman" w:hAnsi="Arial Black"/>
      <w:color w:val="auto"/>
    </w:rPr>
  </w:style>
  <w:style w:type="paragraph" w:customStyle="1" w:styleId="CM46">
    <w:name w:val="CM46"/>
    <w:basedOn w:val="Default"/>
    <w:next w:val="Default"/>
    <w:rsid w:val="005425B0"/>
    <w:pPr>
      <w:spacing w:line="451" w:lineRule="atLeast"/>
    </w:pPr>
    <w:rPr>
      <w:rFonts w:ascii="Arial Black" w:eastAsia="Times New Roman" w:hAnsi="Arial Black"/>
      <w:color w:val="auto"/>
    </w:rPr>
  </w:style>
  <w:style w:type="paragraph" w:customStyle="1" w:styleId="CM47">
    <w:name w:val="CM47"/>
    <w:basedOn w:val="Default"/>
    <w:next w:val="Default"/>
    <w:rsid w:val="005425B0"/>
    <w:pPr>
      <w:spacing w:line="451" w:lineRule="atLeast"/>
    </w:pPr>
    <w:rPr>
      <w:rFonts w:ascii="Arial Black" w:eastAsia="Times New Roman" w:hAnsi="Arial Black"/>
      <w:color w:val="auto"/>
    </w:rPr>
  </w:style>
  <w:style w:type="paragraph" w:customStyle="1" w:styleId="CM48">
    <w:name w:val="CM48"/>
    <w:basedOn w:val="Default"/>
    <w:next w:val="Default"/>
    <w:rsid w:val="005425B0"/>
    <w:pPr>
      <w:spacing w:line="451" w:lineRule="atLeast"/>
    </w:pPr>
    <w:rPr>
      <w:rFonts w:ascii="Arial Black" w:eastAsia="Times New Roman" w:hAnsi="Arial Black"/>
      <w:color w:val="auto"/>
    </w:rPr>
  </w:style>
  <w:style w:type="paragraph" w:customStyle="1" w:styleId="CM49">
    <w:name w:val="CM49"/>
    <w:basedOn w:val="Default"/>
    <w:next w:val="Default"/>
    <w:rsid w:val="005425B0"/>
    <w:pPr>
      <w:spacing w:after="818"/>
    </w:pPr>
    <w:rPr>
      <w:rFonts w:eastAsia="Times New Roman"/>
      <w:color w:val="auto"/>
    </w:rPr>
  </w:style>
  <w:style w:type="paragraph" w:customStyle="1" w:styleId="CM5">
    <w:name w:val="CM5"/>
    <w:basedOn w:val="Default"/>
    <w:next w:val="Default"/>
    <w:rsid w:val="005425B0"/>
    <w:pPr>
      <w:spacing w:line="276" w:lineRule="atLeast"/>
    </w:pPr>
    <w:rPr>
      <w:rFonts w:eastAsia="Times New Roman"/>
      <w:color w:val="auto"/>
    </w:rPr>
  </w:style>
  <w:style w:type="paragraph" w:customStyle="1" w:styleId="CM50">
    <w:name w:val="CM50"/>
    <w:basedOn w:val="Default"/>
    <w:next w:val="Default"/>
    <w:rsid w:val="005425B0"/>
    <w:pPr>
      <w:spacing w:line="451" w:lineRule="atLeast"/>
    </w:pPr>
    <w:rPr>
      <w:rFonts w:ascii="Arial Black" w:eastAsia="Times New Roman" w:hAnsi="Arial Black"/>
      <w:color w:val="auto"/>
    </w:rPr>
  </w:style>
  <w:style w:type="paragraph" w:customStyle="1" w:styleId="CM51">
    <w:name w:val="CM51"/>
    <w:basedOn w:val="Default"/>
    <w:next w:val="Default"/>
    <w:rsid w:val="005425B0"/>
    <w:pPr>
      <w:spacing w:line="300" w:lineRule="atLeast"/>
    </w:pPr>
    <w:rPr>
      <w:rFonts w:ascii="Arial Black" w:eastAsia="Times New Roman" w:hAnsi="Arial Black"/>
      <w:color w:val="auto"/>
    </w:rPr>
  </w:style>
  <w:style w:type="paragraph" w:customStyle="1" w:styleId="CM52">
    <w:name w:val="CM52"/>
    <w:basedOn w:val="Default"/>
    <w:next w:val="Default"/>
    <w:rsid w:val="005425B0"/>
    <w:pPr>
      <w:spacing w:line="300" w:lineRule="atLeast"/>
    </w:pPr>
    <w:rPr>
      <w:rFonts w:ascii="Arial Black" w:eastAsia="Times New Roman" w:hAnsi="Arial Black"/>
      <w:color w:val="auto"/>
    </w:rPr>
  </w:style>
  <w:style w:type="paragraph" w:customStyle="1" w:styleId="CM53">
    <w:name w:val="CM53"/>
    <w:basedOn w:val="Default"/>
    <w:next w:val="Default"/>
    <w:rsid w:val="005425B0"/>
    <w:pPr>
      <w:spacing w:after="305"/>
    </w:pPr>
    <w:rPr>
      <w:rFonts w:ascii="Arial Black" w:eastAsia="Times New Roman" w:hAnsi="Arial Black"/>
      <w:color w:val="auto"/>
    </w:rPr>
  </w:style>
  <w:style w:type="paragraph" w:customStyle="1" w:styleId="CM54">
    <w:name w:val="CM54"/>
    <w:basedOn w:val="Default"/>
    <w:next w:val="Default"/>
    <w:rsid w:val="005425B0"/>
    <w:pPr>
      <w:spacing w:after="1148"/>
    </w:pPr>
    <w:rPr>
      <w:rFonts w:ascii="Arial Black" w:eastAsia="Times New Roman" w:hAnsi="Arial Black"/>
      <w:color w:val="auto"/>
    </w:rPr>
  </w:style>
  <w:style w:type="paragraph" w:customStyle="1" w:styleId="CM55">
    <w:name w:val="CM55"/>
    <w:basedOn w:val="Default"/>
    <w:next w:val="Default"/>
    <w:rsid w:val="005425B0"/>
    <w:pPr>
      <w:spacing w:after="618"/>
    </w:pPr>
    <w:rPr>
      <w:rFonts w:ascii="Arial Black" w:eastAsia="Times New Roman" w:hAnsi="Arial Black"/>
      <w:color w:val="auto"/>
    </w:rPr>
  </w:style>
  <w:style w:type="paragraph" w:customStyle="1" w:styleId="CM56">
    <w:name w:val="CM56"/>
    <w:basedOn w:val="Default"/>
    <w:next w:val="Default"/>
    <w:rsid w:val="005425B0"/>
    <w:pPr>
      <w:spacing w:after="900"/>
    </w:pPr>
    <w:rPr>
      <w:rFonts w:ascii="Arial Black" w:eastAsia="Times New Roman" w:hAnsi="Arial Black"/>
      <w:color w:val="auto"/>
    </w:rPr>
  </w:style>
  <w:style w:type="paragraph" w:customStyle="1" w:styleId="CM57">
    <w:name w:val="CM57"/>
    <w:basedOn w:val="Default"/>
    <w:next w:val="Default"/>
    <w:rsid w:val="005425B0"/>
    <w:pPr>
      <w:spacing w:after="852"/>
    </w:pPr>
    <w:rPr>
      <w:rFonts w:ascii="Arial Black" w:eastAsia="Times New Roman" w:hAnsi="Arial Black"/>
      <w:color w:val="auto"/>
    </w:rPr>
  </w:style>
  <w:style w:type="paragraph" w:customStyle="1" w:styleId="CM59">
    <w:name w:val="CM59"/>
    <w:basedOn w:val="Default"/>
    <w:next w:val="Default"/>
    <w:rsid w:val="005425B0"/>
    <w:pPr>
      <w:spacing w:after="600"/>
    </w:pPr>
    <w:rPr>
      <w:rFonts w:ascii="Arial Black" w:eastAsia="Times New Roman" w:hAnsi="Arial Black"/>
      <w:color w:val="auto"/>
    </w:rPr>
  </w:style>
  <w:style w:type="paragraph" w:customStyle="1" w:styleId="CM60">
    <w:name w:val="CM60"/>
    <w:basedOn w:val="Default"/>
    <w:next w:val="Default"/>
    <w:rsid w:val="005425B0"/>
    <w:pPr>
      <w:spacing w:after="150"/>
    </w:pPr>
    <w:rPr>
      <w:rFonts w:ascii="Arial Black" w:eastAsia="Times New Roman" w:hAnsi="Arial Black"/>
      <w:color w:val="auto"/>
    </w:rPr>
  </w:style>
  <w:style w:type="paragraph" w:customStyle="1" w:styleId="CM61">
    <w:name w:val="CM61"/>
    <w:basedOn w:val="Default"/>
    <w:next w:val="Default"/>
    <w:rsid w:val="005425B0"/>
    <w:pPr>
      <w:spacing w:after="150"/>
    </w:pPr>
    <w:rPr>
      <w:rFonts w:ascii="Arial Black" w:eastAsia="Times New Roman" w:hAnsi="Arial Black"/>
      <w:color w:val="auto"/>
    </w:rPr>
  </w:style>
  <w:style w:type="paragraph" w:customStyle="1" w:styleId="CM62">
    <w:name w:val="CM62"/>
    <w:basedOn w:val="Default"/>
    <w:next w:val="Default"/>
    <w:rsid w:val="005425B0"/>
    <w:pPr>
      <w:spacing w:after="770"/>
    </w:pPr>
    <w:rPr>
      <w:rFonts w:ascii="Arial Black" w:eastAsia="Times New Roman" w:hAnsi="Arial Black"/>
      <w:color w:val="auto"/>
    </w:rPr>
  </w:style>
  <w:style w:type="paragraph" w:customStyle="1" w:styleId="CM63">
    <w:name w:val="CM63"/>
    <w:basedOn w:val="Default"/>
    <w:next w:val="Default"/>
    <w:rsid w:val="005425B0"/>
    <w:pPr>
      <w:spacing w:after="480"/>
    </w:pPr>
    <w:rPr>
      <w:rFonts w:ascii="Arial Black" w:eastAsia="Times New Roman" w:hAnsi="Arial Black"/>
      <w:color w:val="auto"/>
    </w:rPr>
  </w:style>
  <w:style w:type="paragraph" w:customStyle="1" w:styleId="CM64">
    <w:name w:val="CM64"/>
    <w:basedOn w:val="Default"/>
    <w:next w:val="Default"/>
    <w:rsid w:val="005425B0"/>
    <w:pPr>
      <w:spacing w:after="910"/>
    </w:pPr>
    <w:rPr>
      <w:rFonts w:ascii="Arial Black" w:eastAsia="Times New Roman" w:hAnsi="Arial Black"/>
      <w:color w:val="auto"/>
    </w:rPr>
  </w:style>
  <w:style w:type="paragraph" w:customStyle="1" w:styleId="CM65">
    <w:name w:val="CM65"/>
    <w:basedOn w:val="Default"/>
    <w:next w:val="Default"/>
    <w:rsid w:val="005425B0"/>
    <w:pPr>
      <w:spacing w:after="395"/>
    </w:pPr>
    <w:rPr>
      <w:rFonts w:ascii="Arial Black" w:eastAsia="Times New Roman" w:hAnsi="Arial Black"/>
      <w:color w:val="auto"/>
    </w:rPr>
  </w:style>
  <w:style w:type="paragraph" w:customStyle="1" w:styleId="CM66">
    <w:name w:val="CM66"/>
    <w:basedOn w:val="Default"/>
    <w:next w:val="Default"/>
    <w:rsid w:val="005425B0"/>
    <w:rPr>
      <w:rFonts w:ascii="Arial" w:eastAsia="Times New Roman" w:hAnsi="Arial"/>
      <w:color w:val="auto"/>
    </w:rPr>
  </w:style>
  <w:style w:type="paragraph" w:customStyle="1" w:styleId="CM67">
    <w:name w:val="CM67"/>
    <w:basedOn w:val="Default"/>
    <w:next w:val="Default"/>
    <w:rsid w:val="005425B0"/>
    <w:pPr>
      <w:spacing w:line="233" w:lineRule="atLeast"/>
    </w:pPr>
    <w:rPr>
      <w:rFonts w:ascii="Arial" w:eastAsia="Times New Roman" w:hAnsi="Arial"/>
      <w:color w:val="auto"/>
    </w:rPr>
  </w:style>
  <w:style w:type="paragraph" w:customStyle="1" w:styleId="CM7">
    <w:name w:val="CM7"/>
    <w:basedOn w:val="Default"/>
    <w:next w:val="Default"/>
    <w:rsid w:val="005425B0"/>
    <w:rPr>
      <w:rFonts w:ascii="Arial Black" w:eastAsia="Times New Roman" w:hAnsi="Arial Black"/>
      <w:color w:val="auto"/>
    </w:rPr>
  </w:style>
  <w:style w:type="paragraph" w:customStyle="1" w:styleId="CM70">
    <w:name w:val="CM70"/>
    <w:basedOn w:val="Default"/>
    <w:next w:val="Default"/>
    <w:rsid w:val="005425B0"/>
    <w:pPr>
      <w:spacing w:line="231" w:lineRule="atLeast"/>
    </w:pPr>
    <w:rPr>
      <w:rFonts w:ascii="Arial" w:eastAsia="Times New Roman" w:hAnsi="Arial"/>
      <w:color w:val="auto"/>
    </w:rPr>
  </w:style>
  <w:style w:type="paragraph" w:customStyle="1" w:styleId="CM71">
    <w:name w:val="CM71"/>
    <w:basedOn w:val="Default"/>
    <w:next w:val="Default"/>
    <w:rsid w:val="005425B0"/>
    <w:pPr>
      <w:spacing w:line="231" w:lineRule="atLeast"/>
    </w:pPr>
    <w:rPr>
      <w:rFonts w:ascii="Arial" w:eastAsia="Times New Roman" w:hAnsi="Arial"/>
      <w:color w:val="auto"/>
    </w:rPr>
  </w:style>
  <w:style w:type="paragraph" w:customStyle="1" w:styleId="CM72">
    <w:name w:val="CM72"/>
    <w:basedOn w:val="Default"/>
    <w:next w:val="Default"/>
    <w:rsid w:val="005425B0"/>
    <w:pPr>
      <w:spacing w:line="368" w:lineRule="atLeast"/>
    </w:pPr>
    <w:rPr>
      <w:rFonts w:ascii="Arial" w:eastAsia="Times New Roman" w:hAnsi="Arial"/>
      <w:color w:val="auto"/>
    </w:rPr>
  </w:style>
  <w:style w:type="paragraph" w:customStyle="1" w:styleId="CM73">
    <w:name w:val="CM73"/>
    <w:basedOn w:val="Default"/>
    <w:next w:val="Default"/>
    <w:rsid w:val="005425B0"/>
    <w:pPr>
      <w:spacing w:after="233"/>
    </w:pPr>
    <w:rPr>
      <w:rFonts w:ascii="Arial" w:eastAsia="Times New Roman" w:hAnsi="Arial"/>
      <w:color w:val="auto"/>
    </w:rPr>
  </w:style>
  <w:style w:type="paragraph" w:customStyle="1" w:styleId="CM74">
    <w:name w:val="CM74"/>
    <w:basedOn w:val="Default"/>
    <w:next w:val="Default"/>
    <w:rsid w:val="005425B0"/>
    <w:pPr>
      <w:spacing w:after="108"/>
    </w:pPr>
    <w:rPr>
      <w:rFonts w:ascii="Arial" w:eastAsia="Times New Roman" w:hAnsi="Arial"/>
      <w:color w:val="auto"/>
    </w:rPr>
  </w:style>
  <w:style w:type="paragraph" w:customStyle="1" w:styleId="CM75">
    <w:name w:val="CM75"/>
    <w:basedOn w:val="Default"/>
    <w:next w:val="Default"/>
    <w:rsid w:val="005425B0"/>
    <w:pPr>
      <w:spacing w:after="310"/>
    </w:pPr>
    <w:rPr>
      <w:rFonts w:ascii="Arial" w:eastAsia="Times New Roman" w:hAnsi="Arial"/>
      <w:color w:val="auto"/>
    </w:rPr>
  </w:style>
  <w:style w:type="paragraph" w:customStyle="1" w:styleId="CM76">
    <w:name w:val="CM76"/>
    <w:basedOn w:val="Default"/>
    <w:next w:val="Default"/>
    <w:rsid w:val="005425B0"/>
    <w:pPr>
      <w:spacing w:after="470"/>
    </w:pPr>
    <w:rPr>
      <w:rFonts w:ascii="Arial" w:eastAsia="Times New Roman" w:hAnsi="Arial"/>
      <w:color w:val="auto"/>
    </w:rPr>
  </w:style>
  <w:style w:type="paragraph" w:customStyle="1" w:styleId="CM77">
    <w:name w:val="CM77"/>
    <w:basedOn w:val="Default"/>
    <w:next w:val="Default"/>
    <w:rsid w:val="005425B0"/>
    <w:pPr>
      <w:spacing w:after="173"/>
    </w:pPr>
    <w:rPr>
      <w:rFonts w:ascii="Arial" w:eastAsia="Times New Roman" w:hAnsi="Arial"/>
      <w:color w:val="auto"/>
    </w:rPr>
  </w:style>
  <w:style w:type="paragraph" w:customStyle="1" w:styleId="CM78">
    <w:name w:val="CM78"/>
    <w:basedOn w:val="Default"/>
    <w:next w:val="Default"/>
    <w:rsid w:val="005425B0"/>
    <w:pPr>
      <w:spacing w:after="545"/>
    </w:pPr>
    <w:rPr>
      <w:rFonts w:ascii="Arial" w:eastAsia="Times New Roman" w:hAnsi="Arial"/>
      <w:color w:val="auto"/>
    </w:rPr>
  </w:style>
  <w:style w:type="paragraph" w:customStyle="1" w:styleId="CM79">
    <w:name w:val="CM79"/>
    <w:basedOn w:val="Default"/>
    <w:next w:val="Default"/>
    <w:rsid w:val="005425B0"/>
    <w:pPr>
      <w:spacing w:after="760"/>
    </w:pPr>
    <w:rPr>
      <w:rFonts w:ascii="Arial" w:eastAsia="Times New Roman" w:hAnsi="Arial"/>
      <w:color w:val="auto"/>
    </w:rPr>
  </w:style>
  <w:style w:type="paragraph" w:customStyle="1" w:styleId="CM8">
    <w:name w:val="CM8"/>
    <w:basedOn w:val="Default"/>
    <w:next w:val="Default"/>
    <w:rsid w:val="005425B0"/>
    <w:pPr>
      <w:spacing w:line="300" w:lineRule="atLeast"/>
    </w:pPr>
    <w:rPr>
      <w:rFonts w:ascii="Arial Black" w:eastAsia="Times New Roman" w:hAnsi="Arial Black"/>
      <w:color w:val="auto"/>
    </w:rPr>
  </w:style>
  <w:style w:type="paragraph" w:customStyle="1" w:styleId="CM80">
    <w:name w:val="CM80"/>
    <w:basedOn w:val="Default"/>
    <w:next w:val="Default"/>
    <w:rsid w:val="005425B0"/>
    <w:pPr>
      <w:spacing w:after="715"/>
    </w:pPr>
    <w:rPr>
      <w:rFonts w:ascii="Arial" w:eastAsia="Times New Roman" w:hAnsi="Arial"/>
      <w:color w:val="auto"/>
    </w:rPr>
  </w:style>
  <w:style w:type="paragraph" w:customStyle="1" w:styleId="CM9">
    <w:name w:val="CM9"/>
    <w:basedOn w:val="Default"/>
    <w:next w:val="Default"/>
    <w:rsid w:val="005425B0"/>
    <w:pPr>
      <w:spacing w:line="300" w:lineRule="atLeast"/>
    </w:pPr>
    <w:rPr>
      <w:rFonts w:ascii="Arial Black" w:eastAsia="Times New Roman" w:hAnsi="Arial Black"/>
      <w:color w:val="auto"/>
    </w:rPr>
  </w:style>
  <w:style w:type="numbering" w:customStyle="1" w:styleId="Legal">
    <w:name w:val="Legal"/>
    <w:rsid w:val="005425B0"/>
    <w:pPr>
      <w:numPr>
        <w:numId w:val="85"/>
      </w:numPr>
    </w:pPr>
  </w:style>
  <w:style w:type="paragraph" w:customStyle="1" w:styleId="xl32">
    <w:name w:val="xl32"/>
    <w:basedOn w:val="Normal"/>
    <w:rsid w:val="005425B0"/>
    <w:pPr>
      <w:shd w:val="clear" w:color="auto" w:fill="FFFFFF"/>
      <w:spacing w:before="100" w:beforeAutospacing="1" w:after="100" w:afterAutospacing="1"/>
    </w:pPr>
    <w:rPr>
      <w:rFonts w:ascii="Arial" w:hAnsi="Arial" w:cs="Arial"/>
      <w:sz w:val="36"/>
      <w:szCs w:val="36"/>
    </w:rPr>
  </w:style>
  <w:style w:type="paragraph" w:customStyle="1" w:styleId="xl33">
    <w:name w:val="xl33"/>
    <w:basedOn w:val="Normal"/>
    <w:rsid w:val="005425B0"/>
    <w:pPr>
      <w:shd w:val="clear" w:color="auto" w:fill="FFFFFF"/>
      <w:spacing w:before="100" w:beforeAutospacing="1" w:after="100" w:afterAutospacing="1"/>
      <w:textAlignment w:val="center"/>
    </w:pPr>
    <w:rPr>
      <w:rFonts w:ascii="Helv" w:hAnsi="Helv"/>
      <w:b/>
      <w:bCs/>
      <w:sz w:val="18"/>
      <w:szCs w:val="18"/>
    </w:rPr>
  </w:style>
  <w:style w:type="paragraph" w:customStyle="1" w:styleId="xl36">
    <w:name w:val="xl36"/>
    <w:basedOn w:val="Normal"/>
    <w:rsid w:val="005425B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rFonts w:ascii="Helv" w:hAnsi="Helv"/>
      <w:b/>
      <w:bCs/>
      <w:sz w:val="18"/>
      <w:szCs w:val="18"/>
    </w:rPr>
  </w:style>
  <w:style w:type="paragraph" w:customStyle="1" w:styleId="xl37">
    <w:name w:val="xl37"/>
    <w:basedOn w:val="Normal"/>
    <w:rsid w:val="005425B0"/>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w:hAnsi="Arial" w:cs="Arial"/>
      <w:b/>
      <w:bCs/>
      <w:sz w:val="18"/>
      <w:szCs w:val="18"/>
    </w:rPr>
  </w:style>
  <w:style w:type="paragraph" w:customStyle="1" w:styleId="xl39">
    <w:name w:val="xl39"/>
    <w:basedOn w:val="Normal"/>
    <w:rsid w:val="005425B0"/>
    <w:pPr>
      <w:pBdr>
        <w:bottom w:val="single" w:sz="4" w:space="0" w:color="auto"/>
      </w:pBdr>
      <w:shd w:val="clear" w:color="auto" w:fill="0000FF"/>
      <w:spacing w:before="100" w:beforeAutospacing="1" w:after="100" w:afterAutospacing="1"/>
      <w:jc w:val="center"/>
      <w:textAlignment w:val="center"/>
    </w:pPr>
    <w:rPr>
      <w:rFonts w:ascii="Helv" w:hAnsi="Helv"/>
      <w:b/>
      <w:bCs/>
      <w:color w:val="FFFFFF"/>
      <w:sz w:val="18"/>
      <w:szCs w:val="18"/>
    </w:rPr>
  </w:style>
  <w:style w:type="paragraph" w:customStyle="1" w:styleId="xl59">
    <w:name w:val="xl59"/>
    <w:basedOn w:val="Normal"/>
    <w:rsid w:val="005425B0"/>
    <w:pPr>
      <w:pBdr>
        <w:top w:val="single" w:sz="4" w:space="0" w:color="auto"/>
        <w:bottom w:val="single" w:sz="4" w:space="0" w:color="auto"/>
      </w:pBdr>
      <w:spacing w:before="100" w:beforeAutospacing="1" w:after="100" w:afterAutospacing="1"/>
    </w:pPr>
    <w:rPr>
      <w:rFonts w:ascii="Arial" w:hAnsi="Arial" w:cs="Arial"/>
      <w:sz w:val="18"/>
      <w:szCs w:val="18"/>
    </w:rPr>
  </w:style>
  <w:style w:type="paragraph" w:customStyle="1" w:styleId="SPRHeaderAddress81025">
    <w:name w:val="SPR Header Address 8/10.25"/>
    <w:rsid w:val="005425B0"/>
    <w:pPr>
      <w:spacing w:line="205" w:lineRule="exact"/>
    </w:pPr>
    <w:rPr>
      <w:rFonts w:ascii="Verdana" w:eastAsia="Times" w:hAnsi="Verdana"/>
      <w:b/>
      <w:noProof/>
      <w:sz w:val="16"/>
    </w:rPr>
  </w:style>
  <w:style w:type="paragraph" w:customStyle="1" w:styleId="SPRHeaderAddress751025">
    <w:name w:val="SPR Header Address 7.5/10.25"/>
    <w:rsid w:val="005425B0"/>
    <w:pPr>
      <w:spacing w:line="205" w:lineRule="exact"/>
    </w:pPr>
    <w:rPr>
      <w:rFonts w:ascii="Verdana" w:eastAsia="Times" w:hAnsi="Verdana"/>
      <w:noProof/>
      <w:sz w:val="15"/>
    </w:rPr>
  </w:style>
  <w:style w:type="character" w:customStyle="1" w:styleId="message">
    <w:name w:val="message"/>
    <w:basedOn w:val="DefaultParagraphFont"/>
    <w:rsid w:val="005425B0"/>
  </w:style>
  <w:style w:type="paragraph" w:customStyle="1" w:styleId="Body1">
    <w:name w:val="Body1"/>
    <w:basedOn w:val="Normal"/>
    <w:autoRedefine/>
    <w:rsid w:val="005425B0"/>
    <w:pPr>
      <w:numPr>
        <w:numId w:val="89"/>
      </w:numPr>
      <w:tabs>
        <w:tab w:val="clear" w:pos="360"/>
      </w:tabs>
      <w:spacing w:before="60" w:after="60"/>
      <w:ind w:left="0" w:firstLine="720"/>
    </w:pPr>
    <w:rPr>
      <w:rFonts w:ascii="Arial" w:hAnsi="Arial"/>
      <w:kern w:val="28"/>
      <w:szCs w:val="24"/>
    </w:rPr>
  </w:style>
  <w:style w:type="table" w:customStyle="1" w:styleId="Table3Deffects11">
    <w:name w:val="Table 3D effects 11"/>
    <w:basedOn w:val="TableNormal"/>
    <w:next w:val="Table3Deffects1"/>
    <w:rsid w:val="005425B0"/>
    <w:pPr>
      <w:widowControl w:val="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1">
    <w:name w:val="Table 3D effects 21"/>
    <w:basedOn w:val="TableNormal"/>
    <w:next w:val="Table3Deffects2"/>
    <w:rsid w:val="005425B0"/>
    <w:pPr>
      <w:widowControl w:val="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1">
    <w:name w:val="Table 3D effects 31"/>
    <w:basedOn w:val="TableNormal"/>
    <w:next w:val="Table3Deffects3"/>
    <w:rsid w:val="005425B0"/>
    <w:pPr>
      <w:widowControl w:val="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Web31">
    <w:name w:val="Table Web 31"/>
    <w:basedOn w:val="TableNormal"/>
    <w:next w:val="TableWeb3"/>
    <w:rsid w:val="005425B0"/>
    <w:pPr>
      <w:widowControl w:val="0"/>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18OutlineLetters">
    <w:name w:val="18 Outline Letters"/>
    <w:basedOn w:val="03Questions"/>
    <w:rsid w:val="005425B0"/>
    <w:pPr>
      <w:keepNext w:val="0"/>
      <w:ind w:left="936" w:hanging="288"/>
    </w:pPr>
  </w:style>
  <w:style w:type="character" w:customStyle="1" w:styleId="02PointsAnswerChar">
    <w:name w:val="02 Points Answer Char"/>
    <w:link w:val="02PointsAnswer"/>
    <w:rsid w:val="005425B0"/>
    <w:rPr>
      <w:rFonts w:ascii="TheSans B5 Plain" w:hAnsi="TheSans B5 Plain"/>
      <w:snapToGrid w:val="0"/>
      <w:color w:val="000000"/>
      <w:sz w:val="24"/>
    </w:rPr>
  </w:style>
  <w:style w:type="character" w:customStyle="1" w:styleId="10CaptionChar">
    <w:name w:val="10 Caption Char"/>
    <w:link w:val="10Caption"/>
    <w:rsid w:val="005425B0"/>
    <w:rPr>
      <w:rFonts w:ascii="TheSans B7 Bold" w:hAnsi="TheSans B7 Bold"/>
      <w:snapToGrid w:val="0"/>
      <w:color w:val="000000"/>
      <w:lang w:val="en-AU"/>
    </w:rPr>
  </w:style>
  <w:style w:type="paragraph" w:customStyle="1" w:styleId="SLABullets">
    <w:name w:val="SLA Bullets"/>
    <w:basedOn w:val="Normal"/>
    <w:rsid w:val="005425B0"/>
    <w:pPr>
      <w:numPr>
        <w:numId w:val="86"/>
      </w:numPr>
    </w:pPr>
    <w:rPr>
      <w:rFonts w:ascii="Arial" w:hAnsi="Arial"/>
      <w:iCs/>
      <w:sz w:val="18"/>
      <w:szCs w:val="22"/>
    </w:rPr>
  </w:style>
  <w:style w:type="paragraph" w:customStyle="1" w:styleId="SLATableNbrListwBullets">
    <w:name w:val="SLA Table Nbr List w Bullets"/>
    <w:basedOn w:val="Normal"/>
    <w:rsid w:val="005425B0"/>
    <w:pPr>
      <w:numPr>
        <w:numId w:val="87"/>
      </w:numPr>
      <w:ind w:right="288"/>
    </w:pPr>
    <w:rPr>
      <w:rFonts w:ascii="Arial" w:hAnsi="Arial" w:cs="Arial"/>
      <w:sz w:val="18"/>
    </w:rPr>
  </w:style>
  <w:style w:type="paragraph" w:customStyle="1" w:styleId="paragraphtext0">
    <w:name w:val="paragraphtext"/>
    <w:basedOn w:val="Normal"/>
    <w:rsid w:val="005425B0"/>
    <w:pPr>
      <w:spacing w:after="240"/>
    </w:pPr>
    <w:rPr>
      <w:rFonts w:ascii="Garamond" w:hAnsi="Garamond"/>
      <w:color w:val="000000"/>
      <w:sz w:val="24"/>
      <w:szCs w:val="24"/>
    </w:rPr>
  </w:style>
  <w:style w:type="paragraph" w:customStyle="1" w:styleId="Style19">
    <w:name w:val="Style 19"/>
    <w:basedOn w:val="Default"/>
    <w:next w:val="Default"/>
    <w:uiPriority w:val="99"/>
    <w:rsid w:val="005425B0"/>
    <w:pPr>
      <w:widowControl/>
    </w:pPr>
    <w:rPr>
      <w:rFonts w:eastAsia="Times New Roman"/>
      <w:color w:val="auto"/>
    </w:rPr>
  </w:style>
  <w:style w:type="paragraph" w:customStyle="1" w:styleId="12PhoneBulletsChar1Char">
    <w:name w:val="12 Phone Bullets Char1 Char"/>
    <w:rsid w:val="005425B0"/>
    <w:pPr>
      <w:keepNext/>
      <w:keepLines/>
      <w:numPr>
        <w:numId w:val="90"/>
      </w:numPr>
      <w:tabs>
        <w:tab w:val="clear" w:pos="936"/>
      </w:tabs>
      <w:spacing w:after="120"/>
      <w:ind w:left="648" w:hanging="288"/>
    </w:pPr>
    <w:rPr>
      <w:rFonts w:ascii="Garamond" w:hAnsi="Garamond"/>
      <w:b/>
      <w:sz w:val="24"/>
    </w:rPr>
  </w:style>
  <w:style w:type="character" w:customStyle="1" w:styleId="BulletLastChar1">
    <w:name w:val="Bullet Last Char1"/>
    <w:rsid w:val="005425B0"/>
    <w:rPr>
      <w:sz w:val="22"/>
      <w:szCs w:val="24"/>
      <w:lang w:val="en-US" w:eastAsia="en-US" w:bidi="ar-SA"/>
    </w:rPr>
  </w:style>
  <w:style w:type="paragraph" w:customStyle="1" w:styleId="08BulletedSubAnswersCharChar">
    <w:name w:val="08 Bulleted Sub Answers Char Char"/>
    <w:rsid w:val="005425B0"/>
    <w:pPr>
      <w:keepLines/>
      <w:numPr>
        <w:ilvl w:val="4"/>
        <w:numId w:val="91"/>
      </w:numPr>
      <w:tabs>
        <w:tab w:val="clear" w:pos="1008"/>
      </w:tabs>
      <w:spacing w:after="80"/>
      <w:outlineLvl w:val="4"/>
    </w:pPr>
    <w:rPr>
      <w:rFonts w:ascii="Garamond" w:hAnsi="Garamond"/>
      <w:noProof/>
      <w:color w:val="000000"/>
      <w:sz w:val="24"/>
    </w:rPr>
  </w:style>
  <w:style w:type="paragraph" w:customStyle="1" w:styleId="StyleCallout2TimesNewRoman12pt">
    <w:name w:val="Style Callout 2 + Times New Roman 12 pt"/>
    <w:basedOn w:val="Normal"/>
    <w:autoRedefine/>
    <w:rsid w:val="005425B0"/>
    <w:pPr>
      <w:keepLines/>
      <w:pBdr>
        <w:top w:val="thinThickSmallGap" w:sz="12" w:space="1" w:color="4FC47A"/>
        <w:left w:val="thinThickSmallGap" w:sz="12" w:space="4" w:color="4FC47A"/>
        <w:bottom w:val="thickThinSmallGap" w:sz="12" w:space="1" w:color="4FC47A"/>
        <w:right w:val="thickThinSmallGap" w:sz="12" w:space="3" w:color="4FC47A"/>
      </w:pBdr>
      <w:shd w:val="clear" w:color="auto" w:fill="DDDDDD"/>
      <w:spacing w:after="220"/>
      <w:ind w:left="1440" w:right="1440"/>
      <w:jc w:val="center"/>
    </w:pPr>
    <w:rPr>
      <w:color w:val="000000"/>
      <w:sz w:val="24"/>
      <w:szCs w:val="24"/>
    </w:rPr>
  </w:style>
  <w:style w:type="paragraph" w:customStyle="1" w:styleId="StyleJustifiedAfter12pt">
    <w:name w:val="Style Justified After:  12 pt"/>
    <w:basedOn w:val="Normal"/>
    <w:semiHidden/>
    <w:rsid w:val="005425B0"/>
    <w:pPr>
      <w:spacing w:after="240"/>
      <w:jc w:val="both"/>
    </w:pPr>
    <w:rPr>
      <w:sz w:val="24"/>
    </w:rPr>
  </w:style>
  <w:style w:type="paragraph" w:customStyle="1" w:styleId="04AnswersChar2Char">
    <w:name w:val="04 Answers Char2 Char"/>
    <w:basedOn w:val="Normal"/>
    <w:next w:val="Normal"/>
    <w:rsid w:val="005425B0"/>
    <w:pPr>
      <w:keepLines/>
      <w:spacing w:after="200"/>
      <w:ind w:left="360"/>
      <w:outlineLvl w:val="2"/>
    </w:pPr>
    <w:rPr>
      <w:rFonts w:ascii="Garamond" w:hAnsi="Garamond"/>
      <w:sz w:val="24"/>
    </w:rPr>
  </w:style>
  <w:style w:type="paragraph" w:customStyle="1" w:styleId="Style23AnswerHedsLeft0">
    <w:name w:val="Style 23 Answer Heds + Left:  0&quot;"/>
    <w:basedOn w:val="Normal"/>
    <w:autoRedefine/>
    <w:rsid w:val="005425B0"/>
    <w:pPr>
      <w:keepNext/>
      <w:pBdr>
        <w:bottom w:val="single" w:sz="4" w:space="1" w:color="993300"/>
      </w:pBdr>
      <w:spacing w:before="240" w:after="240"/>
    </w:pPr>
    <w:rPr>
      <w:rFonts w:ascii="Garamond" w:hAnsi="Garamond"/>
      <w:b/>
      <w:caps/>
      <w:noProof/>
      <w:snapToGrid w:val="0"/>
      <w:color w:val="1F497D"/>
      <w:sz w:val="24"/>
      <w:lang w:eastAsia="en-CA" w:bidi="ta-IN"/>
    </w:rPr>
  </w:style>
  <w:style w:type="character" w:customStyle="1" w:styleId="07BulletedAnswersCharCharCharCharChar1">
    <w:name w:val="07 Bulleted Answers Char Char Char Char Char1"/>
    <w:basedOn w:val="DefaultParagraphFont"/>
    <w:rsid w:val="005425B0"/>
    <w:rPr>
      <w:rFonts w:ascii="Garamond" w:hAnsi="Garamond"/>
      <w:noProof/>
      <w:color w:val="000000"/>
      <w:sz w:val="24"/>
      <w:lang w:val="en-US" w:eastAsia="en-US" w:bidi="ar-SA"/>
    </w:rPr>
  </w:style>
  <w:style w:type="paragraph" w:customStyle="1" w:styleId="07BulletedAnswersCharCharCharChar">
    <w:name w:val="07 Bulleted Answers Char Char Char Char"/>
    <w:rsid w:val="005425B0"/>
    <w:pPr>
      <w:numPr>
        <w:numId w:val="92"/>
      </w:numPr>
      <w:tabs>
        <w:tab w:val="clear" w:pos="720"/>
      </w:tabs>
      <w:spacing w:after="80"/>
      <w:outlineLvl w:val="3"/>
    </w:pPr>
    <w:rPr>
      <w:rFonts w:ascii="Garamond" w:hAnsi="Garamond"/>
      <w:noProof/>
      <w:color w:val="000000"/>
      <w:sz w:val="24"/>
    </w:rPr>
  </w:style>
  <w:style w:type="character" w:customStyle="1" w:styleId="04AnswersChar1">
    <w:name w:val="04 Answers Char1"/>
    <w:basedOn w:val="DefaultParagraphFont"/>
    <w:rsid w:val="005425B0"/>
    <w:rPr>
      <w:rFonts w:ascii="Garamond" w:hAnsi="Garamond"/>
      <w:noProof w:val="0"/>
      <w:sz w:val="24"/>
      <w:lang w:val="en-US" w:eastAsia="en-US" w:bidi="ar-SA"/>
    </w:rPr>
  </w:style>
  <w:style w:type="character" w:customStyle="1" w:styleId="04AnswersChar2CharChar">
    <w:name w:val="04 Answers Char2 Char Char"/>
    <w:basedOn w:val="DefaultParagraphFont"/>
    <w:rsid w:val="005425B0"/>
    <w:rPr>
      <w:rFonts w:ascii="Garamond" w:hAnsi="Garamond"/>
      <w:noProof w:val="0"/>
      <w:sz w:val="24"/>
      <w:lang w:val="en-US" w:eastAsia="en-US" w:bidi="ar-SA"/>
    </w:rPr>
  </w:style>
  <w:style w:type="paragraph" w:customStyle="1" w:styleId="TRSBulletDoubleCharChar">
    <w:name w:val="TRS Bullet Double Char Char"/>
    <w:basedOn w:val="Normal"/>
    <w:rsid w:val="005425B0"/>
    <w:pPr>
      <w:tabs>
        <w:tab w:val="num" w:pos="523"/>
      </w:tabs>
      <w:ind w:left="523" w:hanging="360"/>
    </w:pPr>
  </w:style>
  <w:style w:type="paragraph" w:customStyle="1" w:styleId="06SubAnswersChar">
    <w:name w:val="06 Sub Answers Char"/>
    <w:basedOn w:val="04AnswersChar2Char"/>
    <w:rsid w:val="005425B0"/>
    <w:pPr>
      <w:spacing w:after="120"/>
      <w:ind w:left="648"/>
      <w:outlineLvl w:val="3"/>
    </w:pPr>
  </w:style>
  <w:style w:type="character" w:customStyle="1" w:styleId="SubBulletCharChar">
    <w:name w:val="Sub Bullet Char Char"/>
    <w:basedOn w:val="DefaultParagraphFont"/>
    <w:link w:val="SubBullet"/>
    <w:rsid w:val="005425B0"/>
    <w:rPr>
      <w:szCs w:val="22"/>
    </w:rPr>
  </w:style>
  <w:style w:type="paragraph" w:customStyle="1" w:styleId="tablehead0">
    <w:name w:val="tablehead"/>
    <w:basedOn w:val="Normal"/>
    <w:uiPriority w:val="99"/>
    <w:rsid w:val="005425B0"/>
    <w:pPr>
      <w:jc w:val="center"/>
    </w:pPr>
    <w:rPr>
      <w:rFonts w:ascii="Arial" w:hAnsi="Arial" w:cs="Arial"/>
      <w:b/>
      <w:bCs/>
      <w:sz w:val="18"/>
      <w:szCs w:val="18"/>
    </w:rPr>
  </w:style>
  <w:style w:type="paragraph" w:customStyle="1" w:styleId="tableheadleft0">
    <w:name w:val="tableheadleft"/>
    <w:basedOn w:val="Normal"/>
    <w:rsid w:val="005425B0"/>
    <w:rPr>
      <w:rFonts w:ascii="Arial" w:hAnsi="Arial" w:cs="Arial"/>
      <w:b/>
      <w:bCs/>
      <w:sz w:val="18"/>
      <w:szCs w:val="18"/>
    </w:rPr>
  </w:style>
  <w:style w:type="paragraph" w:customStyle="1" w:styleId="tabletextright0">
    <w:name w:val="tabletextright"/>
    <w:basedOn w:val="Normal"/>
    <w:rsid w:val="005425B0"/>
    <w:pPr>
      <w:spacing w:before="60"/>
      <w:jc w:val="right"/>
    </w:pPr>
    <w:rPr>
      <w:rFonts w:ascii="Arial" w:hAnsi="Arial" w:cs="Arial"/>
      <w:sz w:val="18"/>
      <w:szCs w:val="18"/>
    </w:rPr>
  </w:style>
  <w:style w:type="character" w:customStyle="1" w:styleId="04AnswersChar">
    <w:name w:val="04 Answers Char"/>
    <w:link w:val="04Answers"/>
    <w:rsid w:val="005425B0"/>
    <w:rPr>
      <w:rFonts w:ascii="Garamond Book" w:hAnsi="Garamond Book"/>
      <w:snapToGrid w:val="0"/>
      <w:color w:val="000000"/>
      <w:sz w:val="24"/>
    </w:rPr>
  </w:style>
  <w:style w:type="character" w:customStyle="1" w:styleId="StyleBulletkwnBoldChar">
    <w:name w:val="Style Bullet kwn + Bold Char"/>
    <w:link w:val="StyleBulletkwnBold"/>
    <w:rsid w:val="005425B0"/>
    <w:rPr>
      <w:b/>
      <w:bCs/>
      <w:sz w:val="22"/>
      <w:szCs w:val="24"/>
    </w:rPr>
  </w:style>
  <w:style w:type="paragraph" w:customStyle="1" w:styleId="tabletext0">
    <w:name w:val="tabletext"/>
    <w:basedOn w:val="Normal"/>
    <w:uiPriority w:val="99"/>
    <w:rsid w:val="005425B0"/>
    <w:pPr>
      <w:spacing w:before="100" w:beforeAutospacing="1" w:after="100" w:afterAutospacing="1"/>
    </w:pPr>
    <w:rPr>
      <w:sz w:val="24"/>
      <w:szCs w:val="24"/>
    </w:rPr>
  </w:style>
  <w:style w:type="paragraph" w:customStyle="1" w:styleId="tabletextcenter0">
    <w:name w:val="tabletextcenter"/>
    <w:basedOn w:val="Normal"/>
    <w:uiPriority w:val="99"/>
    <w:rsid w:val="005425B0"/>
    <w:pPr>
      <w:spacing w:before="100" w:beforeAutospacing="1" w:after="100" w:afterAutospacing="1"/>
    </w:pPr>
    <w:rPr>
      <w:sz w:val="24"/>
      <w:szCs w:val="24"/>
    </w:rPr>
  </w:style>
  <w:style w:type="paragraph" w:customStyle="1" w:styleId="StyleANSH312pt">
    <w:name w:val="Style ANSH3 + 12 pt"/>
    <w:basedOn w:val="ANSH3"/>
    <w:autoRedefine/>
    <w:rsid w:val="005425B0"/>
    <w:rPr>
      <w:rFonts w:ascii="Times New Roman Bold" w:hAnsi="Times New Roman Bold"/>
      <w:b w:val="0"/>
      <w:bCs/>
      <w:color w:val="FFFFFF"/>
    </w:rPr>
  </w:style>
  <w:style w:type="character" w:customStyle="1" w:styleId="SubBulletChar">
    <w:name w:val="Sub Bullet Char"/>
    <w:basedOn w:val="DefaultParagraphFont"/>
    <w:rsid w:val="005425B0"/>
    <w:rPr>
      <w:rFonts w:ascii="Garamond" w:hAnsi="Garamond"/>
      <w:snapToGrid w:val="0"/>
      <w:sz w:val="24"/>
      <w:szCs w:val="24"/>
      <w:lang w:val="en-US" w:eastAsia="en-US" w:bidi="ar-SA"/>
    </w:rPr>
  </w:style>
  <w:style w:type="character" w:customStyle="1" w:styleId="19QuotesChar">
    <w:name w:val="19 Quotes Char"/>
    <w:basedOn w:val="DefaultParagraphFont"/>
    <w:link w:val="19Quotes"/>
    <w:rsid w:val="005425B0"/>
    <w:rPr>
      <w:rFonts w:ascii="TheSans B5 Plain" w:hAnsi="TheSans B5 Plain" w:cs="Arial"/>
      <w:snapToGrid w:val="0"/>
      <w:color w:val="0061B1"/>
      <w:sz w:val="24"/>
      <w:shd w:val="clear" w:color="auto" w:fill="FCDB80"/>
    </w:rPr>
  </w:style>
  <w:style w:type="character" w:customStyle="1" w:styleId="07BulletedAnswersChar">
    <w:name w:val="07 Bulleted Answers Char"/>
    <w:basedOn w:val="DefaultParagraphFont"/>
    <w:link w:val="07BulletedAnswers"/>
    <w:rsid w:val="005425B0"/>
    <w:rPr>
      <w:rFonts w:ascii="TheSans B5 Plain" w:hAnsi="TheSans B5 Plain"/>
      <w:sz w:val="24"/>
    </w:rPr>
  </w:style>
  <w:style w:type="paragraph" w:customStyle="1" w:styleId="10caption0">
    <w:name w:val="10caption"/>
    <w:basedOn w:val="Normal"/>
    <w:rsid w:val="005425B0"/>
    <w:pPr>
      <w:spacing w:before="40" w:after="240"/>
      <w:ind w:left="360"/>
      <w:jc w:val="center"/>
    </w:pPr>
    <w:rPr>
      <w:rFonts w:ascii="TheSans B7 Bold" w:hAnsi="TheSans B7 Bold"/>
    </w:rPr>
  </w:style>
  <w:style w:type="paragraph" w:customStyle="1" w:styleId="SLAHeading">
    <w:name w:val="SLA Heading"/>
    <w:basedOn w:val="Heading4"/>
    <w:rsid w:val="005425B0"/>
    <w:pPr>
      <w:numPr>
        <w:numId w:val="93"/>
      </w:numPr>
      <w:spacing w:before="180" w:after="180"/>
    </w:pPr>
    <w:rPr>
      <w:rFonts w:ascii="Arial" w:hAnsi="Arial"/>
      <w:b w:val="0"/>
      <w:sz w:val="18"/>
      <w:szCs w:val="28"/>
    </w:rPr>
  </w:style>
  <w:style w:type="character" w:customStyle="1" w:styleId="32CalloutsChar">
    <w:name w:val="32 Call outs Char"/>
    <w:basedOn w:val="DefaultParagraphFont"/>
    <w:link w:val="32Callouts"/>
    <w:locked/>
    <w:rsid w:val="005425B0"/>
    <w:rPr>
      <w:rFonts w:ascii="TheSans B6 SemiBold Italic" w:hAnsi="TheSans B6 SemiBold Italic" w:cs="TheSans B5 Plain"/>
      <w:bCs/>
      <w:color w:val="20543C"/>
      <w:sz w:val="24"/>
      <w:szCs w:val="22"/>
      <w:shd w:val="clear" w:color="auto" w:fill="B3C4DA"/>
    </w:rPr>
  </w:style>
  <w:style w:type="paragraph" w:customStyle="1" w:styleId="PlainText1">
    <w:name w:val="Plain Text1"/>
    <w:basedOn w:val="Normal"/>
    <w:next w:val="PlainText"/>
    <w:uiPriority w:val="99"/>
    <w:unhideWhenUsed/>
    <w:rsid w:val="005425B0"/>
    <w:rPr>
      <w:rFonts w:ascii="Consolas" w:hAnsi="Consolas"/>
      <w:sz w:val="21"/>
      <w:szCs w:val="21"/>
    </w:rPr>
  </w:style>
  <w:style w:type="paragraph" w:customStyle="1" w:styleId="IXTabText">
    <w:name w:val="IX. Tab Text"/>
    <w:basedOn w:val="Normal"/>
    <w:rsid w:val="005425B0"/>
    <w:pPr>
      <w:tabs>
        <w:tab w:val="left" w:pos="720"/>
        <w:tab w:val="left" w:pos="1080"/>
        <w:tab w:val="left" w:pos="1440"/>
        <w:tab w:val="left" w:pos="1800"/>
        <w:tab w:val="left" w:pos="2250"/>
      </w:tabs>
      <w:spacing w:line="260" w:lineRule="atLeast"/>
      <w:ind w:left="720" w:hanging="720"/>
    </w:pPr>
    <w:rPr>
      <w:rFonts w:ascii="Helvetica" w:hAnsi="Helvetica"/>
      <w:sz w:val="22"/>
    </w:rPr>
  </w:style>
  <w:style w:type="character" w:customStyle="1" w:styleId="PlainTextChar1">
    <w:name w:val="Plain Text Char1"/>
    <w:basedOn w:val="DefaultParagraphFont"/>
    <w:rsid w:val="005425B0"/>
    <w:rPr>
      <w:rFonts w:ascii="Consolas" w:hAnsi="Consolas" w:cs="Consolas"/>
      <w:sz w:val="21"/>
      <w:szCs w:val="21"/>
    </w:rPr>
  </w:style>
  <w:style w:type="paragraph" w:customStyle="1" w:styleId="copy">
    <w:name w:val="copy"/>
    <w:basedOn w:val="Normal"/>
    <w:rsid w:val="005425B0"/>
    <w:pPr>
      <w:spacing w:before="100" w:beforeAutospacing="1" w:after="100" w:afterAutospacing="1"/>
    </w:pPr>
    <w:rPr>
      <w:rFonts w:ascii="Arial" w:hAnsi="Arial" w:cs="Arial"/>
      <w:color w:val="324A70"/>
    </w:rPr>
  </w:style>
  <w:style w:type="paragraph" w:customStyle="1" w:styleId="Style1">
    <w:name w:val="Style1"/>
    <w:basedOn w:val="Normal"/>
    <w:autoRedefine/>
    <w:qFormat/>
    <w:rsid w:val="005425B0"/>
    <w:pPr>
      <w:numPr>
        <w:numId w:val="94"/>
      </w:numPr>
      <w:spacing w:before="240"/>
      <w:ind w:left="720"/>
    </w:pPr>
    <w:rPr>
      <w:rFonts w:ascii="Sprint Sans Regular" w:eastAsia="Sprint Sans Black" w:hAnsi="Sprint Sans Regular"/>
      <w:color w:val="FFFFFF"/>
      <w:sz w:val="24"/>
      <w:szCs w:val="24"/>
    </w:rPr>
  </w:style>
  <w:style w:type="paragraph" w:customStyle="1" w:styleId="Style2">
    <w:name w:val="Style2"/>
    <w:basedOn w:val="ANSH3"/>
    <w:autoRedefine/>
    <w:qFormat/>
    <w:rsid w:val="005425B0"/>
    <w:pPr>
      <w:keepNext w:val="0"/>
      <w:widowControl w:val="0"/>
      <w:spacing w:before="0"/>
    </w:pPr>
    <w:rPr>
      <w:rFonts w:ascii="Sprint Sans Medium" w:eastAsia="Sprint Sans Black" w:hAnsi="Sprint Sans Medium"/>
      <w:b w:val="0"/>
      <w:color w:val="FFFFFF"/>
    </w:rPr>
  </w:style>
  <w:style w:type="character" w:customStyle="1" w:styleId="st1">
    <w:name w:val="st1"/>
    <w:basedOn w:val="DefaultParagraphFont"/>
    <w:rsid w:val="005425B0"/>
  </w:style>
  <w:style w:type="table" w:customStyle="1" w:styleId="TableGrid20">
    <w:name w:val="Table Grid2"/>
    <w:basedOn w:val="TableNormal"/>
    <w:next w:val="TableGrid"/>
    <w:uiPriority w:val="39"/>
    <w:rsid w:val="005425B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ialNarrowHeading14Bold">
    <w:name w:val="Arial Narrow Heading 14 Bold"/>
    <w:basedOn w:val="ANSH4"/>
    <w:link w:val="ArialNarrowHeading14BoldChar"/>
    <w:qFormat/>
    <w:rsid w:val="001843E3"/>
    <w:pPr>
      <w:spacing w:before="0"/>
    </w:pPr>
    <w:rPr>
      <w:rFonts w:ascii="Arial Narrow" w:hAnsi="Arial Narrow"/>
      <w:i w:val="0"/>
      <w:sz w:val="28"/>
    </w:rPr>
  </w:style>
  <w:style w:type="paragraph" w:customStyle="1" w:styleId="ArialNarrow12Bold">
    <w:name w:val="Arial Narrow 12 Bold"/>
    <w:basedOn w:val="ANSH4"/>
    <w:link w:val="ArialNarrow12BoldChar"/>
    <w:qFormat/>
    <w:rsid w:val="001843E3"/>
    <w:pPr>
      <w:spacing w:before="0"/>
    </w:pPr>
    <w:rPr>
      <w:rFonts w:ascii="Arial Narrow" w:hAnsi="Arial Narrow"/>
      <w:i w:val="0"/>
      <w:sz w:val="24"/>
    </w:rPr>
  </w:style>
  <w:style w:type="character" w:customStyle="1" w:styleId="ArialNarrowHeading14BoldChar">
    <w:name w:val="Arial Narrow Heading 14 Bold Char"/>
    <w:basedOn w:val="ANSH4Char"/>
    <w:link w:val="ArialNarrowHeading14Bold"/>
    <w:rsid w:val="001843E3"/>
    <w:rPr>
      <w:rFonts w:ascii="Arial Narrow" w:hAnsi="Arial Narrow"/>
      <w:b/>
      <w:i w:val="0"/>
      <w:sz w:val="28"/>
      <w:szCs w:val="24"/>
    </w:rPr>
  </w:style>
  <w:style w:type="paragraph" w:customStyle="1" w:styleId="ArialNarrow12">
    <w:name w:val="Arial Narrow 12"/>
    <w:basedOn w:val="ArialNarrow12Bold"/>
    <w:link w:val="ArialNarrow12Char"/>
    <w:qFormat/>
    <w:rsid w:val="006E012B"/>
    <w:pPr>
      <w:jc w:val="both"/>
    </w:pPr>
    <w:rPr>
      <w:b w:val="0"/>
    </w:rPr>
  </w:style>
  <w:style w:type="character" w:customStyle="1" w:styleId="ArialNarrow12BoldChar">
    <w:name w:val="Arial Narrow 12 Bold Char"/>
    <w:basedOn w:val="ANSH4Char"/>
    <w:link w:val="ArialNarrow12Bold"/>
    <w:rsid w:val="001843E3"/>
    <w:rPr>
      <w:rFonts w:ascii="Arial Narrow" w:hAnsi="Arial Narrow"/>
      <w:b/>
      <w:i w:val="0"/>
      <w:sz w:val="24"/>
      <w:szCs w:val="24"/>
    </w:rPr>
  </w:style>
  <w:style w:type="paragraph" w:customStyle="1" w:styleId="ArialNarrowindent">
    <w:name w:val="Arial Narrow indent"/>
    <w:basedOn w:val="ArialNarrow12"/>
    <w:link w:val="ArialNarrowindentChar"/>
    <w:qFormat/>
    <w:rsid w:val="006E012B"/>
    <w:pPr>
      <w:numPr>
        <w:numId w:val="99"/>
      </w:numPr>
    </w:pPr>
  </w:style>
  <w:style w:type="character" w:customStyle="1" w:styleId="ArialNarrow12Char">
    <w:name w:val="Arial Narrow 12 Char"/>
    <w:basedOn w:val="ArialNarrow12BoldChar"/>
    <w:link w:val="ArialNarrow12"/>
    <w:rsid w:val="006E012B"/>
    <w:rPr>
      <w:rFonts w:ascii="Arial Narrow" w:hAnsi="Arial Narrow"/>
      <w:b w:val="0"/>
      <w:i w:val="0"/>
      <w:sz w:val="24"/>
      <w:szCs w:val="24"/>
    </w:rPr>
  </w:style>
  <w:style w:type="character" w:customStyle="1" w:styleId="ArialNarrowindentChar">
    <w:name w:val="Arial Narrow indent Char"/>
    <w:basedOn w:val="ArialNarrow12Char"/>
    <w:link w:val="ArialNarrowindent"/>
    <w:rsid w:val="006E012B"/>
    <w:rPr>
      <w:rFonts w:ascii="Arial Narrow" w:hAnsi="Arial Narrow"/>
      <w:b w:val="0"/>
      <w:i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399110">
      <w:bodyDiv w:val="1"/>
      <w:marLeft w:val="0"/>
      <w:marRight w:val="0"/>
      <w:marTop w:val="0"/>
      <w:marBottom w:val="0"/>
      <w:divBdr>
        <w:top w:val="none" w:sz="0" w:space="0" w:color="auto"/>
        <w:left w:val="none" w:sz="0" w:space="0" w:color="auto"/>
        <w:bottom w:val="none" w:sz="0" w:space="0" w:color="auto"/>
        <w:right w:val="none" w:sz="0" w:space="0" w:color="auto"/>
      </w:divBdr>
    </w:div>
    <w:div w:id="681317333">
      <w:bodyDiv w:val="1"/>
      <w:marLeft w:val="0"/>
      <w:marRight w:val="0"/>
      <w:marTop w:val="0"/>
      <w:marBottom w:val="0"/>
      <w:divBdr>
        <w:top w:val="none" w:sz="0" w:space="0" w:color="auto"/>
        <w:left w:val="none" w:sz="0" w:space="0" w:color="auto"/>
        <w:bottom w:val="none" w:sz="0" w:space="0" w:color="auto"/>
        <w:right w:val="none" w:sz="0" w:space="0" w:color="auto"/>
      </w:divBdr>
    </w:div>
    <w:div w:id="749080639">
      <w:bodyDiv w:val="1"/>
      <w:marLeft w:val="0"/>
      <w:marRight w:val="0"/>
      <w:marTop w:val="0"/>
      <w:marBottom w:val="0"/>
      <w:divBdr>
        <w:top w:val="none" w:sz="0" w:space="0" w:color="auto"/>
        <w:left w:val="none" w:sz="0" w:space="0" w:color="auto"/>
        <w:bottom w:val="none" w:sz="0" w:space="0" w:color="auto"/>
        <w:right w:val="none" w:sz="0" w:space="0" w:color="auto"/>
      </w:divBdr>
    </w:div>
    <w:div w:id="1301375552">
      <w:bodyDiv w:val="1"/>
      <w:marLeft w:val="0"/>
      <w:marRight w:val="0"/>
      <w:marTop w:val="0"/>
      <w:marBottom w:val="0"/>
      <w:divBdr>
        <w:top w:val="none" w:sz="0" w:space="0" w:color="auto"/>
        <w:left w:val="none" w:sz="0" w:space="0" w:color="auto"/>
        <w:bottom w:val="none" w:sz="0" w:space="0" w:color="auto"/>
        <w:right w:val="none" w:sz="0" w:space="0" w:color="auto"/>
      </w:divBdr>
    </w:div>
    <w:div w:id="1683047086">
      <w:bodyDiv w:val="1"/>
      <w:marLeft w:val="0"/>
      <w:marRight w:val="0"/>
      <w:marTop w:val="0"/>
      <w:marBottom w:val="0"/>
      <w:divBdr>
        <w:top w:val="none" w:sz="0" w:space="0" w:color="auto"/>
        <w:left w:val="none" w:sz="0" w:space="0" w:color="auto"/>
        <w:bottom w:val="none" w:sz="0" w:space="0" w:color="auto"/>
        <w:right w:val="none" w:sz="0" w:space="0" w:color="auto"/>
      </w:divBdr>
    </w:div>
    <w:div w:id="1856111924">
      <w:bodyDiv w:val="1"/>
      <w:marLeft w:val="0"/>
      <w:marRight w:val="0"/>
      <w:marTop w:val="0"/>
      <w:marBottom w:val="0"/>
      <w:divBdr>
        <w:top w:val="none" w:sz="0" w:space="0" w:color="auto"/>
        <w:left w:val="none" w:sz="0" w:space="0" w:color="auto"/>
        <w:bottom w:val="none" w:sz="0" w:space="0" w:color="auto"/>
        <w:right w:val="none" w:sz="0" w:space="0" w:color="auto"/>
      </w:divBdr>
    </w:div>
    <w:div w:id="2083142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mailto:Dana.Wilson@fcc.gov"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Dana.Wilson@fcc.gov" TargetMode="Externa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image" Target="media/image3.pn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Richard.Skarzynski@ct.gov" TargetMode="External"/><Relationship Id="rId20" Type="http://schemas.openxmlformats.org/officeDocument/2006/relationships/hyperlink" Target="mailto:fcc504@fcc.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6.png"/><Relationship Id="rId5" Type="http://schemas.openxmlformats.org/officeDocument/2006/relationships/numbering" Target="numbering.xml"/><Relationship Id="rId15" Type="http://schemas.openxmlformats.org/officeDocument/2006/relationships/hyperlink" Target="mailto:michelle.vicino@sprint.com" TargetMode="External"/><Relationship Id="rId23" Type="http://schemas.openxmlformats.org/officeDocument/2006/relationships/image" Target="media/image5.png"/><Relationship Id="rId10" Type="http://schemas.openxmlformats.org/officeDocument/2006/relationships/footnotes" Target="footnotes.xml"/><Relationship Id="rId19" Type="http://schemas.openxmlformats.org/officeDocument/2006/relationships/hyperlink" Target="http://apps.fcc.gov/ecfs/"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relayconnecticut.com" TargetMode="External"/><Relationship Id="rId22" Type="http://schemas.openxmlformats.org/officeDocument/2006/relationships/image" Target="media/image4.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C4A21311DBA074C82D5FC2409A270E5" ma:contentTypeVersion="0" ma:contentTypeDescription="Create a new document." ma:contentTypeScope="" ma:versionID="eea7c3b6e5f5fcc1070777d0909fb814">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AB086A-6513-4E6E-8B30-1C256292D3F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17E58DE-8988-4C70-BF09-AA3588ADD3DC}">
  <ds:schemaRefs>
    <ds:schemaRef ds:uri="http://schemas.microsoft.com/sharepoint/v3/contenttype/forms"/>
  </ds:schemaRefs>
</ds:datastoreItem>
</file>

<file path=customXml/itemProps3.xml><?xml version="1.0" encoding="utf-8"?>
<ds:datastoreItem xmlns:ds="http://schemas.openxmlformats.org/officeDocument/2006/customXml" ds:itemID="{2E0F5BB3-E404-4314-8510-CEDDF0C5CF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D582218-1655-422A-BC35-2A74C5E2B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28229</Words>
  <Characters>160910</Characters>
  <Application>Microsoft Office Word</Application>
  <DocSecurity>0</DocSecurity>
  <Lines>1340</Lines>
  <Paragraphs>377</Paragraphs>
  <ScaleCrop>false</ScaleCrop>
  <HeadingPairs>
    <vt:vector size="2" baseType="variant">
      <vt:variant>
        <vt:lpstr>Title</vt:lpstr>
      </vt:variant>
      <vt:variant>
        <vt:i4>1</vt:i4>
      </vt:variant>
    </vt:vector>
  </HeadingPairs>
  <TitlesOfParts>
    <vt:vector size="1" baseType="lpstr">
      <vt:lpstr>Communication Assistants</vt:lpstr>
    </vt:vector>
  </TitlesOfParts>
  <Company>Sprint - For Internal Use Only</Company>
  <LinksUpToDate>false</LinksUpToDate>
  <CharactersWithSpaces>188762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Communication Assistants</dc:title>
  <dc:creator>Sprint Employee</dc:creator>
  <cp:lastModifiedBy>PCS</cp:lastModifiedBy>
  <cp:revision>2</cp:revision>
  <cp:lastPrinted>2007-08-29T01:12:00Z</cp:lastPrinted>
  <dcterms:created xsi:type="dcterms:W3CDTF">2017-09-19T16:35:00Z</dcterms:created>
  <dcterms:modified xsi:type="dcterms:W3CDTF">2017-09-19T16:35:00Z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0x0101003C4A21311DBA074C82D5FC2409A270E5</vt:lpwstr>
  </property>
</Properties>
</file>