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F9" w:rsidRDefault="005409F9" w:rsidP="005409F9">
      <w:pPr>
        <w:pStyle w:val="NormalWeb"/>
      </w:pPr>
      <w:r>
        <w:t>I wholly support net neutrality rules and if they are repealed then not only is the FCC failing the public, they are flagrantly ignoring the citizen’s demands for a free and open internet</w:t>
      </w:r>
    </w:p>
    <w:p w:rsidR="005409F9" w:rsidRDefault="005409F9" w:rsidP="005409F9">
      <w:pPr>
        <w:pStyle w:val="NormalWeb"/>
      </w:pPr>
      <w:r>
        <w:t xml:space="preserve">The United States should be the world leader in free and open internet and be the top in its infrastructure. With current </w:t>
      </w:r>
      <w:r>
        <w:t>single provider monopolies present in many areas of the country</w:t>
      </w:r>
      <w:r>
        <w:t xml:space="preserve">, there is no incentive for </w:t>
      </w:r>
      <w:r>
        <w:t>ISPs</w:t>
      </w:r>
      <w:r>
        <w:t xml:space="preserve"> to invest in infrastructure. </w:t>
      </w:r>
    </w:p>
    <w:p w:rsidR="005409F9" w:rsidRDefault="005409F9" w:rsidP="005409F9">
      <w:pPr>
        <w:pStyle w:val="NormalWeb"/>
      </w:pPr>
      <w: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bookmarkStart w:id="0" w:name="_GoBack"/>
      <w:bookmarkEnd w:id="0"/>
    </w:p>
    <w:p w:rsidR="00A9204E" w:rsidRDefault="00A9204E"/>
    <w:sectPr w:rsidR="00A920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9F9"/>
    <w:rsid w:val="005409F9"/>
    <w:rsid w:val="00645252"/>
    <w:rsid w:val="006D3D74"/>
    <w:rsid w:val="00A9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CB2C0"/>
  <w15:chartTrackingRefBased/>
  <w15:docId w15:val="{5E10C334-E673-454D-AB3C-FDD232921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NormalWeb">
    <w:name w:val="Normal (Web)"/>
    <w:basedOn w:val="Normal"/>
    <w:uiPriority w:val="99"/>
    <w:semiHidden/>
    <w:unhideWhenUsed/>
    <w:rsid w:val="005409F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95960">
      <w:bodyDiv w:val="1"/>
      <w:marLeft w:val="0"/>
      <w:marRight w:val="0"/>
      <w:marTop w:val="0"/>
      <w:marBottom w:val="0"/>
      <w:divBdr>
        <w:top w:val="none" w:sz="0" w:space="0" w:color="auto"/>
        <w:left w:val="none" w:sz="0" w:space="0" w:color="auto"/>
        <w:bottom w:val="none" w:sz="0" w:space="0" w:color="auto"/>
        <w:right w:val="none" w:sz="0" w:space="0" w:color="auto"/>
      </w:divBdr>
      <w:divsChild>
        <w:div w:id="1156453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pagano\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5</TotalTime>
  <Pages>1</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Angelo Pagano</dc:creator>
  <cp:keywords/>
  <dc:description/>
  <cp:lastModifiedBy>Noah Angelo Pagano</cp:lastModifiedBy>
  <cp:revision>1</cp:revision>
  <dcterms:created xsi:type="dcterms:W3CDTF">2017-11-22T15:50:00Z</dcterms:created>
  <dcterms:modified xsi:type="dcterms:W3CDTF">2017-11-22T15:55:00Z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