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5C1EA" w14:textId="66DF17AB" w:rsidR="00AC03EA" w:rsidRDefault="00AC03EA" w:rsidP="00C42F61">
      <w:pPr>
        <w:rPr>
          <w:color w:val="000000" w:themeColor="text1"/>
          <w:sz w:val="22"/>
          <w:szCs w:val="22"/>
        </w:rPr>
      </w:pPr>
    </w:p>
    <w:p w14:paraId="146EDF03" w14:textId="77777777" w:rsidR="004E6E36" w:rsidRDefault="004E6E36" w:rsidP="00C42F61">
      <w:pPr>
        <w:rPr>
          <w:color w:val="000000" w:themeColor="text1"/>
          <w:sz w:val="22"/>
          <w:szCs w:val="22"/>
        </w:rPr>
      </w:pPr>
    </w:p>
    <w:p w14:paraId="7C6E3E8B" w14:textId="24A6A144" w:rsidR="004E6E36" w:rsidRPr="004E6E36" w:rsidRDefault="004E6E36" w:rsidP="00C42F61">
      <w:pPr>
        <w:rPr>
          <w:color w:val="000000" w:themeColor="text1"/>
          <w:sz w:val="28"/>
          <w:szCs w:val="28"/>
        </w:rPr>
      </w:pPr>
      <w:proofErr w:type="gramStart"/>
      <w:r w:rsidRPr="004E6E36">
        <w:rPr>
          <w:color w:val="000000" w:themeColor="text1"/>
          <w:sz w:val="28"/>
          <w:szCs w:val="28"/>
        </w:rPr>
        <w:t>I  want</w:t>
      </w:r>
      <w:proofErr w:type="gramEnd"/>
      <w:r w:rsidRPr="004E6E36">
        <w:rPr>
          <w:color w:val="000000" w:themeColor="text1"/>
          <w:sz w:val="28"/>
          <w:szCs w:val="28"/>
        </w:rPr>
        <w:t xml:space="preserve">  the  FCC  to  know  that  the  citizens,  of  whom  I  am  one,  overwhelmingly  wish  to  have  the  Internet  retain  its  present  NET  Neutrality.    </w:t>
      </w:r>
      <w:proofErr w:type="gramStart"/>
      <w:r w:rsidRPr="004E6E36">
        <w:rPr>
          <w:color w:val="000000" w:themeColor="text1"/>
          <w:sz w:val="28"/>
          <w:szCs w:val="28"/>
        </w:rPr>
        <w:t>I  do</w:t>
      </w:r>
      <w:proofErr w:type="gramEnd"/>
      <w:r w:rsidRPr="004E6E36">
        <w:rPr>
          <w:color w:val="000000" w:themeColor="text1"/>
          <w:sz w:val="28"/>
          <w:szCs w:val="28"/>
        </w:rPr>
        <w:t xml:space="preserve">  not  want  to  be  paying  more  for  fast  internet  access  or  to  be  penalized  if  I  download  a  file  from  a  site  that  is  not  controlled  by  one  of  the  large  ISPs.    </w:t>
      </w:r>
    </w:p>
    <w:p w14:paraId="3DDEBA87" w14:textId="77777777" w:rsidR="004E6E36" w:rsidRPr="004E6E36" w:rsidRDefault="004E6E36" w:rsidP="00C42F61">
      <w:pPr>
        <w:rPr>
          <w:color w:val="000000" w:themeColor="text1"/>
          <w:sz w:val="28"/>
          <w:szCs w:val="28"/>
        </w:rPr>
      </w:pPr>
    </w:p>
    <w:p w14:paraId="2785677A" w14:textId="47D8D23F" w:rsidR="004E6E36" w:rsidRDefault="004E6E36" w:rsidP="00C42F61">
      <w:pPr>
        <w:rPr>
          <w:color w:val="000000" w:themeColor="text1"/>
          <w:sz w:val="22"/>
          <w:szCs w:val="22"/>
        </w:rPr>
      </w:pPr>
      <w:proofErr w:type="gramStart"/>
      <w:r w:rsidRPr="004E6E36">
        <w:rPr>
          <w:color w:val="000000" w:themeColor="text1"/>
          <w:sz w:val="28"/>
          <w:szCs w:val="28"/>
        </w:rPr>
        <w:t>Leave  the</w:t>
      </w:r>
      <w:proofErr w:type="gramEnd"/>
      <w:r w:rsidRPr="004E6E36">
        <w:rPr>
          <w:color w:val="000000" w:themeColor="text1"/>
          <w:sz w:val="28"/>
          <w:szCs w:val="28"/>
        </w:rPr>
        <w:t xml:space="preserve">  access  to  the  internet  as  it  is  presently  configured;  preserve  the  present  NET  NEUTRALITY</w:t>
      </w:r>
      <w:r>
        <w:rPr>
          <w:color w:val="000000" w:themeColor="text1"/>
          <w:sz w:val="22"/>
          <w:szCs w:val="22"/>
        </w:rPr>
        <w:t>.</w:t>
      </w:r>
    </w:p>
    <w:p w14:paraId="6406A8BB" w14:textId="77777777" w:rsidR="004E6E36" w:rsidRDefault="004E6E36" w:rsidP="00C42F61">
      <w:pPr>
        <w:rPr>
          <w:color w:val="000000" w:themeColor="text1"/>
          <w:sz w:val="22"/>
          <w:szCs w:val="22"/>
        </w:rPr>
      </w:pPr>
    </w:p>
    <w:p w14:paraId="6E83F2B6" w14:textId="77777777" w:rsidR="004E6E36" w:rsidRDefault="004E6E36" w:rsidP="00C42F61">
      <w:pPr>
        <w:rPr>
          <w:color w:val="000000" w:themeColor="text1"/>
          <w:sz w:val="22"/>
          <w:szCs w:val="22"/>
        </w:rPr>
      </w:pPr>
    </w:p>
    <w:p w14:paraId="570315B8" w14:textId="3D8B3012" w:rsidR="004E6E36" w:rsidRPr="004E6E36" w:rsidRDefault="004E6E36" w:rsidP="00C42F61">
      <w:pPr>
        <w:rPr>
          <w:color w:val="000000" w:themeColor="text1"/>
          <w:sz w:val="28"/>
          <w:szCs w:val="28"/>
        </w:rPr>
      </w:pPr>
      <w:proofErr w:type="gramStart"/>
      <w:r w:rsidRPr="004E6E36">
        <w:rPr>
          <w:color w:val="000000" w:themeColor="text1"/>
          <w:sz w:val="28"/>
          <w:szCs w:val="28"/>
        </w:rPr>
        <w:t>Walter  Byron</w:t>
      </w:r>
      <w:proofErr w:type="gramEnd"/>
    </w:p>
    <w:p w14:paraId="2C651960" w14:textId="249517A7" w:rsidR="004E6E36" w:rsidRPr="004E6E36" w:rsidRDefault="004E6E36" w:rsidP="00C42F61">
      <w:pPr>
        <w:rPr>
          <w:color w:val="000000" w:themeColor="text1"/>
          <w:sz w:val="28"/>
          <w:szCs w:val="28"/>
        </w:rPr>
      </w:pPr>
      <w:proofErr w:type="gramStart"/>
      <w:r w:rsidRPr="004E6E36">
        <w:rPr>
          <w:color w:val="000000" w:themeColor="text1"/>
          <w:sz w:val="28"/>
          <w:szCs w:val="28"/>
        </w:rPr>
        <w:t>80  Fruit</w:t>
      </w:r>
      <w:proofErr w:type="gramEnd"/>
      <w:r w:rsidRPr="004E6E36">
        <w:rPr>
          <w:color w:val="000000" w:themeColor="text1"/>
          <w:sz w:val="28"/>
          <w:szCs w:val="28"/>
        </w:rPr>
        <w:t xml:space="preserve">  Street</w:t>
      </w:r>
    </w:p>
    <w:p w14:paraId="1FC00539" w14:textId="0738E96D" w:rsidR="004E6E36" w:rsidRPr="004E6E36" w:rsidRDefault="004E6E36" w:rsidP="00C42F61">
      <w:pPr>
        <w:rPr>
          <w:color w:val="000000" w:themeColor="text1"/>
          <w:sz w:val="28"/>
          <w:szCs w:val="28"/>
        </w:rPr>
      </w:pPr>
      <w:proofErr w:type="gramStart"/>
      <w:r w:rsidRPr="004E6E36">
        <w:rPr>
          <w:color w:val="000000" w:themeColor="text1"/>
          <w:sz w:val="28"/>
          <w:szCs w:val="28"/>
        </w:rPr>
        <w:t>Norfolk  MA</w:t>
      </w:r>
      <w:proofErr w:type="gramEnd"/>
      <w:r w:rsidRPr="004E6E36">
        <w:rPr>
          <w:color w:val="000000" w:themeColor="text1"/>
          <w:sz w:val="28"/>
          <w:szCs w:val="28"/>
        </w:rPr>
        <w:t xml:space="preserve">  02056</w:t>
      </w:r>
      <w:bookmarkStart w:id="0" w:name="_GoBack"/>
      <w:bookmarkEnd w:id="0"/>
    </w:p>
    <w:p w14:paraId="06B92123" w14:textId="2D5FA66F" w:rsidR="004E6E36" w:rsidRPr="004E6E36" w:rsidRDefault="004E6E36" w:rsidP="00C42F61">
      <w:pPr>
        <w:rPr>
          <w:color w:val="000000" w:themeColor="text1"/>
          <w:sz w:val="28"/>
          <w:szCs w:val="28"/>
        </w:rPr>
      </w:pPr>
      <w:r w:rsidRPr="004E6E36">
        <w:rPr>
          <w:color w:val="000000" w:themeColor="text1"/>
          <w:sz w:val="28"/>
          <w:szCs w:val="28"/>
        </w:rPr>
        <w:t>wjbyron@verizon.net</w:t>
      </w:r>
    </w:p>
    <w:sectPr w:rsidR="004E6E36" w:rsidRPr="004E6E36" w:rsidSect="002B4322">
      <w:pgSz w:w="12240" w:h="15840"/>
      <w:pgMar w:top="360" w:right="450" w:bottom="630" w:left="6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▪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687A4FE7"/>
    <w:multiLevelType w:val="multilevel"/>
    <w:tmpl w:val="4D866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254"/>
    <w:rsid w:val="00035078"/>
    <w:rsid w:val="000408FA"/>
    <w:rsid w:val="00062379"/>
    <w:rsid w:val="00066254"/>
    <w:rsid w:val="000F7642"/>
    <w:rsid w:val="00132D7C"/>
    <w:rsid w:val="00136F6B"/>
    <w:rsid w:val="00160328"/>
    <w:rsid w:val="001C5E9B"/>
    <w:rsid w:val="002047D0"/>
    <w:rsid w:val="00231C40"/>
    <w:rsid w:val="00263D58"/>
    <w:rsid w:val="002718C1"/>
    <w:rsid w:val="002B4322"/>
    <w:rsid w:val="002B7B7C"/>
    <w:rsid w:val="002C4D9C"/>
    <w:rsid w:val="002C6473"/>
    <w:rsid w:val="002E38B2"/>
    <w:rsid w:val="0036663D"/>
    <w:rsid w:val="00386D26"/>
    <w:rsid w:val="003C567D"/>
    <w:rsid w:val="00493F11"/>
    <w:rsid w:val="004E6E36"/>
    <w:rsid w:val="00507813"/>
    <w:rsid w:val="005440A4"/>
    <w:rsid w:val="00546406"/>
    <w:rsid w:val="00584B44"/>
    <w:rsid w:val="005A7E7D"/>
    <w:rsid w:val="00607B27"/>
    <w:rsid w:val="006174B1"/>
    <w:rsid w:val="0062029E"/>
    <w:rsid w:val="0065409D"/>
    <w:rsid w:val="006C6A7E"/>
    <w:rsid w:val="006F7D40"/>
    <w:rsid w:val="007269DF"/>
    <w:rsid w:val="007342A6"/>
    <w:rsid w:val="00770819"/>
    <w:rsid w:val="00783D74"/>
    <w:rsid w:val="007F6184"/>
    <w:rsid w:val="0080359E"/>
    <w:rsid w:val="00832D05"/>
    <w:rsid w:val="008371FD"/>
    <w:rsid w:val="00837FF7"/>
    <w:rsid w:val="008914CF"/>
    <w:rsid w:val="009100A0"/>
    <w:rsid w:val="009363F8"/>
    <w:rsid w:val="009420F8"/>
    <w:rsid w:val="00946135"/>
    <w:rsid w:val="0094694D"/>
    <w:rsid w:val="0095313F"/>
    <w:rsid w:val="009627FF"/>
    <w:rsid w:val="009B3F64"/>
    <w:rsid w:val="009C359E"/>
    <w:rsid w:val="009D7DA9"/>
    <w:rsid w:val="00A26E37"/>
    <w:rsid w:val="00A6309D"/>
    <w:rsid w:val="00A775A5"/>
    <w:rsid w:val="00AA3B95"/>
    <w:rsid w:val="00AB47F5"/>
    <w:rsid w:val="00AC03EA"/>
    <w:rsid w:val="00B0378A"/>
    <w:rsid w:val="00B102AE"/>
    <w:rsid w:val="00B715E2"/>
    <w:rsid w:val="00B84E76"/>
    <w:rsid w:val="00BC1D67"/>
    <w:rsid w:val="00BC75D3"/>
    <w:rsid w:val="00BD0A59"/>
    <w:rsid w:val="00C21DB3"/>
    <w:rsid w:val="00C42DEE"/>
    <w:rsid w:val="00C42F61"/>
    <w:rsid w:val="00C4508D"/>
    <w:rsid w:val="00C55EB2"/>
    <w:rsid w:val="00CC2730"/>
    <w:rsid w:val="00CE4211"/>
    <w:rsid w:val="00CE563C"/>
    <w:rsid w:val="00D073C0"/>
    <w:rsid w:val="00D37196"/>
    <w:rsid w:val="00D519C2"/>
    <w:rsid w:val="00D56EBD"/>
    <w:rsid w:val="00D81F0B"/>
    <w:rsid w:val="00D84D10"/>
    <w:rsid w:val="00DC1197"/>
    <w:rsid w:val="00E401D4"/>
    <w:rsid w:val="00E95987"/>
    <w:rsid w:val="00EB061B"/>
    <w:rsid w:val="00ED1157"/>
    <w:rsid w:val="00EE325C"/>
    <w:rsid w:val="00F0522A"/>
    <w:rsid w:val="00F12D87"/>
    <w:rsid w:val="00F62A6C"/>
    <w:rsid w:val="00F67CC6"/>
    <w:rsid w:val="00F76E5D"/>
    <w:rsid w:val="00F947CD"/>
    <w:rsid w:val="00FD00D9"/>
    <w:rsid w:val="00FE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0E314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FE7BC3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C6D89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6309D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B47F5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E7BC3"/>
    <w:rPr>
      <w:rFonts w:ascii="Times" w:hAnsi="Times"/>
      <w:b/>
      <w:bCs/>
      <w:kern w:val="36"/>
      <w:sz w:val="48"/>
      <w:szCs w:val="48"/>
      <w:lang w:eastAsia="en-US"/>
    </w:rPr>
  </w:style>
  <w:style w:type="paragraph" w:customStyle="1" w:styleId="field-ref-program">
    <w:name w:val="field-ref-program"/>
    <w:basedOn w:val="Normal"/>
    <w:rsid w:val="00FE7BC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field-date-published">
    <w:name w:val="field-date-published"/>
    <w:basedOn w:val="Normal"/>
    <w:rsid w:val="00FE7BC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date-display-single">
    <w:name w:val="date-display-single"/>
    <w:basedOn w:val="DefaultParagraphFont"/>
    <w:rsid w:val="00FE7BC3"/>
  </w:style>
  <w:style w:type="character" w:customStyle="1" w:styleId="apple-converted-space">
    <w:name w:val="apple-converted-space"/>
    <w:basedOn w:val="DefaultParagraphFont"/>
    <w:rsid w:val="00FE7BC3"/>
  </w:style>
  <w:style w:type="character" w:styleId="Strong">
    <w:name w:val="Strong"/>
    <w:basedOn w:val="DefaultParagraphFont"/>
    <w:uiPriority w:val="22"/>
    <w:qFormat/>
    <w:rsid w:val="00F67CC6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FE7BC3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C6D89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6309D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B47F5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E7BC3"/>
    <w:rPr>
      <w:rFonts w:ascii="Times" w:hAnsi="Times"/>
      <w:b/>
      <w:bCs/>
      <w:kern w:val="36"/>
      <w:sz w:val="48"/>
      <w:szCs w:val="48"/>
      <w:lang w:eastAsia="en-US"/>
    </w:rPr>
  </w:style>
  <w:style w:type="paragraph" w:customStyle="1" w:styleId="field-ref-program">
    <w:name w:val="field-ref-program"/>
    <w:basedOn w:val="Normal"/>
    <w:rsid w:val="00FE7BC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field-date-published">
    <w:name w:val="field-date-published"/>
    <w:basedOn w:val="Normal"/>
    <w:rsid w:val="00FE7BC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date-display-single">
    <w:name w:val="date-display-single"/>
    <w:basedOn w:val="DefaultParagraphFont"/>
    <w:rsid w:val="00FE7BC3"/>
  </w:style>
  <w:style w:type="character" w:customStyle="1" w:styleId="apple-converted-space">
    <w:name w:val="apple-converted-space"/>
    <w:basedOn w:val="DefaultParagraphFont"/>
    <w:rsid w:val="00FE7BC3"/>
  </w:style>
  <w:style w:type="character" w:styleId="Strong">
    <w:name w:val="Strong"/>
    <w:basedOn w:val="DefaultParagraphFont"/>
    <w:uiPriority w:val="22"/>
    <w:qFormat/>
    <w:rsid w:val="00F67C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4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9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9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00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59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22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039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6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51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56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0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92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11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76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03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810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35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20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49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02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73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8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00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9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47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46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0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60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26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204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8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0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87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89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57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48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6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91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76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66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5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4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64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1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25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39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844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3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97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759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9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4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26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97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49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31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052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61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60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90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8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39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06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166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15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83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18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08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07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18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3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1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51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775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26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42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773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1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38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560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0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33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15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45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1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43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6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79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84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2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78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01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</Words>
  <Characters>468</Characters>
  <Application>Microsoft Macintosh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Byron</dc:creator>
  <cp:keywords/>
  <dc:description/>
  <cp:lastModifiedBy>Walter Byron</cp:lastModifiedBy>
  <cp:revision>2</cp:revision>
  <cp:lastPrinted>2017-12-06T23:11:00Z</cp:lastPrinted>
  <dcterms:created xsi:type="dcterms:W3CDTF">2017-12-12T20:46:00Z</dcterms:created>
  <dcterms:modified xsi:type="dcterms:W3CDTF">2017-12-12T20:46:00Z</dcterms:modified>
</cp:coreProperties>
</file>