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04E" w:rsidRDefault="008A4D07" w:rsidP="008A4D07">
      <w:pPr>
        <w:rPr>
          <w:sz w:val="24"/>
          <w:szCs w:val="24"/>
        </w:rPr>
      </w:pPr>
      <w:r>
        <w:rPr>
          <w:sz w:val="24"/>
          <w:szCs w:val="24"/>
        </w:rPr>
        <w:t>December 13, 2018</w:t>
      </w:r>
    </w:p>
    <w:p w:rsidR="008A4D07" w:rsidRDefault="008A4D07">
      <w:pPr>
        <w:rPr>
          <w:sz w:val="24"/>
          <w:szCs w:val="24"/>
        </w:rPr>
      </w:pPr>
    </w:p>
    <w:p w:rsidR="008A4D07" w:rsidRPr="008A4D07" w:rsidRDefault="008A4D07" w:rsidP="008A4D07">
      <w:pPr>
        <w:pStyle w:val="xmsonormal"/>
        <w:spacing w:before="0" w:beforeAutospacing="0" w:after="300" w:afterAutospacing="0"/>
        <w:rPr>
          <w:rFonts w:ascii="Calibri" w:hAnsi="Calibri" w:cs="Segoe UI"/>
          <w:color w:val="333333"/>
        </w:rPr>
      </w:pPr>
      <w:r w:rsidRPr="008A4D07">
        <w:rPr>
          <w:rFonts w:ascii="Calibri" w:hAnsi="Calibri" w:cs="Segoe UI"/>
          <w:iCs/>
          <w:color w:val="000000"/>
        </w:rPr>
        <w:t xml:space="preserve">The Honorable </w:t>
      </w:r>
      <w:proofErr w:type="spellStart"/>
      <w:r w:rsidRPr="008A4D07">
        <w:rPr>
          <w:rFonts w:ascii="Calibri" w:hAnsi="Calibri" w:cs="Segoe UI"/>
          <w:iCs/>
          <w:color w:val="000000"/>
        </w:rPr>
        <w:t>Ajit</w:t>
      </w:r>
      <w:proofErr w:type="spellEnd"/>
      <w:r w:rsidRPr="008A4D07">
        <w:rPr>
          <w:rFonts w:ascii="Calibri" w:hAnsi="Calibri" w:cs="Segoe UI"/>
          <w:iCs/>
          <w:color w:val="000000"/>
        </w:rPr>
        <w:t xml:space="preserve"> </w:t>
      </w:r>
      <w:proofErr w:type="spellStart"/>
      <w:r w:rsidRPr="008A4D07">
        <w:rPr>
          <w:rFonts w:ascii="Calibri" w:hAnsi="Calibri" w:cs="Segoe UI"/>
          <w:iCs/>
          <w:color w:val="000000"/>
        </w:rPr>
        <w:t>Pai</w:t>
      </w:r>
      <w:proofErr w:type="spellEnd"/>
      <w:r w:rsidRPr="008A4D07">
        <w:rPr>
          <w:rFonts w:ascii="Calibri" w:hAnsi="Calibri" w:cs="Segoe UI"/>
          <w:iCs/>
          <w:color w:val="000000"/>
        </w:rPr>
        <w:t>, Chairman</w:t>
      </w:r>
      <w:r w:rsidRPr="008A4D07">
        <w:rPr>
          <w:rFonts w:ascii="Calibri" w:hAnsi="Calibri" w:cs="Segoe UI"/>
          <w:iCs/>
          <w:color w:val="000000"/>
        </w:rPr>
        <w:br/>
      </w:r>
      <w:proofErr w:type="gramStart"/>
      <w:r w:rsidRPr="008A4D07">
        <w:rPr>
          <w:rFonts w:ascii="Calibri" w:hAnsi="Calibri" w:cs="Segoe UI"/>
          <w:iCs/>
          <w:color w:val="000000"/>
        </w:rPr>
        <w:t>The</w:t>
      </w:r>
      <w:proofErr w:type="gramEnd"/>
      <w:r w:rsidRPr="008A4D07">
        <w:rPr>
          <w:rFonts w:ascii="Calibri" w:hAnsi="Calibri" w:cs="Segoe UI"/>
          <w:iCs/>
          <w:color w:val="000000"/>
        </w:rPr>
        <w:t xml:space="preserve"> Honorable Michael </w:t>
      </w:r>
      <w:proofErr w:type="spellStart"/>
      <w:r w:rsidRPr="008A4D07">
        <w:rPr>
          <w:rFonts w:ascii="Calibri" w:hAnsi="Calibri" w:cs="Segoe UI"/>
          <w:iCs/>
          <w:color w:val="000000"/>
        </w:rPr>
        <w:t>O’Rielly</w:t>
      </w:r>
      <w:proofErr w:type="spellEnd"/>
      <w:r w:rsidRPr="008A4D07">
        <w:rPr>
          <w:rFonts w:ascii="Calibri" w:hAnsi="Calibri" w:cs="Segoe UI"/>
          <w:iCs/>
          <w:color w:val="000000"/>
        </w:rPr>
        <w:t>, Commissioner</w:t>
      </w:r>
      <w:r w:rsidRPr="008A4D07">
        <w:rPr>
          <w:rFonts w:ascii="Calibri" w:hAnsi="Calibri" w:cs="Segoe UI"/>
          <w:iCs/>
          <w:color w:val="000000"/>
        </w:rPr>
        <w:br/>
        <w:t xml:space="preserve">The Honorable Brendan </w:t>
      </w:r>
      <w:proofErr w:type="spellStart"/>
      <w:r w:rsidRPr="008A4D07">
        <w:rPr>
          <w:rFonts w:ascii="Calibri" w:hAnsi="Calibri" w:cs="Segoe UI"/>
          <w:iCs/>
          <w:color w:val="000000"/>
        </w:rPr>
        <w:t>Carr</w:t>
      </w:r>
      <w:proofErr w:type="spellEnd"/>
      <w:r w:rsidRPr="008A4D07">
        <w:rPr>
          <w:rFonts w:ascii="Calibri" w:hAnsi="Calibri" w:cs="Segoe UI"/>
          <w:iCs/>
          <w:color w:val="000000"/>
        </w:rPr>
        <w:t>, Commissioner</w:t>
      </w:r>
      <w:r w:rsidRPr="008A4D07">
        <w:rPr>
          <w:rFonts w:ascii="Calibri" w:hAnsi="Calibri" w:cs="Segoe UI"/>
          <w:iCs/>
          <w:color w:val="000000"/>
        </w:rPr>
        <w:br/>
        <w:t xml:space="preserve">The Honorable Jessica </w:t>
      </w:r>
      <w:proofErr w:type="spellStart"/>
      <w:r w:rsidRPr="008A4D07">
        <w:rPr>
          <w:rFonts w:ascii="Calibri" w:hAnsi="Calibri" w:cs="Segoe UI"/>
          <w:iCs/>
          <w:color w:val="000000"/>
        </w:rPr>
        <w:t>Rosenworcel</w:t>
      </w:r>
      <w:proofErr w:type="spellEnd"/>
      <w:r w:rsidRPr="008A4D07">
        <w:rPr>
          <w:rFonts w:ascii="Calibri" w:hAnsi="Calibri" w:cs="Segoe UI"/>
          <w:iCs/>
          <w:color w:val="000000"/>
        </w:rPr>
        <w:t>, Commissioner </w:t>
      </w:r>
    </w:p>
    <w:p w:rsidR="008A4D07" w:rsidRPr="008A4D07" w:rsidRDefault="008A4D07" w:rsidP="008A4D07">
      <w:pPr>
        <w:pStyle w:val="xmsonormal"/>
        <w:spacing w:before="0" w:beforeAutospacing="0" w:after="300" w:afterAutospacing="0"/>
        <w:rPr>
          <w:rFonts w:ascii="Calibri" w:hAnsi="Calibri" w:cs="Segoe UI"/>
          <w:color w:val="333333"/>
        </w:rPr>
      </w:pPr>
      <w:r w:rsidRPr="008A4D07">
        <w:rPr>
          <w:rFonts w:ascii="Calibri" w:hAnsi="Calibri" w:cs="Segoe UI"/>
          <w:iCs/>
          <w:color w:val="000000"/>
        </w:rPr>
        <w:t>Chairman</w:t>
      </w:r>
      <w:r w:rsidRPr="008A4D07">
        <w:rPr>
          <w:rFonts w:ascii="Calibri" w:hAnsi="Calibri" w:cs="Segoe UI"/>
          <w:iCs/>
          <w:color w:val="000000"/>
        </w:rPr>
        <w:br/>
        <w:t>Federal Communications Commission</w:t>
      </w:r>
      <w:r w:rsidRPr="008A4D07">
        <w:rPr>
          <w:rFonts w:ascii="Calibri" w:hAnsi="Calibri" w:cs="Segoe UI"/>
          <w:iCs/>
          <w:color w:val="000000"/>
        </w:rPr>
        <w:br/>
        <w:t>455 12th Street, Southwest</w:t>
      </w:r>
      <w:r w:rsidRPr="008A4D07">
        <w:rPr>
          <w:rFonts w:ascii="Calibri" w:hAnsi="Calibri" w:cs="Segoe UI"/>
          <w:iCs/>
          <w:color w:val="000000"/>
        </w:rPr>
        <w:br/>
        <w:t>Washington, DC, 20544</w:t>
      </w:r>
    </w:p>
    <w:p w:rsidR="008A4D07" w:rsidRPr="008A4D07" w:rsidRDefault="008A4D07" w:rsidP="008A4D07">
      <w:pPr>
        <w:pStyle w:val="xmsonormal"/>
        <w:spacing w:before="0" w:beforeAutospacing="0" w:after="300" w:afterAutospacing="0"/>
        <w:rPr>
          <w:rFonts w:ascii="Calibri" w:hAnsi="Calibri" w:cs="Segoe UI"/>
          <w:color w:val="333333"/>
        </w:rPr>
      </w:pPr>
      <w:r w:rsidRPr="008A4D07">
        <w:rPr>
          <w:rFonts w:ascii="Calibri" w:hAnsi="Calibri" w:cs="Segoe UI"/>
          <w:iCs/>
          <w:color w:val="000000"/>
        </w:rPr>
        <w:t xml:space="preserve">Dear Chairman </w:t>
      </w:r>
      <w:proofErr w:type="spellStart"/>
      <w:r w:rsidRPr="008A4D07">
        <w:rPr>
          <w:rFonts w:ascii="Calibri" w:hAnsi="Calibri" w:cs="Segoe UI"/>
          <w:iCs/>
          <w:color w:val="000000"/>
        </w:rPr>
        <w:t>Pai</w:t>
      </w:r>
      <w:proofErr w:type="spellEnd"/>
      <w:r w:rsidRPr="008A4D07">
        <w:rPr>
          <w:rFonts w:ascii="Calibri" w:hAnsi="Calibri" w:cs="Segoe UI"/>
          <w:iCs/>
          <w:color w:val="000000"/>
        </w:rPr>
        <w:t>,</w:t>
      </w:r>
    </w:p>
    <w:p w:rsidR="008A4D07" w:rsidRDefault="008A4D07" w:rsidP="008A4D07">
      <w:pPr>
        <w:pStyle w:val="xmsonormal"/>
        <w:spacing w:before="0" w:beforeAutospacing="0" w:after="300" w:afterAutospacing="0"/>
        <w:rPr>
          <w:rFonts w:ascii="Calibri" w:hAnsi="Calibri" w:cs="Segoe UI"/>
          <w:iCs/>
          <w:color w:val="000000"/>
        </w:rPr>
      </w:pPr>
      <w:proofErr w:type="spellStart"/>
      <w:r w:rsidRPr="008A4D07">
        <w:rPr>
          <w:rFonts w:ascii="Calibri" w:hAnsi="Calibri" w:cs="Segoe UI"/>
          <w:iCs/>
          <w:color w:val="000000"/>
        </w:rPr>
        <w:t>I</w:t>
      </w:r>
      <w:proofErr w:type="spellEnd"/>
      <w:r w:rsidRPr="008A4D07">
        <w:rPr>
          <w:rFonts w:ascii="Calibri" w:hAnsi="Calibri" w:cs="Segoe UI"/>
          <w:iCs/>
          <w:color w:val="000000"/>
        </w:rPr>
        <w:t xml:space="preserve">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8A4D07">
        <w:rPr>
          <w:rFonts w:ascii="Calibri" w:hAnsi="Calibri" w:cs="Segoe UI"/>
          <w:iCs/>
          <w:color w:val="000000"/>
        </w:rPr>
        <w:t>)(</w:t>
      </w:r>
      <w:proofErr w:type="gramEnd"/>
      <w:r w:rsidRPr="008A4D07">
        <w:rPr>
          <w:rFonts w:ascii="Calibri" w:hAnsi="Calibri" w:cs="Segoe UI"/>
          <w:iCs/>
          <w:color w:val="000000"/>
        </w:rPr>
        <w:t>1) of the Cable Communications Policy Act of 1984 as Amended by the Cable Television Consumer Protection and Competition Act of 1992, MB Docket 05- 311. </w:t>
      </w:r>
    </w:p>
    <w:p w:rsidR="00EE6671" w:rsidRDefault="008A4D07" w:rsidP="008A4D07">
      <w:pPr>
        <w:pStyle w:val="xmsonormal"/>
        <w:spacing w:before="0" w:beforeAutospacing="0" w:after="300" w:afterAutospacing="0"/>
        <w:rPr>
          <w:rFonts w:ascii="Calibri" w:hAnsi="Calibri" w:cs="Segoe UI"/>
          <w:iCs/>
          <w:color w:val="000000"/>
        </w:rPr>
      </w:pPr>
      <w:r>
        <w:rPr>
          <w:rFonts w:ascii="Calibri" w:hAnsi="Calibri" w:cs="Segoe UI"/>
          <w:iCs/>
          <w:color w:val="000000"/>
        </w:rPr>
        <w:t xml:space="preserve">My reasons for submitting my comments regarding the proposals and possible changes to the Acts mentioned </w:t>
      </w:r>
      <w:r>
        <w:rPr>
          <w:rFonts w:ascii="Calibri" w:hAnsi="Calibri" w:cs="Segoe UI"/>
          <w:iCs/>
          <w:color w:val="000000"/>
        </w:rPr>
        <w:t>above</w:t>
      </w:r>
      <w:r>
        <w:rPr>
          <w:rFonts w:ascii="Calibri" w:hAnsi="Calibri" w:cs="Segoe UI"/>
          <w:iCs/>
          <w:color w:val="000000"/>
        </w:rPr>
        <w:t xml:space="preserve"> stem from my long</w:t>
      </w:r>
      <w:r w:rsidR="00591D63">
        <w:rPr>
          <w:rFonts w:ascii="Calibri" w:hAnsi="Calibri" w:cs="Segoe UI"/>
          <w:iCs/>
          <w:color w:val="000000"/>
        </w:rPr>
        <w:t>-term</w:t>
      </w:r>
      <w:r>
        <w:rPr>
          <w:rFonts w:ascii="Calibri" w:hAnsi="Calibri" w:cs="Segoe UI"/>
          <w:iCs/>
          <w:color w:val="000000"/>
        </w:rPr>
        <w:t xml:space="preserve"> involvement with my local PEG Access channel, Chelmsford </w:t>
      </w:r>
      <w:proofErr w:type="spellStart"/>
      <w:r>
        <w:rPr>
          <w:rFonts w:ascii="Calibri" w:hAnsi="Calibri" w:cs="Segoe UI"/>
          <w:iCs/>
          <w:color w:val="000000"/>
        </w:rPr>
        <w:t>Telemedia</w:t>
      </w:r>
      <w:proofErr w:type="spellEnd"/>
      <w:r w:rsidR="00EE6671">
        <w:rPr>
          <w:rFonts w:ascii="Calibri" w:hAnsi="Calibri" w:cs="Segoe UI"/>
          <w:iCs/>
          <w:color w:val="000000"/>
        </w:rPr>
        <w:t xml:space="preserve"> (CTM)</w:t>
      </w:r>
      <w:r>
        <w:rPr>
          <w:rFonts w:ascii="Calibri" w:hAnsi="Calibri" w:cs="Segoe UI"/>
          <w:iCs/>
          <w:color w:val="000000"/>
        </w:rPr>
        <w:t>.  Here, by having the opportunity to produce and host my own television program,</w:t>
      </w:r>
      <w:r w:rsidR="00EE6671">
        <w:rPr>
          <w:rFonts w:ascii="Calibri" w:hAnsi="Calibri" w:cs="Segoe UI"/>
          <w:iCs/>
          <w:color w:val="000000"/>
        </w:rPr>
        <w:t xml:space="preserve"> I was able to find my voice;</w:t>
      </w:r>
      <w:r>
        <w:rPr>
          <w:rFonts w:ascii="Calibri" w:hAnsi="Calibri" w:cs="Segoe UI"/>
          <w:iCs/>
          <w:color w:val="000000"/>
        </w:rPr>
        <w:t xml:space="preserve"> spread my creative wings</w:t>
      </w:r>
      <w:r w:rsidR="00EE6671">
        <w:rPr>
          <w:rFonts w:ascii="Calibri" w:hAnsi="Calibri" w:cs="Segoe UI"/>
          <w:iCs/>
          <w:color w:val="000000"/>
        </w:rPr>
        <w:t>;</w:t>
      </w:r>
      <w:r>
        <w:rPr>
          <w:rFonts w:ascii="Calibri" w:hAnsi="Calibri" w:cs="Segoe UI"/>
          <w:iCs/>
          <w:color w:val="000000"/>
        </w:rPr>
        <w:t xml:space="preserve"> educate myself and others</w:t>
      </w:r>
      <w:r w:rsidR="00EE6671">
        <w:rPr>
          <w:rFonts w:ascii="Calibri" w:hAnsi="Calibri" w:cs="Segoe UI"/>
          <w:iCs/>
          <w:color w:val="000000"/>
        </w:rPr>
        <w:t>;</w:t>
      </w:r>
      <w:r>
        <w:rPr>
          <w:rFonts w:ascii="Calibri" w:hAnsi="Calibri" w:cs="Segoe UI"/>
          <w:iCs/>
          <w:color w:val="000000"/>
        </w:rPr>
        <w:t xml:space="preserve"> contribute to my local community</w:t>
      </w:r>
      <w:r w:rsidR="00EE6671">
        <w:rPr>
          <w:rFonts w:ascii="Calibri" w:hAnsi="Calibri" w:cs="Segoe UI"/>
          <w:iCs/>
          <w:color w:val="000000"/>
        </w:rPr>
        <w:t>;</w:t>
      </w:r>
      <w:r>
        <w:rPr>
          <w:rFonts w:ascii="Calibri" w:hAnsi="Calibri" w:cs="Segoe UI"/>
          <w:iCs/>
          <w:color w:val="000000"/>
        </w:rPr>
        <w:t xml:space="preserve"> learn new skills</w:t>
      </w:r>
      <w:r w:rsidR="00EE6671">
        <w:rPr>
          <w:rFonts w:ascii="Calibri" w:hAnsi="Calibri" w:cs="Segoe UI"/>
          <w:iCs/>
          <w:color w:val="000000"/>
        </w:rPr>
        <w:t>;</w:t>
      </w:r>
      <w:r>
        <w:rPr>
          <w:rFonts w:ascii="Calibri" w:hAnsi="Calibri" w:cs="Segoe UI"/>
          <w:iCs/>
          <w:color w:val="000000"/>
        </w:rPr>
        <w:t xml:space="preserve"> and develop a </w:t>
      </w:r>
      <w:r w:rsidR="00EE6671">
        <w:rPr>
          <w:rFonts w:ascii="Calibri" w:hAnsi="Calibri" w:cs="Segoe UI"/>
          <w:iCs/>
          <w:color w:val="000000"/>
        </w:rPr>
        <w:t>renewed</w:t>
      </w:r>
      <w:r>
        <w:rPr>
          <w:rFonts w:ascii="Calibri" w:hAnsi="Calibri" w:cs="Segoe UI"/>
          <w:iCs/>
          <w:color w:val="000000"/>
        </w:rPr>
        <w:t xml:space="preserve"> sense of self-confidence.</w:t>
      </w:r>
      <w:r w:rsidR="00EE6671">
        <w:rPr>
          <w:rFonts w:ascii="Calibri" w:hAnsi="Calibri" w:cs="Segoe UI"/>
          <w:iCs/>
          <w:color w:val="000000"/>
        </w:rPr>
        <w:t xml:space="preserve">  </w:t>
      </w:r>
      <w:r w:rsidR="00591D63">
        <w:rPr>
          <w:rFonts w:ascii="Calibri" w:hAnsi="Calibri" w:cs="Segoe UI"/>
          <w:iCs/>
          <w:color w:val="000000"/>
        </w:rPr>
        <w:t>But my comments are not all about me.</w:t>
      </w:r>
    </w:p>
    <w:p w:rsidR="00591D63" w:rsidRDefault="00EE6671" w:rsidP="008A4D07">
      <w:pPr>
        <w:pStyle w:val="xmsonormal"/>
        <w:spacing w:before="0" w:beforeAutospacing="0" w:after="300" w:afterAutospacing="0"/>
        <w:rPr>
          <w:rFonts w:ascii="Calibri" w:hAnsi="Calibri" w:cs="Segoe UI"/>
          <w:iCs/>
          <w:color w:val="000000"/>
        </w:rPr>
      </w:pPr>
      <w:r>
        <w:rPr>
          <w:rFonts w:ascii="Calibri" w:hAnsi="Calibri" w:cs="Segoe UI"/>
          <w:iCs/>
          <w:color w:val="000000"/>
        </w:rPr>
        <w:t xml:space="preserve">The access to the latest equipment, knowledgeable staff, </w:t>
      </w:r>
      <w:r w:rsidR="00591D63">
        <w:rPr>
          <w:rFonts w:ascii="Calibri" w:hAnsi="Calibri" w:cs="Segoe UI"/>
          <w:iCs/>
          <w:color w:val="000000"/>
        </w:rPr>
        <w:t>local</w:t>
      </w:r>
      <w:r>
        <w:rPr>
          <w:rFonts w:ascii="Calibri" w:hAnsi="Calibri" w:cs="Segoe UI"/>
          <w:iCs/>
          <w:color w:val="000000"/>
        </w:rPr>
        <w:t xml:space="preserve"> information and endless opportunity is something that our community relies on.  </w:t>
      </w:r>
      <w:r w:rsidR="00591D63">
        <w:rPr>
          <w:rFonts w:ascii="Calibri" w:hAnsi="Calibri" w:cs="Segoe UI"/>
          <w:iCs/>
          <w:color w:val="000000"/>
        </w:rPr>
        <w:t>It provides a place where students and town residents can get hands-on experience in a possible career field.  It gives budding film producers of all ages the chance to tell their own story.</w:t>
      </w:r>
    </w:p>
    <w:p w:rsidR="00591D63" w:rsidRDefault="00591D63" w:rsidP="008A4D07">
      <w:pPr>
        <w:pStyle w:val="xmsonormal"/>
        <w:spacing w:before="0" w:beforeAutospacing="0" w:after="300" w:afterAutospacing="0"/>
        <w:rPr>
          <w:rFonts w:ascii="Calibri" w:hAnsi="Calibri" w:cs="Segoe UI"/>
          <w:iCs/>
          <w:color w:val="000000"/>
        </w:rPr>
      </w:pPr>
      <w:r>
        <w:rPr>
          <w:rFonts w:ascii="Calibri" w:hAnsi="Calibri" w:cs="Segoe UI"/>
          <w:iCs/>
          <w:color w:val="000000"/>
        </w:rPr>
        <w:t>The town of Chelmsford</w:t>
      </w:r>
      <w:r w:rsidR="00EE6671">
        <w:rPr>
          <w:rFonts w:ascii="Calibri" w:hAnsi="Calibri" w:cs="Segoe UI"/>
          <w:iCs/>
          <w:color w:val="000000"/>
        </w:rPr>
        <w:t xml:space="preserve"> depend</w:t>
      </w:r>
      <w:r>
        <w:rPr>
          <w:rFonts w:ascii="Calibri" w:hAnsi="Calibri" w:cs="Segoe UI"/>
          <w:iCs/>
          <w:color w:val="000000"/>
        </w:rPr>
        <w:t>s</w:t>
      </w:r>
      <w:r w:rsidR="00EE6671">
        <w:rPr>
          <w:rFonts w:ascii="Calibri" w:hAnsi="Calibri" w:cs="Segoe UI"/>
          <w:iCs/>
          <w:color w:val="000000"/>
        </w:rPr>
        <w:t xml:space="preserve"> on CTM for recording public meetings, school events and public celebrations.  All of this is available through the funding currently provided through the established mechanisms.  To curtail this revenue source would have a devastating effect on our </w:t>
      </w:r>
      <w:r>
        <w:rPr>
          <w:rFonts w:ascii="Calibri" w:hAnsi="Calibri" w:cs="Segoe UI"/>
          <w:iCs/>
          <w:color w:val="000000"/>
        </w:rPr>
        <w:t xml:space="preserve">way of life and limit rather than expand access to information and ideas. </w:t>
      </w:r>
    </w:p>
    <w:p w:rsidR="0093306F" w:rsidRDefault="00591D63" w:rsidP="008A4D07">
      <w:pPr>
        <w:pStyle w:val="xmsonormal"/>
        <w:spacing w:before="0" w:beforeAutospacing="0" w:after="300" w:afterAutospacing="0"/>
        <w:rPr>
          <w:rFonts w:ascii="Calibri" w:hAnsi="Calibri" w:cs="Segoe UI"/>
          <w:iCs/>
          <w:color w:val="000000"/>
        </w:rPr>
      </w:pPr>
      <w:r>
        <w:rPr>
          <w:rFonts w:ascii="Calibri" w:hAnsi="Calibri" w:cs="Segoe UI"/>
          <w:iCs/>
          <w:color w:val="000000"/>
        </w:rPr>
        <w:t xml:space="preserve">I </w:t>
      </w:r>
      <w:r w:rsidR="0093306F">
        <w:rPr>
          <w:rFonts w:ascii="Calibri" w:hAnsi="Calibri" w:cs="Segoe UI"/>
          <w:iCs/>
          <w:color w:val="000000"/>
        </w:rPr>
        <w:t>urg</w:t>
      </w:r>
      <w:r>
        <w:rPr>
          <w:rFonts w:ascii="Calibri" w:hAnsi="Calibri" w:cs="Segoe UI"/>
          <w:iCs/>
          <w:color w:val="000000"/>
        </w:rPr>
        <w:t xml:space="preserve">e you </w:t>
      </w:r>
      <w:r w:rsidR="0093306F">
        <w:rPr>
          <w:rFonts w:ascii="Calibri" w:hAnsi="Calibri" w:cs="Segoe UI"/>
          <w:iCs/>
          <w:color w:val="000000"/>
        </w:rPr>
        <w:t xml:space="preserve">to </w:t>
      </w:r>
      <w:r>
        <w:rPr>
          <w:rFonts w:ascii="Calibri" w:hAnsi="Calibri" w:cs="Segoe UI"/>
          <w:iCs/>
          <w:color w:val="000000"/>
        </w:rPr>
        <w:t xml:space="preserve">continue to </w:t>
      </w:r>
      <w:r w:rsidR="0093306F">
        <w:rPr>
          <w:rFonts w:ascii="Calibri" w:hAnsi="Calibri" w:cs="Segoe UI"/>
          <w:iCs/>
          <w:color w:val="000000"/>
        </w:rPr>
        <w:t xml:space="preserve">strongly </w:t>
      </w:r>
      <w:r>
        <w:rPr>
          <w:rFonts w:ascii="Calibri" w:hAnsi="Calibri" w:cs="Segoe UI"/>
          <w:iCs/>
          <w:color w:val="000000"/>
        </w:rPr>
        <w:t xml:space="preserve">support </w:t>
      </w:r>
      <w:r w:rsidR="0093306F">
        <w:rPr>
          <w:rFonts w:ascii="Calibri" w:hAnsi="Calibri" w:cs="Segoe UI"/>
          <w:iCs/>
          <w:color w:val="000000"/>
        </w:rPr>
        <w:t xml:space="preserve">public access media.  </w:t>
      </w:r>
      <w:r w:rsidR="0093306F">
        <w:rPr>
          <w:rFonts w:ascii="Calibri" w:hAnsi="Calibri" w:cs="Segoe UI"/>
          <w:iCs/>
          <w:color w:val="000000"/>
        </w:rPr>
        <w:t xml:space="preserve">Thank you for the opportunity to comment.  </w:t>
      </w:r>
    </w:p>
    <w:p w:rsidR="0093306F" w:rsidRDefault="0093306F" w:rsidP="008A4D07">
      <w:pPr>
        <w:pStyle w:val="xmsonormal"/>
        <w:spacing w:before="0" w:beforeAutospacing="0" w:after="300" w:afterAutospacing="0"/>
        <w:rPr>
          <w:rFonts w:ascii="Calibri" w:hAnsi="Calibri" w:cs="Segoe UI"/>
          <w:iCs/>
          <w:color w:val="000000"/>
        </w:rPr>
      </w:pPr>
      <w:r>
        <w:rPr>
          <w:rFonts w:ascii="Calibri" w:hAnsi="Calibri" w:cs="Segoe UI"/>
          <w:iCs/>
          <w:color w:val="000000"/>
        </w:rPr>
        <w:t>Sincerely,</w:t>
      </w:r>
    </w:p>
    <w:p w:rsidR="0093306F" w:rsidRDefault="0093306F" w:rsidP="008A4D07">
      <w:pPr>
        <w:pStyle w:val="xmsonormal"/>
        <w:spacing w:before="0" w:beforeAutospacing="0" w:after="300" w:afterAutospacing="0"/>
        <w:rPr>
          <w:rFonts w:ascii="Calibri" w:hAnsi="Calibri" w:cs="Segoe UI"/>
          <w:iCs/>
          <w:color w:val="000000"/>
        </w:rPr>
      </w:pPr>
      <w:r>
        <w:rPr>
          <w:rFonts w:ascii="Calibri" w:hAnsi="Calibri" w:cs="Segoe UI"/>
          <w:iCs/>
          <w:color w:val="000000"/>
        </w:rPr>
        <w:t>Constance Mead</w:t>
      </w:r>
      <w:r w:rsidRPr="0093306F">
        <w:rPr>
          <w:rFonts w:ascii="Calibri" w:hAnsi="Calibri" w:cs="Segoe UI"/>
          <w:i/>
          <w:iCs/>
          <w:color w:val="000000"/>
        </w:rPr>
        <w:t>, 20 Dalton Rd, Chelmsford, MA 01824</w:t>
      </w:r>
      <w:bookmarkStart w:id="0" w:name="_GoBack"/>
      <w:bookmarkEnd w:id="0"/>
    </w:p>
    <w:p w:rsidR="00591D63" w:rsidRPr="008A4D07" w:rsidRDefault="00591D63" w:rsidP="008A4D07">
      <w:pPr>
        <w:pStyle w:val="xmsonormal"/>
        <w:spacing w:before="0" w:beforeAutospacing="0" w:after="300" w:afterAutospacing="0"/>
        <w:rPr>
          <w:rFonts w:ascii="Calibri" w:hAnsi="Calibri" w:cs="Segoe UI"/>
          <w:color w:val="333333"/>
        </w:rPr>
      </w:pPr>
    </w:p>
    <w:p w:rsidR="008A4D07" w:rsidRPr="008A4D07" w:rsidRDefault="008A4D07">
      <w:pPr>
        <w:rPr>
          <w:sz w:val="24"/>
          <w:szCs w:val="24"/>
        </w:rPr>
      </w:pPr>
    </w:p>
    <w:sectPr w:rsidR="008A4D07" w:rsidRPr="008A4D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00002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D07"/>
    <w:rsid w:val="00591D63"/>
    <w:rsid w:val="00645252"/>
    <w:rsid w:val="006D3D74"/>
    <w:rsid w:val="008A4D07"/>
    <w:rsid w:val="0093306F"/>
    <w:rsid w:val="00A9204E"/>
    <w:rsid w:val="00EE6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E40DEE-BD94-481D-97C9-9BC0DACC4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customStyle="1" w:styleId="xmsonormal">
    <w:name w:val="x_msonormal"/>
    <w:basedOn w:val="Normal"/>
    <w:rsid w:val="008A4D0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961891">
      <w:bodyDiv w:val="1"/>
      <w:marLeft w:val="0"/>
      <w:marRight w:val="0"/>
      <w:marTop w:val="0"/>
      <w:marBottom w:val="0"/>
      <w:divBdr>
        <w:top w:val="none" w:sz="0" w:space="0" w:color="auto"/>
        <w:left w:val="none" w:sz="0" w:space="0" w:color="auto"/>
        <w:bottom w:val="none" w:sz="0" w:space="0" w:color="auto"/>
        <w:right w:val="none" w:sz="0" w:space="0" w:color="auto"/>
      </w:divBdr>
      <w:divsChild>
        <w:div w:id="1574437403">
          <w:marLeft w:val="0"/>
          <w:marRight w:val="0"/>
          <w:marTop w:val="0"/>
          <w:marBottom w:val="0"/>
          <w:divBdr>
            <w:top w:val="none" w:sz="0" w:space="0" w:color="auto"/>
            <w:left w:val="none" w:sz="0" w:space="0" w:color="auto"/>
            <w:bottom w:val="none" w:sz="0" w:space="0" w:color="auto"/>
            <w:right w:val="none" w:sz="0" w:space="0" w:color="auto"/>
          </w:divBdr>
          <w:divsChild>
            <w:div w:id="435634003">
              <w:marLeft w:val="0"/>
              <w:marRight w:val="0"/>
              <w:marTop w:val="0"/>
              <w:marBottom w:val="0"/>
              <w:divBdr>
                <w:top w:val="none" w:sz="0" w:space="0" w:color="auto"/>
                <w:left w:val="none" w:sz="0" w:space="0" w:color="auto"/>
                <w:bottom w:val="none" w:sz="0" w:space="0" w:color="auto"/>
                <w:right w:val="none" w:sz="0" w:space="0" w:color="auto"/>
              </w:divBdr>
              <w:divsChild>
                <w:div w:id="297952150">
                  <w:marLeft w:val="0"/>
                  <w:marRight w:val="0"/>
                  <w:marTop w:val="0"/>
                  <w:marBottom w:val="0"/>
                  <w:divBdr>
                    <w:top w:val="none" w:sz="0" w:space="0" w:color="auto"/>
                    <w:left w:val="none" w:sz="0" w:space="0" w:color="auto"/>
                    <w:bottom w:val="none" w:sz="0" w:space="0" w:color="auto"/>
                    <w:right w:val="none" w:sz="0" w:space="0" w:color="auto"/>
                  </w:divBdr>
                  <w:divsChild>
                    <w:div w:id="164446566">
                      <w:marLeft w:val="0"/>
                      <w:marRight w:val="0"/>
                      <w:marTop w:val="0"/>
                      <w:marBottom w:val="0"/>
                      <w:divBdr>
                        <w:top w:val="none" w:sz="0" w:space="0" w:color="auto"/>
                        <w:left w:val="none" w:sz="0" w:space="0" w:color="auto"/>
                        <w:bottom w:val="none" w:sz="0" w:space="0" w:color="auto"/>
                        <w:right w:val="none" w:sz="0" w:space="0" w:color="auto"/>
                      </w:divBdr>
                      <w:divsChild>
                        <w:div w:id="164366390">
                          <w:marLeft w:val="0"/>
                          <w:marRight w:val="0"/>
                          <w:marTop w:val="0"/>
                          <w:marBottom w:val="0"/>
                          <w:divBdr>
                            <w:top w:val="none" w:sz="0" w:space="0" w:color="auto"/>
                            <w:left w:val="none" w:sz="0" w:space="0" w:color="auto"/>
                            <w:bottom w:val="none" w:sz="0" w:space="0" w:color="auto"/>
                            <w:right w:val="none" w:sz="0" w:space="0" w:color="auto"/>
                          </w:divBdr>
                          <w:divsChild>
                            <w:div w:id="817310059">
                              <w:marLeft w:val="0"/>
                              <w:marRight w:val="0"/>
                              <w:marTop w:val="0"/>
                              <w:marBottom w:val="0"/>
                              <w:divBdr>
                                <w:top w:val="none" w:sz="0" w:space="0" w:color="auto"/>
                                <w:left w:val="none" w:sz="0" w:space="0" w:color="auto"/>
                                <w:bottom w:val="none" w:sz="0" w:space="0" w:color="auto"/>
                                <w:right w:val="none" w:sz="0" w:space="0" w:color="auto"/>
                              </w:divBdr>
                              <w:divsChild>
                                <w:div w:id="881135218">
                                  <w:marLeft w:val="0"/>
                                  <w:marRight w:val="0"/>
                                  <w:marTop w:val="0"/>
                                  <w:marBottom w:val="0"/>
                                  <w:divBdr>
                                    <w:top w:val="none" w:sz="0" w:space="0" w:color="auto"/>
                                    <w:left w:val="none" w:sz="0" w:space="0" w:color="auto"/>
                                    <w:bottom w:val="none" w:sz="0" w:space="0" w:color="auto"/>
                                    <w:right w:val="none" w:sz="0" w:space="0" w:color="auto"/>
                                  </w:divBdr>
                                  <w:divsChild>
                                    <w:div w:id="83501463">
                                      <w:marLeft w:val="0"/>
                                      <w:marRight w:val="0"/>
                                      <w:marTop w:val="0"/>
                                      <w:marBottom w:val="0"/>
                                      <w:divBdr>
                                        <w:top w:val="none" w:sz="0" w:space="0" w:color="auto"/>
                                        <w:left w:val="none" w:sz="0" w:space="0" w:color="auto"/>
                                        <w:bottom w:val="none" w:sz="0" w:space="0" w:color="auto"/>
                                        <w:right w:val="none" w:sz="0" w:space="0" w:color="auto"/>
                                      </w:divBdr>
                                      <w:divsChild>
                                        <w:div w:id="197788172">
                                          <w:marLeft w:val="0"/>
                                          <w:marRight w:val="0"/>
                                          <w:marTop w:val="0"/>
                                          <w:marBottom w:val="0"/>
                                          <w:divBdr>
                                            <w:top w:val="none" w:sz="0" w:space="0" w:color="auto"/>
                                            <w:left w:val="none" w:sz="0" w:space="0" w:color="auto"/>
                                            <w:bottom w:val="none" w:sz="0" w:space="0" w:color="auto"/>
                                            <w:right w:val="none" w:sz="0" w:space="0" w:color="auto"/>
                                          </w:divBdr>
                                          <w:divsChild>
                                            <w:div w:id="1775512045">
                                              <w:marLeft w:val="0"/>
                                              <w:marRight w:val="0"/>
                                              <w:marTop w:val="0"/>
                                              <w:marBottom w:val="0"/>
                                              <w:divBdr>
                                                <w:top w:val="none" w:sz="0" w:space="0" w:color="auto"/>
                                                <w:left w:val="none" w:sz="0" w:space="0" w:color="auto"/>
                                                <w:bottom w:val="none" w:sz="0" w:space="0" w:color="auto"/>
                                                <w:right w:val="none" w:sz="0" w:space="0" w:color="auto"/>
                                              </w:divBdr>
                                              <w:divsChild>
                                                <w:div w:id="83035242">
                                                  <w:marLeft w:val="0"/>
                                                  <w:marRight w:val="0"/>
                                                  <w:marTop w:val="0"/>
                                                  <w:marBottom w:val="0"/>
                                                  <w:divBdr>
                                                    <w:top w:val="none" w:sz="0" w:space="0" w:color="auto"/>
                                                    <w:left w:val="none" w:sz="0" w:space="0" w:color="auto"/>
                                                    <w:bottom w:val="none" w:sz="0" w:space="0" w:color="auto"/>
                                                    <w:right w:val="none" w:sz="0" w:space="0" w:color="auto"/>
                                                  </w:divBdr>
                                                  <w:divsChild>
                                                    <w:div w:id="1875264463">
                                                      <w:marLeft w:val="0"/>
                                                      <w:marRight w:val="0"/>
                                                      <w:marTop w:val="0"/>
                                                      <w:marBottom w:val="0"/>
                                                      <w:divBdr>
                                                        <w:top w:val="none" w:sz="0" w:space="0" w:color="auto"/>
                                                        <w:left w:val="none" w:sz="0" w:space="0" w:color="auto"/>
                                                        <w:bottom w:val="none" w:sz="0" w:space="0" w:color="auto"/>
                                                        <w:right w:val="none" w:sz="0" w:space="0" w:color="auto"/>
                                                      </w:divBdr>
                                                      <w:divsChild>
                                                        <w:div w:id="301276942">
                                                          <w:marLeft w:val="0"/>
                                                          <w:marRight w:val="0"/>
                                                          <w:marTop w:val="0"/>
                                                          <w:marBottom w:val="0"/>
                                                          <w:divBdr>
                                                            <w:top w:val="none" w:sz="0" w:space="0" w:color="auto"/>
                                                            <w:left w:val="none" w:sz="0" w:space="0" w:color="auto"/>
                                                            <w:bottom w:val="none" w:sz="0" w:space="0" w:color="auto"/>
                                                            <w:right w:val="none" w:sz="0" w:space="0" w:color="auto"/>
                                                          </w:divBdr>
                                                          <w:divsChild>
                                                            <w:div w:id="1055742829">
                                                              <w:marLeft w:val="0"/>
                                                              <w:marRight w:val="0"/>
                                                              <w:marTop w:val="0"/>
                                                              <w:marBottom w:val="0"/>
                                                              <w:divBdr>
                                                                <w:top w:val="none" w:sz="0" w:space="0" w:color="auto"/>
                                                                <w:left w:val="none" w:sz="0" w:space="0" w:color="auto"/>
                                                                <w:bottom w:val="none" w:sz="0" w:space="0" w:color="auto"/>
                                                                <w:right w:val="none" w:sz="0" w:space="0" w:color="auto"/>
                                                              </w:divBdr>
                                                              <w:divsChild>
                                                                <w:div w:id="1975022448">
                                                                  <w:marLeft w:val="0"/>
                                                                  <w:marRight w:val="0"/>
                                                                  <w:marTop w:val="0"/>
                                                                  <w:marBottom w:val="0"/>
                                                                  <w:divBdr>
                                                                    <w:top w:val="none" w:sz="0" w:space="0" w:color="auto"/>
                                                                    <w:left w:val="none" w:sz="0" w:space="0" w:color="auto"/>
                                                                    <w:bottom w:val="none" w:sz="0" w:space="0" w:color="auto"/>
                                                                    <w:right w:val="none" w:sz="0" w:space="0" w:color="auto"/>
                                                                  </w:divBdr>
                                                                  <w:divsChild>
                                                                    <w:div w:id="391731780">
                                                                      <w:marLeft w:val="0"/>
                                                                      <w:marRight w:val="0"/>
                                                                      <w:marTop w:val="0"/>
                                                                      <w:marBottom w:val="0"/>
                                                                      <w:divBdr>
                                                                        <w:top w:val="none" w:sz="0" w:space="0" w:color="auto"/>
                                                                        <w:left w:val="none" w:sz="0" w:space="0" w:color="auto"/>
                                                                        <w:bottom w:val="none" w:sz="0" w:space="0" w:color="auto"/>
                                                                        <w:right w:val="none" w:sz="0" w:space="0" w:color="auto"/>
                                                                      </w:divBdr>
                                                                      <w:divsChild>
                                                                        <w:div w:id="330723176">
                                                                          <w:marLeft w:val="0"/>
                                                                          <w:marRight w:val="0"/>
                                                                          <w:marTop w:val="0"/>
                                                                          <w:marBottom w:val="0"/>
                                                                          <w:divBdr>
                                                                            <w:top w:val="none" w:sz="0" w:space="0" w:color="auto"/>
                                                                            <w:left w:val="none" w:sz="0" w:space="0" w:color="auto"/>
                                                                            <w:bottom w:val="none" w:sz="0" w:space="0" w:color="auto"/>
                                                                            <w:right w:val="none" w:sz="0" w:space="0" w:color="auto"/>
                                                                          </w:divBdr>
                                                                          <w:divsChild>
                                                                            <w:div w:id="548146691">
                                                                              <w:marLeft w:val="0"/>
                                                                              <w:marRight w:val="0"/>
                                                                              <w:marTop w:val="0"/>
                                                                              <w:marBottom w:val="0"/>
                                                                              <w:divBdr>
                                                                                <w:top w:val="none" w:sz="0" w:space="0" w:color="auto"/>
                                                                                <w:left w:val="none" w:sz="0" w:space="0" w:color="auto"/>
                                                                                <w:bottom w:val="none" w:sz="0" w:space="0" w:color="auto"/>
                                                                                <w:right w:val="none" w:sz="0" w:space="0" w:color="auto"/>
                                                                              </w:divBdr>
                                                                              <w:divsChild>
                                                                                <w:div w:id="39146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ead\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33</TotalTime>
  <Pages>2</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Mead</dc:creator>
  <cp:keywords/>
  <dc:description/>
  <cp:lastModifiedBy>Connie Mead</cp:lastModifiedBy>
  <cp:revision>1</cp:revision>
  <dcterms:created xsi:type="dcterms:W3CDTF">2018-12-13T19:06:00Z</dcterms:created>
  <dcterms:modified xsi:type="dcterms:W3CDTF">2018-12-13T19:39:00Z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