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DB66A5" w14:textId="4C848E27" w:rsidR="004E1AED" w:rsidRPr="0068357C" w:rsidRDefault="0068357C" w:rsidP="004E1AED">
      <w:pPr>
        <w:pStyle w:val="Title"/>
        <w:rPr>
          <w:sz w:val="36"/>
          <w:szCs w:val="36"/>
        </w:rPr>
      </w:pPr>
      <w:r>
        <w:rPr>
          <w:sz w:val="36"/>
          <w:szCs w:val="36"/>
        </w:rPr>
        <w:t xml:space="preserve">Letter </w:t>
      </w:r>
      <w:r w:rsidR="00683E0D" w:rsidRPr="0068357C">
        <w:rPr>
          <w:sz w:val="36"/>
          <w:szCs w:val="36"/>
        </w:rPr>
        <w:t>In Support of The T-Mobile</w:t>
      </w:r>
      <w:r>
        <w:rPr>
          <w:sz w:val="36"/>
          <w:szCs w:val="36"/>
        </w:rPr>
        <w:t>/</w:t>
      </w:r>
      <w:r w:rsidR="00683E0D" w:rsidRPr="0068357C">
        <w:rPr>
          <w:sz w:val="36"/>
          <w:szCs w:val="36"/>
        </w:rPr>
        <w:t>Sprint Merger</w:t>
      </w:r>
    </w:p>
    <w:p w14:paraId="6AFD8CF3" w14:textId="0664D17F" w:rsidR="00194DF6" w:rsidRDefault="00405F8C">
      <w:pPr>
        <w:pStyle w:val="Heading1"/>
      </w:pPr>
      <w:r>
        <w:t>Official letter / Office of bristol B. Qian</w:t>
      </w:r>
    </w:p>
    <w:p w14:paraId="367E8C23" w14:textId="00A9A755" w:rsidR="004E1AED" w:rsidRDefault="00683E0D" w:rsidP="00683E0D">
      <w:pPr>
        <w:spacing w:line="240" w:lineRule="auto"/>
      </w:pPr>
      <w:r>
        <w:t>To:</w:t>
      </w:r>
    </w:p>
    <w:p w14:paraId="1BE60621" w14:textId="71D2B2E0" w:rsidR="00683E0D" w:rsidRPr="00683E0D" w:rsidRDefault="00683E0D" w:rsidP="00683E0D">
      <w:pPr>
        <w:spacing w:line="240" w:lineRule="auto"/>
      </w:pPr>
      <w:r w:rsidRPr="00683E0D">
        <w:t xml:space="preserve">Hon. Chairman Ajit Pai </w:t>
      </w:r>
    </w:p>
    <w:p w14:paraId="0F105601" w14:textId="4403B6E1" w:rsidR="00683E0D" w:rsidRPr="00683E0D" w:rsidRDefault="00683E0D" w:rsidP="00683E0D">
      <w:pPr>
        <w:spacing w:line="240" w:lineRule="auto"/>
      </w:pPr>
      <w:r w:rsidRPr="00683E0D">
        <w:t xml:space="preserve">Hon. </w:t>
      </w:r>
      <w:r w:rsidRPr="00683E0D">
        <w:t>Commissioner</w:t>
      </w:r>
      <w:r w:rsidRPr="00683E0D">
        <w:t xml:space="preserve"> Michael O’Rielly </w:t>
      </w:r>
    </w:p>
    <w:p w14:paraId="17A72F34" w14:textId="48FE1E2A" w:rsidR="00683E0D" w:rsidRPr="00683E0D" w:rsidRDefault="00683E0D" w:rsidP="00683E0D">
      <w:pPr>
        <w:spacing w:line="240" w:lineRule="auto"/>
      </w:pPr>
      <w:r w:rsidRPr="00683E0D">
        <w:t xml:space="preserve">Hon. </w:t>
      </w:r>
      <w:r w:rsidRPr="00683E0D">
        <w:t>Commissioner</w:t>
      </w:r>
      <w:r w:rsidRPr="00683E0D">
        <w:t xml:space="preserve"> Brendan Carr </w:t>
      </w:r>
    </w:p>
    <w:p w14:paraId="520264B1" w14:textId="76F5F8FF" w:rsidR="00683E0D" w:rsidRPr="00683E0D" w:rsidRDefault="00683E0D" w:rsidP="00683E0D">
      <w:pPr>
        <w:spacing w:line="240" w:lineRule="auto"/>
      </w:pPr>
      <w:r w:rsidRPr="00683E0D">
        <w:t xml:space="preserve">Hon. </w:t>
      </w:r>
      <w:r w:rsidRPr="00683E0D">
        <w:t>Commissioner</w:t>
      </w:r>
      <w:r w:rsidRPr="00683E0D">
        <w:t xml:space="preserve"> Jessica Rosenworcel </w:t>
      </w:r>
    </w:p>
    <w:p w14:paraId="2FCBE200" w14:textId="014FD88A" w:rsidR="00683E0D" w:rsidRDefault="00683E0D" w:rsidP="00683E0D">
      <w:pPr>
        <w:spacing w:line="240" w:lineRule="auto"/>
        <w:rPr>
          <w:rFonts w:cs="Helvetica"/>
          <w:color w:val="1D2B3E"/>
          <w:shd w:val="clear" w:color="auto" w:fill="FFFFFF"/>
        </w:rPr>
      </w:pPr>
      <w:r w:rsidRPr="00683E0D">
        <w:rPr>
          <w:rFonts w:cs="Helvetica"/>
          <w:color w:val="1D2B3E"/>
          <w:shd w:val="clear" w:color="auto" w:fill="FFFFFF"/>
        </w:rPr>
        <w:t>Federal Communications Commission</w:t>
      </w:r>
      <w:r w:rsidRPr="00683E0D">
        <w:rPr>
          <w:rFonts w:cs="Helvetica"/>
          <w:color w:val="1D2B3E"/>
        </w:rPr>
        <w:br/>
      </w:r>
      <w:r w:rsidRPr="00683E0D">
        <w:rPr>
          <w:rFonts w:cs="Helvetica"/>
          <w:color w:val="1D2B3E"/>
          <w:shd w:val="clear" w:color="auto" w:fill="FFFFFF"/>
        </w:rPr>
        <w:t>445 12th Street SW, Washington, DC 20554</w:t>
      </w:r>
    </w:p>
    <w:p w14:paraId="6F32EA3D" w14:textId="77777777" w:rsidR="00683E0D" w:rsidRPr="00683E0D" w:rsidRDefault="00683E0D" w:rsidP="00683E0D">
      <w:pPr>
        <w:spacing w:line="240" w:lineRule="auto"/>
        <w:rPr>
          <w:rFonts w:cs="Helvetica"/>
          <w:color w:val="1D2B3E"/>
          <w:shd w:val="clear" w:color="auto" w:fill="FFFFFF"/>
        </w:rPr>
      </w:pPr>
    </w:p>
    <w:p w14:paraId="7A042A1A" w14:textId="144E4C35" w:rsidR="00683E0D" w:rsidRDefault="00683E0D" w:rsidP="00683E0D">
      <w:pPr>
        <w:spacing w:line="240" w:lineRule="auto"/>
      </w:pPr>
      <w:r>
        <w:t>Dear Mr. Pai, Mr. O’Rielly, Mr. Carr, and Mrs. Rosenworcel,</w:t>
      </w:r>
      <w:bookmarkStart w:id="0" w:name="_GoBack"/>
      <w:bookmarkEnd w:id="0"/>
    </w:p>
    <w:p w14:paraId="0E4DBEFF" w14:textId="57A502FE" w:rsidR="0068357C" w:rsidRDefault="0068357C" w:rsidP="00683E0D">
      <w:pPr>
        <w:spacing w:line="240" w:lineRule="auto"/>
      </w:pPr>
    </w:p>
    <w:p w14:paraId="4C8F4564" w14:textId="06D4D578" w:rsidR="00C92146" w:rsidRDefault="0068357C" w:rsidP="00683E0D">
      <w:pPr>
        <w:spacing w:line="240" w:lineRule="auto"/>
      </w:pPr>
      <w:r>
        <w:tab/>
        <w:t xml:space="preserve">I write in today regarding the T-Mobile Sprint Merger, with the Docket ID #18-197. As someone with experience with all 4 carriers, Verizon, AT&amp;T, Sprint, and T-Mobile, in addition few of the </w:t>
      </w:r>
      <w:r w:rsidR="00405F8C">
        <w:t>third-party</w:t>
      </w:r>
      <w:r>
        <w:t xml:space="preserve"> carriers. I have noticeably been more frustrated with Verizon and AT&amp;T unable to improve service in Rural America, in fact they’re the ones with deteriorating services. However, Rural America really has been set on the backburner as Verizon pursue Urban and Suburban renewal, and AT&amp;T is busy detouring from their core cellular service</w:t>
      </w:r>
      <w:r w:rsidR="00C92146">
        <w:t xml:space="preserve"> improvements </w:t>
      </w:r>
      <w:r>
        <w:t xml:space="preserve">in order to pursue entertainment </w:t>
      </w:r>
      <w:r w:rsidR="00C92146">
        <w:t xml:space="preserve">feature growth, in addition to </w:t>
      </w:r>
      <w:r w:rsidR="00C92146">
        <w:t>FirstNet getting priority over their paying customers</w:t>
      </w:r>
      <w:r w:rsidR="00C92146">
        <w:t xml:space="preserve"> </w:t>
      </w:r>
      <w:r w:rsidR="00405F8C">
        <w:t>further</w:t>
      </w:r>
      <w:r w:rsidR="00C92146">
        <w:t xml:space="preserve"> costing positives in their network. In fact, even with Verizon improving Rural Service again, they’d pretty much have a monopoly over Rural America, and that needs a new competitor that can directly go against them. </w:t>
      </w:r>
    </w:p>
    <w:p w14:paraId="7070B99D" w14:textId="43FD49AC" w:rsidR="0068357C" w:rsidRDefault="00C92146" w:rsidP="00C92146">
      <w:pPr>
        <w:spacing w:line="240" w:lineRule="auto"/>
      </w:pPr>
      <w:r>
        <w:tab/>
      </w:r>
      <w:r w:rsidR="0068357C">
        <w:t>On the positive side, I have seen T-Mobile and Sprint try to do their best, however there are many gaps, these gaps used to have superior Verizon and AT&amp;T service but they’ve been truly subpar over the past few years, while T-Mobile and Sprint are attempting to fill these in, they have limited cash and manpower to fulfill the duties. In addition, they have two separate networks</w:t>
      </w:r>
      <w:r>
        <w:t xml:space="preserve">, </w:t>
      </w:r>
      <w:r w:rsidR="00405F8C">
        <w:t>it</w:t>
      </w:r>
      <w:r w:rsidR="0068357C">
        <w:t xml:space="preserve"> would take more unnecessary cash and double the manpower (which often cannot be obtained that easily) to build out two networks with different technologies</w:t>
      </w:r>
      <w:r>
        <w:t xml:space="preserve">. The best option for the country is for T-Mobile &amp; Sprint to merge together in order to deliver not only modern, fast, competitive, and reliable 5G service for Urban/Suburban America, but also directly compete against Verizon by filling in the void left by a departing AT&amp;T who is pursuing something else. </w:t>
      </w:r>
    </w:p>
    <w:p w14:paraId="0CC9A2D2" w14:textId="77777777" w:rsidR="001D768D" w:rsidRDefault="0068357C" w:rsidP="0068357C">
      <w:pPr>
        <w:spacing w:line="240" w:lineRule="auto"/>
        <w:ind w:firstLine="720"/>
      </w:pPr>
      <w:r>
        <w:t>The reality is,</w:t>
      </w:r>
      <w:r w:rsidR="00C92146">
        <w:t xml:space="preserve"> denying a T-Mobile/Sprint merger would be a </w:t>
      </w:r>
      <w:r w:rsidR="00EC5BA5">
        <w:t>very unfortunate</w:t>
      </w:r>
      <w:r w:rsidR="00C92146">
        <w:t xml:space="preserve"> mistake</w:t>
      </w:r>
      <w:r w:rsidR="00EC5BA5">
        <w:t xml:space="preserve"> that feeds into the complacencies in the two major carrier.</w:t>
      </w:r>
      <w:r>
        <w:t xml:space="preserve"> </w:t>
      </w:r>
      <w:r w:rsidR="00EC5BA5">
        <w:t>T</w:t>
      </w:r>
      <w:r>
        <w:t>he United States need a str</w:t>
      </w:r>
      <w:r w:rsidR="00C92146">
        <w:t>onger competitor</w:t>
      </w:r>
      <w:r w:rsidR="00EC5BA5">
        <w:t xml:space="preserve"> that is</w:t>
      </w:r>
      <w:r w:rsidR="00C92146">
        <w:t xml:space="preserve"> united in one,</w:t>
      </w:r>
      <w:r w:rsidR="00EC5BA5">
        <w:t xml:space="preserve"> that has a strength of the two major carriers, but will always</w:t>
      </w:r>
      <w:r w:rsidR="00C92146">
        <w:t xml:space="preserve"> ha</w:t>
      </w:r>
      <w:r w:rsidR="00EC5BA5">
        <w:t>ve</w:t>
      </w:r>
      <w:r w:rsidR="00C92146">
        <w:t xml:space="preserve"> a strong passion and desire to challenge </w:t>
      </w:r>
      <w:r w:rsidR="00EC5BA5">
        <w:t>the very</w:t>
      </w:r>
      <w:r w:rsidR="00C92146">
        <w:t xml:space="preserve"> complacent Verizon and AT&amp;T who got too comfortable </w:t>
      </w:r>
      <w:r w:rsidR="00EC5BA5">
        <w:t xml:space="preserve">with their power </w:t>
      </w:r>
      <w:r w:rsidR="00C92146">
        <w:t>overtime</w:t>
      </w:r>
      <w:r w:rsidR="00EC5BA5">
        <w:t>, the two major carriers are placing Rural America behind</w:t>
      </w:r>
      <w:r w:rsidR="00C92146">
        <w:t xml:space="preserve">. As a Citizen </w:t>
      </w:r>
      <w:r w:rsidR="00EC5BA5">
        <w:t xml:space="preserve">of Rural America </w:t>
      </w:r>
      <w:r w:rsidR="00C92146">
        <w:t>whos</w:t>
      </w:r>
      <w:r w:rsidR="001D768D">
        <w:t>e family is</w:t>
      </w:r>
      <w:r w:rsidR="00C92146">
        <w:t xml:space="preserve"> currently </w:t>
      </w:r>
      <w:r w:rsidR="00EC5BA5">
        <w:t xml:space="preserve">urgently </w:t>
      </w:r>
      <w:r w:rsidR="001D768D">
        <w:t>needing</w:t>
      </w:r>
      <w:r w:rsidR="00C92146">
        <w:t xml:space="preserve"> to leave AT&amp;T for the New T-Mobile (the merged T-</w:t>
      </w:r>
      <w:r w:rsidR="00C92146">
        <w:lastRenderedPageBreak/>
        <w:t xml:space="preserve">Mobile/Sprint carrier), I urge </w:t>
      </w:r>
      <w:r w:rsidR="00EC5BA5">
        <w:t>your very honorable team</w:t>
      </w:r>
      <w:r w:rsidR="00C92146">
        <w:t xml:space="preserve"> at the Federal Communications Commission to approve the merger deal. </w:t>
      </w:r>
    </w:p>
    <w:p w14:paraId="4DB553EC" w14:textId="77777777" w:rsidR="001D768D" w:rsidRDefault="001D768D" w:rsidP="0068357C">
      <w:pPr>
        <w:spacing w:line="240" w:lineRule="auto"/>
        <w:ind w:firstLine="720"/>
      </w:pPr>
      <w:r>
        <w:t>The merged T-Mobile and Sprint</w:t>
      </w:r>
      <w:r w:rsidR="00C92146">
        <w:t xml:space="preserve"> has substantial benefits to </w:t>
      </w:r>
      <w:r w:rsidR="00EC5BA5">
        <w:t>the country</w:t>
      </w:r>
      <w:r>
        <w:t>. As someone who has experience with T-Mobile and Sprint,</w:t>
      </w:r>
      <w:r w:rsidR="00EC5BA5">
        <w:t xml:space="preserve"> I have full confidence that the New T-Mobile will not, and never will remove a competition from the market. The New T-Mobile would be a formidable competitor to ensure Wireless technology is serving those who most need access to better communications and internet. The New T-Mobile will ensure the current monopolies in Rural America gets an awakening that they need to do better. The New T-Mobile will drive down costs for millions of people across the country that is currently been ripped off by those who are too complacent.</w:t>
      </w:r>
      <w:r>
        <w:t xml:space="preserve"> </w:t>
      </w:r>
    </w:p>
    <w:p w14:paraId="6EFAEED7" w14:textId="77777777" w:rsidR="001D768D" w:rsidRDefault="001D768D" w:rsidP="001D768D">
      <w:pPr>
        <w:spacing w:line="240" w:lineRule="auto"/>
        <w:ind w:firstLine="720"/>
      </w:pPr>
      <w:r>
        <w:t xml:space="preserve">If the United States wants a truly flourishing Cellular Network that can compete globally, with developing, and developed countries, and beyond from Sea to Shining Sea, as well as to benefit the consumers at home, the T-Mobile and Sprint merger must happen, to deliver one of the best Next Generation network possible with honest straightforward pricing, and no frills thanks to the leadership of CEO John Legere. Thank You! </w:t>
      </w:r>
    </w:p>
    <w:p w14:paraId="7C52789C" w14:textId="77777777" w:rsidR="001D768D" w:rsidRDefault="001D768D" w:rsidP="001D768D">
      <w:pPr>
        <w:spacing w:line="240" w:lineRule="auto"/>
      </w:pPr>
    </w:p>
    <w:p w14:paraId="5BB58199" w14:textId="0D3C1DBD" w:rsidR="001D768D" w:rsidRDefault="001D768D" w:rsidP="001D768D">
      <w:pPr>
        <w:spacing w:line="240" w:lineRule="auto"/>
      </w:pPr>
      <w:r>
        <w:t>Sincerely,</w:t>
      </w:r>
    </w:p>
    <w:p w14:paraId="564D96ED" w14:textId="564F9E10" w:rsidR="001D768D" w:rsidRDefault="001D768D" w:rsidP="001D768D">
      <w:pPr>
        <w:spacing w:line="240" w:lineRule="auto"/>
      </w:pPr>
      <w:r>
        <w:t>Bristol B. Qian</w:t>
      </w:r>
    </w:p>
    <w:p w14:paraId="35017EB0" w14:textId="076708C7" w:rsidR="00405F8C" w:rsidRDefault="00405F8C" w:rsidP="001D768D">
      <w:pPr>
        <w:spacing w:line="240" w:lineRule="auto"/>
      </w:pPr>
      <w:r>
        <w:t>Sophomore/Junior</w:t>
      </w:r>
      <w:r w:rsidR="001D768D">
        <w:t xml:space="preserve"> of Biological Science &amp; Environmental Science </w:t>
      </w:r>
    </w:p>
    <w:p w14:paraId="520729CD" w14:textId="1A198F5D" w:rsidR="001D768D" w:rsidRDefault="001D768D" w:rsidP="001D768D">
      <w:pPr>
        <w:spacing w:line="240" w:lineRule="auto"/>
      </w:pPr>
      <w:r>
        <w:t>East Stroudsburg University</w:t>
      </w:r>
    </w:p>
    <w:p w14:paraId="619D96A2" w14:textId="2DAE9AE8" w:rsidR="00405F8C" w:rsidRDefault="00405F8C" w:rsidP="001D768D">
      <w:pPr>
        <w:spacing w:line="240" w:lineRule="auto"/>
      </w:pPr>
      <w:r>
        <w:t>Northampton Community College</w:t>
      </w:r>
    </w:p>
    <w:p w14:paraId="3A20328F" w14:textId="42EC253F" w:rsidR="001D768D" w:rsidRDefault="001D768D" w:rsidP="001D768D">
      <w:pPr>
        <w:spacing w:line="240" w:lineRule="auto"/>
      </w:pPr>
      <w:r w:rsidRPr="001D768D">
        <w:t xml:space="preserve">5677 </w:t>
      </w:r>
      <w:r>
        <w:t>R</w:t>
      </w:r>
      <w:r w:rsidRPr="001D768D">
        <w:t>oute 115</w:t>
      </w:r>
      <w:r>
        <w:t xml:space="preserve"> Box 396</w:t>
      </w:r>
    </w:p>
    <w:p w14:paraId="700052FB" w14:textId="577C5A46" w:rsidR="00405F8C" w:rsidRDefault="001D768D" w:rsidP="001D768D">
      <w:pPr>
        <w:spacing w:line="240" w:lineRule="auto"/>
      </w:pPr>
      <w:r>
        <w:t>Blakeslee, Pennsylvania 18610</w:t>
      </w:r>
    </w:p>
    <w:p w14:paraId="37D2AC38" w14:textId="7DC7D989" w:rsidR="00405F8C" w:rsidRDefault="00405F8C" w:rsidP="001D768D">
      <w:pPr>
        <w:spacing w:line="240" w:lineRule="auto"/>
      </w:pPr>
      <w:hyperlink r:id="rId11" w:history="1">
        <w:r w:rsidRPr="00166E96">
          <w:rPr>
            <w:rStyle w:val="Hyperlink"/>
          </w:rPr>
          <w:t>keystoneregional@gmail.com</w:t>
        </w:r>
      </w:hyperlink>
    </w:p>
    <w:p w14:paraId="40113BEA" w14:textId="5425EF52" w:rsidR="0068357C" w:rsidRDefault="00EC5BA5" w:rsidP="0068357C">
      <w:pPr>
        <w:spacing w:line="240" w:lineRule="auto"/>
        <w:ind w:firstLine="720"/>
      </w:pPr>
      <w:r>
        <w:t xml:space="preserve"> </w:t>
      </w:r>
      <w:r w:rsidR="00C92146">
        <w:t xml:space="preserve"> </w:t>
      </w:r>
    </w:p>
    <w:p w14:paraId="37DD73A0" w14:textId="77777777" w:rsidR="00683E0D" w:rsidRDefault="00683E0D" w:rsidP="00683E0D">
      <w:pPr>
        <w:spacing w:line="240" w:lineRule="auto"/>
      </w:pPr>
    </w:p>
    <w:p w14:paraId="72139686" w14:textId="77777777" w:rsidR="00683E0D" w:rsidRPr="00683E0D" w:rsidRDefault="00683E0D" w:rsidP="00683E0D">
      <w:pPr>
        <w:spacing w:line="240" w:lineRule="auto"/>
      </w:pPr>
    </w:p>
    <w:sectPr w:rsidR="00683E0D" w:rsidRPr="00683E0D" w:rsidSect="004E1AED">
      <w:footerReference w:type="default" r:id="rId12"/>
      <w:pgSz w:w="12240" w:h="15840"/>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D01700" w14:textId="77777777" w:rsidR="00CE4D37" w:rsidRDefault="00CE4D37">
      <w:pPr>
        <w:spacing w:after="0" w:line="240" w:lineRule="auto"/>
      </w:pPr>
      <w:r>
        <w:separator/>
      </w:r>
    </w:p>
  </w:endnote>
  <w:endnote w:type="continuationSeparator" w:id="0">
    <w:p w14:paraId="27F1DC31" w14:textId="77777777" w:rsidR="00CE4D37" w:rsidRDefault="00CE4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5527538"/>
      <w:docPartObj>
        <w:docPartGallery w:val="Page Numbers (Bottom of Page)"/>
        <w:docPartUnique/>
      </w:docPartObj>
    </w:sdtPr>
    <w:sdtEndPr>
      <w:rPr>
        <w:noProof/>
      </w:rPr>
    </w:sdtEndPr>
    <w:sdtContent>
      <w:p w14:paraId="5477116D" w14:textId="77777777" w:rsidR="004E1AED" w:rsidRDefault="004E1AED">
        <w:pPr>
          <w:pStyle w:val="Foo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1B4825" w14:textId="77777777" w:rsidR="00CE4D37" w:rsidRDefault="00CE4D37">
      <w:pPr>
        <w:spacing w:after="0" w:line="240" w:lineRule="auto"/>
      </w:pPr>
      <w:r>
        <w:separator/>
      </w:r>
    </w:p>
  </w:footnote>
  <w:footnote w:type="continuationSeparator" w:id="0">
    <w:p w14:paraId="16A39687" w14:textId="77777777" w:rsidR="00CE4D37" w:rsidRDefault="00CE4D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B6686A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5BE83C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0E2AF9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F1A134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AA4C9B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76EF0D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27E0E5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1046D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9AE70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435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F9086C"/>
    <w:multiLevelType w:val="hybridMultilevel"/>
    <w:tmpl w:val="7152D5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3E04F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48B32C0"/>
    <w:multiLevelType w:val="hybridMultilevel"/>
    <w:tmpl w:val="535A26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9B76E6"/>
    <w:multiLevelType w:val="hybridMultilevel"/>
    <w:tmpl w:val="1D409D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5D128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764216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7A2C3EB3"/>
    <w:multiLevelType w:val="multilevel"/>
    <w:tmpl w:val="84B4631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7F3A1AB1"/>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3"/>
  </w:num>
  <w:num w:numId="2">
    <w:abstractNumId w:val="10"/>
  </w:num>
  <w:num w:numId="3">
    <w:abstractNumId w:val="12"/>
  </w:num>
  <w:num w:numId="4">
    <w:abstractNumId w:val="11"/>
  </w:num>
  <w:num w:numId="5">
    <w:abstractNumId w:val="15"/>
  </w:num>
  <w:num w:numId="6">
    <w:abstractNumId w:val="16"/>
  </w:num>
  <w:num w:numId="7">
    <w:abstractNumId w:val="14"/>
  </w:num>
  <w:num w:numId="8">
    <w:abstractNumId w:val="17"/>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E0D"/>
    <w:rsid w:val="00194DF6"/>
    <w:rsid w:val="001D768D"/>
    <w:rsid w:val="00405F8C"/>
    <w:rsid w:val="004E1AED"/>
    <w:rsid w:val="005C12A5"/>
    <w:rsid w:val="0068357C"/>
    <w:rsid w:val="00683E0D"/>
    <w:rsid w:val="00A1310C"/>
    <w:rsid w:val="00C92146"/>
    <w:rsid w:val="00CE4D37"/>
    <w:rsid w:val="00D47A97"/>
    <w:rsid w:val="00EC5BA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68D96"/>
  <w15:docId w15:val="{149DCA08-3B6D-4D24-AB74-35E9B293A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before="120" w:after="20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AED"/>
  </w:style>
  <w:style w:type="paragraph" w:styleId="Heading1">
    <w:name w:val="heading 1"/>
    <w:basedOn w:val="Normal"/>
    <w:next w:val="Normal"/>
    <w:link w:val="Heading1Char"/>
    <w:uiPriority w:val="9"/>
    <w:qFormat/>
    <w:rsid w:val="00A1310C"/>
    <w:pPr>
      <w:pBdr>
        <w:top w:val="single" w:sz="24" w:space="0" w:color="0673A5" w:themeColor="text2" w:themeShade="BF"/>
        <w:left w:val="single" w:sz="24" w:space="0" w:color="0673A5" w:themeColor="text2" w:themeShade="BF"/>
        <w:bottom w:val="single" w:sz="24" w:space="0" w:color="0673A5" w:themeColor="text2" w:themeShade="BF"/>
        <w:right w:val="single" w:sz="24" w:space="0" w:color="0673A5" w:themeColor="text2" w:themeShade="BF"/>
      </w:pBdr>
      <w:shd w:val="clear" w:color="auto" w:fill="0673A5" w:themeFill="text2" w:themeFillShade="BF"/>
      <w:spacing w:after="0"/>
      <w:outlineLvl w:val="0"/>
    </w:pPr>
    <w:rPr>
      <w:rFonts w:asciiTheme="majorHAnsi" w:eastAsiaTheme="majorEastAsia" w:hAnsiTheme="majorHAnsi" w:cstheme="majorBidi"/>
      <w:caps/>
      <w:color w:val="FFFFFF" w:themeColor="background1"/>
      <w:spacing w:val="15"/>
    </w:rPr>
  </w:style>
  <w:style w:type="paragraph" w:styleId="Heading2">
    <w:name w:val="heading 2"/>
    <w:basedOn w:val="Normal"/>
    <w:next w:val="Normal"/>
    <w:link w:val="Heading2Char"/>
    <w:uiPriority w:val="9"/>
    <w:semiHidden/>
    <w:unhideWhenUsed/>
    <w:qFormat/>
    <w:rsid w:val="00D47A97"/>
    <w:pPr>
      <w:pBdr>
        <w:top w:val="single" w:sz="24" w:space="0" w:color="C9ECFC" w:themeColor="text2" w:themeTint="33"/>
        <w:left w:val="single" w:sz="24" w:space="0" w:color="C9ECFC" w:themeColor="text2" w:themeTint="33"/>
        <w:bottom w:val="single" w:sz="24" w:space="0" w:color="C9ECFC" w:themeColor="text2" w:themeTint="33"/>
        <w:right w:val="single" w:sz="24" w:space="0" w:color="C9ECFC" w:themeColor="text2" w:themeTint="33"/>
      </w:pBdr>
      <w:shd w:val="clear" w:color="auto" w:fill="C9ECFC" w:themeFill="text2" w:themeFillTint="33"/>
      <w:spacing w:after="0"/>
      <w:outlineLvl w:val="1"/>
    </w:pPr>
    <w:rPr>
      <w:rFonts w:asciiTheme="majorHAnsi" w:eastAsiaTheme="majorEastAsia" w:hAnsiTheme="majorHAnsi" w:cstheme="majorBidi"/>
      <w:caps/>
      <w:spacing w:val="15"/>
    </w:rPr>
  </w:style>
  <w:style w:type="paragraph" w:styleId="Heading3">
    <w:name w:val="heading 3"/>
    <w:basedOn w:val="Normal"/>
    <w:next w:val="Normal"/>
    <w:link w:val="Heading3Char"/>
    <w:uiPriority w:val="9"/>
    <w:semiHidden/>
    <w:unhideWhenUsed/>
    <w:qFormat/>
    <w:rsid w:val="00D47A97"/>
    <w:pPr>
      <w:pBdr>
        <w:top w:val="single" w:sz="6" w:space="2" w:color="099BDD" w:themeColor="text2"/>
      </w:pBdr>
      <w:spacing w:before="300" w:after="0"/>
      <w:outlineLvl w:val="2"/>
    </w:pPr>
    <w:rPr>
      <w:rFonts w:asciiTheme="majorHAnsi" w:eastAsiaTheme="majorEastAsia" w:hAnsiTheme="majorHAnsi" w:cstheme="majorBidi"/>
      <w:caps/>
      <w:color w:val="044D6E" w:themeColor="text2" w:themeShade="80"/>
      <w:spacing w:val="15"/>
    </w:rPr>
  </w:style>
  <w:style w:type="paragraph" w:styleId="Heading4">
    <w:name w:val="heading 4"/>
    <w:basedOn w:val="Normal"/>
    <w:next w:val="Normal"/>
    <w:link w:val="Heading4Char"/>
    <w:uiPriority w:val="9"/>
    <w:semiHidden/>
    <w:unhideWhenUsed/>
    <w:qFormat/>
    <w:rsid w:val="00D47A97"/>
    <w:pPr>
      <w:pBdr>
        <w:top w:val="dotted" w:sz="6" w:space="2" w:color="099BDD" w:themeColor="text2"/>
      </w:pBdr>
      <w:spacing w:before="200" w:after="0"/>
      <w:outlineLvl w:val="3"/>
    </w:pPr>
    <w:rPr>
      <w:rFonts w:asciiTheme="majorHAnsi" w:eastAsiaTheme="majorEastAsia" w:hAnsiTheme="majorHAnsi" w:cstheme="majorBidi"/>
      <w:caps/>
      <w:color w:val="0673A5" w:themeColor="text2" w:themeShade="BF"/>
      <w:spacing w:val="10"/>
    </w:rPr>
  </w:style>
  <w:style w:type="paragraph" w:styleId="Heading5">
    <w:name w:val="heading 5"/>
    <w:basedOn w:val="Normal"/>
    <w:next w:val="Normal"/>
    <w:link w:val="Heading5Char"/>
    <w:uiPriority w:val="9"/>
    <w:semiHidden/>
    <w:unhideWhenUsed/>
    <w:qFormat/>
    <w:rsid w:val="00D47A97"/>
    <w:pPr>
      <w:pBdr>
        <w:bottom w:val="single" w:sz="6" w:space="1" w:color="099BDD" w:themeColor="text2"/>
      </w:pBdr>
      <w:spacing w:before="200" w:after="0"/>
      <w:outlineLvl w:val="4"/>
    </w:pPr>
    <w:rPr>
      <w:rFonts w:asciiTheme="majorHAnsi" w:eastAsiaTheme="majorEastAsia" w:hAnsiTheme="majorHAnsi" w:cstheme="majorBidi"/>
      <w:caps/>
      <w:color w:val="0673A5" w:themeColor="text2" w:themeShade="BF"/>
      <w:spacing w:val="10"/>
    </w:rPr>
  </w:style>
  <w:style w:type="paragraph" w:styleId="Heading6">
    <w:name w:val="heading 6"/>
    <w:basedOn w:val="Normal"/>
    <w:next w:val="Normal"/>
    <w:link w:val="Heading6Char"/>
    <w:uiPriority w:val="9"/>
    <w:semiHidden/>
    <w:unhideWhenUsed/>
    <w:qFormat/>
    <w:rsid w:val="00D47A97"/>
    <w:pPr>
      <w:pBdr>
        <w:bottom w:val="dotted" w:sz="6" w:space="1" w:color="099BDD" w:themeColor="text2"/>
      </w:pBdr>
      <w:spacing w:before="200" w:after="0"/>
      <w:outlineLvl w:val="5"/>
    </w:pPr>
    <w:rPr>
      <w:rFonts w:asciiTheme="majorHAnsi" w:eastAsiaTheme="majorEastAsia" w:hAnsiTheme="majorHAnsi" w:cstheme="majorBidi"/>
      <w:caps/>
      <w:color w:val="0673A5" w:themeColor="text2" w:themeShade="BF"/>
      <w:spacing w:val="10"/>
    </w:rPr>
  </w:style>
  <w:style w:type="paragraph" w:styleId="Heading7">
    <w:name w:val="heading 7"/>
    <w:basedOn w:val="Normal"/>
    <w:next w:val="Normal"/>
    <w:link w:val="Heading7Char"/>
    <w:uiPriority w:val="9"/>
    <w:semiHidden/>
    <w:unhideWhenUsed/>
    <w:qFormat/>
    <w:rsid w:val="00D47A97"/>
    <w:pPr>
      <w:spacing w:before="200" w:after="0"/>
      <w:outlineLvl w:val="6"/>
    </w:pPr>
    <w:rPr>
      <w:rFonts w:asciiTheme="majorHAnsi" w:eastAsiaTheme="majorEastAsia" w:hAnsiTheme="majorHAnsi" w:cstheme="majorBidi"/>
      <w:caps/>
      <w:color w:val="0673A5" w:themeColor="text2" w:themeShade="BF"/>
      <w:spacing w:val="10"/>
    </w:rPr>
  </w:style>
  <w:style w:type="paragraph" w:styleId="Heading8">
    <w:name w:val="heading 8"/>
    <w:basedOn w:val="Normal"/>
    <w:next w:val="Normal"/>
    <w:link w:val="Heading8Char"/>
    <w:uiPriority w:val="9"/>
    <w:semiHidden/>
    <w:unhideWhenUsed/>
    <w:qFormat/>
    <w:rsid w:val="00D47A97"/>
    <w:pPr>
      <w:spacing w:before="200" w:after="0"/>
      <w:outlineLvl w:val="7"/>
    </w:pPr>
    <w:rPr>
      <w:rFonts w:asciiTheme="majorHAnsi" w:eastAsiaTheme="majorEastAsia" w:hAnsiTheme="majorHAnsi" w:cstheme="majorBidi"/>
      <w:caps/>
      <w:spacing w:val="10"/>
      <w:szCs w:val="18"/>
    </w:rPr>
  </w:style>
  <w:style w:type="paragraph" w:styleId="Heading9">
    <w:name w:val="heading 9"/>
    <w:basedOn w:val="Normal"/>
    <w:next w:val="Normal"/>
    <w:link w:val="Heading9Char"/>
    <w:uiPriority w:val="9"/>
    <w:semiHidden/>
    <w:unhideWhenUsed/>
    <w:qFormat/>
    <w:rsid w:val="00D47A97"/>
    <w:pPr>
      <w:spacing w:before="200" w:after="0"/>
      <w:outlineLvl w:val="8"/>
    </w:pPr>
    <w:rPr>
      <w:rFonts w:asciiTheme="majorHAnsi" w:eastAsiaTheme="majorEastAsia" w:hAnsiTheme="majorHAnsi" w:cstheme="majorBidi"/>
      <w:i/>
      <w:iCs/>
      <w:caps/>
      <w:spacing w:val="10"/>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310C"/>
    <w:rPr>
      <w:rFonts w:asciiTheme="majorHAnsi" w:eastAsiaTheme="majorEastAsia" w:hAnsiTheme="majorHAnsi" w:cstheme="majorBidi"/>
      <w:caps/>
      <w:color w:val="FFFFFF" w:themeColor="background1"/>
      <w:spacing w:val="15"/>
      <w:shd w:val="clear" w:color="auto" w:fill="0673A5" w:themeFill="text2" w:themeFillShade="BF"/>
    </w:rPr>
  </w:style>
  <w:style w:type="character" w:customStyle="1" w:styleId="Heading2Char">
    <w:name w:val="Heading 2 Char"/>
    <w:basedOn w:val="DefaultParagraphFont"/>
    <w:link w:val="Heading2"/>
    <w:uiPriority w:val="9"/>
    <w:rPr>
      <w:rFonts w:asciiTheme="majorHAnsi" w:eastAsiaTheme="majorEastAsia" w:hAnsiTheme="majorHAnsi" w:cstheme="majorBidi"/>
      <w:caps/>
      <w:spacing w:val="15"/>
      <w:shd w:val="clear" w:color="auto" w:fill="C9ECFC" w:themeFill="text2" w:themeFillTint="33"/>
    </w:rPr>
  </w:style>
  <w:style w:type="character" w:customStyle="1" w:styleId="Heading3Char">
    <w:name w:val="Heading 3 Char"/>
    <w:basedOn w:val="DefaultParagraphFont"/>
    <w:link w:val="Heading3"/>
    <w:uiPriority w:val="9"/>
    <w:rPr>
      <w:rFonts w:asciiTheme="majorHAnsi" w:eastAsiaTheme="majorEastAsia" w:hAnsiTheme="majorHAnsi" w:cstheme="majorBidi"/>
      <w:caps/>
      <w:color w:val="044D6E" w:themeColor="text2" w:themeShade="80"/>
      <w:spacing w:val="15"/>
    </w:rPr>
  </w:style>
  <w:style w:type="table" w:styleId="TableGrid">
    <w:name w:val="Table Grid"/>
    <w:basedOn w:val="TableNormal"/>
    <w:uiPriority w:val="1"/>
    <w:pPr>
      <w:spacing w:after="0" w:line="240" w:lineRule="auto"/>
    </w:pPr>
    <w:tblPr>
      <w:tblBorders>
        <w:top w:val="single" w:sz="4" w:space="0" w:color="2C2C2C" w:themeColor="text1"/>
        <w:left w:val="single" w:sz="4" w:space="0" w:color="2C2C2C" w:themeColor="text1"/>
        <w:bottom w:val="single" w:sz="4" w:space="0" w:color="2C2C2C" w:themeColor="text1"/>
        <w:right w:val="single" w:sz="4" w:space="0" w:color="2C2C2C" w:themeColor="text1"/>
        <w:insideH w:val="single" w:sz="4" w:space="0" w:color="2C2C2C" w:themeColor="text1"/>
        <w:insideV w:val="single" w:sz="4" w:space="0" w:color="2C2C2C" w:themeColor="text1"/>
      </w:tblBorders>
    </w:tblPr>
  </w:style>
  <w:style w:type="paragraph" w:styleId="Title">
    <w:name w:val="Title"/>
    <w:basedOn w:val="Normal"/>
    <w:link w:val="TitleChar"/>
    <w:uiPriority w:val="1"/>
    <w:qFormat/>
    <w:rsid w:val="00A1310C"/>
    <w:pPr>
      <w:spacing w:before="0" w:after="0"/>
    </w:pPr>
    <w:rPr>
      <w:rFonts w:asciiTheme="majorHAnsi" w:eastAsiaTheme="majorEastAsia" w:hAnsiTheme="majorHAnsi" w:cstheme="majorBidi"/>
      <w:caps/>
      <w:color w:val="0673A5" w:themeColor="text2" w:themeShade="BF"/>
      <w:spacing w:val="10"/>
      <w:sz w:val="52"/>
      <w:szCs w:val="52"/>
    </w:rPr>
  </w:style>
  <w:style w:type="character" w:customStyle="1" w:styleId="TitleChar">
    <w:name w:val="Title Char"/>
    <w:basedOn w:val="DefaultParagraphFont"/>
    <w:link w:val="Title"/>
    <w:uiPriority w:val="1"/>
    <w:rsid w:val="00A1310C"/>
    <w:rPr>
      <w:rFonts w:asciiTheme="majorHAnsi" w:eastAsiaTheme="majorEastAsia" w:hAnsiTheme="majorHAnsi" w:cstheme="majorBidi"/>
      <w:caps/>
      <w:color w:val="0673A5" w:themeColor="text2" w:themeShade="BF"/>
      <w:spacing w:val="10"/>
      <w:sz w:val="52"/>
      <w:szCs w:val="52"/>
    </w:rPr>
  </w:style>
  <w:style w:type="paragraph" w:styleId="Subtitle">
    <w:name w:val="Subtitle"/>
    <w:basedOn w:val="Normal"/>
    <w:next w:val="Normal"/>
    <w:link w:val="SubtitleChar"/>
    <w:uiPriority w:val="11"/>
    <w:semiHidden/>
    <w:unhideWhenUsed/>
    <w:qFormat/>
    <w:rsid w:val="004E1AED"/>
    <w:pPr>
      <w:numPr>
        <w:ilvl w:val="1"/>
      </w:numPr>
      <w:spacing w:after="160"/>
    </w:pPr>
    <w:rPr>
      <w:color w:val="404040" w:themeColor="text1" w:themeTint="E6"/>
    </w:rPr>
  </w:style>
  <w:style w:type="character" w:customStyle="1" w:styleId="SubtitleChar">
    <w:name w:val="Subtitle Char"/>
    <w:basedOn w:val="DefaultParagraphFont"/>
    <w:link w:val="Subtitle"/>
    <w:uiPriority w:val="11"/>
    <w:semiHidden/>
    <w:rsid w:val="004E1AED"/>
    <w:rPr>
      <w:color w:val="404040" w:themeColor="text1" w:themeTint="E6"/>
    </w:rPr>
  </w:style>
  <w:style w:type="character" w:styleId="IntenseEmphasis">
    <w:name w:val="Intense Emphasis"/>
    <w:basedOn w:val="DefaultParagraphFont"/>
    <w:uiPriority w:val="21"/>
    <w:semiHidden/>
    <w:unhideWhenUsed/>
    <w:qFormat/>
    <w:rsid w:val="004E1AED"/>
    <w:rPr>
      <w:i/>
      <w:iCs/>
      <w:color w:val="806000" w:themeColor="accent1" w:themeShade="80"/>
    </w:rPr>
  </w:style>
  <w:style w:type="paragraph" w:styleId="IntenseQuote">
    <w:name w:val="Intense Quote"/>
    <w:basedOn w:val="Normal"/>
    <w:next w:val="Normal"/>
    <w:link w:val="IntenseQuoteChar"/>
    <w:uiPriority w:val="30"/>
    <w:semiHidden/>
    <w:unhideWhenUsed/>
    <w:qFormat/>
    <w:rsid w:val="004E1AED"/>
    <w:pPr>
      <w:pBdr>
        <w:top w:val="single" w:sz="4" w:space="10" w:color="806000" w:themeColor="accent1" w:themeShade="80"/>
        <w:bottom w:val="single" w:sz="4" w:space="10" w:color="806000" w:themeColor="accent1" w:themeShade="80"/>
      </w:pBdr>
      <w:spacing w:before="360" w:after="360"/>
      <w:ind w:left="864" w:right="864"/>
      <w:jc w:val="center"/>
    </w:pPr>
    <w:rPr>
      <w:i/>
      <w:iCs/>
      <w:color w:val="806000" w:themeColor="accent1" w:themeShade="80"/>
    </w:rPr>
  </w:style>
  <w:style w:type="character" w:customStyle="1" w:styleId="IntenseQuoteChar">
    <w:name w:val="Intense Quote Char"/>
    <w:basedOn w:val="DefaultParagraphFont"/>
    <w:link w:val="IntenseQuote"/>
    <w:uiPriority w:val="30"/>
    <w:semiHidden/>
    <w:rsid w:val="004E1AED"/>
    <w:rPr>
      <w:i/>
      <w:iCs/>
      <w:color w:val="806000" w:themeColor="accent1" w:themeShade="80"/>
    </w:rPr>
  </w:style>
  <w:style w:type="character" w:styleId="IntenseReference">
    <w:name w:val="Intense Reference"/>
    <w:basedOn w:val="DefaultParagraphFont"/>
    <w:uiPriority w:val="32"/>
    <w:semiHidden/>
    <w:unhideWhenUsed/>
    <w:qFormat/>
    <w:rsid w:val="004E1AED"/>
    <w:rPr>
      <w:b/>
      <w:bCs/>
      <w:caps w:val="0"/>
      <w:smallCaps/>
      <w:color w:val="806000" w:themeColor="accent1" w:themeShade="80"/>
      <w:spacing w:val="5"/>
    </w:rPr>
  </w:style>
  <w:style w:type="character" w:customStyle="1" w:styleId="Heading4Char">
    <w:name w:val="Heading 4 Char"/>
    <w:basedOn w:val="DefaultParagraphFont"/>
    <w:link w:val="Heading4"/>
    <w:uiPriority w:val="9"/>
    <w:rPr>
      <w:rFonts w:asciiTheme="majorHAnsi" w:eastAsiaTheme="majorEastAsia" w:hAnsiTheme="majorHAnsi" w:cstheme="majorBidi"/>
      <w:caps/>
      <w:color w:val="0673A5" w:themeColor="text2" w:themeShade="BF"/>
      <w:spacing w:val="10"/>
    </w:rPr>
  </w:style>
  <w:style w:type="character" w:customStyle="1" w:styleId="Heading5Char">
    <w:name w:val="Heading 5 Char"/>
    <w:basedOn w:val="DefaultParagraphFont"/>
    <w:link w:val="Heading5"/>
    <w:uiPriority w:val="9"/>
    <w:rPr>
      <w:rFonts w:asciiTheme="majorHAnsi" w:eastAsiaTheme="majorEastAsia" w:hAnsiTheme="majorHAnsi" w:cstheme="majorBidi"/>
      <w:caps/>
      <w:color w:val="0673A5" w:themeColor="text2" w:themeShade="BF"/>
      <w:spacing w:val="10"/>
    </w:rPr>
  </w:style>
  <w:style w:type="character" w:customStyle="1" w:styleId="Heading6Char">
    <w:name w:val="Heading 6 Char"/>
    <w:basedOn w:val="DefaultParagraphFont"/>
    <w:link w:val="Heading6"/>
    <w:uiPriority w:val="9"/>
    <w:rPr>
      <w:rFonts w:asciiTheme="majorHAnsi" w:eastAsiaTheme="majorEastAsia" w:hAnsiTheme="majorHAnsi" w:cstheme="majorBidi"/>
      <w:caps/>
      <w:color w:val="0673A5" w:themeColor="text2" w:themeShade="BF"/>
      <w:spacing w:val="10"/>
    </w:rPr>
  </w:style>
  <w:style w:type="character" w:customStyle="1" w:styleId="Heading7Char">
    <w:name w:val="Heading 7 Char"/>
    <w:basedOn w:val="DefaultParagraphFont"/>
    <w:link w:val="Heading7"/>
    <w:uiPriority w:val="9"/>
    <w:rPr>
      <w:rFonts w:asciiTheme="majorHAnsi" w:eastAsiaTheme="majorEastAsia" w:hAnsiTheme="majorHAnsi" w:cstheme="majorBidi"/>
      <w:caps/>
      <w:color w:val="0673A5" w:themeColor="text2" w:themeShade="BF"/>
      <w:spacing w:val="10"/>
    </w:rPr>
  </w:style>
  <w:style w:type="character" w:customStyle="1" w:styleId="Heading8Char">
    <w:name w:val="Heading 8 Char"/>
    <w:basedOn w:val="DefaultParagraphFont"/>
    <w:link w:val="Heading8"/>
    <w:uiPriority w:val="9"/>
    <w:semiHidden/>
    <w:rsid w:val="00D47A97"/>
    <w:rPr>
      <w:rFonts w:asciiTheme="majorHAnsi" w:eastAsiaTheme="majorEastAsia" w:hAnsiTheme="majorHAnsi" w:cstheme="majorBidi"/>
      <w:caps/>
      <w:spacing w:val="10"/>
      <w:szCs w:val="18"/>
    </w:rPr>
  </w:style>
  <w:style w:type="character" w:customStyle="1" w:styleId="Heading9Char">
    <w:name w:val="Heading 9 Char"/>
    <w:basedOn w:val="DefaultParagraphFont"/>
    <w:link w:val="Heading9"/>
    <w:uiPriority w:val="9"/>
    <w:semiHidden/>
    <w:rsid w:val="00D47A97"/>
    <w:rPr>
      <w:rFonts w:asciiTheme="majorHAnsi" w:eastAsiaTheme="majorEastAsia" w:hAnsiTheme="majorHAnsi" w:cstheme="majorBidi"/>
      <w:i/>
      <w:iCs/>
      <w:caps/>
      <w:spacing w:val="10"/>
      <w:szCs w:val="18"/>
    </w:rPr>
  </w:style>
  <w:style w:type="paragraph" w:styleId="Caption">
    <w:name w:val="caption"/>
    <w:basedOn w:val="Normal"/>
    <w:next w:val="Normal"/>
    <w:uiPriority w:val="35"/>
    <w:semiHidden/>
    <w:unhideWhenUsed/>
    <w:qFormat/>
    <w:rsid w:val="00D47A97"/>
    <w:rPr>
      <w:b/>
      <w:bCs/>
      <w:color w:val="0673A5" w:themeColor="text2" w:themeShade="BF"/>
      <w:szCs w:val="16"/>
    </w:rPr>
  </w:style>
  <w:style w:type="paragraph" w:styleId="TOCHeading">
    <w:name w:val="TOC Heading"/>
    <w:basedOn w:val="Heading1"/>
    <w:next w:val="Normal"/>
    <w:uiPriority w:val="39"/>
    <w:semiHidden/>
    <w:unhideWhenUsed/>
    <w:qFormat/>
    <w:pPr>
      <w:outlineLvl w:val="9"/>
    </w:pPr>
  </w:style>
  <w:style w:type="paragraph" w:styleId="BalloonText">
    <w:name w:val="Balloon Text"/>
    <w:basedOn w:val="Normal"/>
    <w:link w:val="BalloonTextChar"/>
    <w:uiPriority w:val="99"/>
    <w:semiHidden/>
    <w:unhideWhenUsed/>
    <w:rsid w:val="00D47A97"/>
    <w:pPr>
      <w:spacing w:before="0"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D47A97"/>
    <w:rPr>
      <w:rFonts w:ascii="Segoe UI" w:hAnsi="Segoe UI" w:cs="Segoe UI"/>
      <w:szCs w:val="18"/>
    </w:rPr>
  </w:style>
  <w:style w:type="paragraph" w:styleId="BodyText3">
    <w:name w:val="Body Text 3"/>
    <w:basedOn w:val="Normal"/>
    <w:link w:val="BodyText3Char"/>
    <w:uiPriority w:val="99"/>
    <w:semiHidden/>
    <w:unhideWhenUsed/>
    <w:rsid w:val="00D47A97"/>
    <w:pPr>
      <w:spacing w:after="120"/>
    </w:pPr>
    <w:rPr>
      <w:szCs w:val="16"/>
    </w:rPr>
  </w:style>
  <w:style w:type="character" w:customStyle="1" w:styleId="BodyText3Char">
    <w:name w:val="Body Text 3 Char"/>
    <w:basedOn w:val="DefaultParagraphFont"/>
    <w:link w:val="BodyText3"/>
    <w:uiPriority w:val="99"/>
    <w:semiHidden/>
    <w:rsid w:val="00D47A97"/>
    <w:rPr>
      <w:szCs w:val="16"/>
    </w:rPr>
  </w:style>
  <w:style w:type="paragraph" w:styleId="BodyTextIndent3">
    <w:name w:val="Body Text Indent 3"/>
    <w:basedOn w:val="Normal"/>
    <w:link w:val="BodyTextIndent3Char"/>
    <w:uiPriority w:val="99"/>
    <w:semiHidden/>
    <w:unhideWhenUsed/>
    <w:rsid w:val="00D47A97"/>
    <w:pPr>
      <w:spacing w:after="120"/>
      <w:ind w:left="360"/>
    </w:pPr>
    <w:rPr>
      <w:szCs w:val="16"/>
    </w:rPr>
  </w:style>
  <w:style w:type="character" w:customStyle="1" w:styleId="BodyTextIndent3Char">
    <w:name w:val="Body Text Indent 3 Char"/>
    <w:basedOn w:val="DefaultParagraphFont"/>
    <w:link w:val="BodyTextIndent3"/>
    <w:uiPriority w:val="99"/>
    <w:semiHidden/>
    <w:rsid w:val="00D47A97"/>
    <w:rPr>
      <w:szCs w:val="16"/>
    </w:rPr>
  </w:style>
  <w:style w:type="character" w:styleId="CommentReference">
    <w:name w:val="annotation reference"/>
    <w:basedOn w:val="DefaultParagraphFont"/>
    <w:uiPriority w:val="99"/>
    <w:semiHidden/>
    <w:unhideWhenUsed/>
    <w:rsid w:val="00D47A97"/>
    <w:rPr>
      <w:sz w:val="22"/>
      <w:szCs w:val="16"/>
    </w:rPr>
  </w:style>
  <w:style w:type="paragraph" w:styleId="CommentText">
    <w:name w:val="annotation text"/>
    <w:basedOn w:val="Normal"/>
    <w:link w:val="CommentTextChar"/>
    <w:uiPriority w:val="99"/>
    <w:semiHidden/>
    <w:unhideWhenUsed/>
    <w:rsid w:val="00D47A97"/>
    <w:pPr>
      <w:spacing w:line="240" w:lineRule="auto"/>
    </w:pPr>
    <w:rPr>
      <w:szCs w:val="20"/>
    </w:rPr>
  </w:style>
  <w:style w:type="character" w:customStyle="1" w:styleId="CommentTextChar">
    <w:name w:val="Comment Text Char"/>
    <w:basedOn w:val="DefaultParagraphFont"/>
    <w:link w:val="CommentText"/>
    <w:uiPriority w:val="99"/>
    <w:semiHidden/>
    <w:rsid w:val="00D47A97"/>
    <w:rPr>
      <w:szCs w:val="20"/>
    </w:rPr>
  </w:style>
  <w:style w:type="paragraph" w:styleId="CommentSubject">
    <w:name w:val="annotation subject"/>
    <w:basedOn w:val="CommentText"/>
    <w:next w:val="CommentText"/>
    <w:link w:val="CommentSubjectChar"/>
    <w:uiPriority w:val="99"/>
    <w:semiHidden/>
    <w:unhideWhenUsed/>
    <w:rsid w:val="00D47A97"/>
    <w:rPr>
      <w:b/>
      <w:bCs/>
    </w:rPr>
  </w:style>
  <w:style w:type="character" w:customStyle="1" w:styleId="CommentSubjectChar">
    <w:name w:val="Comment Subject Char"/>
    <w:basedOn w:val="CommentTextChar"/>
    <w:link w:val="CommentSubject"/>
    <w:uiPriority w:val="99"/>
    <w:semiHidden/>
    <w:rsid w:val="00D47A97"/>
    <w:rPr>
      <w:b/>
      <w:bCs/>
      <w:szCs w:val="20"/>
    </w:rPr>
  </w:style>
  <w:style w:type="paragraph" w:styleId="DocumentMap">
    <w:name w:val="Document Map"/>
    <w:basedOn w:val="Normal"/>
    <w:link w:val="DocumentMapChar"/>
    <w:uiPriority w:val="99"/>
    <w:semiHidden/>
    <w:unhideWhenUsed/>
    <w:rsid w:val="00D47A97"/>
    <w:pPr>
      <w:spacing w:before="0"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D47A97"/>
    <w:rPr>
      <w:rFonts w:ascii="Segoe UI" w:hAnsi="Segoe UI" w:cs="Segoe UI"/>
      <w:szCs w:val="16"/>
    </w:rPr>
  </w:style>
  <w:style w:type="paragraph" w:styleId="EndnoteText">
    <w:name w:val="endnote text"/>
    <w:basedOn w:val="Normal"/>
    <w:link w:val="EndnoteTextChar"/>
    <w:uiPriority w:val="99"/>
    <w:semiHidden/>
    <w:unhideWhenUsed/>
    <w:rsid w:val="00D47A97"/>
    <w:pPr>
      <w:spacing w:before="0" w:after="0" w:line="240" w:lineRule="auto"/>
    </w:pPr>
    <w:rPr>
      <w:szCs w:val="20"/>
    </w:rPr>
  </w:style>
  <w:style w:type="character" w:customStyle="1" w:styleId="EndnoteTextChar">
    <w:name w:val="Endnote Text Char"/>
    <w:basedOn w:val="DefaultParagraphFont"/>
    <w:link w:val="EndnoteText"/>
    <w:uiPriority w:val="99"/>
    <w:semiHidden/>
    <w:rsid w:val="00D47A97"/>
    <w:rPr>
      <w:szCs w:val="20"/>
    </w:rPr>
  </w:style>
  <w:style w:type="paragraph" w:styleId="EnvelopeReturn">
    <w:name w:val="envelope return"/>
    <w:basedOn w:val="Normal"/>
    <w:uiPriority w:val="99"/>
    <w:semiHidden/>
    <w:unhideWhenUsed/>
    <w:rsid w:val="00D47A97"/>
    <w:pPr>
      <w:spacing w:before="0" w:after="0" w:line="240" w:lineRule="auto"/>
    </w:pPr>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D47A97"/>
    <w:pPr>
      <w:spacing w:before="0" w:after="0" w:line="240" w:lineRule="auto"/>
    </w:pPr>
    <w:rPr>
      <w:szCs w:val="20"/>
    </w:rPr>
  </w:style>
  <w:style w:type="character" w:customStyle="1" w:styleId="FootnoteTextChar">
    <w:name w:val="Footnote Text Char"/>
    <w:basedOn w:val="DefaultParagraphFont"/>
    <w:link w:val="FootnoteText"/>
    <w:uiPriority w:val="99"/>
    <w:semiHidden/>
    <w:rsid w:val="00D47A97"/>
    <w:rPr>
      <w:szCs w:val="20"/>
    </w:rPr>
  </w:style>
  <w:style w:type="character" w:styleId="HTMLCode">
    <w:name w:val="HTML Code"/>
    <w:basedOn w:val="DefaultParagraphFont"/>
    <w:uiPriority w:val="99"/>
    <w:semiHidden/>
    <w:unhideWhenUsed/>
    <w:rsid w:val="00D47A97"/>
    <w:rPr>
      <w:rFonts w:ascii="Consolas" w:hAnsi="Consolas"/>
      <w:sz w:val="22"/>
      <w:szCs w:val="20"/>
    </w:rPr>
  </w:style>
  <w:style w:type="character" w:styleId="HTMLKeyboard">
    <w:name w:val="HTML Keyboard"/>
    <w:basedOn w:val="DefaultParagraphFont"/>
    <w:uiPriority w:val="99"/>
    <w:semiHidden/>
    <w:unhideWhenUsed/>
    <w:rsid w:val="00D47A97"/>
    <w:rPr>
      <w:rFonts w:ascii="Consolas" w:hAnsi="Consolas"/>
      <w:sz w:val="22"/>
      <w:szCs w:val="20"/>
    </w:rPr>
  </w:style>
  <w:style w:type="paragraph" w:styleId="HTMLPreformatted">
    <w:name w:val="HTML Preformatted"/>
    <w:basedOn w:val="Normal"/>
    <w:link w:val="HTMLPreformattedChar"/>
    <w:uiPriority w:val="99"/>
    <w:semiHidden/>
    <w:unhideWhenUsed/>
    <w:rsid w:val="00D47A97"/>
    <w:pPr>
      <w:spacing w:before="0"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D47A97"/>
    <w:rPr>
      <w:rFonts w:ascii="Consolas" w:hAnsi="Consolas"/>
      <w:szCs w:val="20"/>
    </w:rPr>
  </w:style>
  <w:style w:type="character" w:styleId="HTMLTypewriter">
    <w:name w:val="HTML Typewriter"/>
    <w:basedOn w:val="DefaultParagraphFont"/>
    <w:uiPriority w:val="99"/>
    <w:semiHidden/>
    <w:unhideWhenUsed/>
    <w:rsid w:val="00D47A97"/>
    <w:rPr>
      <w:rFonts w:ascii="Consolas" w:hAnsi="Consolas"/>
      <w:sz w:val="22"/>
      <w:szCs w:val="20"/>
    </w:rPr>
  </w:style>
  <w:style w:type="paragraph" w:styleId="MacroText">
    <w:name w:val="macro"/>
    <w:link w:val="MacroTextChar"/>
    <w:uiPriority w:val="99"/>
    <w:semiHidden/>
    <w:unhideWhenUsed/>
    <w:rsid w:val="00D47A97"/>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D47A97"/>
    <w:rPr>
      <w:rFonts w:ascii="Consolas" w:hAnsi="Consolas"/>
      <w:szCs w:val="20"/>
    </w:rPr>
  </w:style>
  <w:style w:type="paragraph" w:styleId="PlainText">
    <w:name w:val="Plain Text"/>
    <w:basedOn w:val="Normal"/>
    <w:link w:val="PlainTextChar"/>
    <w:uiPriority w:val="99"/>
    <w:semiHidden/>
    <w:unhideWhenUsed/>
    <w:rsid w:val="00D47A97"/>
    <w:pPr>
      <w:spacing w:before="0"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D47A97"/>
    <w:rPr>
      <w:rFonts w:ascii="Consolas" w:hAnsi="Consolas"/>
      <w:szCs w:val="21"/>
    </w:rPr>
  </w:style>
  <w:style w:type="paragraph" w:styleId="BlockText">
    <w:name w:val="Block Text"/>
    <w:basedOn w:val="Normal"/>
    <w:uiPriority w:val="99"/>
    <w:semiHidden/>
    <w:unhideWhenUsed/>
    <w:rsid w:val="00A1310C"/>
    <w:pPr>
      <w:pBdr>
        <w:top w:val="single" w:sz="2" w:space="10" w:color="806000" w:themeColor="accent1" w:themeShade="80" w:shadow="1"/>
        <w:left w:val="single" w:sz="2" w:space="10" w:color="806000" w:themeColor="accent1" w:themeShade="80" w:shadow="1"/>
        <w:bottom w:val="single" w:sz="2" w:space="10" w:color="806000" w:themeColor="accent1" w:themeShade="80" w:shadow="1"/>
        <w:right w:val="single" w:sz="2" w:space="10" w:color="806000" w:themeColor="accent1" w:themeShade="80" w:shadow="1"/>
      </w:pBdr>
      <w:ind w:left="1152" w:right="1152"/>
    </w:pPr>
    <w:rPr>
      <w:i/>
      <w:iCs/>
      <w:color w:val="806000" w:themeColor="accent1" w:themeShade="80"/>
    </w:rPr>
  </w:style>
  <w:style w:type="character" w:styleId="PlaceholderText">
    <w:name w:val="Placeholder Text"/>
    <w:basedOn w:val="DefaultParagraphFont"/>
    <w:uiPriority w:val="99"/>
    <w:semiHidden/>
    <w:rsid w:val="00A1310C"/>
    <w:rPr>
      <w:color w:val="3C3C3C" w:themeColor="background2" w:themeShade="40"/>
    </w:rPr>
  </w:style>
  <w:style w:type="paragraph" w:styleId="Header">
    <w:name w:val="header"/>
    <w:basedOn w:val="Normal"/>
    <w:link w:val="HeaderChar"/>
    <w:uiPriority w:val="99"/>
    <w:unhideWhenUsed/>
    <w:rsid w:val="004E1AED"/>
    <w:pPr>
      <w:spacing w:before="0" w:after="0" w:line="240" w:lineRule="auto"/>
    </w:pPr>
  </w:style>
  <w:style w:type="character" w:customStyle="1" w:styleId="HeaderChar">
    <w:name w:val="Header Char"/>
    <w:basedOn w:val="DefaultParagraphFont"/>
    <w:link w:val="Header"/>
    <w:uiPriority w:val="99"/>
    <w:rsid w:val="004E1AED"/>
  </w:style>
  <w:style w:type="paragraph" w:styleId="Footer">
    <w:name w:val="footer"/>
    <w:basedOn w:val="Normal"/>
    <w:link w:val="FooterChar"/>
    <w:uiPriority w:val="99"/>
    <w:unhideWhenUsed/>
    <w:rsid w:val="004E1AED"/>
    <w:pPr>
      <w:spacing w:before="0" w:after="0" w:line="240" w:lineRule="auto"/>
    </w:pPr>
  </w:style>
  <w:style w:type="character" w:customStyle="1" w:styleId="FooterChar">
    <w:name w:val="Footer Char"/>
    <w:basedOn w:val="DefaultParagraphFont"/>
    <w:link w:val="Footer"/>
    <w:uiPriority w:val="99"/>
    <w:rsid w:val="004E1AED"/>
  </w:style>
  <w:style w:type="character" w:styleId="Hyperlink">
    <w:name w:val="Hyperlink"/>
    <w:basedOn w:val="DefaultParagraphFont"/>
    <w:uiPriority w:val="99"/>
    <w:unhideWhenUsed/>
    <w:rsid w:val="00405F8C"/>
    <w:rPr>
      <w:color w:val="005DBA" w:themeColor="hyperlink"/>
      <w:u w:val="single"/>
    </w:rPr>
  </w:style>
  <w:style w:type="character" w:styleId="UnresolvedMention">
    <w:name w:val="Unresolved Mention"/>
    <w:basedOn w:val="DefaultParagraphFont"/>
    <w:uiPriority w:val="99"/>
    <w:semiHidden/>
    <w:unhideWhenUsed/>
    <w:rsid w:val="00405F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97726">
      <w:bodyDiv w:val="1"/>
      <w:marLeft w:val="0"/>
      <w:marRight w:val="0"/>
      <w:marTop w:val="0"/>
      <w:marBottom w:val="0"/>
      <w:divBdr>
        <w:top w:val="none" w:sz="0" w:space="0" w:color="auto"/>
        <w:left w:val="none" w:sz="0" w:space="0" w:color="auto"/>
        <w:bottom w:val="none" w:sz="0" w:space="0" w:color="auto"/>
        <w:right w:val="none" w:sz="0" w:space="0" w:color="auto"/>
      </w:divBdr>
    </w:div>
    <w:div w:id="662860261">
      <w:bodyDiv w:val="1"/>
      <w:marLeft w:val="0"/>
      <w:marRight w:val="0"/>
      <w:marTop w:val="0"/>
      <w:marBottom w:val="0"/>
      <w:divBdr>
        <w:top w:val="none" w:sz="0" w:space="0" w:color="auto"/>
        <w:left w:val="none" w:sz="0" w:space="0" w:color="auto"/>
        <w:bottom w:val="none" w:sz="0" w:space="0" w:color="auto"/>
        <w:right w:val="none" w:sz="0" w:space="0" w:color="auto"/>
      </w:divBdr>
    </w:div>
    <w:div w:id="1012954454">
      <w:bodyDiv w:val="1"/>
      <w:marLeft w:val="0"/>
      <w:marRight w:val="0"/>
      <w:marTop w:val="0"/>
      <w:marBottom w:val="0"/>
      <w:divBdr>
        <w:top w:val="none" w:sz="0" w:space="0" w:color="auto"/>
        <w:left w:val="none" w:sz="0" w:space="0" w:color="auto"/>
        <w:bottom w:val="none" w:sz="0" w:space="0" w:color="auto"/>
        <w:right w:val="none" w:sz="0" w:space="0" w:color="auto"/>
      </w:divBdr>
    </w:div>
    <w:div w:id="152759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eystoneregional@gmail.co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istol\AppData\Roaming\Microsoft\Templates\Banded%20design%20(blank).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Banded">
  <a:themeElements>
    <a:clrScheme name="Banded">
      <a:dk1>
        <a:srgbClr val="2C2C2C"/>
      </a:dk1>
      <a:lt1>
        <a:srgbClr val="FFFFFF"/>
      </a:lt1>
      <a:dk2>
        <a:srgbClr val="099BDD"/>
      </a:dk2>
      <a:lt2>
        <a:srgbClr val="F2F2F2"/>
      </a:lt2>
      <a:accent1>
        <a:srgbClr val="FFC000"/>
      </a:accent1>
      <a:accent2>
        <a:srgbClr val="A5D028"/>
      </a:accent2>
      <a:accent3>
        <a:srgbClr val="08CC78"/>
      </a:accent3>
      <a:accent4>
        <a:srgbClr val="F24099"/>
      </a:accent4>
      <a:accent5>
        <a:srgbClr val="828288"/>
      </a:accent5>
      <a:accent6>
        <a:srgbClr val="F56617"/>
      </a:accent6>
      <a:hlink>
        <a:srgbClr val="005DBA"/>
      </a:hlink>
      <a:folHlink>
        <a:srgbClr val="6C606A"/>
      </a:folHlink>
    </a:clrScheme>
    <a:fontScheme name="Banded">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nded">
      <a:fillStyleLst>
        <a:solidFill>
          <a:schemeClr val="phClr"/>
        </a:solidFill>
        <a:gradFill rotWithShape="1">
          <a:gsLst>
            <a:gs pos="0">
              <a:schemeClr val="phClr">
                <a:tint val="65000"/>
                <a:satMod val="120000"/>
                <a:lumMod val="107000"/>
              </a:schemeClr>
            </a:gs>
            <a:gs pos="50000">
              <a:schemeClr val="phClr">
                <a:tint val="70000"/>
                <a:satMod val="124000"/>
                <a:lumMod val="103000"/>
              </a:schemeClr>
            </a:gs>
            <a:gs pos="100000">
              <a:schemeClr val="phClr">
                <a:tint val="85000"/>
                <a:satMod val="120000"/>
                <a:lumMod val="100000"/>
              </a:schemeClr>
            </a:gs>
          </a:gsLst>
          <a:lin ang="5400000" scaled="0"/>
        </a:gradFill>
        <a:gradFill rotWithShape="1">
          <a:gsLst>
            <a:gs pos="0">
              <a:schemeClr val="phClr">
                <a:tint val="85000"/>
                <a:shade val="98000"/>
                <a:satMod val="110000"/>
                <a:lumMod val="103000"/>
              </a:schemeClr>
            </a:gs>
            <a:gs pos="50000">
              <a:schemeClr val="phClr">
                <a:shade val="85000"/>
                <a:satMod val="105000"/>
                <a:lumMod val="100000"/>
              </a:schemeClr>
            </a:gs>
            <a:gs pos="100000">
              <a:schemeClr val="phClr">
                <a:shade val="60000"/>
                <a:satMod val="12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50800" dist="15875" dir="5400000" algn="ctr" rotWithShape="0">
              <a:srgbClr val="000000">
                <a:alpha val="68000"/>
              </a:srgbClr>
            </a:outerShdw>
          </a:effectLst>
        </a:effectStyle>
        <a:effectStyle>
          <a:effectLst>
            <a:outerShdw blurRad="88900" dist="27940" dir="5400000" algn="ctr" rotWithShape="0">
              <a:srgbClr val="000000">
                <a:alpha val="63000"/>
              </a:srgbClr>
            </a:outerShdw>
          </a:effectLst>
        </a:effectStyle>
      </a:effectStyleLst>
      <a:bgFillStyleLst>
        <a:solidFill>
          <a:schemeClr val="phClr"/>
        </a:solidFill>
        <a:blipFill rotWithShape="1">
          <a:blip xmlns:r="http://schemas.openxmlformats.org/officeDocument/2006/relationships" r:embed="rId1">
            <a:duotone>
              <a:schemeClr val="phClr"/>
              <a:schemeClr val="phClr">
                <a:shade val="91000"/>
                <a:satMod val="105000"/>
              </a:schemeClr>
            </a:duotone>
          </a:blip>
          <a:tile tx="0" ty="0" sx="100000" sy="100000" flip="none" algn="tl"/>
        </a:blipFill>
        <a:gradFill rotWithShape="1">
          <a:gsLst>
            <a:gs pos="0">
              <a:schemeClr val="phClr">
                <a:tint val="100000"/>
                <a:shade val="0"/>
                <a:satMod val="100000"/>
              </a:schemeClr>
            </a:gs>
            <a:gs pos="100000">
              <a:schemeClr val="phClr">
                <a:shade val="100000"/>
                <a:satMod val="100000"/>
              </a:schemeClr>
            </a:gs>
          </a:gsLst>
          <a:lin ang="5400000" scaled="0"/>
        </a:gradFill>
      </a:bgFillStyleLst>
    </a:fmtScheme>
  </a:themeElements>
  <a:objectDefaults/>
  <a:extraClrSchemeLst/>
  <a:extLst>
    <a:ext uri="{05A4C25C-085E-4340-85A3-A5531E510DB2}">
      <thm15:themeFamily xmlns:thm15="http://schemas.microsoft.com/office/thememl/2012/main" name="Banded" id="{98DFF888-2449-4D28-977C-6306C017633E}" vid="{9792607F-9579-4224-82FF-9C88C3E1E53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PDescription xmlns="4873beb7-5857-4685-be1f-d57550cc96cc" xsi:nil="true"/>
    <AssetExpire xmlns="4873beb7-5857-4685-be1f-d57550cc96cc">2029-01-01T08:00:00+00:00</AssetExpire>
    <CampaignTagsTaxHTField0 xmlns="4873beb7-5857-4685-be1f-d57550cc96cc">
      <Terms xmlns="http://schemas.microsoft.com/office/infopath/2007/PartnerControls"/>
    </CampaignTagsTaxHTField0>
    <IntlLangReviewDate xmlns="4873beb7-5857-4685-be1f-d57550cc96cc" xsi:nil="true"/>
    <TPFriendlyName xmlns="4873beb7-5857-4685-be1f-d57550cc96cc" xsi:nil="true"/>
    <IntlLangReview xmlns="4873beb7-5857-4685-be1f-d57550cc96cc">false</IntlLangReview>
    <LocLastLocAttemptVersionLookup xmlns="4873beb7-5857-4685-be1f-d57550cc96cc">864570</LocLastLocAttemptVersionLookup>
    <PolicheckWords xmlns="4873beb7-5857-4685-be1f-d57550cc96cc" xsi:nil="true"/>
    <SubmitterId xmlns="4873beb7-5857-4685-be1f-d57550cc96cc" xsi:nil="true"/>
    <AcquiredFrom xmlns="4873beb7-5857-4685-be1f-d57550cc96cc">Internal MS</AcquiredFrom>
    <EditorialStatus xmlns="4873beb7-5857-4685-be1f-d57550cc96cc">Complete</EditorialStatus>
    <Markets xmlns="4873beb7-5857-4685-be1f-d57550cc96cc"/>
    <OriginAsset xmlns="4873beb7-5857-4685-be1f-d57550cc96cc" xsi:nil="true"/>
    <AssetStart xmlns="4873beb7-5857-4685-be1f-d57550cc96cc">2012-11-01T04:53:00+00:00</AssetStart>
    <FriendlyTitle xmlns="4873beb7-5857-4685-be1f-d57550cc96cc" xsi:nil="true"/>
    <MarketSpecific xmlns="4873beb7-5857-4685-be1f-d57550cc96cc">false</MarketSpecific>
    <TPNamespace xmlns="4873beb7-5857-4685-be1f-d57550cc96cc" xsi:nil="true"/>
    <PublishStatusLookup xmlns="4873beb7-5857-4685-be1f-d57550cc96cc">
      <Value>1655138</Value>
    </PublishStatusLookup>
    <APAuthor xmlns="4873beb7-5857-4685-be1f-d57550cc96cc">
      <UserInfo>
        <DisplayName>MIDDLEEAST\v-keerth</DisplayName>
        <AccountId>2799</AccountId>
        <AccountType/>
      </UserInfo>
    </APAuthor>
    <TPCommandLine xmlns="4873beb7-5857-4685-be1f-d57550cc96cc" xsi:nil="true"/>
    <IntlLangReviewer xmlns="4873beb7-5857-4685-be1f-d57550cc96cc" xsi:nil="true"/>
    <OpenTemplate xmlns="4873beb7-5857-4685-be1f-d57550cc96cc">true</OpenTemplate>
    <CSXSubmissionDate xmlns="4873beb7-5857-4685-be1f-d57550cc96cc" xsi:nil="true"/>
    <TaxCatchAll xmlns="4873beb7-5857-4685-be1f-d57550cc96cc"/>
    <Manager xmlns="4873beb7-5857-4685-be1f-d57550cc96cc" xsi:nil="true"/>
    <NumericId xmlns="4873beb7-5857-4685-be1f-d57550cc96cc" xsi:nil="true"/>
    <ParentAssetId xmlns="4873beb7-5857-4685-be1f-d57550cc96cc" xsi:nil="true"/>
    <OriginalSourceMarket xmlns="4873beb7-5857-4685-be1f-d57550cc96cc" xsi:nil="true"/>
    <ApprovalStatus xmlns="4873beb7-5857-4685-be1f-d57550cc96cc">InProgress</ApprovalStatus>
    <TPComponent xmlns="4873beb7-5857-4685-be1f-d57550cc96cc" xsi:nil="true"/>
    <EditorialTags xmlns="4873beb7-5857-4685-be1f-d57550cc96cc" xsi:nil="true"/>
    <TPExecutable xmlns="4873beb7-5857-4685-be1f-d57550cc96cc" xsi:nil="true"/>
    <TPLaunchHelpLink xmlns="4873beb7-5857-4685-be1f-d57550cc96cc" xsi:nil="true"/>
    <LocComments xmlns="4873beb7-5857-4685-be1f-d57550cc96cc" xsi:nil="true"/>
    <LocRecommendedHandoff xmlns="4873beb7-5857-4685-be1f-d57550cc96cc" xsi:nil="true"/>
    <SourceTitle xmlns="4873beb7-5857-4685-be1f-d57550cc96cc" xsi:nil="true"/>
    <CSXUpdate xmlns="4873beb7-5857-4685-be1f-d57550cc96cc">false</CSXUpdate>
    <IntlLocPriority xmlns="4873beb7-5857-4685-be1f-d57550cc96cc" xsi:nil="true"/>
    <UAProjectedTotalWords xmlns="4873beb7-5857-4685-be1f-d57550cc96cc" xsi:nil="true"/>
    <AssetType xmlns="4873beb7-5857-4685-be1f-d57550cc96cc">TP</AssetType>
    <MachineTranslated xmlns="4873beb7-5857-4685-be1f-d57550cc96cc">false</MachineTranslated>
    <OutputCachingOn xmlns="4873beb7-5857-4685-be1f-d57550cc96cc">false</OutputCachingOn>
    <TemplateStatus xmlns="4873beb7-5857-4685-be1f-d57550cc96cc">Complete</TemplateStatus>
    <IsSearchable xmlns="4873beb7-5857-4685-be1f-d57550cc96cc">true</IsSearchable>
    <ContentItem xmlns="4873beb7-5857-4685-be1f-d57550cc96cc" xsi:nil="true"/>
    <HandoffToMSDN xmlns="4873beb7-5857-4685-be1f-d57550cc96cc" xsi:nil="true"/>
    <ShowIn xmlns="4873beb7-5857-4685-be1f-d57550cc96cc">Show everywhere</ShowIn>
    <ThumbnailAssetId xmlns="4873beb7-5857-4685-be1f-d57550cc96cc" xsi:nil="true"/>
    <UALocComments xmlns="4873beb7-5857-4685-be1f-d57550cc96cc" xsi:nil="true"/>
    <UALocRecommendation xmlns="4873beb7-5857-4685-be1f-d57550cc96cc">Localize</UALocRecommendation>
    <LastModifiedDateTime xmlns="4873beb7-5857-4685-be1f-d57550cc96cc" xsi:nil="true"/>
    <LegacyData xmlns="4873beb7-5857-4685-be1f-d57550cc96cc" xsi:nil="true"/>
    <LocManualTestRequired xmlns="4873beb7-5857-4685-be1f-d57550cc96cc">false</LocManualTestRequired>
    <LocMarketGroupTiers2 xmlns="4873beb7-5857-4685-be1f-d57550cc96cc" xsi:nil="true"/>
    <ClipArtFilename xmlns="4873beb7-5857-4685-be1f-d57550cc96cc" xsi:nil="true"/>
    <TPApplication xmlns="4873beb7-5857-4685-be1f-d57550cc96cc" xsi:nil="true"/>
    <CSXHash xmlns="4873beb7-5857-4685-be1f-d57550cc96cc" xsi:nil="true"/>
    <DirectSourceMarket xmlns="4873beb7-5857-4685-be1f-d57550cc96cc" xsi:nil="true"/>
    <PrimaryImageGen xmlns="4873beb7-5857-4685-be1f-d57550cc96cc">true</PrimaryImageGen>
    <PlannedPubDate xmlns="4873beb7-5857-4685-be1f-d57550cc96cc" xsi:nil="true"/>
    <CSXSubmissionMarket xmlns="4873beb7-5857-4685-be1f-d57550cc96cc" xsi:nil="true"/>
    <Downloads xmlns="4873beb7-5857-4685-be1f-d57550cc96cc">0</Downloads>
    <ArtSampleDocs xmlns="4873beb7-5857-4685-be1f-d57550cc96cc" xsi:nil="true"/>
    <TrustLevel xmlns="4873beb7-5857-4685-be1f-d57550cc96cc">1 Microsoft Managed Content</TrustLevel>
    <BlockPublish xmlns="4873beb7-5857-4685-be1f-d57550cc96cc">false</BlockPublish>
    <TPLaunchHelpLinkType xmlns="4873beb7-5857-4685-be1f-d57550cc96cc">Template</TPLaunchHelpLinkType>
    <LocalizationTagsTaxHTField0 xmlns="4873beb7-5857-4685-be1f-d57550cc96cc">
      <Terms xmlns="http://schemas.microsoft.com/office/infopath/2007/PartnerControls"/>
    </LocalizationTagsTaxHTField0>
    <BusinessGroup xmlns="4873beb7-5857-4685-be1f-d57550cc96cc" xsi:nil="true"/>
    <Providers xmlns="4873beb7-5857-4685-be1f-d57550cc96cc" xsi:nil="true"/>
    <TemplateTemplateType xmlns="4873beb7-5857-4685-be1f-d57550cc96cc">Word Document Template</TemplateTemplateType>
    <TimesCloned xmlns="4873beb7-5857-4685-be1f-d57550cc96cc" xsi:nil="true"/>
    <TPAppVersion xmlns="4873beb7-5857-4685-be1f-d57550cc96cc" xsi:nil="true"/>
    <VoteCount xmlns="4873beb7-5857-4685-be1f-d57550cc96cc" xsi:nil="true"/>
    <AverageRating xmlns="4873beb7-5857-4685-be1f-d57550cc96cc" xsi:nil="true"/>
    <FeatureTagsTaxHTField0 xmlns="4873beb7-5857-4685-be1f-d57550cc96cc">
      <Terms xmlns="http://schemas.microsoft.com/office/infopath/2007/PartnerControls"/>
    </FeatureTagsTaxHTField0>
    <Provider xmlns="4873beb7-5857-4685-be1f-d57550cc96cc" xsi:nil="true"/>
    <UACurrentWords xmlns="4873beb7-5857-4685-be1f-d57550cc96cc" xsi:nil="true"/>
    <AssetId xmlns="4873beb7-5857-4685-be1f-d57550cc96cc">TP103749966</AssetId>
    <TPClientViewer xmlns="4873beb7-5857-4685-be1f-d57550cc96cc" xsi:nil="true"/>
    <DSATActionTaken xmlns="4873beb7-5857-4685-be1f-d57550cc96cc" xsi:nil="true"/>
    <APEditor xmlns="4873beb7-5857-4685-be1f-d57550cc96cc">
      <UserInfo>
        <DisplayName/>
        <AccountId xsi:nil="true"/>
        <AccountType/>
      </UserInfo>
    </APEditor>
    <TPInstallLocation xmlns="4873beb7-5857-4685-be1f-d57550cc96cc" xsi:nil="true"/>
    <OOCacheId xmlns="4873beb7-5857-4685-be1f-d57550cc96cc" xsi:nil="true"/>
    <IsDeleted xmlns="4873beb7-5857-4685-be1f-d57550cc96cc">false</IsDeleted>
    <PublishTargets xmlns="4873beb7-5857-4685-be1f-d57550cc96cc">OfficeOnlineVNext</PublishTargets>
    <ApprovalLog xmlns="4873beb7-5857-4685-be1f-d57550cc96cc" xsi:nil="true"/>
    <BugNumber xmlns="4873beb7-5857-4685-be1f-d57550cc96cc" xsi:nil="true"/>
    <CrawlForDependencies xmlns="4873beb7-5857-4685-be1f-d57550cc96cc">false</CrawlForDependencies>
    <InternalTagsTaxHTField0 xmlns="4873beb7-5857-4685-be1f-d57550cc96cc">
      <Terms xmlns="http://schemas.microsoft.com/office/infopath/2007/PartnerControls"/>
    </InternalTagsTaxHTField0>
    <LastHandOff xmlns="4873beb7-5857-4685-be1f-d57550cc96cc" xsi:nil="true"/>
    <Milestone xmlns="4873beb7-5857-4685-be1f-d57550cc96cc" xsi:nil="true"/>
    <OriginalRelease xmlns="4873beb7-5857-4685-be1f-d57550cc96cc">15</OriginalRelease>
    <RecommendationsModifier xmlns="4873beb7-5857-4685-be1f-d57550cc96cc" xsi:nil="true"/>
    <ScenarioTagsTaxHTField0 xmlns="4873beb7-5857-4685-be1f-d57550cc96cc">
      <Terms xmlns="http://schemas.microsoft.com/office/infopath/2007/PartnerControls"/>
    </ScenarioTagsTaxHTField0>
    <UANotes xmlns="4873beb7-5857-4685-be1f-d57550cc96c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SelectedStyle="\APA.XSL" StyleName="APA">
  <b:Source>
    <b:Tag>RSt01</b:Tag>
    <b:SourceType>Book</b:SourceType>
    <b:Guid>{7AD77338-905D-470F-B1E0-188E68B0C2E5}</b:Guid>
    <b:Author>
      <b:Author>
        <b:NameList>
          <b:Person>
            <b:Last>Stair</b:Last>
            <b:First>R</b:First>
          </b:Person>
          <b:Person>
            <b:Last>Reynolds</b:Last>
            <b:First>G.</b:First>
          </b:Person>
        </b:NameList>
      </b:Author>
    </b:Author>
    <b:Title>Principles of Information Systems</b:Title>
    <b:Year>2001</b:Year>
    <b:City>Boston</b:City>
    <b:Publisher>Course Technology</b:Publisher>
    <b:RefOrder>1</b:RefOrder>
  </b:Source>
  <b:Source>
    <b:Tag>Kro09</b:Tag>
    <b:SourceType>Book</b:SourceType>
    <b:Guid>{BECAF388-DFB8-4ECD-A8A7-68C152322225}</b:Guid>
    <b:Author>
      <b:Author>
        <b:NameList>
          <b:Person>
            <b:Last>Kroenke</b:Last>
            <b:First>D.</b:First>
          </b:Person>
          <b:Person>
            <b:Last>Auer</b:Last>
            <b:First>D.</b:First>
          </b:Person>
        </b:NameList>
      </b:Author>
    </b:Author>
    <b:Year>2009</b:Year>
    <b:Title>Database Concepts</b:Title>
    <b:City>New Jersey</b:City>
    <b:Publisher>Prentice Hall</b:Publisher>
    <b:RefOrder>2</b:RefOrder>
  </b:Source>
</b:Sources>
</file>

<file path=customXml/itemProps1.xml><?xml version="1.0" encoding="utf-8"?>
<ds:datastoreItem xmlns:ds="http://schemas.openxmlformats.org/officeDocument/2006/customXml" ds:itemID="{83AE4ADC-D632-40A7-A0C1-0481BB069C4F}">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88FF2527-3592-4DBF-9FD9-FEA06E5BF9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740C13-C6A2-43D3-86C5-4CBB969C2CB1}">
  <ds:schemaRefs>
    <ds:schemaRef ds:uri="http://schemas.microsoft.com/sharepoint/v3/contenttype/forms"/>
  </ds:schemaRefs>
</ds:datastoreItem>
</file>

<file path=customXml/itemProps4.xml><?xml version="1.0" encoding="utf-8"?>
<ds:datastoreItem xmlns:ds="http://schemas.openxmlformats.org/officeDocument/2006/customXml" ds:itemID="{B02D234C-7858-4BBD-B863-F62B73545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Banded design (blank)</Template>
  <TotalTime>59</TotalTime>
  <Pages>2</Pages>
  <Words>625</Words>
  <Characters>3568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Bristol Qian</dc:creator>
  <cp:lastModifiedBy>Qian, Bristol</cp:lastModifiedBy>
  <cp:revision>1</cp:revision>
  <dcterms:created xsi:type="dcterms:W3CDTF">2018-12-14T01:13:00Z</dcterms:created>
  <dcterms:modified xsi:type="dcterms:W3CDTF">2018-12-14T02:12:00Z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0x0101006EDDDB5EE6D98C44930B742096920B300400F5B6D36B3EF94B4E9A635CDF2A18F5B8</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